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236" w:type="dxa"/>
        <w:tblInd w:w="-7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9072"/>
        <w:gridCol w:w="88"/>
      </w:tblGrid>
      <w:tr w:rsidR="00BA44EE" w:rsidRPr="00BA44EE" w:rsidTr="005E0798">
        <w:trPr>
          <w:trHeight w:val="678"/>
        </w:trPr>
        <w:tc>
          <w:tcPr>
            <w:tcW w:w="76" w:type="dxa"/>
            <w:shd w:val="clear" w:color="auto" w:fill="auto"/>
          </w:tcPr>
          <w:p w:rsidR="00BA44EE" w:rsidRPr="00BA44EE" w:rsidRDefault="00BA44EE" w:rsidP="00BA44EE">
            <w:pPr>
              <w:keepNext/>
              <w:widowControl w:val="0"/>
              <w:tabs>
                <w:tab w:val="num" w:pos="0"/>
              </w:tabs>
              <w:suppressAutoHyphens/>
              <w:snapToGrid w:val="0"/>
              <w:spacing w:after="0" w:line="240" w:lineRule="auto"/>
              <w:ind w:left="432" w:hanging="432"/>
              <w:jc w:val="center"/>
              <w:outlineLvl w:val="0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ar-SA"/>
              </w:rPr>
            </w:pPr>
            <w:bookmarkStart w:id="0" w:name="_Hlk150009375"/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BA44EE" w:rsidRPr="00BA44EE" w:rsidRDefault="00BA44EE" w:rsidP="00BA44EE">
            <w:pPr>
              <w:keepNext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  <w:p w:rsidR="00BA44EE" w:rsidRPr="00BA44EE" w:rsidRDefault="00BA44EE" w:rsidP="00BA44EE">
            <w:pPr>
              <w:keepNext/>
              <w:suppressAutoHyphens/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BA44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FORMULARZ OFERTY</w:t>
            </w:r>
          </w:p>
          <w:p w:rsidR="00BA44EE" w:rsidRPr="00BA44EE" w:rsidRDefault="00BA44EE" w:rsidP="00BA44EE">
            <w:pPr>
              <w:suppressAutoHyphens/>
              <w:spacing w:after="0" w:line="240" w:lineRule="auto"/>
              <w:ind w:left="7088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BA44E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t>Załącznik nr 1 do SWZ</w:t>
            </w:r>
          </w:p>
          <w:p w:rsidR="00BA44EE" w:rsidRPr="00BA44EE" w:rsidRDefault="00BA44EE" w:rsidP="00BA44EE">
            <w:pPr>
              <w:keepNext/>
              <w:widowControl w:val="0"/>
              <w:tabs>
                <w:tab w:val="num" w:pos="0"/>
              </w:tabs>
              <w:suppressAutoHyphens/>
              <w:spacing w:after="0" w:line="240" w:lineRule="auto"/>
              <w:ind w:left="7088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BA44E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  <w:t>Sprawa Nr 69/24/ZT</w:t>
            </w:r>
          </w:p>
        </w:tc>
        <w:tc>
          <w:tcPr>
            <w:tcW w:w="88" w:type="dxa"/>
            <w:tcBorders>
              <w:left w:val="single" w:sz="4" w:space="0" w:color="000000"/>
            </w:tcBorders>
            <w:shd w:val="clear" w:color="auto" w:fill="auto"/>
          </w:tcPr>
          <w:p w:rsidR="00BA44EE" w:rsidRPr="00BA44EE" w:rsidRDefault="00BA44EE" w:rsidP="00BA44EE">
            <w:pPr>
              <w:keepNext/>
              <w:widowControl w:val="0"/>
              <w:tabs>
                <w:tab w:val="num" w:pos="0"/>
              </w:tabs>
              <w:suppressAutoHyphens/>
              <w:snapToGrid w:val="0"/>
              <w:spacing w:after="0" w:line="240" w:lineRule="auto"/>
              <w:ind w:left="432" w:hanging="432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bookmarkEnd w:id="0"/>
    </w:tbl>
    <w:p w:rsidR="00BA44EE" w:rsidRPr="00BA44EE" w:rsidRDefault="00BA44EE" w:rsidP="00BA44EE">
      <w:pPr>
        <w:suppressAutoHyphens/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ar-SA"/>
        </w:rPr>
      </w:pPr>
    </w:p>
    <w:p w:rsidR="00BA44EE" w:rsidRPr="00BA44EE" w:rsidRDefault="00BA44EE" w:rsidP="00BA44EE">
      <w:pPr>
        <w:suppressAutoHyphens/>
        <w:spacing w:after="0" w:line="240" w:lineRule="auto"/>
        <w:ind w:left="5103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ar-SA"/>
        </w:rPr>
      </w:pPr>
      <w:r w:rsidRPr="00BA44EE"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  <w:t xml:space="preserve">CENTRUM SZKOLENIA POLICJI </w:t>
      </w:r>
      <w:r w:rsidRPr="00BA44EE"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  <w:br/>
        <w:t>W LEGIONOWIE</w:t>
      </w:r>
    </w:p>
    <w:p w:rsidR="00BA44EE" w:rsidRPr="00BA44EE" w:rsidRDefault="00BA44EE" w:rsidP="00BA44EE">
      <w:pPr>
        <w:suppressAutoHyphens/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A44E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ul. Zegrzyńska 121</w:t>
      </w:r>
    </w:p>
    <w:p w:rsidR="00BA44EE" w:rsidRPr="00BA44EE" w:rsidRDefault="00BA44EE" w:rsidP="00BA44EE">
      <w:pPr>
        <w:suppressAutoHyphens/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A44E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05-119 Legionowo</w:t>
      </w:r>
    </w:p>
    <w:p w:rsidR="00BA44EE" w:rsidRPr="00BA44EE" w:rsidRDefault="00BA44EE" w:rsidP="00BA44EE">
      <w:pPr>
        <w:suppressAutoHyphens/>
        <w:spacing w:after="0" w:line="240" w:lineRule="auto"/>
        <w:ind w:firstLine="4860"/>
        <w:jc w:val="both"/>
        <w:rPr>
          <w:rFonts w:ascii="Century Gothic" w:eastAsia="Times New Roman" w:hAnsi="Century Gothic" w:cs="Times New Roman"/>
          <w:sz w:val="20"/>
          <w:szCs w:val="20"/>
          <w:lang w:eastAsia="ar-SA"/>
        </w:rPr>
      </w:pPr>
    </w:p>
    <w:p w:rsidR="00BA44EE" w:rsidRPr="00BA44EE" w:rsidRDefault="00BA44EE" w:rsidP="00BA44EE">
      <w:p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BA44EE">
        <w:rPr>
          <w:rFonts w:ascii="Times New Roman" w:eastAsia="Times New Roman" w:hAnsi="Times New Roman" w:cs="Times New Roman"/>
          <w:sz w:val="24"/>
          <w:szCs w:val="24"/>
          <w:lang w:eastAsia="ar-SA"/>
        </w:rPr>
        <w:t>1.</w:t>
      </w:r>
      <w:r w:rsidRPr="00BA44E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Nawiązując do postępowania prowadzonego w trybie nieograniczonym na zakup pojazdów typu furgon 7-osobowy o podwyższonych parametrach w wersji nieoznakowanej i typu </w:t>
      </w:r>
      <w:r w:rsidRPr="00BA44EE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furgon 8-osobowy w wersji nieoznakowanej dla Centrum Szkolenia Policji w Legionowie, niniejszym składamy ofertę w przedmiotowym postępowaniu w imieniu firmy:</w:t>
      </w:r>
    </w:p>
    <w:p w:rsidR="00BA44EE" w:rsidRPr="00BA44EE" w:rsidRDefault="00BA44EE" w:rsidP="00BA44EE">
      <w:pPr>
        <w:tabs>
          <w:tab w:val="left" w:pos="540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A44E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Nazwa:......................................................................................................................................</w:t>
      </w:r>
    </w:p>
    <w:p w:rsidR="00BA44EE" w:rsidRPr="00BA44EE" w:rsidRDefault="00BA44EE" w:rsidP="00BA44EE">
      <w:pPr>
        <w:tabs>
          <w:tab w:val="left" w:pos="540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A44E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Adres do korespondencji: ul. ....................................................................................................</w:t>
      </w:r>
    </w:p>
    <w:p w:rsidR="00BA44EE" w:rsidRPr="00BA44EE" w:rsidRDefault="00BA44EE" w:rsidP="00BA44EE">
      <w:pPr>
        <w:tabs>
          <w:tab w:val="left" w:pos="540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A44E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Kod pocztowy: ........................................................ </w:t>
      </w:r>
    </w:p>
    <w:p w:rsidR="00BA44EE" w:rsidRPr="00BA44EE" w:rsidRDefault="00BA44EE" w:rsidP="00BA44EE">
      <w:pPr>
        <w:tabs>
          <w:tab w:val="left" w:pos="540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A44E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Miejscowość: ..........................................................</w:t>
      </w:r>
    </w:p>
    <w:p w:rsidR="00BA44EE" w:rsidRPr="00BA44EE" w:rsidRDefault="00BA44EE" w:rsidP="00BA44EE">
      <w:pPr>
        <w:tabs>
          <w:tab w:val="left" w:pos="540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A44E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Telefon:………………............................................ fax:……….………................................ </w:t>
      </w:r>
      <w:r w:rsidRPr="00BA44EE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E-mail: 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…</w:t>
      </w:r>
      <w:r w:rsidRPr="00BA44EE">
        <w:rPr>
          <w:rFonts w:ascii="Times New Roman" w:eastAsia="Times New Roman" w:hAnsi="Times New Roman" w:cs="Times New Roman"/>
          <w:sz w:val="24"/>
          <w:szCs w:val="24"/>
          <w:lang w:eastAsia="ar-SA"/>
        </w:rPr>
        <w:t>..………..</w:t>
      </w:r>
    </w:p>
    <w:p w:rsidR="00BA44EE" w:rsidRPr="00BA44EE" w:rsidRDefault="00BA44EE" w:rsidP="00BA44EE">
      <w:pPr>
        <w:suppressAutoHyphens/>
        <w:spacing w:after="0" w:line="240" w:lineRule="auto"/>
        <w:ind w:left="284" w:hanging="284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BA44E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A44E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BA44EE" w:rsidRPr="00BA44EE" w:rsidRDefault="00BA44EE" w:rsidP="00BA44EE">
      <w:pPr>
        <w:suppressAutoHyphens/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A44E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Jesteśmy / jestem:</w:t>
      </w:r>
      <w:bookmarkStart w:id="1" w:name="_Hlk150007305"/>
      <w:r w:rsidRPr="00BA44E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*</w:t>
      </w:r>
      <w:bookmarkEnd w:id="1"/>
      <w:r w:rsidRPr="00BA44E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BA44EE" w:rsidRPr="00BA44EE" w:rsidRDefault="00BA44EE" w:rsidP="00BA44EE">
      <w:pPr>
        <w:tabs>
          <w:tab w:val="left" w:pos="-850"/>
        </w:tabs>
        <w:suppressAutoHyphens/>
        <w:autoSpaceDN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A44EE">
        <w:rPr>
          <w:rFonts w:ascii="Times New Roman" w:eastAsia="Times New Roman" w:hAnsi="Times New Roman" w:cs="Times New Roman"/>
          <w:sz w:val="24"/>
          <w:szCs w:val="24"/>
          <w:lang w:eastAsia="ar-SA"/>
        </w:rPr>
        <w:t>□</w:t>
      </w:r>
      <w:r w:rsidRPr="00BA44E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mikroprzedsiębiorstwem;</w:t>
      </w:r>
    </w:p>
    <w:p w:rsidR="00BA44EE" w:rsidRPr="00BA44EE" w:rsidRDefault="00BA44EE" w:rsidP="00BA44EE">
      <w:pPr>
        <w:tabs>
          <w:tab w:val="left" w:pos="-850"/>
        </w:tabs>
        <w:suppressAutoHyphens/>
        <w:autoSpaceDN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A44EE">
        <w:rPr>
          <w:rFonts w:ascii="Times New Roman" w:eastAsia="Times New Roman" w:hAnsi="Times New Roman" w:cs="Times New Roman"/>
          <w:sz w:val="24"/>
          <w:szCs w:val="24"/>
          <w:lang w:eastAsia="ar-SA"/>
        </w:rPr>
        <w:t>□</w:t>
      </w:r>
      <w:r w:rsidRPr="00BA44E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małym przedsiębiorstwem;</w:t>
      </w:r>
    </w:p>
    <w:p w:rsidR="00BA44EE" w:rsidRPr="00BA44EE" w:rsidRDefault="00BA44EE" w:rsidP="00BA44EE">
      <w:pPr>
        <w:tabs>
          <w:tab w:val="left" w:pos="-850"/>
        </w:tabs>
        <w:suppressAutoHyphens/>
        <w:autoSpaceDN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A44EE">
        <w:rPr>
          <w:rFonts w:ascii="Times New Roman" w:eastAsia="Times New Roman" w:hAnsi="Times New Roman" w:cs="Times New Roman"/>
          <w:sz w:val="24"/>
          <w:szCs w:val="24"/>
          <w:lang w:eastAsia="ar-SA"/>
        </w:rPr>
        <w:t>□</w:t>
      </w:r>
      <w:r w:rsidRPr="00BA44E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średnim przedsiębiorstwem;</w:t>
      </w:r>
    </w:p>
    <w:p w:rsidR="00BA44EE" w:rsidRPr="00BA44EE" w:rsidRDefault="00BA44EE" w:rsidP="00BA44EE">
      <w:pPr>
        <w:tabs>
          <w:tab w:val="left" w:pos="-850"/>
        </w:tabs>
        <w:suppressAutoHyphens/>
        <w:autoSpaceDN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A44EE">
        <w:rPr>
          <w:rFonts w:ascii="Times New Roman" w:eastAsia="Times New Roman" w:hAnsi="Times New Roman" w:cs="Times New Roman"/>
          <w:sz w:val="24"/>
          <w:szCs w:val="24"/>
          <w:lang w:eastAsia="ar-SA"/>
        </w:rPr>
        <w:t>□</w:t>
      </w:r>
      <w:r w:rsidRPr="00BA44E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jednoosobową działalnością gospodarczą;</w:t>
      </w:r>
    </w:p>
    <w:p w:rsidR="00BA44EE" w:rsidRPr="00BA44EE" w:rsidRDefault="00BA44EE" w:rsidP="00BA44EE">
      <w:pPr>
        <w:tabs>
          <w:tab w:val="left" w:pos="-850"/>
        </w:tabs>
        <w:suppressAutoHyphens/>
        <w:autoSpaceDN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A44EE">
        <w:rPr>
          <w:rFonts w:ascii="Times New Roman" w:eastAsia="Times New Roman" w:hAnsi="Times New Roman" w:cs="Times New Roman"/>
          <w:sz w:val="24"/>
          <w:szCs w:val="24"/>
          <w:lang w:eastAsia="ar-SA"/>
        </w:rPr>
        <w:t>□</w:t>
      </w:r>
      <w:r w:rsidRPr="00BA44E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osobą fizyczną nieprowadzącą działalności gospodarczej.</w:t>
      </w:r>
      <w:r w:rsidRPr="00BA44EE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</w:t>
      </w:r>
      <w:r w:rsidRPr="00BA44E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</w:t>
      </w:r>
    </w:p>
    <w:p w:rsidR="00BA44EE" w:rsidRPr="00BA44EE" w:rsidRDefault="00BA44EE" w:rsidP="00BA44EE">
      <w:pPr>
        <w:suppressAutoHyphens/>
        <w:spacing w:after="0" w:line="240" w:lineRule="auto"/>
        <w:ind w:left="284" w:hanging="284"/>
        <w:rPr>
          <w:rFonts w:ascii="Times New Roman" w:eastAsia="SimSun" w:hAnsi="Times New Roman" w:cs="Times New Roman"/>
          <w:sz w:val="16"/>
          <w:szCs w:val="16"/>
          <w:lang w:eastAsia="ar-SA" w:bidi="hi-IN"/>
        </w:rPr>
      </w:pPr>
    </w:p>
    <w:p w:rsidR="00BA44EE" w:rsidRPr="00BA44EE" w:rsidRDefault="00BA44EE" w:rsidP="00BA44EE">
      <w:pPr>
        <w:suppressAutoHyphens/>
        <w:spacing w:after="0" w:line="240" w:lineRule="auto"/>
        <w:ind w:left="284" w:hanging="284"/>
        <w:jc w:val="both"/>
        <w:rPr>
          <w:rFonts w:ascii="Times New Roman" w:eastAsia="SimSun" w:hAnsi="Times New Roman" w:cs="Times New Roman"/>
          <w:i/>
          <w:sz w:val="24"/>
          <w:szCs w:val="24"/>
          <w:lang w:eastAsia="ar-SA" w:bidi="hi-IN"/>
        </w:rPr>
      </w:pPr>
      <w:r w:rsidRPr="00BA44EE">
        <w:rPr>
          <w:rFonts w:ascii="Times New Roman" w:eastAsia="SimSun" w:hAnsi="Times New Roman" w:cs="Times New Roman"/>
          <w:sz w:val="24"/>
          <w:szCs w:val="24"/>
          <w:lang w:eastAsia="ar-SA" w:bidi="hi-IN"/>
        </w:rPr>
        <w:t>2.</w:t>
      </w:r>
      <w:r w:rsidRPr="00BA44EE">
        <w:rPr>
          <w:rFonts w:ascii="Times New Roman" w:eastAsia="SimSun" w:hAnsi="Times New Roman" w:cs="Times New Roman"/>
          <w:sz w:val="24"/>
          <w:szCs w:val="24"/>
          <w:lang w:eastAsia="ar-SA" w:bidi="hi-IN"/>
        </w:rPr>
        <w:tab/>
        <w:t xml:space="preserve">Oferujemy dostawę przedmiotu zamówienia spełniającego wszystkie wymagania Zamawiającego określone w </w:t>
      </w:r>
      <w:r w:rsidRPr="00BA44EE">
        <w:rPr>
          <w:rFonts w:ascii="Times New Roman" w:eastAsia="SimSun" w:hAnsi="Times New Roman" w:cs="Times New Roman"/>
          <w:i/>
          <w:sz w:val="24"/>
          <w:szCs w:val="24"/>
          <w:lang w:eastAsia="ar-SA" w:bidi="hi-IN"/>
        </w:rPr>
        <w:t>Specyfikacji warunków zamówienia</w:t>
      </w:r>
      <w:r w:rsidRPr="00BA44EE">
        <w:rPr>
          <w:rFonts w:ascii="Times New Roman" w:eastAsia="SimSun" w:hAnsi="Times New Roman" w:cs="Times New Roman"/>
          <w:sz w:val="24"/>
          <w:szCs w:val="24"/>
          <w:lang w:eastAsia="ar-SA" w:bidi="hi-IN"/>
        </w:rPr>
        <w:t xml:space="preserve">, zgodnie z wypełnionym </w:t>
      </w:r>
      <w:r w:rsidRPr="00BA44EE">
        <w:rPr>
          <w:rFonts w:ascii="Times New Roman" w:eastAsia="SimSun" w:hAnsi="Times New Roman" w:cs="Times New Roman"/>
          <w:sz w:val="24"/>
          <w:szCs w:val="24"/>
          <w:lang w:eastAsia="ar-SA" w:bidi="hi-IN"/>
        </w:rPr>
        <w:br/>
        <w:t xml:space="preserve">i załączonym </w:t>
      </w:r>
      <w:r w:rsidRPr="00BA44EE">
        <w:rPr>
          <w:rFonts w:ascii="Times New Roman" w:eastAsia="SimSun" w:hAnsi="Times New Roman" w:cs="Times New Roman"/>
          <w:i/>
          <w:sz w:val="24"/>
          <w:szCs w:val="24"/>
          <w:lang w:eastAsia="ar-SA" w:bidi="hi-IN"/>
        </w:rPr>
        <w:t>Formularzem cenowym.</w:t>
      </w:r>
    </w:p>
    <w:p w:rsidR="00BA44EE" w:rsidRPr="00BA44EE" w:rsidRDefault="00BA44EE" w:rsidP="00BA44EE">
      <w:pPr>
        <w:suppressAutoHyphens/>
        <w:spacing w:after="0" w:line="240" w:lineRule="auto"/>
        <w:ind w:left="284" w:hanging="284"/>
        <w:jc w:val="both"/>
        <w:rPr>
          <w:rFonts w:ascii="Times New Roman" w:eastAsia="SimSun" w:hAnsi="Times New Roman" w:cs="Times New Roman"/>
          <w:sz w:val="16"/>
          <w:szCs w:val="16"/>
          <w:lang w:eastAsia="ar-SA" w:bidi="hi-IN"/>
        </w:rPr>
      </w:pPr>
    </w:p>
    <w:p w:rsidR="00BA44EE" w:rsidRPr="00BA44EE" w:rsidRDefault="00BA44EE" w:rsidP="00BA44EE">
      <w:p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A44EE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3.</w:t>
      </w:r>
      <w:r w:rsidRPr="00BA44EE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ab/>
        <w:t xml:space="preserve">Oświadczamy, iż rozumiemy, że </w:t>
      </w:r>
      <w:r w:rsidRPr="00BA44EE">
        <w:rPr>
          <w:rFonts w:ascii="Times New Roman" w:eastAsia="Times New Roman" w:hAnsi="Times New Roman" w:cs="Times New Roman"/>
          <w:sz w:val="24"/>
          <w:szCs w:val="24"/>
          <w:lang w:eastAsia="ar-SA"/>
        </w:rPr>
        <w:t>Zamawiający przewiduje możliwość skorzystania z prawa opcji, o której mowa w art. 441 ustawy.</w:t>
      </w:r>
    </w:p>
    <w:p w:rsidR="00BA44EE" w:rsidRPr="00BA44EE" w:rsidRDefault="00BA44EE" w:rsidP="00BA44EE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A44EE">
        <w:rPr>
          <w:rFonts w:ascii="Times New Roman" w:eastAsia="Times New Roman" w:hAnsi="Times New Roman" w:cs="Times New Roman"/>
          <w:sz w:val="24"/>
          <w:szCs w:val="24"/>
          <w:lang w:eastAsia="ar-SA"/>
        </w:rPr>
        <w:t>Prawo opcji może zostać zastosowane wyłącznie po zrealizowaniu 100 % wartości zamówienia podstawowego, w przypadku posiadania środków finansowych oraz potrzeby zamówienia większej ilości pojazdów samochodowych w stosunku do przewidzianych w zakresie podstawowym. Wartość zamówienia udzielonego w ramach prawa opcji jest uzależniona od posiadanych przez Zamawiającego środków finansowych.</w:t>
      </w:r>
    </w:p>
    <w:p w:rsidR="00BA44EE" w:rsidRPr="00BA44EE" w:rsidRDefault="00BA44EE" w:rsidP="00BA44EE">
      <w:p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BA44EE" w:rsidRPr="00BA44EE" w:rsidRDefault="00BA44EE" w:rsidP="00BA44EE">
      <w:p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A44EE">
        <w:rPr>
          <w:rFonts w:ascii="Times New Roman" w:eastAsia="Times New Roman" w:hAnsi="Times New Roman" w:cs="Times New Roman"/>
          <w:sz w:val="24"/>
          <w:szCs w:val="24"/>
          <w:lang w:eastAsia="ar-SA"/>
        </w:rPr>
        <w:t>4.</w:t>
      </w:r>
      <w:r w:rsidRPr="00BA44E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Oświadczamy, że w przypadku skorzystania przez Zamawiającego z prawa opcji w zakresie wskazanym w dokumentach zamówienia, zamówienie dodatkowe zostanie przez nas zrealizowane po cenach określonych w ofercie z zastrzeżeniem zapisów projektu umowy, stanowiącej załącznik nr 9 do SWZ.</w:t>
      </w:r>
    </w:p>
    <w:p w:rsidR="00BA44EE" w:rsidRPr="00BA44EE" w:rsidRDefault="00BA44EE" w:rsidP="00BA44EE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BA44EE" w:rsidRPr="00BA44EE" w:rsidRDefault="00BA44EE" w:rsidP="00BA44EE">
      <w:p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A44EE">
        <w:rPr>
          <w:rFonts w:ascii="Times New Roman" w:eastAsia="Times New Roman" w:hAnsi="Times New Roman" w:cs="Times New Roman"/>
          <w:sz w:val="24"/>
          <w:szCs w:val="24"/>
          <w:lang w:eastAsia="ar-SA"/>
        </w:rPr>
        <w:t>5.</w:t>
      </w:r>
      <w:r w:rsidRPr="00BA44E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Przyjmujemy do wiadomości, iż część zamówienia określona jako opcja jest uprawnieniem, </w:t>
      </w:r>
      <w:r w:rsidRPr="00BA44EE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a nie zobowiązaniem Zamawiającego. Brak realizacji zamówienia w tym zakresie nie będzie powodować żadnych roszczeń z naszej strony.</w:t>
      </w:r>
    </w:p>
    <w:p w:rsidR="00BA44EE" w:rsidRPr="00BA44EE" w:rsidRDefault="00BA44EE" w:rsidP="00BA44EE">
      <w:p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BA44EE" w:rsidRPr="00BA44EE" w:rsidRDefault="00BA44EE" w:rsidP="00BA44EE">
      <w:p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A44EE">
        <w:rPr>
          <w:rFonts w:ascii="Times New Roman" w:eastAsia="Times New Roman" w:hAnsi="Times New Roman" w:cs="Times New Roman"/>
          <w:sz w:val="24"/>
          <w:szCs w:val="24"/>
          <w:lang w:eastAsia="ar-SA"/>
        </w:rPr>
        <w:t>6.</w:t>
      </w:r>
      <w:r w:rsidRPr="00BA44E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W przypadku skorzystania z prawa opcji rozliczenie nastąpi na zasadach ujętych w zawartej umowie.</w:t>
      </w:r>
    </w:p>
    <w:p w:rsidR="00BA44EE" w:rsidRPr="00BA44EE" w:rsidRDefault="00BA44EE" w:rsidP="00BA44EE">
      <w:pPr>
        <w:ind w:left="284" w:hanging="284"/>
        <w:contextualSpacing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</w:p>
    <w:p w:rsidR="00BA44EE" w:rsidRDefault="00BA44EE" w:rsidP="00BA44EE">
      <w:pPr>
        <w:ind w:left="284" w:hanging="284"/>
        <w:contextualSpacing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</w:p>
    <w:p w:rsidR="00BA44EE" w:rsidRPr="00BA44EE" w:rsidRDefault="00BA44EE" w:rsidP="00BA44EE">
      <w:pPr>
        <w:ind w:left="284" w:hanging="284"/>
        <w:contextualSpacing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BA44E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lastRenderedPageBreak/>
        <w:t>7.</w:t>
      </w:r>
      <w:r w:rsidRPr="00BA44E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ab/>
        <w:t>Termin dostawy:</w:t>
      </w:r>
    </w:p>
    <w:p w:rsidR="00BA44EE" w:rsidRPr="00BA44EE" w:rsidRDefault="00BA44EE" w:rsidP="00BA44EE">
      <w:pPr>
        <w:ind w:left="284" w:hanging="284"/>
        <w:contextualSpacing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BA44E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ab/>
        <w:t>Zamówienie podstawowe:</w:t>
      </w:r>
    </w:p>
    <w:p w:rsidR="00BA44EE" w:rsidRPr="00BA44EE" w:rsidRDefault="00BA44EE" w:rsidP="00BA44EE">
      <w:pPr>
        <w:ind w:left="568" w:hanging="284"/>
        <w:contextualSpacing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BA44E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</w:t>
      </w:r>
      <w:bookmarkStart w:id="2" w:name="_Hlk179547226"/>
      <w:r w:rsidRPr="00BA44E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–</w:t>
      </w:r>
      <w:bookmarkEnd w:id="2"/>
      <w:r w:rsidRPr="00BA44E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ab/>
        <w:t>4 pojazdy do dnia 16 grudnia 2024 r. (3 pojazdy 7-osobowe o podwyższonych parametrach w wersji nieoznakowanej i 1 pojazd  8- osobowy w wersji nieoznakowanej);</w:t>
      </w:r>
    </w:p>
    <w:p w:rsidR="00BA44EE" w:rsidRPr="00BA44EE" w:rsidRDefault="00BA44EE" w:rsidP="00BA44EE">
      <w:pPr>
        <w:ind w:left="568" w:hanging="284"/>
        <w:contextualSpacing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BA44E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Zamówienie w ramach opcji:</w:t>
      </w:r>
    </w:p>
    <w:p w:rsidR="00BA44EE" w:rsidRPr="00BA44EE" w:rsidRDefault="00BA44EE" w:rsidP="00BA44EE">
      <w:pPr>
        <w:ind w:left="568" w:hanging="284"/>
        <w:contextualSpacing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BA44E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–</w:t>
      </w:r>
      <w:r w:rsidRPr="00BA44E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ab/>
        <w:t>6 pojazdów do dnia 30 grudnia 2024 r. (2 pojazdy 7-osobowe o podwyższonych parametrach w wersji nieoznakowanej oraz 4 pojazdy 8-osobowe w wersji nieoznakowanej.</w:t>
      </w:r>
    </w:p>
    <w:p w:rsidR="00BA44EE" w:rsidRPr="00BA44EE" w:rsidRDefault="00BA44EE" w:rsidP="00BA44EE">
      <w:pPr>
        <w:ind w:left="284"/>
        <w:contextualSpacing/>
        <w:jc w:val="both"/>
        <w:rPr>
          <w:rFonts w:ascii="Times New Roman" w:eastAsia="Times New Roman" w:hAnsi="Times New Roman" w:cs="Times New Roman"/>
          <w:kern w:val="3"/>
          <w:sz w:val="16"/>
          <w:szCs w:val="16"/>
          <w:lang w:eastAsia="zh-CN"/>
        </w:rPr>
      </w:pPr>
      <w:r w:rsidRPr="00BA44E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</w:t>
      </w:r>
    </w:p>
    <w:p w:rsidR="00BA44EE" w:rsidRPr="00BA44EE" w:rsidRDefault="00BA44EE" w:rsidP="00BA44EE">
      <w:pPr>
        <w:ind w:left="284" w:hanging="284"/>
        <w:contextualSpacing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BA44E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8.</w:t>
      </w:r>
      <w:r w:rsidRPr="00BA44E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ab/>
        <w:t>Okres gwarancji</w:t>
      </w:r>
      <w:bookmarkStart w:id="3" w:name="_Hlk150007161"/>
      <w:r w:rsidRPr="00BA44E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*</w:t>
      </w:r>
      <w:bookmarkEnd w:id="3"/>
      <w:r w:rsidRPr="00BA44E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:</w:t>
      </w:r>
    </w:p>
    <w:p w:rsidR="00BA44EE" w:rsidRPr="00BA44EE" w:rsidRDefault="00BA44EE" w:rsidP="00BA44EE">
      <w:pPr>
        <w:ind w:left="284" w:hanging="284"/>
        <w:contextualSpacing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BA44E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ab/>
      </w:r>
      <w:bookmarkStart w:id="4" w:name="_Hlk150007090"/>
      <w:r w:rsidRPr="00BA44EE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□</w:t>
      </w:r>
      <w:bookmarkEnd w:id="4"/>
      <w:r w:rsidRPr="00BA44EE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 </w:t>
      </w:r>
      <w:r w:rsidRPr="00BA44E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36 miesięcy,</w:t>
      </w:r>
    </w:p>
    <w:p w:rsidR="00BA44EE" w:rsidRPr="00BA44EE" w:rsidRDefault="00BA44EE" w:rsidP="00BA44EE">
      <w:pPr>
        <w:spacing w:after="0"/>
        <w:ind w:left="284" w:hanging="284"/>
        <w:contextualSpacing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BA44E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ab/>
      </w:r>
      <w:bookmarkStart w:id="5" w:name="_Hlk179547855"/>
      <w:r w:rsidRPr="00BA44EE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□</w:t>
      </w:r>
      <w:bookmarkEnd w:id="5"/>
      <w:r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 </w:t>
      </w:r>
      <w:r w:rsidRPr="00BA44E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48 miesięcy</w:t>
      </w:r>
    </w:p>
    <w:p w:rsidR="00BA44EE" w:rsidRPr="00BA44EE" w:rsidRDefault="00BA44EE" w:rsidP="00BA44EE">
      <w:pPr>
        <w:spacing w:after="0"/>
        <w:ind w:left="284" w:hanging="284"/>
        <w:contextualSpacing/>
        <w:jc w:val="both"/>
        <w:rPr>
          <w:rFonts w:ascii="Times New Roman" w:eastAsia="Times New Roman" w:hAnsi="Times New Roman" w:cs="Times New Roman"/>
          <w:kern w:val="3"/>
          <w:sz w:val="16"/>
          <w:szCs w:val="16"/>
          <w:lang w:eastAsia="zh-CN"/>
        </w:rPr>
      </w:pPr>
    </w:p>
    <w:p w:rsidR="00BA44EE" w:rsidRPr="00BA44EE" w:rsidRDefault="00BA44EE" w:rsidP="00BA44EE">
      <w:pPr>
        <w:ind w:left="284" w:hanging="284"/>
        <w:contextualSpacing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BA44E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9.</w:t>
      </w:r>
      <w:r w:rsidRPr="00BA44E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ab/>
        <w:t>Ilość bezpłatnych przeglądów okresowych*:</w:t>
      </w:r>
    </w:p>
    <w:p w:rsidR="00BA44EE" w:rsidRPr="00BA44EE" w:rsidRDefault="00BA44EE" w:rsidP="00BA44EE">
      <w:pPr>
        <w:ind w:left="284"/>
        <w:contextualSpacing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BA44EE">
        <w:rPr>
          <w:rFonts w:ascii="Times New Roman" w:eastAsia="Times New Roman" w:hAnsi="Times New Roman" w:cs="Times New Roman" w:hint="eastAsia"/>
          <w:kern w:val="3"/>
          <w:sz w:val="28"/>
          <w:szCs w:val="28"/>
          <w:lang w:eastAsia="zh-CN"/>
        </w:rPr>
        <w:t>□</w:t>
      </w:r>
      <w:r w:rsidRPr="00BA44EE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 </w:t>
      </w:r>
      <w:r w:rsidRPr="00BA44E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do czterech kolejnych bezpłatnych przeglądów okresowych;</w:t>
      </w:r>
    </w:p>
    <w:p w:rsidR="00BA44EE" w:rsidRPr="00BA44EE" w:rsidRDefault="00BA44EE" w:rsidP="00BA44EE">
      <w:pPr>
        <w:ind w:left="284"/>
        <w:contextualSpacing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BA44EE">
        <w:rPr>
          <w:rFonts w:ascii="Times New Roman" w:eastAsia="Times New Roman" w:hAnsi="Times New Roman" w:cs="Times New Roman" w:hint="eastAsia"/>
          <w:kern w:val="3"/>
          <w:sz w:val="28"/>
          <w:szCs w:val="28"/>
          <w:lang w:eastAsia="zh-CN"/>
        </w:rPr>
        <w:t>□</w:t>
      </w:r>
      <w:r w:rsidRPr="00BA44E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do pięciu kolejnych bezpłatnych przeglądów okresowych;</w:t>
      </w:r>
    </w:p>
    <w:p w:rsidR="00BA44EE" w:rsidRPr="00BA44EE" w:rsidRDefault="00BA44EE" w:rsidP="00BA44EE">
      <w:pPr>
        <w:ind w:left="284"/>
        <w:contextualSpacing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BA44EE">
        <w:rPr>
          <w:rFonts w:ascii="Times New Roman" w:eastAsia="Times New Roman" w:hAnsi="Times New Roman" w:cs="Times New Roman" w:hint="eastAsia"/>
          <w:kern w:val="3"/>
          <w:sz w:val="28"/>
          <w:szCs w:val="28"/>
          <w:lang w:eastAsia="zh-CN"/>
        </w:rPr>
        <w:t>□</w:t>
      </w:r>
      <w:r w:rsidRPr="00BA44EE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 </w:t>
      </w:r>
      <w:r w:rsidRPr="00BA44E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do sześciu kolejnych bezpłatnych przeglądów okresowych.</w:t>
      </w:r>
    </w:p>
    <w:p w:rsidR="00BA44EE" w:rsidRPr="00BA44EE" w:rsidRDefault="00BA44EE" w:rsidP="00BA44EE">
      <w:pPr>
        <w:spacing w:after="0"/>
        <w:ind w:left="284" w:hanging="284"/>
        <w:contextualSpacing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BA44EE" w:rsidRPr="00BA44EE" w:rsidRDefault="00BA44EE" w:rsidP="00BA44EE">
      <w:pPr>
        <w:ind w:left="284" w:hanging="426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A44EE">
        <w:rPr>
          <w:rFonts w:ascii="Times New Roman" w:eastAsia="Times New Roman" w:hAnsi="Times New Roman" w:cs="Times New Roman"/>
          <w:sz w:val="24"/>
          <w:szCs w:val="24"/>
        </w:rPr>
        <w:t>10.</w:t>
      </w:r>
      <w:r w:rsidRPr="00BA44EE">
        <w:rPr>
          <w:rFonts w:ascii="Times New Roman" w:eastAsia="Times New Roman" w:hAnsi="Times New Roman" w:cs="Times New Roman"/>
          <w:sz w:val="24"/>
          <w:szCs w:val="24"/>
        </w:rPr>
        <w:tab/>
        <w:t>Oświadczamy, iż wraz z ofertą składamy:</w:t>
      </w:r>
    </w:p>
    <w:p w:rsidR="00BA44EE" w:rsidRPr="00BA44EE" w:rsidRDefault="00BA44EE" w:rsidP="00BA44EE">
      <w:pPr>
        <w:ind w:left="567" w:hanging="283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A44EE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BA44EE">
        <w:rPr>
          <w:rFonts w:ascii="Times New Roman" w:eastAsia="Times New Roman" w:hAnsi="Times New Roman" w:cs="Times New Roman"/>
          <w:sz w:val="24"/>
          <w:szCs w:val="24"/>
        </w:rPr>
        <w:tab/>
      </w:r>
      <w:r w:rsidRPr="00BA44EE">
        <w:rPr>
          <w:rFonts w:ascii="Times New Roman" w:eastAsia="Times New Roman" w:hAnsi="Times New Roman" w:cs="Times New Roman"/>
          <w:bCs/>
          <w:sz w:val="24"/>
          <w:szCs w:val="24"/>
        </w:rPr>
        <w:t xml:space="preserve">potwierdzenie spełnienia wszystkich wymagań technicznych dla pojazdów określonych </w:t>
      </w:r>
      <w:r w:rsidRPr="00BA44EE">
        <w:rPr>
          <w:rFonts w:ascii="Times New Roman" w:eastAsia="Times New Roman" w:hAnsi="Times New Roman" w:cs="Times New Roman"/>
          <w:bCs/>
          <w:sz w:val="24"/>
          <w:szCs w:val="24"/>
        </w:rPr>
        <w:br/>
        <w:t xml:space="preserve">w </w:t>
      </w:r>
      <w:r w:rsidRPr="00BA44EE">
        <w:rPr>
          <w:rFonts w:ascii="Times New Roman" w:eastAsia="Times New Roman" w:hAnsi="Times New Roman" w:cs="Times New Roman"/>
          <w:bCs/>
          <w:i/>
          <w:sz w:val="24"/>
          <w:szCs w:val="24"/>
        </w:rPr>
        <w:t>Opisie Przedmiotu Zamówienia – Specyfikacji technicznej</w:t>
      </w:r>
      <w:r w:rsidRPr="00BA44EE">
        <w:rPr>
          <w:rFonts w:ascii="Times New Roman" w:eastAsia="Times New Roman" w:hAnsi="Times New Roman" w:cs="Times New Roman"/>
          <w:bCs/>
          <w:sz w:val="24"/>
          <w:szCs w:val="24"/>
        </w:rPr>
        <w:t>, stanowiącego załączniki nr 8 i 8a do SWZ, w formie szczegółowego opisu oferowanego przedmiotu zamówienia oraz poprzez zaznaczenie poszczególnych danych w oficjalnych katalogach (w języku polskim) producenta/importera pojazdu, zawierających dane techniczne oraz wyposażenie pojazdu,</w:t>
      </w:r>
    </w:p>
    <w:p w:rsidR="00BA44EE" w:rsidRPr="00BA44EE" w:rsidRDefault="00BA44EE" w:rsidP="00BA44EE">
      <w:pPr>
        <w:ind w:left="567" w:hanging="283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A44EE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Pr="00BA44EE">
        <w:rPr>
          <w:rFonts w:ascii="Times New Roman" w:eastAsia="Times New Roman" w:hAnsi="Times New Roman" w:cs="Times New Roman"/>
          <w:bCs/>
          <w:sz w:val="24"/>
          <w:szCs w:val="24"/>
        </w:rPr>
        <w:tab/>
        <w:t xml:space="preserve">kopię świadectwa zgodności WE pojazdu, </w:t>
      </w:r>
    </w:p>
    <w:p w:rsidR="00BA44EE" w:rsidRPr="00BA44EE" w:rsidRDefault="00BA44EE" w:rsidP="00BA44EE">
      <w:pPr>
        <w:ind w:left="567" w:hanging="283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A44EE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Pr="00BA44EE">
        <w:rPr>
          <w:rFonts w:ascii="Times New Roman" w:eastAsia="Times New Roman" w:hAnsi="Times New Roman" w:cs="Times New Roman"/>
          <w:bCs/>
          <w:sz w:val="24"/>
          <w:szCs w:val="24"/>
        </w:rPr>
        <w:tab/>
        <w:t xml:space="preserve">wykaz (nazwa i adres) autoryzowanych stacji obsługi. Zamawiający wymaga wskazania przez Wykonawcę, co najmniej jednej autoryzowanej stacji obsługi pojazdów na terenie każdego województwa. W przypadku województwa mazowieckiego wymagane </w:t>
      </w:r>
      <w:r w:rsidRPr="00BA44EE">
        <w:rPr>
          <w:rFonts w:ascii="Times New Roman" w:eastAsia="Times New Roman" w:hAnsi="Times New Roman" w:cs="Times New Roman"/>
          <w:bCs/>
          <w:sz w:val="24"/>
          <w:szCs w:val="24"/>
        </w:rPr>
        <w:br/>
        <w:t>jest wskazanie co najmniej jednej stacji obsługi na terenie Warszawy lub powiatów ościennych,</w:t>
      </w:r>
    </w:p>
    <w:p w:rsidR="00BA44EE" w:rsidRPr="00BA44EE" w:rsidRDefault="00BA44EE" w:rsidP="00BA44EE">
      <w:pPr>
        <w:ind w:left="567" w:hanging="283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A44EE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Pr="00BA44EE">
        <w:rPr>
          <w:rFonts w:ascii="Times New Roman" w:eastAsia="Times New Roman" w:hAnsi="Times New Roman" w:cs="Times New Roman"/>
          <w:bCs/>
          <w:sz w:val="24"/>
          <w:szCs w:val="24"/>
        </w:rPr>
        <w:tab/>
        <w:t xml:space="preserve">oświadczenie (załącznik nr 12 do SWZ) dotyczące spełnienia wymagań technicznych pojazdów zawartych w </w:t>
      </w:r>
      <w:r w:rsidRPr="00BA44EE">
        <w:rPr>
          <w:rFonts w:ascii="Times New Roman" w:eastAsia="Times New Roman" w:hAnsi="Times New Roman" w:cs="Times New Roman"/>
          <w:bCs/>
          <w:i/>
          <w:sz w:val="24"/>
          <w:szCs w:val="24"/>
        </w:rPr>
        <w:t>Opisie przedmiotu zamówienia – Specyfikacji technicznej</w:t>
      </w:r>
      <w:r w:rsidRPr="00BA44EE">
        <w:rPr>
          <w:rFonts w:ascii="Times New Roman" w:eastAsia="Times New Roman" w:hAnsi="Times New Roman" w:cs="Times New Roman"/>
          <w:bCs/>
          <w:sz w:val="24"/>
          <w:szCs w:val="24"/>
        </w:rPr>
        <w:t>, stanowiącego załączniki nr 8 i 8A  do SWZ.</w:t>
      </w:r>
    </w:p>
    <w:p w:rsidR="00BA44EE" w:rsidRPr="00BA44EE" w:rsidRDefault="00BA44EE" w:rsidP="00BA44EE">
      <w:pPr>
        <w:spacing w:after="0"/>
        <w:ind w:left="284" w:hanging="284"/>
        <w:contextualSpacing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BA44EE" w:rsidRPr="00BA44EE" w:rsidRDefault="00BA44EE" w:rsidP="00BA44EE">
      <w:pPr>
        <w:spacing w:after="0"/>
        <w:ind w:left="284" w:hanging="426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A44EE">
        <w:rPr>
          <w:rFonts w:ascii="Times New Roman" w:eastAsia="Calibri" w:hAnsi="Times New Roman" w:cs="Times New Roman"/>
          <w:color w:val="000000"/>
          <w:sz w:val="24"/>
          <w:szCs w:val="24"/>
        </w:rPr>
        <w:t>11.</w:t>
      </w:r>
      <w:r w:rsidRPr="00BA44EE">
        <w:rPr>
          <w:rFonts w:ascii="Times New Roman" w:eastAsia="Calibri" w:hAnsi="Times New Roman" w:cs="Times New Roman"/>
          <w:color w:val="000000"/>
          <w:sz w:val="24"/>
          <w:szCs w:val="24"/>
        </w:rPr>
        <w:tab/>
        <w:t xml:space="preserve">Płatność za dostarczony przedmiot zamówienia zostanie dokonana przelewem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BA44EE">
        <w:rPr>
          <w:rFonts w:ascii="Times New Roman" w:eastAsia="Calibri" w:hAnsi="Times New Roman" w:cs="Times New Roman"/>
          <w:color w:val="000000"/>
          <w:sz w:val="24"/>
          <w:szCs w:val="24"/>
        </w:rPr>
        <w:t>na rachunek bankowy Wykonawcy w ciągu 30 dni od daty otrzymania faktury VAT przez Zamawiającego.</w:t>
      </w:r>
      <w:r w:rsidRPr="00BA44E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A44EE">
        <w:rPr>
          <w:rFonts w:ascii="Times New Roman" w:eastAsia="Calibri" w:hAnsi="Times New Roman" w:cs="Times New Roman"/>
          <w:color w:val="000000"/>
          <w:sz w:val="24"/>
          <w:szCs w:val="24"/>
        </w:rPr>
        <w:t>Za datę płatności przyjmuje się dzień, w którym Zamawiający polecił swojemu bankowi przelać na konto Wykonawcy należną mu kwotę (data przyjęcia przez bank polecenia przelewu).</w:t>
      </w:r>
    </w:p>
    <w:p w:rsidR="00BA44EE" w:rsidRPr="00BA44EE" w:rsidRDefault="00BA44EE" w:rsidP="00BA44EE">
      <w:pPr>
        <w:spacing w:after="0"/>
        <w:ind w:left="284" w:hanging="426"/>
        <w:contextualSpacing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BA44EE" w:rsidRPr="00BA44EE" w:rsidRDefault="00BA44EE" w:rsidP="00BA44EE">
      <w:pPr>
        <w:suppressAutoHyphens/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BA44E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12.</w:t>
      </w:r>
      <w:r w:rsidRPr="00BA44E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ab/>
        <w:t>Oświadczamy, że zapoznaliśmy się z SWZ i zobowiązujemy się do stosowania i ścisłego przestrzegania warunków w niej określonych.</w:t>
      </w:r>
    </w:p>
    <w:p w:rsidR="00BA44EE" w:rsidRPr="00BA44EE" w:rsidRDefault="00BA44EE" w:rsidP="00BA44EE">
      <w:pPr>
        <w:suppressAutoHyphens/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ar-SA"/>
        </w:rPr>
      </w:pPr>
    </w:p>
    <w:p w:rsidR="00BA44EE" w:rsidRPr="00BA44EE" w:rsidRDefault="00BA44EE" w:rsidP="00BA44EE">
      <w:pPr>
        <w:suppressAutoHyphens/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A44EE">
        <w:rPr>
          <w:rFonts w:ascii="Times New Roman" w:eastAsia="Times New Roman" w:hAnsi="Times New Roman" w:cs="Times New Roman"/>
          <w:sz w:val="24"/>
          <w:szCs w:val="24"/>
          <w:lang w:eastAsia="ar-SA"/>
        </w:rPr>
        <w:t>13.</w:t>
      </w:r>
      <w:r w:rsidRPr="00BA44E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Oświadczamy, że uważamy się za związanych niniejszą ofertą na czas wskazany</w:t>
      </w:r>
      <w:r w:rsidRPr="00BA44EE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w specyfikacji warunków zamówienia, tj. </w:t>
      </w:r>
      <w:r w:rsidRPr="00BA44E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na okres 90 dni</w:t>
      </w:r>
      <w:r w:rsidRPr="00BA44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od upływu terminu składania ofert </w:t>
      </w:r>
      <w:r w:rsidRPr="00BA44EE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tj. do dnia </w:t>
      </w:r>
      <w:r w:rsidR="004513CA">
        <w:rPr>
          <w:rFonts w:ascii="Times New Roman" w:eastAsia="Times New Roman" w:hAnsi="Times New Roman" w:cs="Times New Roman"/>
          <w:sz w:val="24"/>
          <w:szCs w:val="24"/>
          <w:lang w:eastAsia="ar-SA"/>
        </w:rPr>
        <w:t>06 marca</w:t>
      </w:r>
      <w:bookmarkStart w:id="6" w:name="_GoBack"/>
      <w:bookmarkEnd w:id="6"/>
      <w:r w:rsidRPr="00BA44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2025 r.</w:t>
      </w:r>
    </w:p>
    <w:p w:rsidR="00BA44EE" w:rsidRPr="00BA44EE" w:rsidRDefault="00BA44EE" w:rsidP="00BA44EE">
      <w:pPr>
        <w:suppressAutoHyphens/>
        <w:spacing w:after="0" w:line="240" w:lineRule="auto"/>
        <w:ind w:left="28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A44EE" w:rsidRPr="00BA44EE" w:rsidRDefault="00BA44EE" w:rsidP="00BA44EE">
      <w:pPr>
        <w:suppressAutoHyphens/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A44EE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14.</w:t>
      </w:r>
      <w:r w:rsidRPr="00BA44E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Oświadczam, że wypełniłem obowiązki informacyjne przewidziane w art. 13 lub 14 RODO</w:t>
      </w:r>
      <w:r w:rsidRPr="00BA44E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footnoteReference w:id="1"/>
      </w:r>
      <w:r w:rsidRPr="00BA44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wobec osób fizycznych, od których dane osobowe bezpośrednio lub pośrednio pozyskałem </w:t>
      </w:r>
      <w:r w:rsidRPr="00BA44EE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w celu ubiegania się o udzielenie zamówienia publicznego w niniejszym postępowaniu</w:t>
      </w:r>
      <w:r w:rsidRPr="00BA44E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footnoteReference w:id="2"/>
      </w:r>
      <w:r w:rsidRPr="00BA44EE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BA44EE" w:rsidRPr="00BA44EE" w:rsidRDefault="00BA44EE" w:rsidP="00BA44EE">
      <w:pPr>
        <w:suppressAutoHyphens/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BA44EE" w:rsidRPr="00BA44EE" w:rsidRDefault="00BA44EE" w:rsidP="00BA44EE">
      <w:pPr>
        <w:suppressAutoHyphens/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A44EE">
        <w:rPr>
          <w:rFonts w:ascii="Times New Roman" w:eastAsia="Times New Roman" w:hAnsi="Times New Roman" w:cs="Times New Roman"/>
          <w:sz w:val="24"/>
          <w:szCs w:val="24"/>
          <w:lang w:eastAsia="ar-SA"/>
        </w:rPr>
        <w:t>15.</w:t>
      </w:r>
      <w:r w:rsidRPr="00BA44E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Oświadczamy, że zapisy zawarte w </w:t>
      </w:r>
      <w:r w:rsidRPr="00BA44EE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Istotnych postanowieniach umowy</w:t>
      </w:r>
      <w:r w:rsidRPr="00BA44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zostały przez nas zaakceptowane i zobowiązujemy się w przypadku wyboru naszej oferty do zawarcia umowy </w:t>
      </w:r>
      <w:r w:rsidRPr="00BA44EE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na wymienionych warunkach, w miejscu i terminie wyznaczonym przez Zamawiającego. </w:t>
      </w:r>
    </w:p>
    <w:p w:rsidR="00BA44EE" w:rsidRPr="00BA44EE" w:rsidRDefault="00BA44EE" w:rsidP="00BA44EE">
      <w:pPr>
        <w:suppressAutoHyphens/>
        <w:spacing w:after="0" w:line="240" w:lineRule="auto"/>
        <w:ind w:left="283" w:hanging="425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BA44EE" w:rsidRPr="00BA44EE" w:rsidRDefault="00BA44EE" w:rsidP="00BA44EE">
      <w:pPr>
        <w:suppressAutoHyphens/>
        <w:spacing w:after="0" w:line="240" w:lineRule="auto"/>
        <w:ind w:left="283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A44EE">
        <w:rPr>
          <w:rFonts w:ascii="Times New Roman" w:eastAsia="Times New Roman" w:hAnsi="Times New Roman" w:cs="Times New Roman"/>
          <w:sz w:val="24"/>
          <w:szCs w:val="24"/>
          <w:lang w:eastAsia="ar-SA"/>
        </w:rPr>
        <w:t>16.</w:t>
      </w:r>
      <w:r w:rsidRPr="00BA44E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NIP ……….………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…….</w:t>
      </w:r>
      <w:r w:rsidRPr="00BA44EE">
        <w:rPr>
          <w:rFonts w:ascii="Times New Roman" w:eastAsia="Times New Roman" w:hAnsi="Times New Roman" w:cs="Times New Roman"/>
          <w:sz w:val="24"/>
          <w:szCs w:val="24"/>
          <w:lang w:eastAsia="ar-SA"/>
        </w:rPr>
        <w:t>….……… REGON ………………….……………….…...........…</w:t>
      </w:r>
    </w:p>
    <w:p w:rsidR="00BA44EE" w:rsidRPr="00BA44EE" w:rsidRDefault="00BA44EE" w:rsidP="00BA44EE">
      <w:pPr>
        <w:tabs>
          <w:tab w:val="left" w:pos="565"/>
        </w:tabs>
        <w:suppressAutoHyphens/>
        <w:spacing w:after="0" w:line="240" w:lineRule="auto"/>
        <w:ind w:left="283" w:hanging="425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BA44EE" w:rsidRPr="00BA44EE" w:rsidRDefault="00BA44EE" w:rsidP="00BA44EE">
      <w:pPr>
        <w:suppressAutoHyphens/>
        <w:autoSpaceDN w:val="0"/>
        <w:spacing w:after="0" w:line="240" w:lineRule="auto"/>
        <w:ind w:left="284" w:hanging="426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BA44EE">
        <w:rPr>
          <w:rFonts w:ascii="Times New Roman" w:eastAsia="Times New Roman" w:hAnsi="Times New Roman" w:cs="Times New Roman"/>
          <w:sz w:val="24"/>
          <w:szCs w:val="24"/>
          <w:lang w:eastAsia="ar-SA"/>
        </w:rPr>
        <w:t>17.</w:t>
      </w:r>
      <w:r w:rsidRPr="00BA44E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A44E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Wartość oferty wynosi:</w:t>
      </w:r>
    </w:p>
    <w:p w:rsidR="00BA44EE" w:rsidRPr="00BA44EE" w:rsidRDefault="00BA44EE" w:rsidP="00BA44EE">
      <w:pPr>
        <w:suppressAutoHyphens/>
        <w:autoSpaceDN w:val="0"/>
        <w:spacing w:after="0" w:line="240" w:lineRule="auto"/>
        <w:ind w:left="568" w:hanging="284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BA44E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1)</w:t>
      </w:r>
      <w:r w:rsidRPr="00BA44E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ab/>
        <w:t xml:space="preserve">Cena jednostkowa netto za </w:t>
      </w:r>
      <w:r w:rsidRPr="00BA44EE">
        <w:rPr>
          <w:rFonts w:ascii="Times New Roman" w:eastAsia="Times New Roman" w:hAnsi="Times New Roman" w:cs="Times New Roman"/>
          <w:kern w:val="3"/>
          <w:sz w:val="24"/>
          <w:szCs w:val="24"/>
          <w:u w:val="single"/>
          <w:lang w:eastAsia="zh-CN"/>
        </w:rPr>
        <w:t xml:space="preserve">jeden </w:t>
      </w:r>
      <w:bookmarkStart w:id="7" w:name="_Hlk182999289"/>
      <w:r w:rsidRPr="00BA44EE">
        <w:rPr>
          <w:rFonts w:ascii="Times New Roman" w:eastAsia="Times New Roman" w:hAnsi="Times New Roman" w:cs="Times New Roman"/>
          <w:kern w:val="3"/>
          <w:sz w:val="24"/>
          <w:szCs w:val="24"/>
          <w:u w:val="single"/>
          <w:lang w:eastAsia="zh-CN"/>
        </w:rPr>
        <w:t>pojazd typu furgon 7-osobowy o podwyższonych parametrach w wersji nieoznakowane</w:t>
      </w:r>
      <w:bookmarkEnd w:id="7"/>
      <w:r w:rsidRPr="00BA44EE">
        <w:rPr>
          <w:rFonts w:ascii="Times New Roman" w:eastAsia="Times New Roman" w:hAnsi="Times New Roman" w:cs="Times New Roman"/>
          <w:kern w:val="3"/>
          <w:sz w:val="24"/>
          <w:szCs w:val="24"/>
          <w:u w:val="single"/>
          <w:lang w:eastAsia="zh-CN"/>
        </w:rPr>
        <w:t>j</w:t>
      </w:r>
      <w:r w:rsidRPr="00BA44E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wynosi …………….…………………….. złotych</w:t>
      </w:r>
    </w:p>
    <w:p w:rsidR="00BA44EE" w:rsidRPr="00BA44EE" w:rsidRDefault="00BA44EE" w:rsidP="00BA44EE">
      <w:pPr>
        <w:suppressAutoHyphens/>
        <w:autoSpaceDN w:val="0"/>
        <w:spacing w:after="0" w:line="240" w:lineRule="auto"/>
        <w:ind w:left="568" w:hanging="284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BA44E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ab/>
        <w:t>słownie ...............................................................................................................................;</w:t>
      </w:r>
    </w:p>
    <w:p w:rsidR="00BA44EE" w:rsidRPr="00BA44EE" w:rsidRDefault="00BA44EE" w:rsidP="00BA44EE">
      <w:pPr>
        <w:suppressAutoHyphens/>
        <w:autoSpaceDN w:val="0"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BA44E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2)</w:t>
      </w:r>
      <w:r w:rsidRPr="00BA44E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ab/>
        <w:t xml:space="preserve">Cena jednostkowa brutto za </w:t>
      </w:r>
      <w:r w:rsidRPr="00BA44EE">
        <w:rPr>
          <w:rFonts w:ascii="Times New Roman" w:eastAsia="Times New Roman" w:hAnsi="Times New Roman" w:cs="Times New Roman"/>
          <w:kern w:val="3"/>
          <w:sz w:val="24"/>
          <w:szCs w:val="24"/>
          <w:u w:val="single"/>
          <w:lang w:eastAsia="zh-CN"/>
        </w:rPr>
        <w:t>jeden pojazd</w:t>
      </w:r>
      <w:r w:rsidRPr="00BA44E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typu furgon 7-osobowy o podwyższonych parametrach w wersji nieoznakowanej wynosi ……………………...…………….złotych</w:t>
      </w:r>
    </w:p>
    <w:p w:rsidR="00BA44EE" w:rsidRPr="00BA44EE" w:rsidRDefault="00BA44EE" w:rsidP="00BA44EE">
      <w:pPr>
        <w:suppressAutoHyphens/>
        <w:autoSpaceDN w:val="0"/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BA44E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słownie ...............................................................................................................................;</w:t>
      </w:r>
    </w:p>
    <w:p w:rsidR="00BA44EE" w:rsidRPr="00BA44EE" w:rsidRDefault="00BA44EE" w:rsidP="00BA44EE">
      <w:pPr>
        <w:suppressAutoHyphens/>
        <w:autoSpaceDN w:val="0"/>
        <w:spacing w:after="0" w:line="240" w:lineRule="auto"/>
        <w:ind w:left="568" w:hanging="284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BA44E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3)</w:t>
      </w:r>
      <w:r w:rsidRPr="00BA44E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ab/>
        <w:t xml:space="preserve">Cena jednostkowa netto za </w:t>
      </w:r>
      <w:r w:rsidRPr="00BA44EE">
        <w:rPr>
          <w:rFonts w:ascii="Times New Roman" w:eastAsia="Times New Roman" w:hAnsi="Times New Roman" w:cs="Times New Roman"/>
          <w:kern w:val="3"/>
          <w:sz w:val="24"/>
          <w:szCs w:val="24"/>
          <w:u w:val="single"/>
          <w:lang w:eastAsia="zh-CN"/>
        </w:rPr>
        <w:t xml:space="preserve">jeden pojazd typu furgon 8-osobowy w wersji nieoznakowanej </w:t>
      </w:r>
      <w:r w:rsidRPr="00BA44E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wynosi ……………….…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……………………………………….</w:t>
      </w:r>
      <w:r w:rsidRPr="00BA44E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……………….. złotych</w:t>
      </w:r>
    </w:p>
    <w:p w:rsidR="00BA44EE" w:rsidRPr="00BA44EE" w:rsidRDefault="00BA44EE" w:rsidP="00BA44EE">
      <w:pPr>
        <w:suppressAutoHyphens/>
        <w:autoSpaceDN w:val="0"/>
        <w:spacing w:after="0" w:line="240" w:lineRule="auto"/>
        <w:ind w:left="568" w:hanging="284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BA44E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ab/>
        <w:t>słownie ...............................................................................................................................;</w:t>
      </w:r>
    </w:p>
    <w:p w:rsidR="00BA44EE" w:rsidRPr="00BA44EE" w:rsidRDefault="00BA44EE" w:rsidP="00BA44EE">
      <w:pPr>
        <w:suppressAutoHyphens/>
        <w:autoSpaceDN w:val="0"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BA44E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4)</w:t>
      </w:r>
      <w:r w:rsidRPr="00BA44E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ab/>
        <w:t xml:space="preserve">Cena jednostkowa brutto za </w:t>
      </w:r>
      <w:r w:rsidRPr="00BA44EE">
        <w:rPr>
          <w:rFonts w:ascii="Times New Roman" w:eastAsia="Times New Roman" w:hAnsi="Times New Roman" w:cs="Times New Roman"/>
          <w:kern w:val="3"/>
          <w:sz w:val="24"/>
          <w:szCs w:val="24"/>
          <w:u w:val="single"/>
          <w:lang w:eastAsia="zh-CN"/>
        </w:rPr>
        <w:t>jeden pojazd</w:t>
      </w:r>
      <w:r w:rsidRPr="00BA44E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typu furgon 8-osobowy w wersji nieoznakowanej wynosi ……………………...……………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…………………..</w:t>
      </w:r>
      <w:r w:rsidRPr="00BA44E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….złotych</w:t>
      </w:r>
    </w:p>
    <w:p w:rsidR="00BA44EE" w:rsidRPr="00BA44EE" w:rsidRDefault="00BA44EE" w:rsidP="00BA44EE">
      <w:pPr>
        <w:suppressAutoHyphens/>
        <w:autoSpaceDN w:val="0"/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BA44E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słownie ...............................................................................................................................;</w:t>
      </w:r>
    </w:p>
    <w:p w:rsidR="00BA44EE" w:rsidRPr="00BA44EE" w:rsidRDefault="00BA44EE" w:rsidP="00BA44EE">
      <w:pPr>
        <w:suppressAutoHyphens/>
        <w:autoSpaceDN w:val="0"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BA44E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5)</w:t>
      </w:r>
      <w:r w:rsidRPr="00BA44E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ab/>
        <w:t xml:space="preserve">Łączna wartość oferty netto za </w:t>
      </w:r>
      <w:r w:rsidRPr="00BA44EE">
        <w:rPr>
          <w:rFonts w:ascii="Times New Roman" w:eastAsia="Times New Roman" w:hAnsi="Times New Roman" w:cs="Times New Roman"/>
          <w:kern w:val="3"/>
          <w:sz w:val="24"/>
          <w:szCs w:val="24"/>
          <w:u w:val="single"/>
          <w:lang w:eastAsia="zh-CN"/>
        </w:rPr>
        <w:t>3 pojazdy typu furgon 7-osobowy o podwyższonych parametrach w wersji nieoznakowanej</w:t>
      </w:r>
      <w:r w:rsidRPr="00BA44E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wynosi: ...................................................... złotych</w:t>
      </w:r>
    </w:p>
    <w:p w:rsidR="00BA44EE" w:rsidRPr="00BA44EE" w:rsidRDefault="00BA44EE" w:rsidP="00BA44EE">
      <w:pPr>
        <w:suppressAutoHyphens/>
        <w:autoSpaceDN w:val="0"/>
        <w:spacing w:after="0" w:line="240" w:lineRule="auto"/>
        <w:ind w:left="568" w:hanging="284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BA44E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ab/>
        <w:t>słownie ...............................................................................................................................;</w:t>
      </w:r>
    </w:p>
    <w:p w:rsidR="00BA44EE" w:rsidRPr="00BA44EE" w:rsidRDefault="00BA44EE" w:rsidP="00BA44EE">
      <w:pPr>
        <w:suppressAutoHyphens/>
        <w:autoSpaceDN w:val="0"/>
        <w:spacing w:after="0" w:line="240" w:lineRule="auto"/>
        <w:ind w:left="568" w:hanging="284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BA44E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6)</w:t>
      </w:r>
      <w:r w:rsidRPr="00BA44E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ab/>
        <w:t xml:space="preserve">Łączna wartość oferty brutto za </w:t>
      </w:r>
      <w:r w:rsidRPr="00BA44EE">
        <w:rPr>
          <w:rFonts w:ascii="Times New Roman" w:eastAsia="Times New Roman" w:hAnsi="Times New Roman" w:cs="Times New Roman"/>
          <w:kern w:val="3"/>
          <w:sz w:val="24"/>
          <w:szCs w:val="24"/>
          <w:u w:val="single"/>
          <w:lang w:eastAsia="zh-CN"/>
        </w:rPr>
        <w:t>3 pojazdy</w:t>
      </w:r>
      <w:r w:rsidRPr="00BA44E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</w:t>
      </w:r>
      <w:r w:rsidRPr="00BA44EE">
        <w:rPr>
          <w:rFonts w:ascii="Times New Roman" w:eastAsia="Times New Roman" w:hAnsi="Times New Roman" w:cs="Times New Roman"/>
          <w:kern w:val="3"/>
          <w:sz w:val="24"/>
          <w:szCs w:val="24"/>
          <w:u w:val="single"/>
          <w:lang w:eastAsia="zh-CN"/>
        </w:rPr>
        <w:t>typu furgon 7-osobowy o podwyższonych parametrach w wersji nieoznakowanej</w:t>
      </w:r>
      <w:r w:rsidRPr="00BA44E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wynosi: ...................................................... złotych</w:t>
      </w:r>
    </w:p>
    <w:p w:rsidR="00BA44EE" w:rsidRPr="00BA44EE" w:rsidRDefault="00BA44EE" w:rsidP="00BA44EE">
      <w:pPr>
        <w:suppressAutoHyphens/>
        <w:autoSpaceDN w:val="0"/>
        <w:spacing w:after="0" w:line="240" w:lineRule="auto"/>
        <w:ind w:left="568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A44E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ab/>
        <w:t>słownie ................................................................................................................................</w:t>
      </w:r>
      <w:r w:rsidRPr="00BA44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BA44EE" w:rsidRPr="00BA44EE" w:rsidRDefault="00BA44EE" w:rsidP="00BA44EE">
      <w:pPr>
        <w:suppressAutoHyphens/>
        <w:autoSpaceDN w:val="0"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BA44E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7)</w:t>
      </w:r>
      <w:r w:rsidRPr="00BA44E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ab/>
      </w:r>
      <w:r w:rsidRPr="00BA44EE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>Łączna wartość oferty netto za 4 pojazdy</w:t>
      </w:r>
      <w:r w:rsidRPr="00BA44E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(pkt. 17 </w:t>
      </w:r>
      <w:proofErr w:type="spellStart"/>
      <w:r w:rsidRPr="00BA44E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ppkt</w:t>
      </w:r>
      <w:proofErr w:type="spellEnd"/>
      <w:r w:rsidRPr="00BA44E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3 + pkt 17 </w:t>
      </w:r>
      <w:proofErr w:type="spellStart"/>
      <w:r w:rsidRPr="00BA44E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ppkt</w:t>
      </w:r>
      <w:proofErr w:type="spellEnd"/>
      <w:r w:rsidRPr="00BA44E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5)   wynosi: .......................................................... złotych</w:t>
      </w:r>
    </w:p>
    <w:p w:rsidR="00BA44EE" w:rsidRPr="00BA44EE" w:rsidRDefault="00BA44EE" w:rsidP="00BA44EE">
      <w:pPr>
        <w:suppressAutoHyphens/>
        <w:autoSpaceDN w:val="0"/>
        <w:spacing w:after="0" w:line="240" w:lineRule="auto"/>
        <w:ind w:left="568" w:hanging="284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BA44E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ab/>
        <w:t>słownie ...............................................................................................................................;</w:t>
      </w:r>
    </w:p>
    <w:p w:rsidR="00BA44EE" w:rsidRPr="00BA44EE" w:rsidRDefault="00BA44EE" w:rsidP="00BA44EE">
      <w:pPr>
        <w:suppressAutoHyphens/>
        <w:autoSpaceDN w:val="0"/>
        <w:spacing w:after="0" w:line="240" w:lineRule="auto"/>
        <w:ind w:left="568" w:hanging="284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BA44E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8)</w:t>
      </w:r>
      <w:r w:rsidRPr="00BA44E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ab/>
      </w:r>
      <w:r w:rsidRPr="00BA44EE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>Łączna wartość oferty brutto za 4 pojazdy</w:t>
      </w:r>
      <w:r w:rsidRPr="00BA44E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 (pkt. 17 </w:t>
      </w:r>
      <w:proofErr w:type="spellStart"/>
      <w:r w:rsidRPr="00BA44E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ppkt</w:t>
      </w:r>
      <w:proofErr w:type="spellEnd"/>
      <w:r w:rsidRPr="00BA44E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4 + pkt. 17 </w:t>
      </w:r>
      <w:proofErr w:type="spellStart"/>
      <w:r w:rsidRPr="00BA44E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ppkt</w:t>
      </w:r>
      <w:proofErr w:type="spellEnd"/>
      <w:r w:rsidRPr="00BA44E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6) wynosi: .......................................................... złotych</w:t>
      </w:r>
    </w:p>
    <w:p w:rsidR="00BA44EE" w:rsidRPr="00BA44EE" w:rsidRDefault="00BA44EE" w:rsidP="00BA44EE">
      <w:pPr>
        <w:suppressAutoHyphens/>
        <w:autoSpaceDN w:val="0"/>
        <w:spacing w:after="0" w:line="240" w:lineRule="auto"/>
        <w:ind w:left="568" w:hanging="284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BA44E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ab/>
        <w:t>słownie ................................................................................................................................</w:t>
      </w:r>
    </w:p>
    <w:p w:rsidR="00BA44EE" w:rsidRPr="00BA44EE" w:rsidRDefault="00BA44EE" w:rsidP="00BA44E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BA44EE" w:rsidRPr="00BA44EE" w:rsidRDefault="00BA44EE" w:rsidP="00BA44E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BA44EE" w:rsidRPr="00BA44EE" w:rsidRDefault="00BA44EE" w:rsidP="00BA44E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BA44EE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…...……………….. dn. ……………                       </w:t>
      </w:r>
    </w:p>
    <w:p w:rsidR="00BA44EE" w:rsidRPr="00BA44EE" w:rsidRDefault="00BA44EE" w:rsidP="00BA44E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BA44EE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                  (miejscowość)</w:t>
      </w:r>
      <w:r w:rsidRPr="00BA44EE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ab/>
      </w:r>
      <w:r w:rsidRPr="00BA44EE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ab/>
      </w:r>
      <w:r w:rsidRPr="00BA44EE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ab/>
      </w:r>
    </w:p>
    <w:p w:rsidR="00BA44EE" w:rsidRPr="00BA44EE" w:rsidRDefault="00BA44EE" w:rsidP="00BA44E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BA44EE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ab/>
      </w:r>
      <w:r w:rsidRPr="00BA44EE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ab/>
        <w:t xml:space="preserve">     </w:t>
      </w:r>
    </w:p>
    <w:p w:rsidR="00BA44EE" w:rsidRPr="00BA44EE" w:rsidRDefault="00BA44EE" w:rsidP="00BA44E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BA44EE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 </w:t>
      </w:r>
    </w:p>
    <w:p w:rsidR="00BA44EE" w:rsidRPr="00BA44EE" w:rsidRDefault="00BA44EE" w:rsidP="00BA44EE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Arial" w:hAnsi="Times New Roman" w:cs="Times New Roman"/>
          <w:b/>
          <w:kern w:val="1"/>
          <w:sz w:val="24"/>
          <w:szCs w:val="24"/>
          <w:lang w:eastAsia="zh-CN" w:bidi="hi-IN"/>
        </w:rPr>
      </w:pPr>
      <w:r w:rsidRPr="00BA44EE">
        <w:rPr>
          <w:rFonts w:ascii="Times New Roman" w:eastAsia="Arial" w:hAnsi="Times New Roman" w:cs="Times New Roman"/>
          <w:b/>
          <w:kern w:val="1"/>
          <w:sz w:val="24"/>
          <w:szCs w:val="24"/>
          <w:lang w:eastAsia="zh-CN" w:bidi="hi-IN"/>
        </w:rPr>
        <w:t>Dokument należy wypełnić i podpisać kwalifikowanym podpisem elektronicznym.</w:t>
      </w:r>
      <w:r w:rsidRPr="00BA44EE">
        <w:rPr>
          <w:rFonts w:ascii="Times New Roman" w:eastAsia="Arial" w:hAnsi="Times New Roman" w:cs="Times New Roman"/>
          <w:b/>
          <w:kern w:val="1"/>
          <w:sz w:val="24"/>
          <w:szCs w:val="24"/>
          <w:lang w:eastAsia="zh-CN" w:bidi="hi-IN"/>
        </w:rPr>
        <w:br/>
        <w:t xml:space="preserve">Zamawiający zaleca zapisanie dokumentu w formacie PDF. </w:t>
      </w:r>
    </w:p>
    <w:p w:rsidR="00BA44EE" w:rsidRPr="00BA44EE" w:rsidRDefault="00BA44EE" w:rsidP="00BA44EE">
      <w:p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</w:p>
    <w:p w:rsidR="00BA44EE" w:rsidRPr="00BA44EE" w:rsidRDefault="00BA44EE" w:rsidP="00BA44EE">
      <w:pPr>
        <w:suppressAutoHyphens/>
        <w:spacing w:after="0" w:line="240" w:lineRule="auto"/>
        <w:ind w:left="284" w:hanging="284"/>
        <w:jc w:val="both"/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eastAsia="zh-CN" w:bidi="hi-IN"/>
        </w:rPr>
      </w:pPr>
      <w:r w:rsidRPr="00BA44EE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_______________</w:t>
      </w:r>
    </w:p>
    <w:p w:rsidR="00BA44EE" w:rsidRDefault="00BA44EE" w:rsidP="00BA44EE">
      <w:pPr>
        <w:autoSpaceDE w:val="0"/>
        <w:autoSpaceDN w:val="0"/>
        <w:adjustRightInd w:val="0"/>
        <w:spacing w:after="0" w:line="240" w:lineRule="auto"/>
        <w:jc w:val="both"/>
      </w:pPr>
      <w:r w:rsidRPr="00BA44EE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 xml:space="preserve">* </w:t>
      </w:r>
      <w:r w:rsidRPr="00BA44EE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</w:t>
      </w:r>
      <w:r w:rsidRPr="00BA44EE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>zaznaczyć odpowiednio</w:t>
      </w:r>
    </w:p>
    <w:sectPr w:rsidR="00BA44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1542" w:rsidRDefault="000A1542" w:rsidP="00BA44EE">
      <w:pPr>
        <w:spacing w:after="0" w:line="240" w:lineRule="auto"/>
      </w:pPr>
      <w:r>
        <w:separator/>
      </w:r>
    </w:p>
  </w:endnote>
  <w:endnote w:type="continuationSeparator" w:id="0">
    <w:p w:rsidR="000A1542" w:rsidRDefault="000A1542" w:rsidP="00BA44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1542" w:rsidRDefault="000A1542" w:rsidP="00BA44EE">
      <w:pPr>
        <w:spacing w:after="0" w:line="240" w:lineRule="auto"/>
      </w:pPr>
      <w:r>
        <w:separator/>
      </w:r>
    </w:p>
  </w:footnote>
  <w:footnote w:type="continuationSeparator" w:id="0">
    <w:p w:rsidR="000A1542" w:rsidRDefault="000A1542" w:rsidP="00BA44EE">
      <w:pPr>
        <w:spacing w:after="0" w:line="240" w:lineRule="auto"/>
      </w:pPr>
      <w:r>
        <w:continuationSeparator/>
      </w:r>
    </w:p>
  </w:footnote>
  <w:footnote w:id="1">
    <w:p w:rsidR="00BA44EE" w:rsidRPr="00BA44EE" w:rsidRDefault="00BA44EE" w:rsidP="00BA44EE">
      <w:pPr>
        <w:pStyle w:val="Tekstprzypisudolnego"/>
        <w:ind w:left="142" w:hanging="142"/>
        <w:jc w:val="both"/>
        <w:rPr>
          <w:rFonts w:ascii="Times New Roman" w:hAnsi="Times New Roman" w:cs="Times New Roman"/>
          <w:sz w:val="14"/>
          <w:szCs w:val="14"/>
        </w:rPr>
      </w:pPr>
      <w:r w:rsidRPr="00BA44EE">
        <w:rPr>
          <w:rStyle w:val="Odwoanieprzypisudolnego"/>
          <w:rFonts w:ascii="Times New Roman" w:hAnsi="Times New Roman" w:cs="Times New Roman"/>
          <w:sz w:val="14"/>
          <w:szCs w:val="14"/>
        </w:rPr>
        <w:footnoteRef/>
      </w:r>
      <w:r w:rsidRPr="00BA44EE">
        <w:rPr>
          <w:rFonts w:ascii="Times New Roman" w:hAnsi="Times New Roman" w:cs="Times New Roman"/>
          <w:sz w:val="14"/>
          <w:szCs w:val="14"/>
        </w:rPr>
        <w:t xml:space="preserve"> </w:t>
      </w:r>
      <w:r w:rsidRPr="00BA44EE">
        <w:rPr>
          <w:rFonts w:ascii="Times New Roman" w:hAnsi="Times New Roman" w:cs="Times New Roman"/>
          <w:sz w:val="16"/>
          <w:szCs w:val="16"/>
        </w:rPr>
        <w:t xml:space="preserve"> </w:t>
      </w:r>
      <w:r w:rsidRPr="00BA44EE">
        <w:rPr>
          <w:rFonts w:ascii="Times New Roman" w:hAnsi="Times New Roman" w:cs="Times New Roman"/>
          <w:sz w:val="14"/>
          <w:szCs w:val="14"/>
        </w:rPr>
        <w:t xml:space="preserve">Rozporządzenie Parlamentu Europejskiego i Rady (UE) 2016/679 z dnia 27 kwietnia 2016 r. </w:t>
      </w:r>
      <w:r w:rsidRPr="00BA44EE">
        <w:rPr>
          <w:rFonts w:ascii="Times New Roman" w:hAnsi="Times New Roman" w:cs="Times New Roman"/>
          <w:i/>
          <w:sz w:val="14"/>
          <w:szCs w:val="14"/>
        </w:rPr>
        <w:t>w sprawie ochrony osób fizycznych w związku z przetwarzaniem danych osobowych i w sprawie swobodnego</w:t>
      </w:r>
      <w:r w:rsidRPr="00BA44EE">
        <w:rPr>
          <w:rFonts w:ascii="Times New Roman" w:hAnsi="Times New Roman" w:cs="Times New Roman"/>
          <w:i/>
          <w:sz w:val="14"/>
          <w:szCs w:val="14"/>
        </w:rPr>
        <w:tab/>
        <w:t xml:space="preserve">przepływu takich danych </w:t>
      </w:r>
      <w:r w:rsidRPr="00BA44EE">
        <w:rPr>
          <w:rFonts w:ascii="Times New Roman" w:hAnsi="Times New Roman" w:cs="Times New Roman"/>
          <w:sz w:val="14"/>
          <w:szCs w:val="14"/>
        </w:rPr>
        <w:t>oraz uchylenia dyrektywy 95/46/WE (ogólne rozporządzenie o ochronie danych) (tj. Dz. Urz. UE L 119 z 04.05.2016 r., str. 1).</w:t>
      </w:r>
    </w:p>
  </w:footnote>
  <w:footnote w:id="2">
    <w:p w:rsidR="00BA44EE" w:rsidRPr="00A50D3D" w:rsidRDefault="00BA44EE" w:rsidP="00BA44EE">
      <w:pPr>
        <w:ind w:left="142" w:hanging="142"/>
        <w:jc w:val="both"/>
        <w:rPr>
          <w:rFonts w:ascii="Century Gothic" w:hAnsi="Century Gothic"/>
          <w:sz w:val="14"/>
          <w:szCs w:val="14"/>
        </w:rPr>
      </w:pPr>
      <w:r w:rsidRPr="00BA44EE">
        <w:rPr>
          <w:rStyle w:val="Odwoanieprzypisudolnego"/>
          <w:rFonts w:ascii="Times New Roman" w:hAnsi="Times New Roman" w:cs="Times New Roman"/>
          <w:sz w:val="14"/>
          <w:szCs w:val="14"/>
        </w:rPr>
        <w:footnoteRef/>
      </w:r>
      <w:r w:rsidRPr="00BA44EE">
        <w:rPr>
          <w:rFonts w:ascii="Times New Roman" w:eastAsia="Times New Roman" w:hAnsi="Times New Roman" w:cs="Times New Roman"/>
          <w:sz w:val="14"/>
          <w:szCs w:val="14"/>
          <w:lang w:eastAsia="ar-SA"/>
        </w:rPr>
        <w:tab/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44EE"/>
    <w:rsid w:val="000A1542"/>
    <w:rsid w:val="004513CA"/>
    <w:rsid w:val="00BA44EE"/>
    <w:rsid w:val="00DF2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E449B"/>
  <w15:chartTrackingRefBased/>
  <w15:docId w15:val="{55121855-D6F7-4E9E-BC06-21FC22454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A44E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A44EE"/>
    <w:rPr>
      <w:sz w:val="20"/>
      <w:szCs w:val="20"/>
    </w:rPr>
  </w:style>
  <w:style w:type="character" w:styleId="Odwoanieprzypisudolnego">
    <w:name w:val="footnote reference"/>
    <w:rsid w:val="00BA44EE"/>
    <w:rPr>
      <w:position w:val="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1170</Words>
  <Characters>7022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000974</dc:creator>
  <cp:keywords/>
  <dc:description/>
  <cp:lastModifiedBy>000974</cp:lastModifiedBy>
  <cp:revision>2</cp:revision>
  <dcterms:created xsi:type="dcterms:W3CDTF">2024-11-21T08:48:00Z</dcterms:created>
  <dcterms:modified xsi:type="dcterms:W3CDTF">2024-11-21T10:29:00Z</dcterms:modified>
</cp:coreProperties>
</file>