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</w:p>
    <w:p w14:paraId="7BCDBEAC" w14:textId="77777777" w:rsidR="001E47A6" w:rsidRDefault="001E47A6" w:rsidP="003B1186">
      <w:pPr>
        <w:pStyle w:val="Bezodstpw"/>
      </w:pPr>
    </w:p>
    <w:p w14:paraId="1DA2B34F" w14:textId="10F756E8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5D8322C8" w14:textId="0DAE2320" w:rsidR="00973204" w:rsidRPr="00ED6F26" w:rsidRDefault="005716CF" w:rsidP="00ED6F26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6B63CE89" w14:textId="77777777" w:rsidR="00733A84" w:rsidRDefault="00733A84" w:rsidP="001A3ED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1EE72D7B" w14:textId="77777777" w:rsidR="00784080" w:rsidRPr="00784080" w:rsidRDefault="00784080" w:rsidP="00784080">
      <w:p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784080">
        <w:rPr>
          <w:rFonts w:asciiTheme="minorHAnsi" w:eastAsia="Times New Roman" w:hAnsiTheme="minorHAnsi" w:cstheme="minorHAnsi"/>
          <w:b/>
          <w:bCs/>
          <w:sz w:val="24"/>
          <w:szCs w:val="24"/>
        </w:rPr>
        <w:t>„Zakup agregatu prądotwórczego   w ramach projektu „</w:t>
      </w:r>
      <w:proofErr w:type="spellStart"/>
      <w:r w:rsidRPr="00784080">
        <w:rPr>
          <w:rFonts w:asciiTheme="minorHAnsi" w:eastAsia="Times New Roman" w:hAnsiTheme="minorHAnsi" w:cstheme="minorHAnsi"/>
          <w:b/>
          <w:bCs/>
          <w:sz w:val="24"/>
          <w:szCs w:val="24"/>
        </w:rPr>
        <w:t>Cyberbezpieczny</w:t>
      </w:r>
      <w:proofErr w:type="spellEnd"/>
      <w:r w:rsidRPr="00784080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samorząd” - Projekt współfinansowany przez Unię Europejską w ramach programu FUNDUSZE EUROPEJSKIE NA ROZWÓJ CYFROWY 2021-2027 (FERC)”</w:t>
      </w:r>
    </w:p>
    <w:p w14:paraId="6AC9B3BC" w14:textId="0BC57509" w:rsidR="00B629C3" w:rsidRPr="00C161C5" w:rsidRDefault="005716CF" w:rsidP="00C161C5">
      <w:pPr>
        <w:rPr>
          <w:rFonts w:asciiTheme="minorHAnsi" w:hAnsiTheme="minorHAnsi" w:cstheme="minorHAnsi"/>
          <w:i/>
        </w:rPr>
      </w:pPr>
      <w:r w:rsidRPr="00ED6F26">
        <w:rPr>
          <w:rFonts w:asciiTheme="minorHAnsi" w:hAnsiTheme="minorHAnsi" w:cstheme="minorHAnsi"/>
          <w:bCs/>
          <w:noProof/>
        </w:rPr>
        <w:t xml:space="preserve">prowadzonego przez Gminę </w:t>
      </w:r>
      <w:r w:rsidR="00FF4881" w:rsidRPr="00ED6F26">
        <w:rPr>
          <w:rFonts w:asciiTheme="minorHAnsi" w:hAnsiTheme="minorHAnsi" w:cstheme="minorHAnsi"/>
          <w:bCs/>
          <w:noProof/>
        </w:rPr>
        <w:t>Łącko</w:t>
      </w:r>
      <w:r w:rsidR="001E47A6" w:rsidRPr="00ED6F26">
        <w:rPr>
          <w:rFonts w:asciiTheme="minorHAnsi" w:hAnsiTheme="minorHAnsi" w:cstheme="minorHAnsi"/>
          <w:bCs/>
          <w:noProof/>
        </w:rPr>
        <w:t xml:space="preserve"> </w:t>
      </w:r>
      <w:r w:rsidR="00B629C3" w:rsidRPr="00ED6F26">
        <w:rPr>
          <w:rFonts w:asciiTheme="minorHAnsi" w:hAnsiTheme="minorHAnsi" w:cstheme="minorHAnsi"/>
        </w:rPr>
        <w:t>oświadczam, co następuje:</w:t>
      </w:r>
    </w:p>
    <w:bookmarkStart w:id="0" w:name="_Hlk69734836"/>
    <w:p w14:paraId="57013153" w14:textId="77777777" w:rsidR="00B629C3" w:rsidRPr="00ED6F26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903348992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108 ust. 1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>*</w:t>
      </w:r>
    </w:p>
    <w:bookmarkEnd w:id="0"/>
    <w:p w14:paraId="63CE2B12" w14:textId="49D2EF72" w:rsidR="00B629C3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715328341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109 ust. 1 pkt</w:t>
      </w:r>
      <w:r w:rsidR="00B629C3" w:rsidRPr="00ED6F26">
        <w:rPr>
          <w:rFonts w:asciiTheme="minorHAnsi" w:hAnsiTheme="minorHAnsi" w:cstheme="minorHAnsi"/>
          <w:bCs/>
        </w:rPr>
        <w:t xml:space="preserve"> 4, 5, 7 </w:t>
      </w:r>
      <w:r w:rsidR="00B629C3" w:rsidRPr="00ED6F26">
        <w:rPr>
          <w:rFonts w:asciiTheme="minorHAnsi" w:hAnsiTheme="minorHAnsi" w:cstheme="minorHAnsi"/>
        </w:rPr>
        <w:t xml:space="preserve">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>*</w:t>
      </w:r>
    </w:p>
    <w:p w14:paraId="68B7A6D3" w14:textId="28FCDD02" w:rsidR="0098176C" w:rsidRPr="0098176C" w:rsidRDefault="00000000" w:rsidP="009817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407438855"/>
        </w:sdtPr>
        <w:sdtContent>
          <w:r w:rsidR="0098176C" w:rsidRPr="0098176C">
            <w:rPr>
              <w:rFonts w:ascii="Segoe UI Symbol" w:hAnsi="Segoe UI Symbol" w:cs="Segoe UI Symbol"/>
            </w:rPr>
            <w:t>☐</w:t>
          </w:r>
        </w:sdtContent>
      </w:sdt>
      <w:r w:rsidR="0098176C" w:rsidRPr="0098176C">
        <w:rPr>
          <w:rFonts w:asciiTheme="minorHAnsi" w:hAnsiTheme="minorHAnsi" w:cstheme="minorHAnsi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(Dz. U. z 202</w:t>
      </w:r>
      <w:r w:rsidR="000326E7">
        <w:rPr>
          <w:rFonts w:asciiTheme="minorHAnsi" w:hAnsiTheme="minorHAnsi" w:cstheme="minorHAnsi"/>
        </w:rPr>
        <w:t>4</w:t>
      </w:r>
      <w:r w:rsidR="0098176C" w:rsidRPr="0098176C">
        <w:rPr>
          <w:rFonts w:asciiTheme="minorHAnsi" w:hAnsiTheme="minorHAnsi" w:cstheme="minorHAnsi"/>
        </w:rPr>
        <w:t xml:space="preserve"> r poz. </w:t>
      </w:r>
      <w:r w:rsidR="000326E7">
        <w:rPr>
          <w:rFonts w:asciiTheme="minorHAnsi" w:hAnsiTheme="minorHAnsi" w:cstheme="minorHAnsi"/>
        </w:rPr>
        <w:t>507</w:t>
      </w:r>
      <w:r w:rsidR="0098176C" w:rsidRPr="0098176C">
        <w:rPr>
          <w:rFonts w:asciiTheme="minorHAnsi" w:hAnsiTheme="minorHAnsi" w:cstheme="minorHAnsi"/>
        </w:rPr>
        <w:t>)*</w:t>
      </w:r>
    </w:p>
    <w:p w14:paraId="77573D48" w14:textId="77777777" w:rsidR="00B629C3" w:rsidRPr="00ED6F26" w:rsidRDefault="00000000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4076230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zachodzą w stosunku do mnie podstawy wykluczenia z postępowania na podstawie art. …………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68D6FB00" w14:textId="0D245A07" w:rsidR="00B629C3" w:rsidRPr="00ED6F26" w:rsidRDefault="00B629C3" w:rsidP="00160480">
      <w:pPr>
        <w:spacing w:after="120" w:line="240" w:lineRule="auto"/>
        <w:jc w:val="both"/>
        <w:rPr>
          <w:rFonts w:asciiTheme="minorHAnsi" w:hAnsiTheme="minorHAnsi" w:cstheme="minorHAnsi"/>
          <w:i/>
        </w:rPr>
      </w:pPr>
      <w:r w:rsidRPr="00ED6F26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2, 5 lub art. 109 ust.1 pkt </w:t>
      </w:r>
      <w:r w:rsidRPr="00ED6F26">
        <w:rPr>
          <w:rFonts w:asciiTheme="minorHAnsi" w:hAnsiTheme="minorHAnsi" w:cstheme="minorHAnsi"/>
          <w:bCs/>
          <w:i/>
        </w:rPr>
        <w:t xml:space="preserve"> 4, 5, 7</w:t>
      </w:r>
      <w:r w:rsidRPr="00ED6F26">
        <w:rPr>
          <w:rFonts w:asciiTheme="minorHAnsi" w:hAnsiTheme="minorHAnsi" w:cstheme="minorHAnsi"/>
          <w:i/>
        </w:rPr>
        <w:t xml:space="preserve">ustawy </w:t>
      </w:r>
      <w:proofErr w:type="spellStart"/>
      <w:r w:rsidRPr="00ED6F26">
        <w:rPr>
          <w:rFonts w:asciiTheme="minorHAnsi" w:hAnsiTheme="minorHAnsi" w:cstheme="minorHAnsi"/>
          <w:i/>
        </w:rPr>
        <w:t>Pzp</w:t>
      </w:r>
      <w:proofErr w:type="spellEnd"/>
      <w:r w:rsidRPr="00ED6F26">
        <w:rPr>
          <w:rFonts w:asciiTheme="minorHAnsi" w:hAnsiTheme="minorHAnsi" w:cstheme="minorHAnsi"/>
          <w:i/>
        </w:rPr>
        <w:t xml:space="preserve">). </w:t>
      </w:r>
    </w:p>
    <w:p w14:paraId="22B905F6" w14:textId="77777777" w:rsidR="000D7C9F" w:rsidRDefault="000D7C9F" w:rsidP="0070652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88EF22A" w14:textId="5AC3C067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06521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706521">
        <w:rPr>
          <w:rFonts w:asciiTheme="minorHAnsi" w:hAnsiTheme="minorHAnsi" w:cstheme="minorHAnsi"/>
        </w:rPr>
        <w:t>Pzp</w:t>
      </w:r>
      <w:proofErr w:type="spellEnd"/>
      <w:r w:rsidRPr="00706521">
        <w:rPr>
          <w:rFonts w:asciiTheme="minorHAnsi" w:hAnsiTheme="minorHAnsi" w:cstheme="minorHAnsi"/>
        </w:rPr>
        <w:t xml:space="preserve"> podjąłem następujące środki naprawcze:</w:t>
      </w:r>
    </w:p>
    <w:p w14:paraId="4EED1C22" w14:textId="36B45571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0652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95D2D3F" w14:textId="77777777" w:rsidR="00706521" w:rsidRPr="00706521" w:rsidRDefault="00000000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144720564"/>
        </w:sdtPr>
        <w:sdtContent>
          <w:r w:rsidR="00706521" w:rsidRPr="00706521">
            <w:rPr>
              <w:rFonts w:ascii="Segoe UI Symbol" w:hAnsi="Segoe UI Symbol" w:cs="Segoe UI Symbol"/>
            </w:rPr>
            <w:t>☐</w:t>
          </w:r>
        </w:sdtContent>
      </w:sdt>
      <w:r w:rsidR="00706521" w:rsidRPr="00706521">
        <w:rPr>
          <w:rFonts w:asciiTheme="minorHAnsi" w:hAnsiTheme="minorHAnsi" w:cstheme="minorHAnsi"/>
        </w:rPr>
        <w:t xml:space="preserve"> spełniam warunki udziału w postępowaniu określone w SWZ</w:t>
      </w:r>
    </w:p>
    <w:p w14:paraId="069DD57B" w14:textId="77777777" w:rsidR="00706521" w:rsidRPr="00706521" w:rsidRDefault="00000000" w:rsidP="00706521">
      <w:pPr>
        <w:spacing w:after="0" w:line="240" w:lineRule="auto"/>
        <w:jc w:val="both"/>
        <w:rPr>
          <w:rFonts w:asciiTheme="minorHAnsi" w:hAnsiTheme="minorHAnsi" w:cstheme="minorHAnsi"/>
          <w:bCs/>
          <w:iCs/>
        </w:rPr>
      </w:pPr>
      <w:sdt>
        <w:sdtPr>
          <w:rPr>
            <w:rFonts w:asciiTheme="minorHAnsi" w:hAnsiTheme="minorHAnsi" w:cstheme="minorHAnsi"/>
          </w:rPr>
          <w:id w:val="1361621687"/>
        </w:sdtPr>
        <w:sdtContent>
          <w:r w:rsidR="00706521" w:rsidRPr="00706521">
            <w:rPr>
              <w:rFonts w:ascii="Segoe UI Symbol" w:hAnsi="Segoe UI Symbol" w:cs="Segoe UI Symbol"/>
            </w:rPr>
            <w:t>☐</w:t>
          </w:r>
        </w:sdtContent>
      </w:sdt>
      <w:r w:rsidR="00706521" w:rsidRPr="00706521">
        <w:rPr>
          <w:rFonts w:asciiTheme="minorHAnsi" w:hAnsiTheme="minorHAnsi" w:cstheme="minorHAnsi"/>
        </w:rPr>
        <w:t xml:space="preserve"> </w:t>
      </w:r>
      <w:r w:rsidR="00706521" w:rsidRPr="00706521">
        <w:rPr>
          <w:rFonts w:asciiTheme="minorHAnsi" w:hAnsiTheme="minorHAnsi" w:cstheme="minorHAnsi"/>
          <w:bCs/>
          <w:iCs/>
        </w:rPr>
        <w:t>w celu potwierdzenia spełnienia warunku udziału w postępowaniu powołuję(my) się na zasoby następującego podmiotu:</w:t>
      </w:r>
    </w:p>
    <w:p w14:paraId="70139271" w14:textId="3F3EB26F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0652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39E5F32F" w14:textId="635012C1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06521">
        <w:rPr>
          <w:rFonts w:asciiTheme="minorHAnsi" w:hAnsiTheme="minorHAnsi" w:cstheme="minorHAnsi"/>
          <w:bCs/>
          <w:iCs/>
        </w:rPr>
        <w:t xml:space="preserve">w zakresie: </w:t>
      </w:r>
      <w:r w:rsidRPr="0070652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45AF2EE9" w14:textId="77777777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</w:p>
    <w:bookmarkStart w:id="1" w:name="_Hlk62338065"/>
    <w:p w14:paraId="6CA77C81" w14:textId="77777777" w:rsidR="00706521" w:rsidRPr="00706521" w:rsidRDefault="00000000" w:rsidP="00706521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</w:rPr>
          <w:id w:val="-1288657992"/>
        </w:sdtPr>
        <w:sdtContent>
          <w:r w:rsidR="00706521" w:rsidRPr="00706521">
            <w:rPr>
              <w:rFonts w:ascii="Segoe UI Symbol" w:eastAsia="MS Gothic" w:hAnsi="Segoe UI Symbol" w:cs="Segoe UI Symbol"/>
            </w:rPr>
            <w:t>☐</w:t>
          </w:r>
        </w:sdtContent>
      </w:sdt>
      <w:r w:rsidR="00706521" w:rsidRPr="00706521">
        <w:rPr>
          <w:rFonts w:asciiTheme="minorHAnsi" w:hAnsiTheme="minorHAnsi" w:cstheme="minorHAnsi"/>
        </w:rPr>
        <w:t>następujące podmiotowe środki dowodowe są ogólnodostępne w następującym rejestrze publicznym (</w:t>
      </w:r>
      <w:r w:rsidR="00706521" w:rsidRPr="00706521">
        <w:rPr>
          <w:rFonts w:asciiTheme="minorHAnsi" w:hAnsiTheme="minorHAnsi" w:cstheme="minorHAnsi"/>
          <w:bCs/>
        </w:rPr>
        <w:t>w rozumieniu ustawy z dnia 17 lutego 2005 r. o informatyzacji działalności podmiotów realizujących zadania publiczne):</w:t>
      </w:r>
    </w:p>
    <w:p w14:paraId="70605539" w14:textId="11EC6C6E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0652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3AB26F5B" w14:textId="77777777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06521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6A66D571" w14:textId="77777777" w:rsidR="00706521" w:rsidRPr="00706521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bookmarkStart w:id="2" w:name="_Hlk62340078"/>
    <w:p w14:paraId="061732A9" w14:textId="77777777" w:rsidR="00706521" w:rsidRPr="000D7C9F" w:rsidRDefault="00000000" w:rsidP="00706521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1660139874"/>
        </w:sdtPr>
        <w:sdtContent>
          <w:r w:rsidR="00706521" w:rsidRPr="000D7C9F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706521" w:rsidRPr="000D7C9F">
        <w:rPr>
          <w:rFonts w:asciiTheme="minorHAnsi" w:hAnsiTheme="minorHAnsi" w:cstheme="minorHAnsi"/>
          <w:iCs/>
        </w:rPr>
        <w:t xml:space="preserve"> Oświadczam, że wszystkie informacje podane w powyższych oświadczeniach są aktualne </w:t>
      </w:r>
      <w:r w:rsidR="00706521" w:rsidRPr="000D7C9F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42FF325E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533C2A19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bookmarkEnd w:id="1"/>
    <w:p w14:paraId="4627D4C7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1AAC04" w14:textId="77777777" w:rsidR="00706521" w:rsidRPr="000D7C9F" w:rsidRDefault="00706521" w:rsidP="00706521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  <w:r w:rsidRPr="000D7C9F"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  <w:t>Niniejszy plik należy podpisać podpisem kwalifikowanym, podpisem zaufanym lub podpisem osobistym</w:t>
      </w:r>
    </w:p>
    <w:p w14:paraId="7745C122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A0F3195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D7C9F">
        <w:rPr>
          <w:rFonts w:asciiTheme="minorHAnsi" w:hAnsiTheme="minorHAnsi" w:cstheme="minorHAnsi"/>
        </w:rPr>
        <w:t>* - zaznaczyć właściwe (arkusz aktywny – zaznaczenie dokonuje się poprzez kliknięcie w środek wybranego kwadratu)</w:t>
      </w:r>
    </w:p>
    <w:p w14:paraId="43EE0CA7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682F3F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D7C9F">
        <w:rPr>
          <w:rFonts w:asciiTheme="minorHAnsi" w:hAnsiTheme="minorHAnsi" w:cstheme="minorHAnsi"/>
          <w:i/>
          <w:iCs/>
        </w:rPr>
        <w:t>Uwaga:</w:t>
      </w:r>
    </w:p>
    <w:p w14:paraId="1DE94FCB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D7C9F">
        <w:rPr>
          <w:rFonts w:asciiTheme="minorHAnsi" w:hAnsiTheme="minorHAnsi" w:cstheme="minorHAnsi"/>
          <w:i/>
          <w:iCs/>
        </w:rPr>
        <w:t xml:space="preserve">W przypadku wspólnego ubiegania się o zamówienie niniejsze oświadczenie składa </w:t>
      </w:r>
      <w:r w:rsidRPr="000D7C9F">
        <w:rPr>
          <w:rFonts w:asciiTheme="minorHAnsi" w:hAnsiTheme="minorHAnsi" w:cstheme="minorHAnsi"/>
          <w:i/>
          <w:iCs/>
          <w:u w:val="single"/>
        </w:rPr>
        <w:t>każdy z wykonawców.</w:t>
      </w:r>
    </w:p>
    <w:p w14:paraId="1AA6D24D" w14:textId="77777777" w:rsidR="00706521" w:rsidRPr="000D7C9F" w:rsidRDefault="00706521" w:rsidP="00706521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1200C12A" w14:textId="0CDE8641" w:rsidR="00B629C3" w:rsidRPr="000D7C9F" w:rsidRDefault="00706521" w:rsidP="00706521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 w:rsidRPr="000D7C9F">
        <w:rPr>
          <w:rFonts w:asciiTheme="minorHAnsi" w:hAnsiTheme="minorHAnsi" w:cstheme="minorHAnsi"/>
          <w:i/>
          <w:iCs/>
        </w:rPr>
        <w:t xml:space="preserve">W przypadku, gdy wykonawca polega na zdolnościach lub sytuacji podmiotów udostępniających zasoby, </w:t>
      </w:r>
      <w:r w:rsidRPr="000D7C9F">
        <w:rPr>
          <w:rFonts w:asciiTheme="minorHAnsi" w:hAnsiTheme="minorHAnsi" w:cstheme="minorHAnsi"/>
          <w:i/>
          <w:iCs/>
          <w:u w:val="single"/>
        </w:rPr>
        <w:t>składa również oświadczenie podmiotu udostępniającego zasoby, potwierdzające brak podstaw wykluczenia tego podmiotu</w:t>
      </w:r>
      <w:r w:rsidRPr="000D7C9F">
        <w:rPr>
          <w:rFonts w:asciiTheme="minorHAnsi" w:hAnsiTheme="minorHAnsi" w:cstheme="minorHAns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</w:t>
      </w:r>
    </w:p>
    <w:p w14:paraId="16ECD0F6" w14:textId="16192844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E2A6356" w14:textId="1B31C1A5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EDEA3E4" w14:textId="1E425093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119DCB5" w14:textId="08350CA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6326682" w14:textId="06938A4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652BB15C" w14:textId="583FF6C7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8EB20C3" w14:textId="5F54A4F7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4D49868D" w14:textId="18BB9B81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04953E4" w14:textId="48243C3A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1275437" w14:textId="4CD67EF9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BD1EAC0" w14:textId="1F27AED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06BB8A3" w14:textId="4F971E14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369CF70" w14:textId="3D47E44A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A0DB43E" w14:textId="4AC85B55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3649730" w14:textId="4508AE9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91F438D" w14:textId="3F6F70DC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1496C7C" w14:textId="68D38C3D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6B7ED09" w14:textId="290D22D3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7FDC719" w14:textId="5DCC111A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8B8F892" w14:textId="6B24E8F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20ACD6A" w14:textId="73770218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7984177" w14:textId="67144E9D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118DBD1" w14:textId="01B5A14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FF96ED9" w14:textId="0F1E41F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6D4937E" w14:textId="742B138D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399ECB4" w14:textId="331A7F3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A8E77C9" w14:textId="66960C98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56E145D" w14:textId="0B0FF1E7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DBFF4A5" w14:textId="481953F4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EB694C8" w14:textId="0D7667A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6728374" w14:textId="77777777" w:rsidR="00B629C3" w:rsidRPr="00ED6F26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highlight w:val="lightGray"/>
        </w:rPr>
      </w:pPr>
      <w:r w:rsidRPr="00ED6F26">
        <w:rPr>
          <w:rFonts w:asciiTheme="minorHAnsi" w:hAnsiTheme="minorHAnsi" w:cstheme="minorHAnsi"/>
          <w:b/>
          <w:bCs/>
          <w:highlight w:val="lightGray"/>
        </w:rPr>
        <w:t xml:space="preserve">Oświadczenie w zakresie braku podstaw wykluczenia z postępowania </w:t>
      </w:r>
    </w:p>
    <w:p w14:paraId="2229E663" w14:textId="77777777" w:rsidR="00B629C3" w:rsidRPr="00ED6F26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highlight w:val="lightGray"/>
        </w:rPr>
      </w:pPr>
      <w:r w:rsidRPr="00ED6F26">
        <w:rPr>
          <w:rFonts w:asciiTheme="minorHAnsi" w:hAnsiTheme="minorHAnsi" w:cstheme="minorHAnsi"/>
          <w:b/>
          <w:bCs/>
          <w:highlight w:val="lightGray"/>
        </w:rPr>
        <w:t>oraz spełnieniu warunków udziału w postępowaniu</w:t>
      </w:r>
    </w:p>
    <w:p w14:paraId="3C783783" w14:textId="77777777" w:rsidR="00B629C3" w:rsidRPr="00ED6F26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i/>
          <w:iCs/>
        </w:rPr>
      </w:pPr>
      <w:r w:rsidRPr="00ED6F26">
        <w:rPr>
          <w:rFonts w:asciiTheme="minorHAnsi" w:hAnsiTheme="minorHAnsi" w:cstheme="minorHAnsi"/>
          <w:i/>
          <w:iCs/>
          <w:highlight w:val="lightGray"/>
        </w:rPr>
        <w:t xml:space="preserve">(składane </w:t>
      </w:r>
      <w:bookmarkStart w:id="3" w:name="_Hlk60573386"/>
      <w:r w:rsidRPr="00ED6F26">
        <w:rPr>
          <w:rFonts w:asciiTheme="minorHAnsi" w:hAnsiTheme="minorHAnsi" w:cstheme="minorHAnsi"/>
          <w:i/>
          <w:iCs/>
          <w:highlight w:val="lightGray"/>
          <w:u w:val="single"/>
        </w:rPr>
        <w:t xml:space="preserve">przez podmiot, na którego zasoby powołuje się wykonawca </w:t>
      </w:r>
      <w:bookmarkEnd w:id="3"/>
      <w:r w:rsidRPr="00ED6F26">
        <w:rPr>
          <w:rFonts w:asciiTheme="minorHAnsi" w:hAnsiTheme="minorHAnsi" w:cstheme="minorHAnsi"/>
          <w:i/>
          <w:iCs/>
          <w:highlight w:val="lightGray"/>
        </w:rPr>
        <w:t>wraz z ofertą)</w:t>
      </w:r>
    </w:p>
    <w:p w14:paraId="6AF6645E" w14:textId="77777777" w:rsidR="00B629C3" w:rsidRPr="00ED6F26" w:rsidRDefault="00B629C3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683F9EB2" w14:textId="77777777" w:rsidR="00160480" w:rsidRPr="00ED6F26" w:rsidRDefault="00B629C3" w:rsidP="00160480">
      <w:pPr>
        <w:spacing w:after="120" w:line="240" w:lineRule="auto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 xml:space="preserve">Będąc podmiotem, na którego zasoby powołuje się </w:t>
      </w:r>
    </w:p>
    <w:p w14:paraId="5284BE3F" w14:textId="1A5FCCC7" w:rsidR="00160480" w:rsidRPr="00ED6F26" w:rsidRDefault="00B629C3" w:rsidP="00160480">
      <w:pPr>
        <w:spacing w:after="120" w:line="240" w:lineRule="auto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……………………………………..……………………………</w:t>
      </w:r>
      <w:r w:rsidR="00160480" w:rsidRPr="00ED6F26">
        <w:rPr>
          <w:rFonts w:asciiTheme="minorHAnsi" w:hAnsiTheme="minorHAnsi" w:cstheme="minorHAnsi"/>
        </w:rPr>
        <w:t>……………………………….</w:t>
      </w:r>
      <w:r w:rsidRPr="00ED6F26">
        <w:rPr>
          <w:rFonts w:asciiTheme="minorHAnsi" w:hAnsiTheme="minorHAnsi" w:cstheme="minorHAnsi"/>
        </w:rPr>
        <w:t xml:space="preserve"> </w:t>
      </w:r>
    </w:p>
    <w:p w14:paraId="6010839E" w14:textId="7AC5691F" w:rsidR="00784080" w:rsidRPr="00784080" w:rsidRDefault="00B629C3" w:rsidP="00784080">
      <w:pPr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D6F26">
        <w:rPr>
          <w:rFonts w:asciiTheme="minorHAnsi" w:hAnsiTheme="minorHAnsi" w:cstheme="minorHAnsi"/>
          <w:i/>
          <w:iCs/>
        </w:rPr>
        <w:t>(nazwa</w:t>
      </w:r>
      <w:r w:rsidR="00784080">
        <w:rPr>
          <w:rFonts w:asciiTheme="minorHAnsi" w:hAnsiTheme="minorHAnsi" w:cstheme="minorHAnsi"/>
          <w:i/>
          <w:iCs/>
        </w:rPr>
        <w:t xml:space="preserve"> </w:t>
      </w:r>
      <w:r w:rsidRPr="00ED6F26">
        <w:rPr>
          <w:rFonts w:asciiTheme="minorHAnsi" w:hAnsiTheme="minorHAnsi" w:cstheme="minorHAnsi"/>
          <w:i/>
          <w:iCs/>
        </w:rPr>
        <w:t>wykonawcy)</w:t>
      </w:r>
      <w:r w:rsidRPr="00ED6F26">
        <w:rPr>
          <w:rFonts w:asciiTheme="minorHAnsi" w:hAnsiTheme="minorHAnsi" w:cstheme="minorHAnsi"/>
        </w:rPr>
        <w:t xml:space="preserve"> </w:t>
      </w:r>
      <w:r w:rsidRPr="00ED6F26">
        <w:rPr>
          <w:rFonts w:asciiTheme="minorHAnsi" w:hAnsiTheme="minorHAnsi" w:cstheme="minorHAnsi"/>
        </w:rPr>
        <w:br/>
        <w:t xml:space="preserve">w postępowaniu, na zadanie, pn.: </w:t>
      </w:r>
      <w:r w:rsidR="00784080" w:rsidRPr="00784080">
        <w:rPr>
          <w:rFonts w:asciiTheme="minorHAnsi" w:eastAsia="Times New Roman" w:hAnsiTheme="minorHAnsi" w:cstheme="minorHAnsi"/>
          <w:b/>
          <w:bCs/>
          <w:sz w:val="24"/>
          <w:szCs w:val="24"/>
        </w:rPr>
        <w:t>„Zakup agregatu prądotwórczego   w ramach projektu „</w:t>
      </w:r>
      <w:proofErr w:type="spellStart"/>
      <w:r w:rsidR="00784080" w:rsidRPr="00784080">
        <w:rPr>
          <w:rFonts w:asciiTheme="minorHAnsi" w:eastAsia="Times New Roman" w:hAnsiTheme="minorHAnsi" w:cstheme="minorHAnsi"/>
          <w:b/>
          <w:bCs/>
          <w:sz w:val="24"/>
          <w:szCs w:val="24"/>
        </w:rPr>
        <w:t>Cyberbezpieczny</w:t>
      </w:r>
      <w:proofErr w:type="spellEnd"/>
      <w:r w:rsidR="00784080" w:rsidRPr="00784080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samorząd” - Projekt współfinansowany przez Unię Europejską w ramach programu FUNDUSZE EUROPEJSKIE NA ROZWÓJ CYFROWY 2021-2027 (FERC)”</w:t>
      </w:r>
    </w:p>
    <w:p w14:paraId="09756ACE" w14:textId="74963191" w:rsidR="00B629C3" w:rsidRPr="00ED6F26" w:rsidRDefault="00B629C3" w:rsidP="00784080">
      <w:pPr>
        <w:spacing w:after="0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oświadczam, że:</w:t>
      </w:r>
    </w:p>
    <w:p w14:paraId="788F0FAA" w14:textId="77777777" w:rsidR="00B629C3" w:rsidRPr="00ED6F26" w:rsidRDefault="00000000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117065780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108 ust. 1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2358DAC1" w14:textId="077508A1" w:rsidR="00B629C3" w:rsidRDefault="00000000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399726693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109 ust. 1 pkt</w:t>
      </w:r>
      <w:r w:rsidR="00B629C3" w:rsidRPr="00ED6F26">
        <w:rPr>
          <w:rFonts w:asciiTheme="minorHAnsi" w:hAnsiTheme="minorHAnsi" w:cstheme="minorHAnsi"/>
          <w:bCs/>
        </w:rPr>
        <w:t xml:space="preserve"> 4, 5, 7</w:t>
      </w:r>
      <w:r w:rsidR="00B629C3" w:rsidRPr="00ED6F26">
        <w:rPr>
          <w:rFonts w:asciiTheme="minorHAnsi" w:hAnsiTheme="minorHAnsi" w:cstheme="minorHAnsi"/>
        </w:rPr>
        <w:t xml:space="preserve">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0D114719" w14:textId="7BF9E9E0" w:rsidR="0098176C" w:rsidRPr="0098176C" w:rsidRDefault="00000000" w:rsidP="009817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319997977"/>
        </w:sdtPr>
        <w:sdtContent>
          <w:r w:rsidR="0098176C" w:rsidRPr="0098176C">
            <w:rPr>
              <w:rFonts w:ascii="Segoe UI Symbol" w:hAnsi="Segoe UI Symbol" w:cs="Segoe UI Symbol"/>
            </w:rPr>
            <w:t>☐</w:t>
          </w:r>
        </w:sdtContent>
      </w:sdt>
      <w:r w:rsidR="0098176C" w:rsidRPr="0098176C">
        <w:rPr>
          <w:rFonts w:asciiTheme="minorHAnsi" w:hAnsiTheme="minorHAnsi" w:cstheme="minorHAnsi"/>
        </w:rPr>
        <w:t xml:space="preserve"> nie podlegam wykluczeniu z postępowania na podstawie art. 7 ust. 1 ustawy z dnia 13 kwietnia  2022 r. o szczególnych rozwiązaniach w zakresie przeciwdziałania wspieraniu agresji na Ukrainę oraz służących ochronie bezpieczeństwa narodowego (Dz. U. z 202</w:t>
      </w:r>
      <w:r w:rsidR="000326E7">
        <w:rPr>
          <w:rFonts w:asciiTheme="minorHAnsi" w:hAnsiTheme="minorHAnsi" w:cstheme="minorHAnsi"/>
        </w:rPr>
        <w:t>4</w:t>
      </w:r>
      <w:r w:rsidR="0098176C" w:rsidRPr="0098176C">
        <w:rPr>
          <w:rFonts w:asciiTheme="minorHAnsi" w:hAnsiTheme="minorHAnsi" w:cstheme="minorHAnsi"/>
        </w:rPr>
        <w:t xml:space="preserve"> r poz. </w:t>
      </w:r>
      <w:r w:rsidR="000326E7">
        <w:rPr>
          <w:rFonts w:asciiTheme="minorHAnsi" w:hAnsiTheme="minorHAnsi" w:cstheme="minorHAnsi"/>
        </w:rPr>
        <w:t>507</w:t>
      </w:r>
      <w:r w:rsidR="0098176C" w:rsidRPr="0098176C">
        <w:rPr>
          <w:rFonts w:asciiTheme="minorHAnsi" w:hAnsiTheme="minorHAnsi" w:cstheme="minorHAnsi"/>
        </w:rPr>
        <w:t>)*</w:t>
      </w:r>
    </w:p>
    <w:p w14:paraId="22CCEA78" w14:textId="77777777" w:rsidR="00B629C3" w:rsidRPr="00ED6F26" w:rsidRDefault="00000000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130316895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zachodzą w stosunku do mnie podstawy wykluczenia z postępowania na podstawie art. …………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355BEB22" w14:textId="485A3AAC" w:rsidR="00B629C3" w:rsidRPr="00ED6F26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ED6F26">
        <w:rPr>
          <w:rFonts w:asciiTheme="minorHAnsi" w:hAnsiTheme="minorHAnsi" w:cstheme="minorHAnsi"/>
          <w:i/>
        </w:rPr>
        <w:t>(podać mającą zastosowanie podstawę wykluczenia spośród wymienionych w art. 108 ust. 1 pkt 1, 2 i 5  lub art. 109 ust. 1 pkt</w:t>
      </w:r>
      <w:r w:rsidRPr="00ED6F26">
        <w:rPr>
          <w:rFonts w:asciiTheme="minorHAnsi" w:hAnsiTheme="minorHAnsi" w:cstheme="minorHAnsi"/>
          <w:bCs/>
          <w:i/>
        </w:rPr>
        <w:t xml:space="preserve"> 4, 5, 7</w:t>
      </w:r>
      <w:r w:rsidRPr="00ED6F26">
        <w:rPr>
          <w:rFonts w:asciiTheme="minorHAnsi" w:hAnsiTheme="minorHAnsi" w:cstheme="minorHAnsi"/>
          <w:i/>
        </w:rPr>
        <w:t xml:space="preserve"> ustawy </w:t>
      </w:r>
      <w:proofErr w:type="spellStart"/>
      <w:r w:rsidRPr="00ED6F26">
        <w:rPr>
          <w:rFonts w:asciiTheme="minorHAnsi" w:hAnsiTheme="minorHAnsi" w:cstheme="minorHAnsi"/>
          <w:i/>
        </w:rPr>
        <w:t>Pzp</w:t>
      </w:r>
      <w:proofErr w:type="spellEnd"/>
      <w:r w:rsidRPr="00ED6F26">
        <w:rPr>
          <w:rFonts w:asciiTheme="minorHAnsi" w:hAnsiTheme="minorHAnsi" w:cstheme="minorHAnsi"/>
          <w:i/>
        </w:rPr>
        <w:t xml:space="preserve">). </w:t>
      </w:r>
    </w:p>
    <w:p w14:paraId="2F25A6BD" w14:textId="43E2A181" w:rsidR="00B629C3" w:rsidRPr="00ED6F26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2E1C6A14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D7C9F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0D7C9F">
        <w:rPr>
          <w:rFonts w:asciiTheme="minorHAnsi" w:hAnsiTheme="minorHAnsi" w:cstheme="minorHAnsi"/>
        </w:rPr>
        <w:t>Pzp</w:t>
      </w:r>
      <w:proofErr w:type="spellEnd"/>
      <w:r w:rsidRPr="000D7C9F">
        <w:rPr>
          <w:rFonts w:asciiTheme="minorHAnsi" w:hAnsiTheme="minorHAnsi" w:cstheme="minorHAnsi"/>
        </w:rPr>
        <w:t xml:space="preserve"> podjąłem następujące środki naprawcze:</w:t>
      </w:r>
    </w:p>
    <w:p w14:paraId="131E520B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D7C9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0D3E1C22" w14:textId="77777777" w:rsidR="000D7C9F" w:rsidRPr="000D7C9F" w:rsidRDefault="00000000" w:rsidP="000D7C9F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sdt>
        <w:sdtPr>
          <w:rPr>
            <w:rFonts w:asciiTheme="minorHAnsi" w:hAnsiTheme="minorHAnsi" w:cstheme="minorHAnsi"/>
          </w:rPr>
          <w:id w:val="138536770"/>
        </w:sdtPr>
        <w:sdtContent>
          <w:r w:rsidR="000D7C9F" w:rsidRPr="000D7C9F">
            <w:rPr>
              <w:rFonts w:ascii="Segoe UI Symbol" w:hAnsi="Segoe UI Symbol" w:cs="Segoe UI Symbol"/>
            </w:rPr>
            <w:t>☐</w:t>
          </w:r>
        </w:sdtContent>
      </w:sdt>
      <w:r w:rsidR="000D7C9F" w:rsidRPr="000D7C9F">
        <w:rPr>
          <w:rFonts w:asciiTheme="minorHAnsi" w:hAnsiTheme="minorHAnsi" w:cstheme="minorHAnsi"/>
        </w:rPr>
        <w:t xml:space="preserve"> spełniam warunki udziału w postępowaniu w zakresie* ………………………………………………… </w:t>
      </w:r>
      <w:r w:rsidR="000D7C9F" w:rsidRPr="000D7C9F">
        <w:rPr>
          <w:rFonts w:asciiTheme="minorHAnsi" w:hAnsiTheme="minorHAnsi" w:cstheme="minorHAnsi"/>
          <w:i/>
          <w:iCs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22C9F74E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39213298" w14:textId="77777777" w:rsidR="000D7C9F" w:rsidRPr="000D7C9F" w:rsidRDefault="00000000" w:rsidP="000D7C9F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</w:rPr>
          <w:id w:val="1579638213"/>
        </w:sdtPr>
        <w:sdtContent>
          <w:r w:rsidR="000D7C9F" w:rsidRPr="000D7C9F">
            <w:rPr>
              <w:rFonts w:ascii="Segoe UI Symbol" w:hAnsi="Segoe UI Symbol" w:cs="Segoe UI Symbol"/>
            </w:rPr>
            <w:t>☐</w:t>
          </w:r>
        </w:sdtContent>
      </w:sdt>
      <w:r w:rsidR="000D7C9F" w:rsidRPr="000D7C9F">
        <w:rPr>
          <w:rFonts w:asciiTheme="minorHAnsi" w:hAnsiTheme="minorHAnsi" w:cstheme="minorHAnsi"/>
        </w:rPr>
        <w:t xml:space="preserve"> następujące podmiotowe środki dowodowe są ogólnodostępne w następującym rejestrze publicznym (</w:t>
      </w:r>
      <w:r w:rsidR="000D7C9F" w:rsidRPr="000D7C9F">
        <w:rPr>
          <w:rFonts w:asciiTheme="minorHAnsi" w:hAnsiTheme="minorHAnsi" w:cstheme="minorHAnsi"/>
          <w:bCs/>
        </w:rPr>
        <w:t>w rozumieniu ustawy z dnia 17 lutego 2005 r. o informatyzacji działalności podmiotów realizujących zadania publiczne):</w:t>
      </w:r>
    </w:p>
    <w:p w14:paraId="499EC118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0D7C9F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</w:t>
      </w:r>
    </w:p>
    <w:p w14:paraId="6A628152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0D7C9F">
        <w:rPr>
          <w:rFonts w:asciiTheme="minorHAnsi" w:hAnsiTheme="minorHAnsi" w:cstheme="minorHAnsi"/>
          <w:bCs/>
          <w:i/>
          <w:iCs/>
        </w:rPr>
        <w:t>(wpisać rodzaj środka dowodowego i dane umożliwiające dostęp do tych środków)</w:t>
      </w:r>
    </w:p>
    <w:p w14:paraId="60080B31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FA23FED" w14:textId="77777777" w:rsidR="000D7C9F" w:rsidRPr="000D7C9F" w:rsidRDefault="00000000" w:rsidP="000D7C9F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360505337"/>
        </w:sdtPr>
        <w:sdtContent>
          <w:r w:rsidR="000D7C9F" w:rsidRPr="000D7C9F">
            <w:rPr>
              <w:rFonts w:ascii="Segoe UI Symbol" w:hAnsi="Segoe UI Symbol" w:cs="Segoe UI Symbol"/>
              <w:iCs/>
            </w:rPr>
            <w:t>☐</w:t>
          </w:r>
        </w:sdtContent>
      </w:sdt>
      <w:r w:rsidR="000D7C9F" w:rsidRPr="000D7C9F">
        <w:rPr>
          <w:rFonts w:asciiTheme="minorHAnsi" w:hAnsiTheme="minorHAnsi" w:cstheme="minorHAnsi"/>
          <w:iCs/>
        </w:rPr>
        <w:t xml:space="preserve"> Oświadczam, że wszystkie informacje podane w powyższych oświadczeniach są aktualne </w:t>
      </w:r>
      <w:r w:rsidR="000D7C9F" w:rsidRPr="000D7C9F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588E3355" w14:textId="77777777" w:rsidR="000D7C9F" w:rsidRPr="000D7C9F" w:rsidRDefault="000D7C9F" w:rsidP="000D7C9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254383E" w14:textId="77777777" w:rsidR="000D7C9F" w:rsidRPr="000D7C9F" w:rsidRDefault="000D7C9F" w:rsidP="000D7C9F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lang w:eastAsia="ar-SA"/>
        </w:rPr>
      </w:pPr>
      <w:r w:rsidRPr="000D7C9F">
        <w:rPr>
          <w:rFonts w:asciiTheme="minorHAnsi" w:eastAsia="Times New Roman" w:hAnsiTheme="minorHAnsi" w:cstheme="minorHAnsi"/>
          <w:lang w:eastAsia="ar-SA"/>
        </w:rPr>
        <w:t xml:space="preserve">* - zaznaczyć właściwe (arkusz aktywny – zaznaczenie dokonuje się poprzez kliknięcie </w:t>
      </w:r>
      <w:r w:rsidRPr="000D7C9F">
        <w:rPr>
          <w:rFonts w:asciiTheme="minorHAnsi" w:eastAsia="Times New Roman" w:hAnsiTheme="minorHAnsi" w:cstheme="minorHAnsi"/>
          <w:lang w:eastAsia="ar-SA"/>
        </w:rPr>
        <w:br/>
        <w:t>w środek wybranego kwadratu)</w:t>
      </w:r>
    </w:p>
    <w:p w14:paraId="53FE7FBC" w14:textId="77777777" w:rsidR="000D7C9F" w:rsidRPr="000D7C9F" w:rsidRDefault="000D7C9F" w:rsidP="000D7C9F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73877FA" w14:textId="77777777" w:rsidR="000D7C9F" w:rsidRPr="000D7C9F" w:rsidRDefault="000D7C9F" w:rsidP="000D7C9F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  <w:r w:rsidRPr="000D7C9F"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  <w:t>Niniejszy plik należy podpisać podpisem kwalifikowanym, podpisem zaufanym lub podpisem osobistym</w:t>
      </w:r>
    </w:p>
    <w:p w14:paraId="3DAEFD36" w14:textId="71556ECD" w:rsidR="00D6090A" w:rsidRPr="00ED6F26" w:rsidRDefault="00D6090A" w:rsidP="00C161C5">
      <w:pPr>
        <w:jc w:val="both"/>
        <w:rPr>
          <w:rFonts w:asciiTheme="minorHAnsi" w:hAnsiTheme="minorHAnsi" w:cstheme="minorHAnsi"/>
        </w:rPr>
      </w:pPr>
    </w:p>
    <w:sectPr w:rsidR="00D6090A" w:rsidRPr="00ED6F26" w:rsidSect="003B00C2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1E0C2" w14:textId="77777777" w:rsidR="00D34E59" w:rsidRDefault="00D34E59" w:rsidP="00A43866">
      <w:pPr>
        <w:spacing w:after="0" w:line="240" w:lineRule="auto"/>
      </w:pPr>
      <w:r>
        <w:separator/>
      </w:r>
    </w:p>
  </w:endnote>
  <w:endnote w:type="continuationSeparator" w:id="0">
    <w:p w14:paraId="3B584988" w14:textId="77777777" w:rsidR="00D34E59" w:rsidRDefault="00D34E59" w:rsidP="00A43866">
      <w:pPr>
        <w:spacing w:after="0" w:line="240" w:lineRule="auto"/>
      </w:pPr>
      <w:r>
        <w:continuationSeparator/>
      </w:r>
    </w:p>
  </w:endnote>
  <w:endnote w:id="1">
    <w:p w14:paraId="2C42657B" w14:textId="64198D24" w:rsidR="00D6090A" w:rsidRPr="00C161C5" w:rsidRDefault="00D6090A" w:rsidP="00C161C5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3180793"/>
      <w:docPartObj>
        <w:docPartGallery w:val="Page Numbers (Bottom of Page)"/>
        <w:docPartUnique/>
      </w:docPartObj>
    </w:sdtPr>
    <w:sdtContent>
      <w:p w14:paraId="62EF33F0" w14:textId="1305BF83" w:rsidR="0095340A" w:rsidRDefault="009534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69162" w14:textId="77777777" w:rsidR="00D34E59" w:rsidRDefault="00D34E59" w:rsidP="00A43866">
      <w:pPr>
        <w:spacing w:after="0" w:line="240" w:lineRule="auto"/>
      </w:pPr>
      <w:r>
        <w:separator/>
      </w:r>
    </w:p>
  </w:footnote>
  <w:footnote w:type="continuationSeparator" w:id="0">
    <w:p w14:paraId="1CBCFB5D" w14:textId="77777777" w:rsidR="00D34E59" w:rsidRDefault="00D34E5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7AA77" w14:textId="55FE99CE" w:rsidR="00B0397B" w:rsidRDefault="00A25AEE" w:rsidP="00A25AEE">
    <w:pPr>
      <w:pStyle w:val="Nagwek"/>
      <w:jc w:val="center"/>
      <w:rPr>
        <w:noProof/>
      </w:rPr>
    </w:pPr>
    <w:r w:rsidRPr="00395826">
      <w:rPr>
        <w:noProof/>
      </w:rPr>
      <w:drawing>
        <wp:inline distT="0" distB="0" distL="0" distR="0" wp14:anchorId="6EE3D157" wp14:editId="0206B29B">
          <wp:extent cx="5433060" cy="502920"/>
          <wp:effectExtent l="0" t="0" r="0" b="0"/>
          <wp:docPr id="17842063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30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EDB64" w14:textId="03503D19" w:rsidR="005B1344" w:rsidRDefault="002821CE" w:rsidP="002821CE">
    <w:pPr>
      <w:pStyle w:val="Nagwek"/>
    </w:pPr>
    <w:r>
      <w:rPr>
        <w:b/>
      </w:rPr>
      <w:t>Znak sprawy: RIR.271.1.</w:t>
    </w:r>
    <w:r w:rsidR="000326E7">
      <w:rPr>
        <w:b/>
      </w:rPr>
      <w:t>6</w:t>
    </w:r>
    <w:r>
      <w:rPr>
        <w:b/>
      </w:rPr>
      <w:t>.202</w:t>
    </w:r>
    <w:r w:rsidR="000326E7">
      <w:rPr>
        <w:b/>
      </w:rPr>
      <w:t>5</w:t>
    </w:r>
    <w:r>
      <w:rPr>
        <w:b/>
      </w:rPr>
      <w:tab/>
    </w:r>
    <w:r>
      <w:rPr>
        <w:b/>
      </w:rPr>
      <w:tab/>
    </w:r>
    <w:r w:rsidR="001E47A6" w:rsidRPr="001E47A6">
      <w:rPr>
        <w:b/>
      </w:rPr>
      <w:t xml:space="preserve">Załącznik nr </w:t>
    </w:r>
    <w:r w:rsidR="00B94EBF">
      <w:rPr>
        <w:b/>
      </w:rPr>
      <w:t>2</w:t>
    </w:r>
    <w:r w:rsidR="001E47A6" w:rsidRPr="001E47A6">
      <w:rPr>
        <w:b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884190">
    <w:abstractNumId w:val="3"/>
  </w:num>
  <w:num w:numId="2" w16cid:durableId="2003924110">
    <w:abstractNumId w:val="6"/>
  </w:num>
  <w:num w:numId="3" w16cid:durableId="427432249">
    <w:abstractNumId w:val="1"/>
  </w:num>
  <w:num w:numId="4" w16cid:durableId="1628199504">
    <w:abstractNumId w:val="8"/>
  </w:num>
  <w:num w:numId="5" w16cid:durableId="634990969">
    <w:abstractNumId w:val="9"/>
  </w:num>
  <w:num w:numId="6" w16cid:durableId="2109545326">
    <w:abstractNumId w:val="4"/>
  </w:num>
  <w:num w:numId="7" w16cid:durableId="1615363397">
    <w:abstractNumId w:val="5"/>
  </w:num>
  <w:num w:numId="8" w16cid:durableId="1381176195">
    <w:abstractNumId w:val="10"/>
  </w:num>
  <w:num w:numId="9" w16cid:durableId="2103408812">
    <w:abstractNumId w:val="0"/>
  </w:num>
  <w:num w:numId="10" w16cid:durableId="2106686900">
    <w:abstractNumId w:val="7"/>
  </w:num>
  <w:num w:numId="11" w16cid:durableId="1704358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326E7"/>
    <w:rsid w:val="00052445"/>
    <w:rsid w:val="00071D5E"/>
    <w:rsid w:val="00072210"/>
    <w:rsid w:val="00080621"/>
    <w:rsid w:val="00086063"/>
    <w:rsid w:val="000A2EFE"/>
    <w:rsid w:val="000A32D3"/>
    <w:rsid w:val="000B4237"/>
    <w:rsid w:val="000B4B8C"/>
    <w:rsid w:val="000B7076"/>
    <w:rsid w:val="000C1394"/>
    <w:rsid w:val="000C629A"/>
    <w:rsid w:val="000D1DD2"/>
    <w:rsid w:val="000D6191"/>
    <w:rsid w:val="000D7C9F"/>
    <w:rsid w:val="00101E7D"/>
    <w:rsid w:val="00102BAA"/>
    <w:rsid w:val="0011712D"/>
    <w:rsid w:val="00123A92"/>
    <w:rsid w:val="001267EA"/>
    <w:rsid w:val="00131B05"/>
    <w:rsid w:val="00132735"/>
    <w:rsid w:val="00132D3F"/>
    <w:rsid w:val="00135100"/>
    <w:rsid w:val="001445D6"/>
    <w:rsid w:val="0014543B"/>
    <w:rsid w:val="00156905"/>
    <w:rsid w:val="00160480"/>
    <w:rsid w:val="001609E6"/>
    <w:rsid w:val="00186204"/>
    <w:rsid w:val="001864DC"/>
    <w:rsid w:val="001A250E"/>
    <w:rsid w:val="001A331A"/>
    <w:rsid w:val="001A3ED4"/>
    <w:rsid w:val="001C17CC"/>
    <w:rsid w:val="001C6020"/>
    <w:rsid w:val="001C6E6B"/>
    <w:rsid w:val="001D4F80"/>
    <w:rsid w:val="001D6CF2"/>
    <w:rsid w:val="001E47A6"/>
    <w:rsid w:val="001F37C0"/>
    <w:rsid w:val="00201142"/>
    <w:rsid w:val="00203D8A"/>
    <w:rsid w:val="002275B3"/>
    <w:rsid w:val="00231040"/>
    <w:rsid w:val="00245AA0"/>
    <w:rsid w:val="00250E9F"/>
    <w:rsid w:val="00263DB2"/>
    <w:rsid w:val="002821CE"/>
    <w:rsid w:val="00296864"/>
    <w:rsid w:val="002A0EFF"/>
    <w:rsid w:val="002A2242"/>
    <w:rsid w:val="002E7C3D"/>
    <w:rsid w:val="002E7DE1"/>
    <w:rsid w:val="002F1BD0"/>
    <w:rsid w:val="003071A0"/>
    <w:rsid w:val="003073FD"/>
    <w:rsid w:val="00310DAC"/>
    <w:rsid w:val="00316625"/>
    <w:rsid w:val="00317972"/>
    <w:rsid w:val="0032196F"/>
    <w:rsid w:val="00336D1B"/>
    <w:rsid w:val="003464A3"/>
    <w:rsid w:val="003504CD"/>
    <w:rsid w:val="00361578"/>
    <w:rsid w:val="00370D5B"/>
    <w:rsid w:val="00370FE0"/>
    <w:rsid w:val="00375F56"/>
    <w:rsid w:val="00380FF1"/>
    <w:rsid w:val="00381E2B"/>
    <w:rsid w:val="003934C1"/>
    <w:rsid w:val="00394879"/>
    <w:rsid w:val="003959AA"/>
    <w:rsid w:val="00395EBB"/>
    <w:rsid w:val="003B00C2"/>
    <w:rsid w:val="003B0739"/>
    <w:rsid w:val="003B1186"/>
    <w:rsid w:val="003B5E32"/>
    <w:rsid w:val="003C0BE3"/>
    <w:rsid w:val="003C785F"/>
    <w:rsid w:val="003D7A7F"/>
    <w:rsid w:val="003E4D7A"/>
    <w:rsid w:val="003E7A9C"/>
    <w:rsid w:val="003F4FE8"/>
    <w:rsid w:val="003F694E"/>
    <w:rsid w:val="00407F91"/>
    <w:rsid w:val="004138C7"/>
    <w:rsid w:val="0041729E"/>
    <w:rsid w:val="004249E8"/>
    <w:rsid w:val="004506B6"/>
    <w:rsid w:val="00454D79"/>
    <w:rsid w:val="00462027"/>
    <w:rsid w:val="00513341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93985"/>
    <w:rsid w:val="005A1992"/>
    <w:rsid w:val="005B1344"/>
    <w:rsid w:val="005B1C1F"/>
    <w:rsid w:val="005E017C"/>
    <w:rsid w:val="005E11C4"/>
    <w:rsid w:val="005E2049"/>
    <w:rsid w:val="005E45DE"/>
    <w:rsid w:val="005E515F"/>
    <w:rsid w:val="00607E6D"/>
    <w:rsid w:val="00615344"/>
    <w:rsid w:val="00623173"/>
    <w:rsid w:val="0064673E"/>
    <w:rsid w:val="00651CE8"/>
    <w:rsid w:val="00664B46"/>
    <w:rsid w:val="00693577"/>
    <w:rsid w:val="00694071"/>
    <w:rsid w:val="006B4416"/>
    <w:rsid w:val="006C3F6C"/>
    <w:rsid w:val="006D1504"/>
    <w:rsid w:val="006E21ED"/>
    <w:rsid w:val="006E6631"/>
    <w:rsid w:val="006F4319"/>
    <w:rsid w:val="00706521"/>
    <w:rsid w:val="00715F2C"/>
    <w:rsid w:val="00731AA6"/>
    <w:rsid w:val="00733A84"/>
    <w:rsid w:val="007344A7"/>
    <w:rsid w:val="00742594"/>
    <w:rsid w:val="00743221"/>
    <w:rsid w:val="00745541"/>
    <w:rsid w:val="0074748C"/>
    <w:rsid w:val="00747C1F"/>
    <w:rsid w:val="00764C86"/>
    <w:rsid w:val="00784080"/>
    <w:rsid w:val="00792883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101E"/>
    <w:rsid w:val="0084623E"/>
    <w:rsid w:val="008476C8"/>
    <w:rsid w:val="0085159A"/>
    <w:rsid w:val="00852521"/>
    <w:rsid w:val="00861A9B"/>
    <w:rsid w:val="0087603B"/>
    <w:rsid w:val="00895D94"/>
    <w:rsid w:val="008A3F31"/>
    <w:rsid w:val="008B7BCE"/>
    <w:rsid w:val="008C17AC"/>
    <w:rsid w:val="008C77CF"/>
    <w:rsid w:val="008D08DD"/>
    <w:rsid w:val="008D5E87"/>
    <w:rsid w:val="008F26B5"/>
    <w:rsid w:val="00911271"/>
    <w:rsid w:val="009117C3"/>
    <w:rsid w:val="00912B4B"/>
    <w:rsid w:val="00930217"/>
    <w:rsid w:val="00947F40"/>
    <w:rsid w:val="0095340A"/>
    <w:rsid w:val="00956830"/>
    <w:rsid w:val="00964E54"/>
    <w:rsid w:val="00973204"/>
    <w:rsid w:val="009772ED"/>
    <w:rsid w:val="0098176C"/>
    <w:rsid w:val="00983393"/>
    <w:rsid w:val="00984811"/>
    <w:rsid w:val="00985762"/>
    <w:rsid w:val="009951F3"/>
    <w:rsid w:val="009A4DC3"/>
    <w:rsid w:val="009D1F2F"/>
    <w:rsid w:val="009D7CE6"/>
    <w:rsid w:val="00A23D97"/>
    <w:rsid w:val="00A25AEE"/>
    <w:rsid w:val="00A26075"/>
    <w:rsid w:val="00A43866"/>
    <w:rsid w:val="00A54118"/>
    <w:rsid w:val="00A61DE2"/>
    <w:rsid w:val="00A670F0"/>
    <w:rsid w:val="00A67C68"/>
    <w:rsid w:val="00A72461"/>
    <w:rsid w:val="00A73DAB"/>
    <w:rsid w:val="00A913A7"/>
    <w:rsid w:val="00A9426A"/>
    <w:rsid w:val="00AB0DA6"/>
    <w:rsid w:val="00AB4783"/>
    <w:rsid w:val="00AC483E"/>
    <w:rsid w:val="00AD0B5C"/>
    <w:rsid w:val="00B0397B"/>
    <w:rsid w:val="00B30103"/>
    <w:rsid w:val="00B33E98"/>
    <w:rsid w:val="00B629C3"/>
    <w:rsid w:val="00B76318"/>
    <w:rsid w:val="00B80115"/>
    <w:rsid w:val="00B83184"/>
    <w:rsid w:val="00B86202"/>
    <w:rsid w:val="00B901A5"/>
    <w:rsid w:val="00B92C1D"/>
    <w:rsid w:val="00B93637"/>
    <w:rsid w:val="00B94EBF"/>
    <w:rsid w:val="00BB5692"/>
    <w:rsid w:val="00BD69CA"/>
    <w:rsid w:val="00BF2DC9"/>
    <w:rsid w:val="00BF7107"/>
    <w:rsid w:val="00C057EE"/>
    <w:rsid w:val="00C161C5"/>
    <w:rsid w:val="00C227D0"/>
    <w:rsid w:val="00C260DD"/>
    <w:rsid w:val="00C32E51"/>
    <w:rsid w:val="00C370AC"/>
    <w:rsid w:val="00C40431"/>
    <w:rsid w:val="00C44DC6"/>
    <w:rsid w:val="00C46EA2"/>
    <w:rsid w:val="00C56E84"/>
    <w:rsid w:val="00C755E9"/>
    <w:rsid w:val="00C82B10"/>
    <w:rsid w:val="00C91661"/>
    <w:rsid w:val="00C97BE8"/>
    <w:rsid w:val="00CA32BE"/>
    <w:rsid w:val="00CA439B"/>
    <w:rsid w:val="00CA6465"/>
    <w:rsid w:val="00CB78FD"/>
    <w:rsid w:val="00D22EE6"/>
    <w:rsid w:val="00D24A58"/>
    <w:rsid w:val="00D34E59"/>
    <w:rsid w:val="00D6090A"/>
    <w:rsid w:val="00D73EF7"/>
    <w:rsid w:val="00D863AE"/>
    <w:rsid w:val="00DA22BD"/>
    <w:rsid w:val="00DA4A71"/>
    <w:rsid w:val="00DB623B"/>
    <w:rsid w:val="00DD191F"/>
    <w:rsid w:val="00DD7E99"/>
    <w:rsid w:val="00DF39BE"/>
    <w:rsid w:val="00E06439"/>
    <w:rsid w:val="00E0711B"/>
    <w:rsid w:val="00E26242"/>
    <w:rsid w:val="00E3443D"/>
    <w:rsid w:val="00E44666"/>
    <w:rsid w:val="00E47E31"/>
    <w:rsid w:val="00E649BC"/>
    <w:rsid w:val="00E81F60"/>
    <w:rsid w:val="00E84DFB"/>
    <w:rsid w:val="00E87190"/>
    <w:rsid w:val="00E8783C"/>
    <w:rsid w:val="00EA05A2"/>
    <w:rsid w:val="00EB33E8"/>
    <w:rsid w:val="00EC3938"/>
    <w:rsid w:val="00ED6F26"/>
    <w:rsid w:val="00ED7F8B"/>
    <w:rsid w:val="00EE17D3"/>
    <w:rsid w:val="00EE728C"/>
    <w:rsid w:val="00EF301E"/>
    <w:rsid w:val="00EF5275"/>
    <w:rsid w:val="00F02A16"/>
    <w:rsid w:val="00F02B4F"/>
    <w:rsid w:val="00F0371F"/>
    <w:rsid w:val="00F11169"/>
    <w:rsid w:val="00F17886"/>
    <w:rsid w:val="00F24300"/>
    <w:rsid w:val="00F32FC5"/>
    <w:rsid w:val="00F354A8"/>
    <w:rsid w:val="00F44C16"/>
    <w:rsid w:val="00F523C8"/>
    <w:rsid w:val="00F60DE2"/>
    <w:rsid w:val="00F6786B"/>
    <w:rsid w:val="00FA65EF"/>
    <w:rsid w:val="00FB0D06"/>
    <w:rsid w:val="00FC27B5"/>
    <w:rsid w:val="00FE46E9"/>
    <w:rsid w:val="00FF277F"/>
    <w:rsid w:val="00FF4881"/>
    <w:rsid w:val="00FF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7388-471F-496D-8293-1C068F50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800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42</cp:revision>
  <cp:lastPrinted>2021-04-29T07:22:00Z</cp:lastPrinted>
  <dcterms:created xsi:type="dcterms:W3CDTF">2021-04-11T16:28:00Z</dcterms:created>
  <dcterms:modified xsi:type="dcterms:W3CDTF">2025-02-21T11:20:00Z</dcterms:modified>
</cp:coreProperties>
</file>