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127F" w14:textId="7317CDFD" w:rsidR="006904FB" w:rsidRDefault="006904FB" w:rsidP="006904FB">
      <w:pPr>
        <w:widowControl w:val="0"/>
        <w:autoSpaceDE w:val="0"/>
        <w:autoSpaceDN w:val="0"/>
        <w:adjustRightInd w:val="0"/>
        <w:spacing w:after="0" w:line="240" w:lineRule="auto"/>
        <w:rPr>
          <w:rFonts w:ascii="sans-serif" w:hAnsi="sans-serif" w:cs="sans-serif"/>
          <w:color w:val="000000"/>
          <w:sz w:val="24"/>
          <w:szCs w:val="24"/>
        </w:rPr>
      </w:pPr>
      <w:r>
        <w:rPr>
          <w:rFonts w:ascii="sans-serif" w:hAnsi="sans-serif" w:cs="sans-serif"/>
          <w:noProof/>
          <w:color w:val="000000"/>
          <w:sz w:val="24"/>
          <w:szCs w:val="24"/>
          <w:lang w:eastAsia="pl-PL"/>
        </w:rPr>
        <w:drawing>
          <wp:inline distT="0" distB="0" distL="0" distR="0" wp14:anchorId="4730BA18" wp14:editId="45CA0B14">
            <wp:extent cx="1143000" cy="350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350520"/>
                    </a:xfrm>
                    <a:prstGeom prst="rect">
                      <a:avLst/>
                    </a:prstGeom>
                    <a:noFill/>
                    <a:ln>
                      <a:noFill/>
                    </a:ln>
                  </pic:spPr>
                </pic:pic>
              </a:graphicData>
            </a:graphic>
          </wp:inline>
        </w:drawing>
      </w:r>
    </w:p>
    <w:p w14:paraId="0C86CDA8" w14:textId="77777777" w:rsidR="006904FB" w:rsidRDefault="006904FB" w:rsidP="0038522A">
      <w:pPr>
        <w:pStyle w:val="TableParagraph"/>
        <w:numPr>
          <w:ilvl w:val="0"/>
          <w:numId w:val="0"/>
        </w:numPr>
        <w:ind w:left="360" w:hanging="360"/>
        <w:rPr>
          <w:b/>
          <w:lang w:eastAsia="ar-SA"/>
        </w:rPr>
      </w:pPr>
    </w:p>
    <w:p w14:paraId="2CA49917" w14:textId="5A87861F" w:rsidR="00FE25A0" w:rsidRPr="0038522A" w:rsidRDefault="00FE25A0" w:rsidP="00A23A6F">
      <w:pPr>
        <w:pStyle w:val="TableParagraph"/>
        <w:numPr>
          <w:ilvl w:val="0"/>
          <w:numId w:val="0"/>
        </w:numPr>
        <w:spacing w:line="360" w:lineRule="auto"/>
        <w:ind w:left="360" w:hanging="360"/>
        <w:rPr>
          <w:rFonts w:eastAsia="Arial"/>
          <w:b/>
          <w:lang w:eastAsia="ar-SA"/>
        </w:rPr>
      </w:pPr>
      <w:r w:rsidRPr="0038522A">
        <w:rPr>
          <w:b/>
          <w:lang w:eastAsia="ar-SA"/>
        </w:rPr>
        <w:t>UNIWERSYTET MEDYCZNY W BIAŁYMSTOKU</w:t>
      </w:r>
    </w:p>
    <w:p w14:paraId="4191C4B9" w14:textId="4E00E3AE" w:rsidR="00FE25A0" w:rsidRPr="00904F13" w:rsidRDefault="00FE25A0" w:rsidP="00A23A6F">
      <w:pPr>
        <w:suppressAutoHyphens/>
        <w:spacing w:after="0" w:line="360" w:lineRule="auto"/>
        <w:rPr>
          <w:rFonts w:eastAsia="Times New Roman" w:cstheme="minorHAnsi"/>
          <w:b/>
          <w:lang w:eastAsia="ar-SA"/>
        </w:rPr>
      </w:pPr>
      <w:r w:rsidRPr="00904F13">
        <w:rPr>
          <w:rFonts w:eastAsia="Times New Roman" w:cstheme="minorHAnsi"/>
          <w:b/>
          <w:lang w:eastAsia="ar-SA"/>
        </w:rPr>
        <w:t>ul. Jana Kilińskiego 1, 15 – 089 Białystok</w:t>
      </w:r>
    </w:p>
    <w:p w14:paraId="526918AE" w14:textId="2F3C3B2E" w:rsidR="00FE25A0" w:rsidRPr="00904F13" w:rsidRDefault="00FE25A0" w:rsidP="00A23A6F">
      <w:pPr>
        <w:suppressAutoHyphens/>
        <w:spacing w:after="0" w:line="360" w:lineRule="auto"/>
        <w:rPr>
          <w:rFonts w:eastAsia="Times New Roman" w:cstheme="minorHAnsi"/>
          <w:lang w:eastAsia="ar-SA"/>
        </w:rPr>
      </w:pPr>
      <w:r w:rsidRPr="00904F13">
        <w:rPr>
          <w:rFonts w:eastAsia="Times New Roman" w:cstheme="minorHAnsi"/>
          <w:b/>
          <w:lang w:eastAsia="ar-SA"/>
        </w:rPr>
        <w:t xml:space="preserve">NIP: 542-021-17-17, </w:t>
      </w:r>
      <w:r w:rsidR="008B3C5E" w:rsidRPr="00904F13">
        <w:rPr>
          <w:rFonts w:eastAsia="Times New Roman" w:cstheme="minorHAnsi"/>
          <w:b/>
          <w:lang w:eastAsia="ar-SA"/>
        </w:rPr>
        <w:t>R</w:t>
      </w:r>
      <w:r w:rsidRPr="00904F13">
        <w:rPr>
          <w:rFonts w:eastAsia="Times New Roman" w:cstheme="minorHAnsi"/>
          <w:b/>
          <w:lang w:eastAsia="ar-SA"/>
        </w:rPr>
        <w:t>EGON: 000</w:t>
      </w:r>
      <w:r w:rsidR="00904F13" w:rsidRPr="00904F13">
        <w:rPr>
          <w:rFonts w:eastAsia="Times New Roman" w:cstheme="minorHAnsi"/>
          <w:b/>
          <w:lang w:eastAsia="ar-SA"/>
        </w:rPr>
        <w:t> </w:t>
      </w:r>
      <w:r w:rsidRPr="00904F13">
        <w:rPr>
          <w:rFonts w:eastAsia="Times New Roman" w:cstheme="minorHAnsi"/>
          <w:b/>
          <w:lang w:eastAsia="ar-SA"/>
        </w:rPr>
        <w:t>288</w:t>
      </w:r>
      <w:r w:rsidR="00904F13" w:rsidRPr="00904F13">
        <w:rPr>
          <w:rFonts w:eastAsia="Times New Roman" w:cstheme="minorHAnsi"/>
          <w:b/>
          <w:lang w:eastAsia="ar-SA"/>
        </w:rPr>
        <w:t xml:space="preserve"> </w:t>
      </w:r>
      <w:r w:rsidRPr="00904F13">
        <w:rPr>
          <w:rFonts w:eastAsia="Times New Roman" w:cstheme="minorHAnsi"/>
          <w:b/>
          <w:lang w:eastAsia="ar-SA"/>
        </w:rPr>
        <w:t>604</w:t>
      </w:r>
      <w:r w:rsidR="009F0E65" w:rsidRPr="00904F13">
        <w:rPr>
          <w:rFonts w:eastAsia="Times New Roman" w:cstheme="minorHAnsi"/>
          <w:b/>
          <w:lang w:eastAsia="ar-SA"/>
        </w:rPr>
        <w:t>,</w:t>
      </w:r>
      <w:r w:rsidR="008B3C5E" w:rsidRPr="00904F13">
        <w:rPr>
          <w:rFonts w:eastAsia="Times New Roman" w:cstheme="minorHAnsi"/>
          <w:lang w:eastAsia="ar-SA"/>
        </w:rPr>
        <w:t xml:space="preserve"> </w:t>
      </w:r>
      <w:hyperlink r:id="rId12" w:history="1">
        <w:r w:rsidR="008B3C5E" w:rsidRPr="00904F13">
          <w:rPr>
            <w:rStyle w:val="Hipercze"/>
            <w:rFonts w:eastAsia="Times New Roman" w:cstheme="minorHAnsi"/>
            <w:b/>
            <w:color w:val="auto"/>
            <w:lang w:eastAsia="ar-SA"/>
          </w:rPr>
          <w:t>www.umb.edu.pl</w:t>
        </w:r>
      </w:hyperlink>
    </w:p>
    <w:p w14:paraId="24E4A487" w14:textId="77777777" w:rsidR="00FE25A0" w:rsidRPr="00904F13" w:rsidRDefault="00FE25A0" w:rsidP="00A23A6F">
      <w:pPr>
        <w:suppressAutoHyphens/>
        <w:spacing w:after="0" w:line="360" w:lineRule="auto"/>
        <w:rPr>
          <w:rFonts w:eastAsia="Arial" w:cstheme="minorHAnsi"/>
          <w:lang w:eastAsia="ar-SA"/>
        </w:rPr>
      </w:pPr>
      <w:r w:rsidRPr="00904F13">
        <w:rPr>
          <w:rFonts w:eastAsia="Times New Roman" w:cstheme="minorHAnsi"/>
          <w:b/>
          <w:lang w:eastAsia="ar-SA"/>
        </w:rPr>
        <w:t>Kontakt: Dział Zamówień Publicznych</w:t>
      </w:r>
    </w:p>
    <w:p w14:paraId="6C6E2509" w14:textId="56FF74EF" w:rsidR="00A23A6F" w:rsidRDefault="00FE25A0" w:rsidP="00A23A6F">
      <w:pPr>
        <w:suppressAutoHyphens/>
        <w:spacing w:after="0" w:line="360" w:lineRule="auto"/>
        <w:rPr>
          <w:rFonts w:eastAsia="Times New Roman" w:cstheme="minorHAnsi"/>
          <w:lang w:eastAsia="ar-SA"/>
        </w:rPr>
      </w:pPr>
      <w:r w:rsidRPr="00904F13">
        <w:rPr>
          <w:rFonts w:eastAsia="Times New Roman" w:cstheme="minorHAnsi"/>
          <w:lang w:eastAsia="ar-SA"/>
        </w:rPr>
        <w:t>tel.</w:t>
      </w:r>
      <w:r w:rsidR="00C90C54" w:rsidRPr="00904F13">
        <w:rPr>
          <w:rFonts w:eastAsia="Times New Roman" w:cstheme="minorHAnsi"/>
          <w:lang w:eastAsia="ar-SA"/>
        </w:rPr>
        <w:t xml:space="preserve"> 85</w:t>
      </w:r>
      <w:r w:rsidRPr="00904F13">
        <w:rPr>
          <w:rFonts w:eastAsia="Times New Roman" w:cstheme="minorHAnsi"/>
          <w:lang w:eastAsia="ar-SA"/>
        </w:rPr>
        <w:t xml:space="preserve"> 748 </w:t>
      </w:r>
      <w:r w:rsidR="00C90C54" w:rsidRPr="00904F13">
        <w:rPr>
          <w:rFonts w:eastAsia="Times New Roman" w:cstheme="minorHAnsi"/>
          <w:lang w:eastAsia="ar-SA"/>
        </w:rPr>
        <w:t xml:space="preserve">55 39, 85 748 55 50, 85 748 </w:t>
      </w:r>
      <w:r w:rsidRPr="00904F13">
        <w:rPr>
          <w:rFonts w:eastAsia="Times New Roman" w:cstheme="minorHAnsi"/>
          <w:lang w:eastAsia="ar-SA"/>
        </w:rPr>
        <w:t xml:space="preserve">56 25, 85 748 </w:t>
      </w:r>
      <w:r w:rsidR="00C90C54" w:rsidRPr="00904F13">
        <w:rPr>
          <w:rFonts w:eastAsia="Times New Roman" w:cstheme="minorHAnsi"/>
          <w:lang w:eastAsia="ar-SA"/>
        </w:rPr>
        <w:t>56 26, 85 748 56 40, 85 748 56 27, 85 748 57 39</w:t>
      </w:r>
      <w:r w:rsidR="00A23A6F">
        <w:rPr>
          <w:rFonts w:eastAsia="Times New Roman" w:cstheme="minorHAnsi"/>
          <w:lang w:eastAsia="ar-SA"/>
        </w:rPr>
        <w:t>,</w:t>
      </w:r>
    </w:p>
    <w:p w14:paraId="7288964C" w14:textId="588FC8F9" w:rsidR="00FE25A0" w:rsidRPr="00904F13" w:rsidRDefault="009F0E65" w:rsidP="00A23A6F">
      <w:pPr>
        <w:suppressAutoHyphens/>
        <w:spacing w:after="0" w:line="360" w:lineRule="auto"/>
        <w:rPr>
          <w:rFonts w:eastAsia="Times New Roman" w:cstheme="minorHAnsi"/>
          <w:lang w:eastAsia="ar-SA"/>
        </w:rPr>
      </w:pPr>
      <w:r w:rsidRPr="00904F13">
        <w:rPr>
          <w:rFonts w:eastAsia="Times New Roman" w:cstheme="minorHAnsi"/>
          <w:lang w:eastAsia="ar-SA"/>
        </w:rPr>
        <w:t>85 686 51 37</w:t>
      </w:r>
    </w:p>
    <w:p w14:paraId="7CFAD7D8" w14:textId="3AB1217A" w:rsidR="00FE25A0" w:rsidRPr="00904F13" w:rsidRDefault="007F1F65" w:rsidP="00A23A6F">
      <w:pPr>
        <w:suppressAutoHyphens/>
        <w:spacing w:after="0" w:line="360" w:lineRule="auto"/>
        <w:rPr>
          <w:rFonts w:eastAsia="Times New Roman" w:cstheme="minorHAnsi"/>
          <w:b/>
          <w:lang w:val="en-US" w:eastAsia="ar-SA"/>
        </w:rPr>
      </w:pPr>
      <w:r w:rsidRPr="00904F13">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62AF2513" wp14:editId="63548EB1">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16421B"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00FE25A0" w:rsidRPr="00904F13">
        <w:rPr>
          <w:rFonts w:eastAsia="Times New Roman" w:cstheme="minorHAnsi"/>
          <w:b/>
          <w:lang w:val="en-US" w:eastAsia="ar-SA"/>
        </w:rPr>
        <w:t xml:space="preserve">e-mail: </w:t>
      </w:r>
      <w:hyperlink r:id="rId13" w:history="1">
        <w:r w:rsidR="00FE25A0" w:rsidRPr="00904F13">
          <w:rPr>
            <w:rFonts w:eastAsia="Times New Roman" w:cstheme="minorHAnsi"/>
            <w:b/>
            <w:u w:val="single"/>
            <w:lang w:val="en-US" w:eastAsia="ar-SA"/>
          </w:rPr>
          <w:t>zampubl@umb.edu.pl</w:t>
        </w:r>
      </w:hyperlink>
    </w:p>
    <w:p w14:paraId="19F5D294" w14:textId="492F5AB4" w:rsidR="008B3C5E" w:rsidRPr="00733F46" w:rsidRDefault="008B3C5E" w:rsidP="00A23A6F">
      <w:pPr>
        <w:suppressAutoHyphens/>
        <w:spacing w:before="240" w:after="0" w:line="360" w:lineRule="auto"/>
        <w:rPr>
          <w:rFonts w:eastAsia="Times New Roman" w:cstheme="minorHAnsi"/>
          <w:color w:val="000000" w:themeColor="text1"/>
          <w:lang w:eastAsia="ar-SA"/>
        </w:rPr>
      </w:pPr>
      <w:r w:rsidRPr="00733F46">
        <w:rPr>
          <w:rFonts w:eastAsia="Times New Roman" w:cstheme="minorHAnsi"/>
          <w:color w:val="000000" w:themeColor="text1"/>
          <w:lang w:eastAsia="ar-SA"/>
        </w:rPr>
        <w:t>Białystok,</w:t>
      </w:r>
      <w:r w:rsidR="00BE65F3">
        <w:rPr>
          <w:rFonts w:eastAsia="Times New Roman" w:cstheme="minorHAnsi"/>
          <w:color w:val="000000" w:themeColor="text1"/>
          <w:lang w:eastAsia="ar-SA"/>
        </w:rPr>
        <w:t xml:space="preserve"> </w:t>
      </w:r>
      <w:r w:rsidR="00895275">
        <w:rPr>
          <w:rFonts w:eastAsia="Times New Roman" w:cstheme="minorHAnsi"/>
          <w:color w:val="000000" w:themeColor="text1"/>
          <w:lang w:eastAsia="ar-SA"/>
        </w:rPr>
        <w:t>15</w:t>
      </w:r>
      <w:bookmarkStart w:id="0" w:name="_GoBack"/>
      <w:bookmarkEnd w:id="0"/>
      <w:r w:rsidR="003E5E99">
        <w:rPr>
          <w:rFonts w:eastAsia="Times New Roman" w:cstheme="minorHAnsi"/>
          <w:color w:val="000000" w:themeColor="text1"/>
          <w:lang w:eastAsia="ar-SA"/>
        </w:rPr>
        <w:t>.01.2025</w:t>
      </w:r>
      <w:r w:rsidRPr="00733F46">
        <w:rPr>
          <w:rFonts w:eastAsia="Times New Roman" w:cstheme="minorHAnsi"/>
          <w:color w:val="000000" w:themeColor="text1"/>
          <w:lang w:eastAsia="ar-SA"/>
        </w:rPr>
        <w:t xml:space="preserve"> r.</w:t>
      </w:r>
    </w:p>
    <w:p w14:paraId="3CE7817A" w14:textId="77777777" w:rsidR="0068688C" w:rsidRDefault="0068688C" w:rsidP="008F1046">
      <w:pPr>
        <w:pStyle w:val="Nagwek1"/>
      </w:pPr>
    </w:p>
    <w:p w14:paraId="4BD82D59" w14:textId="5B6C91B0" w:rsidR="00FE25A0" w:rsidRPr="009F0E65" w:rsidRDefault="00555889" w:rsidP="008F1046">
      <w:pPr>
        <w:pStyle w:val="Nagwek1"/>
      </w:pPr>
      <w:bookmarkStart w:id="1" w:name="_Toc187838487"/>
      <w:r w:rsidRPr="009F0E65">
        <w:t xml:space="preserve">Nr sprawy: </w:t>
      </w:r>
      <w:r w:rsidRPr="00D7311A">
        <w:t>AZP.25.2.</w:t>
      </w:r>
      <w:r w:rsidR="00793FCB">
        <w:t>4</w:t>
      </w:r>
      <w:r w:rsidRPr="00D7311A">
        <w:t>.202</w:t>
      </w:r>
      <w:r w:rsidR="00793FCB">
        <w:t>5</w:t>
      </w:r>
      <w:bookmarkEnd w:id="1"/>
    </w:p>
    <w:p w14:paraId="2D75C2B4" w14:textId="77777777" w:rsidR="00904F13" w:rsidRDefault="00904F13" w:rsidP="006C59D8">
      <w:pPr>
        <w:keepNext/>
        <w:suppressAutoHyphens/>
        <w:spacing w:after="0" w:line="360" w:lineRule="auto"/>
        <w:rPr>
          <w:rFonts w:eastAsia="Times New Roman" w:cstheme="minorHAnsi"/>
          <w:b/>
          <w:kern w:val="1"/>
          <w:lang w:eastAsia="ar-SA"/>
        </w:rPr>
      </w:pPr>
    </w:p>
    <w:p w14:paraId="161C8CBD" w14:textId="77777777" w:rsidR="00F40A2B" w:rsidRPr="00ED1606" w:rsidRDefault="00FE25A0" w:rsidP="006C59D8">
      <w:pPr>
        <w:keepNext/>
        <w:suppressAutoHyphens/>
        <w:spacing w:after="0" w:line="360" w:lineRule="auto"/>
        <w:rPr>
          <w:rFonts w:eastAsia="Times New Roman" w:cstheme="minorHAnsi"/>
          <w:b/>
          <w:lang w:eastAsia="ar-SA"/>
        </w:rPr>
      </w:pPr>
      <w:r w:rsidRPr="00ED1606">
        <w:rPr>
          <w:rFonts w:eastAsia="Times New Roman" w:cstheme="minorHAnsi"/>
          <w:b/>
          <w:kern w:val="1"/>
          <w:lang w:eastAsia="ar-SA"/>
        </w:rPr>
        <w:t>S</w:t>
      </w:r>
      <w:r w:rsidR="00E0621C" w:rsidRPr="00ED1606">
        <w:rPr>
          <w:rFonts w:eastAsia="Times New Roman" w:cstheme="minorHAnsi"/>
          <w:b/>
          <w:kern w:val="1"/>
          <w:lang w:eastAsia="ar-SA"/>
        </w:rPr>
        <w:t xml:space="preserve">PECYFIKACJA WARUNKÓW ZAMÓWIENIA </w:t>
      </w:r>
      <w:r w:rsidRPr="00ED1606">
        <w:rPr>
          <w:rFonts w:eastAsia="Times New Roman" w:cstheme="minorHAnsi"/>
          <w:b/>
          <w:kern w:val="1"/>
          <w:lang w:eastAsia="ar-SA"/>
        </w:rPr>
        <w:t>(SWZ)</w:t>
      </w:r>
      <w:r w:rsidR="00E11CD0" w:rsidRPr="00ED1606">
        <w:rPr>
          <w:rFonts w:eastAsia="Times New Roman" w:cstheme="minorHAnsi"/>
          <w:b/>
          <w:lang w:eastAsia="ar-SA"/>
        </w:rPr>
        <w:t xml:space="preserve"> </w:t>
      </w:r>
    </w:p>
    <w:p w14:paraId="3CB2BA39" w14:textId="064B8B48" w:rsidR="00F40A2B" w:rsidRPr="00ED1606" w:rsidRDefault="00F40A2B" w:rsidP="00F40A2B">
      <w:pPr>
        <w:spacing w:after="0" w:line="360" w:lineRule="auto"/>
        <w:rPr>
          <w:rFonts w:cstheme="minorHAnsi"/>
          <w:b/>
          <w:lang w:eastAsia="pl-PL"/>
        </w:rPr>
      </w:pPr>
      <w:r w:rsidRPr="00ED1606">
        <w:rPr>
          <w:rFonts w:cstheme="minorHAnsi"/>
          <w:b/>
          <w:lang w:eastAsia="pl-PL"/>
        </w:rPr>
        <w:t>DLA ZAMÓWIENIA KLASYCZNEGO O SZACUNKOWEJ WARTOŚCI</w:t>
      </w:r>
      <w:r w:rsidR="00DB1125" w:rsidRPr="00ED1606">
        <w:rPr>
          <w:rFonts w:cstheme="minorHAnsi"/>
          <w:b/>
          <w:lang w:eastAsia="pl-PL"/>
        </w:rPr>
        <w:t xml:space="preserve"> </w:t>
      </w:r>
      <w:r w:rsidRPr="00ED1606">
        <w:rPr>
          <w:rFonts w:cstheme="minorHAnsi"/>
          <w:b/>
          <w:lang w:eastAsia="pl-PL"/>
        </w:rPr>
        <w:t>WIĘKSZEJ NIŻ PROGI UNIJNE</w:t>
      </w:r>
      <w:r w:rsidRPr="00ED1606">
        <w:rPr>
          <w:rFonts w:cstheme="minorHAnsi"/>
          <w:b/>
          <w:bCs/>
        </w:rPr>
        <w:t xml:space="preserve"> </w:t>
      </w:r>
      <w:r w:rsidR="00BD6D07" w:rsidRPr="00ED1606">
        <w:rPr>
          <w:rFonts w:cstheme="minorHAnsi"/>
          <w:b/>
          <w:bCs/>
        </w:rPr>
        <w:br/>
      </w:r>
      <w:r w:rsidRPr="00ED1606">
        <w:rPr>
          <w:rFonts w:cstheme="minorHAnsi"/>
          <w:b/>
          <w:bCs/>
        </w:rPr>
        <w:t>(2</w:t>
      </w:r>
      <w:r w:rsidR="006C09A2">
        <w:rPr>
          <w:rFonts w:cstheme="minorHAnsi"/>
          <w:b/>
          <w:bCs/>
        </w:rPr>
        <w:t>15</w:t>
      </w:r>
      <w:r w:rsidRPr="00ED1606">
        <w:rPr>
          <w:rFonts w:cstheme="minorHAnsi"/>
          <w:b/>
          <w:bCs/>
        </w:rPr>
        <w:t> 000 EURO)</w:t>
      </w:r>
    </w:p>
    <w:p w14:paraId="2F9EEE4E" w14:textId="32FCBC95" w:rsidR="00F40A2B" w:rsidRPr="001238FF" w:rsidRDefault="00F40A2B" w:rsidP="00F40A2B">
      <w:pPr>
        <w:spacing w:after="0" w:line="360" w:lineRule="auto"/>
        <w:rPr>
          <w:rFonts w:cstheme="minorHAnsi"/>
          <w:b/>
          <w:lang w:eastAsia="pl-PL"/>
        </w:rPr>
      </w:pPr>
      <w:r w:rsidRPr="001238FF">
        <w:rPr>
          <w:rFonts w:cstheme="minorHAnsi"/>
          <w:b/>
          <w:lang w:eastAsia="pl-PL"/>
        </w:rPr>
        <w:t xml:space="preserve">KATEGORIA – </w:t>
      </w:r>
      <w:r>
        <w:rPr>
          <w:rFonts w:cstheme="minorHAnsi"/>
          <w:b/>
          <w:lang w:eastAsia="pl-PL"/>
        </w:rPr>
        <w:t>USŁUGI</w:t>
      </w:r>
    </w:p>
    <w:p w14:paraId="7FF31A63" w14:textId="03EB0A31" w:rsidR="00FE25A0" w:rsidRPr="00435DC6" w:rsidRDefault="00FE25A0" w:rsidP="006C59D8">
      <w:pPr>
        <w:suppressAutoHyphens/>
        <w:spacing w:after="0" w:line="360" w:lineRule="auto"/>
        <w:rPr>
          <w:rFonts w:eastAsia="Times New Roman" w:cstheme="minorHAnsi"/>
          <w:lang w:eastAsia="ar-SA"/>
        </w:rPr>
      </w:pPr>
      <w:r w:rsidRPr="00435DC6">
        <w:rPr>
          <w:rFonts w:eastAsia="Times New Roman" w:cstheme="minorHAnsi"/>
          <w:lang w:eastAsia="ar-SA"/>
        </w:rPr>
        <w:t>Postępowanie o zamówienie publiczne jest prowadzone w trybie przetargu nieograniczonego</w:t>
      </w:r>
      <w:r w:rsidR="00AC667F">
        <w:rPr>
          <w:rFonts w:eastAsia="Times New Roman" w:cstheme="minorHAnsi"/>
          <w:lang w:eastAsia="ar-SA"/>
        </w:rPr>
        <w:t xml:space="preserve"> (art. 132)</w:t>
      </w:r>
      <w:r w:rsidRPr="00435DC6">
        <w:rPr>
          <w:rFonts w:eastAsia="Times New Roman" w:cstheme="minorHAnsi"/>
          <w:lang w:eastAsia="ar-SA"/>
        </w:rPr>
        <w:t>, zgodnie z ustawą z dnia 11 września 201</w:t>
      </w:r>
      <w:r w:rsidR="00FC1D55" w:rsidRPr="00435DC6">
        <w:rPr>
          <w:rFonts w:eastAsia="Times New Roman" w:cstheme="minorHAnsi"/>
          <w:lang w:eastAsia="ar-SA"/>
        </w:rPr>
        <w:t xml:space="preserve">9 r. Prawo zamówień publicznych </w:t>
      </w:r>
      <w:r w:rsidR="008B3C5E" w:rsidRPr="00435DC6">
        <w:rPr>
          <w:rFonts w:eastAsia="Times New Roman" w:cstheme="minorHAnsi"/>
          <w:lang w:eastAsia="ar-SA"/>
        </w:rPr>
        <w:t>(Dz. U. z 202</w:t>
      </w:r>
      <w:r w:rsidR="006904FB">
        <w:rPr>
          <w:rFonts w:eastAsia="Times New Roman" w:cstheme="minorHAnsi"/>
          <w:lang w:eastAsia="ar-SA"/>
        </w:rPr>
        <w:t>4</w:t>
      </w:r>
      <w:r w:rsidR="008B3C5E" w:rsidRPr="00435DC6">
        <w:rPr>
          <w:rFonts w:eastAsia="Times New Roman" w:cstheme="minorHAnsi"/>
          <w:lang w:eastAsia="ar-SA"/>
        </w:rPr>
        <w:t xml:space="preserve"> r.</w:t>
      </w:r>
      <w:r w:rsidR="005F7AF9">
        <w:rPr>
          <w:rFonts w:eastAsia="Times New Roman" w:cstheme="minorHAnsi"/>
          <w:lang w:eastAsia="ar-SA"/>
        </w:rPr>
        <w:t>,</w:t>
      </w:r>
      <w:r w:rsidR="008B3C5E" w:rsidRPr="00435DC6">
        <w:rPr>
          <w:rFonts w:eastAsia="Times New Roman" w:cstheme="minorHAnsi"/>
          <w:lang w:eastAsia="ar-SA"/>
        </w:rPr>
        <w:t xml:space="preserve"> poz. </w:t>
      </w:r>
      <w:r w:rsidR="00661696" w:rsidRPr="00435DC6">
        <w:rPr>
          <w:rFonts w:eastAsia="Times New Roman" w:cstheme="minorHAnsi"/>
          <w:lang w:eastAsia="ar-SA"/>
        </w:rPr>
        <w:t>1</w:t>
      </w:r>
      <w:r w:rsidR="006904FB">
        <w:rPr>
          <w:rFonts w:eastAsia="Times New Roman" w:cstheme="minorHAnsi"/>
          <w:lang w:eastAsia="ar-SA"/>
        </w:rPr>
        <w:t>320</w:t>
      </w:r>
      <w:r w:rsidRPr="00435DC6">
        <w:rPr>
          <w:rFonts w:eastAsia="Times New Roman" w:cstheme="minorHAnsi"/>
          <w:lang w:eastAsia="ar-SA"/>
        </w:rPr>
        <w:t xml:space="preserve">) – zwaną dalej „ustawą </w:t>
      </w:r>
      <w:proofErr w:type="spellStart"/>
      <w:r w:rsidRPr="00435DC6">
        <w:rPr>
          <w:rFonts w:eastAsia="Times New Roman" w:cstheme="minorHAnsi"/>
          <w:lang w:eastAsia="ar-SA"/>
        </w:rPr>
        <w:t>Pzp</w:t>
      </w:r>
      <w:proofErr w:type="spellEnd"/>
      <w:r w:rsidRPr="00435DC6">
        <w:rPr>
          <w:rFonts w:eastAsia="Times New Roman" w:cstheme="minorHAnsi"/>
          <w:lang w:eastAsia="ar-SA"/>
        </w:rPr>
        <w:t>”</w:t>
      </w:r>
      <w:r w:rsidR="00904F13" w:rsidRPr="00435DC6">
        <w:rPr>
          <w:rFonts w:eastAsia="Times New Roman" w:cstheme="minorHAnsi"/>
          <w:lang w:eastAsia="ar-SA"/>
        </w:rPr>
        <w:t>.</w:t>
      </w:r>
    </w:p>
    <w:p w14:paraId="428A42A5" w14:textId="77777777" w:rsidR="009F0E65" w:rsidRDefault="009F0E65" w:rsidP="006C59D8">
      <w:pPr>
        <w:suppressAutoHyphens/>
        <w:spacing w:after="0" w:line="360" w:lineRule="auto"/>
        <w:rPr>
          <w:rFonts w:eastAsia="Times New Roman" w:cstheme="minorHAnsi"/>
          <w:bCs/>
          <w:u w:val="single"/>
          <w:lang w:eastAsia="ar-SA"/>
        </w:rPr>
      </w:pPr>
    </w:p>
    <w:p w14:paraId="19DAE377" w14:textId="53A493E4" w:rsidR="006904FB" w:rsidRPr="00236F4B" w:rsidRDefault="00236CD1" w:rsidP="00236F4B">
      <w:pPr>
        <w:suppressAutoHyphens/>
        <w:spacing w:after="0" w:line="360" w:lineRule="auto"/>
        <w:rPr>
          <w:rFonts w:eastAsia="Times New Roman" w:cstheme="minorHAnsi"/>
          <w:bCs/>
          <w:lang w:eastAsia="ar-SA"/>
        </w:rPr>
      </w:pPr>
      <w:r w:rsidRPr="00435DC6">
        <w:rPr>
          <w:rFonts w:eastAsia="Times New Roman" w:cstheme="minorHAnsi"/>
          <w:bCs/>
          <w:u w:val="single"/>
          <w:lang w:eastAsia="ar-SA"/>
        </w:rPr>
        <w:t>Przedmiot zamówienia</w:t>
      </w:r>
      <w:r w:rsidR="00FE25A0" w:rsidRPr="00435DC6">
        <w:rPr>
          <w:rFonts w:eastAsia="Times New Roman" w:cstheme="minorHAnsi"/>
          <w:bCs/>
          <w:u w:val="single"/>
          <w:lang w:eastAsia="ar-SA"/>
        </w:rPr>
        <w:t>:</w:t>
      </w:r>
      <w:r w:rsidR="00236F4B">
        <w:rPr>
          <w:rFonts w:eastAsia="Times New Roman" w:cstheme="minorHAnsi"/>
          <w:bCs/>
          <w:lang w:eastAsia="ar-SA"/>
        </w:rPr>
        <w:t xml:space="preserve"> </w:t>
      </w:r>
      <w:bookmarkStart w:id="2" w:name="_Hlk187324233"/>
      <w:r w:rsidR="00793FCB">
        <w:rPr>
          <w:rFonts w:eastAsia="Times New Roman" w:cstheme="minorHAnsi"/>
          <w:b/>
          <w:color w:val="7030A0"/>
          <w:sz w:val="28"/>
          <w:szCs w:val="28"/>
          <w:lang w:eastAsia="pl-PL"/>
        </w:rPr>
        <w:t>P</w:t>
      </w:r>
      <w:r w:rsidR="00793FCB" w:rsidRPr="00793FCB">
        <w:rPr>
          <w:rFonts w:eastAsia="Times New Roman" w:cstheme="minorHAnsi"/>
          <w:b/>
          <w:color w:val="7030A0"/>
          <w:sz w:val="28"/>
          <w:szCs w:val="28"/>
          <w:lang w:eastAsia="pl-PL"/>
        </w:rPr>
        <w:t xml:space="preserve">ełnienie nadzoru inwestorskiego przy realizacji inwestycji: budowa budynku Centrum Dydaktyczno-Egzaminacyjnego Uniwersytetu Medycznego w Białymstoku – na działce 1784/28 obręb 11 Śródmieście przy </w:t>
      </w:r>
      <w:r w:rsidR="001770AE">
        <w:rPr>
          <w:rFonts w:eastAsia="Times New Roman" w:cstheme="minorHAnsi"/>
          <w:b/>
          <w:color w:val="7030A0"/>
          <w:sz w:val="28"/>
          <w:szCs w:val="28"/>
          <w:lang w:eastAsia="pl-PL"/>
        </w:rPr>
        <w:br/>
      </w:r>
      <w:r w:rsidR="00793FCB" w:rsidRPr="00793FCB">
        <w:rPr>
          <w:rFonts w:eastAsia="Times New Roman" w:cstheme="minorHAnsi"/>
          <w:b/>
          <w:color w:val="7030A0"/>
          <w:sz w:val="28"/>
          <w:szCs w:val="28"/>
          <w:lang w:eastAsia="pl-PL"/>
        </w:rPr>
        <w:t>ul. Szpitalnej w Białymstoku</w:t>
      </w:r>
      <w:bookmarkEnd w:id="2"/>
    </w:p>
    <w:p w14:paraId="50EA9D92" w14:textId="77777777" w:rsidR="00BE65F3" w:rsidRPr="00F35A4B" w:rsidRDefault="00BE65F3" w:rsidP="002556D6">
      <w:pPr>
        <w:spacing w:after="0" w:line="360" w:lineRule="auto"/>
        <w:rPr>
          <w:rFonts w:eastAsia="Times New Roman" w:cstheme="minorHAnsi"/>
          <w:b/>
          <w:lang w:eastAsia="pl-PL"/>
        </w:rPr>
      </w:pPr>
    </w:p>
    <w:p w14:paraId="1209655C" w14:textId="54BE0B11" w:rsidR="00FE25A0" w:rsidRPr="00F35A4B" w:rsidRDefault="000D4D9C" w:rsidP="006C59D8">
      <w:pPr>
        <w:spacing w:after="0" w:line="360" w:lineRule="auto"/>
        <w:rPr>
          <w:rFonts w:eastAsia="Times New Roman" w:cstheme="minorHAnsi"/>
          <w:b/>
          <w:lang w:eastAsia="pl-PL"/>
        </w:rPr>
      </w:pPr>
      <w:r>
        <w:rPr>
          <w:rFonts w:eastAsia="Times New Roman" w:cstheme="minorHAnsi"/>
          <w:b/>
          <w:lang w:eastAsia="pl-PL"/>
        </w:rPr>
        <w:t xml:space="preserve"> z</w:t>
      </w:r>
      <w:r w:rsidR="006967A9" w:rsidRPr="00F35A4B">
        <w:rPr>
          <w:rFonts w:eastAsia="Times New Roman" w:cstheme="minorHAnsi"/>
          <w:b/>
          <w:lang w:eastAsia="pl-PL"/>
        </w:rPr>
        <w:t>atwierdzam</w:t>
      </w:r>
      <w:r>
        <w:rPr>
          <w:rFonts w:eastAsia="Times New Roman" w:cstheme="minorHAnsi"/>
          <w:b/>
          <w:lang w:eastAsia="pl-PL"/>
        </w:rPr>
        <w:t xml:space="preserve"> - </w:t>
      </w:r>
      <w:r w:rsidR="0017160E">
        <w:rPr>
          <w:rFonts w:eastAsia="Times New Roman" w:cstheme="minorHAnsi"/>
          <w:b/>
          <w:lang w:eastAsia="pl-PL"/>
        </w:rPr>
        <w:t>Kanclerz UMB</w:t>
      </w:r>
      <w:r>
        <w:rPr>
          <w:rFonts w:eastAsia="Times New Roman" w:cstheme="minorHAnsi"/>
          <w:b/>
          <w:lang w:eastAsia="pl-PL"/>
        </w:rPr>
        <w:t xml:space="preserve"> - </w:t>
      </w:r>
      <w:r w:rsidR="0017160E">
        <w:rPr>
          <w:rFonts w:eastAsia="Times New Roman" w:cstheme="minorHAnsi"/>
          <w:b/>
          <w:lang w:eastAsia="pl-PL"/>
        </w:rPr>
        <w:t>mgr Konrad Raczkowski</w:t>
      </w:r>
      <w:r>
        <w:rPr>
          <w:rFonts w:eastAsia="Times New Roman" w:cstheme="minorHAnsi"/>
          <w:b/>
          <w:lang w:eastAsia="pl-PL"/>
        </w:rPr>
        <w:t xml:space="preserve"> </w:t>
      </w:r>
      <w:r w:rsidR="008F1046" w:rsidRPr="008F1046">
        <w:rPr>
          <w:rFonts w:eastAsia="Times New Roman" w:cstheme="minorHAnsi"/>
          <w:lang w:eastAsia="pl-PL"/>
        </w:rPr>
        <w:t>(podpis na oryginale)</w:t>
      </w:r>
      <w:r w:rsidR="00F35A4B" w:rsidRPr="008F1046">
        <w:rPr>
          <w:rFonts w:eastAsia="Times New Roman" w:cstheme="minorHAnsi"/>
          <w:lang w:eastAsia="pl-PL"/>
        </w:rPr>
        <w:t xml:space="preserve"> </w:t>
      </w:r>
      <w:r w:rsidR="001A0690" w:rsidRPr="008F1046">
        <w:rPr>
          <w:rFonts w:eastAsia="Times New Roman" w:cstheme="minorHAnsi"/>
          <w:lang w:eastAsia="pl-PL"/>
        </w:rPr>
        <w:t>……………………………………</w:t>
      </w:r>
      <w:r w:rsidR="00904F13" w:rsidRPr="00F35A4B">
        <w:rPr>
          <w:rFonts w:eastAsia="Times New Roman" w:cstheme="minorHAnsi"/>
          <w:b/>
          <w:lang w:eastAsia="pl-PL"/>
        </w:rPr>
        <w:t xml:space="preserve"> </w:t>
      </w:r>
    </w:p>
    <w:p w14:paraId="382CE2EF" w14:textId="77777777" w:rsidR="006466E4" w:rsidRDefault="006466E4" w:rsidP="006C59D8">
      <w:pPr>
        <w:suppressAutoHyphens/>
        <w:spacing w:after="0" w:line="360" w:lineRule="auto"/>
        <w:rPr>
          <w:rFonts w:eastAsia="Times New Roman" w:cstheme="minorHAnsi"/>
          <w:lang w:eastAsia="ar-SA"/>
        </w:rPr>
      </w:pPr>
    </w:p>
    <w:p w14:paraId="1E1F63C5" w14:textId="01772F61" w:rsidR="00FE25A0" w:rsidRPr="00793FCB" w:rsidRDefault="0074400F" w:rsidP="006C59D8">
      <w:pPr>
        <w:suppressAutoHyphens/>
        <w:spacing w:after="0" w:line="360" w:lineRule="auto"/>
        <w:rPr>
          <w:rFonts w:eastAsia="Times New Roman" w:cstheme="minorHAnsi"/>
          <w:color w:val="7030A0"/>
          <w:lang w:eastAsia="ar-SA"/>
        </w:rPr>
      </w:pPr>
      <w:r w:rsidRPr="00793FCB">
        <w:rPr>
          <w:rFonts w:eastAsia="Times New Roman" w:cstheme="minorHAnsi"/>
          <w:color w:val="7030A0"/>
          <w:lang w:eastAsia="ar-SA"/>
        </w:rPr>
        <w:t>s</w:t>
      </w:r>
      <w:r w:rsidR="00C227A3" w:rsidRPr="00793FCB">
        <w:rPr>
          <w:rFonts w:eastAsia="Times New Roman" w:cstheme="minorHAnsi"/>
          <w:color w:val="7030A0"/>
          <w:lang w:eastAsia="ar-SA"/>
        </w:rPr>
        <w:t>porządzi</w:t>
      </w:r>
      <w:r w:rsidR="006168C8" w:rsidRPr="00793FCB">
        <w:rPr>
          <w:rFonts w:eastAsia="Times New Roman" w:cstheme="minorHAnsi"/>
          <w:color w:val="7030A0"/>
          <w:lang w:eastAsia="ar-SA"/>
        </w:rPr>
        <w:t>ł</w:t>
      </w:r>
      <w:r w:rsidRPr="00793FCB">
        <w:rPr>
          <w:rFonts w:eastAsia="Times New Roman" w:cstheme="minorHAnsi"/>
          <w:color w:val="7030A0"/>
          <w:lang w:eastAsia="ar-SA"/>
        </w:rPr>
        <w:t>a</w:t>
      </w:r>
      <w:r w:rsidR="00C227A3" w:rsidRPr="00793FCB">
        <w:rPr>
          <w:rFonts w:eastAsia="Times New Roman" w:cstheme="minorHAnsi"/>
          <w:color w:val="7030A0"/>
          <w:lang w:eastAsia="ar-SA"/>
        </w:rPr>
        <w:t>:</w:t>
      </w:r>
      <w:r w:rsidRPr="00793FCB">
        <w:rPr>
          <w:rFonts w:eastAsia="Times New Roman" w:cstheme="minorHAnsi"/>
          <w:color w:val="7030A0"/>
          <w:lang w:eastAsia="ar-SA"/>
        </w:rPr>
        <w:t xml:space="preserve"> </w:t>
      </w:r>
      <w:r w:rsidR="008F1046" w:rsidRPr="00793FCB">
        <w:rPr>
          <w:rFonts w:eastAsia="Times New Roman" w:cstheme="minorHAnsi"/>
          <w:color w:val="7030A0"/>
          <w:lang w:eastAsia="ar-SA"/>
        </w:rPr>
        <w:t>Kamila Kartaszow</w:t>
      </w:r>
    </w:p>
    <w:p w14:paraId="261ABD46" w14:textId="77777777" w:rsidR="00F35A4B" w:rsidRPr="00793FCB" w:rsidRDefault="00F35A4B" w:rsidP="006C59D8">
      <w:pPr>
        <w:suppressAutoHyphens/>
        <w:spacing w:after="0" w:line="360" w:lineRule="auto"/>
        <w:rPr>
          <w:rFonts w:eastAsia="Times New Roman" w:cstheme="minorHAnsi"/>
          <w:color w:val="7030A0"/>
          <w:lang w:eastAsia="ar-SA"/>
        </w:rPr>
      </w:pPr>
    </w:p>
    <w:p w14:paraId="2EDB9390" w14:textId="390329CC" w:rsidR="00C227A3" w:rsidRPr="00793FCB" w:rsidRDefault="00C227A3" w:rsidP="006C59D8">
      <w:pPr>
        <w:suppressAutoHyphens/>
        <w:spacing w:after="0" w:line="360" w:lineRule="auto"/>
        <w:rPr>
          <w:rFonts w:eastAsia="Times New Roman" w:cstheme="minorHAnsi"/>
          <w:color w:val="7030A0"/>
          <w:lang w:eastAsia="ar-SA"/>
        </w:rPr>
      </w:pPr>
      <w:r w:rsidRPr="00793FCB">
        <w:rPr>
          <w:rFonts w:eastAsia="Times New Roman" w:cstheme="minorHAnsi"/>
          <w:color w:val="7030A0"/>
          <w:lang w:eastAsia="ar-SA"/>
        </w:rPr>
        <w:t>sprawdził:</w:t>
      </w:r>
      <w:r w:rsidR="001A0690" w:rsidRPr="00793FCB">
        <w:rPr>
          <w:rFonts w:eastAsia="Times New Roman" w:cstheme="minorHAnsi"/>
          <w:color w:val="7030A0"/>
          <w:lang w:eastAsia="ar-SA"/>
        </w:rPr>
        <w:t xml:space="preserve"> mgr Jacek Domalewski</w:t>
      </w:r>
    </w:p>
    <w:p w14:paraId="1F80AF83" w14:textId="0A35E2C4" w:rsidR="00661696" w:rsidRDefault="00236CD1" w:rsidP="00793FCB">
      <w:pPr>
        <w:suppressAutoHyphens/>
        <w:spacing w:after="0" w:line="360" w:lineRule="auto"/>
        <w:rPr>
          <w:rFonts w:eastAsia="Times New Roman" w:cstheme="minorHAnsi"/>
          <w:b/>
        </w:rPr>
      </w:pPr>
      <w:r w:rsidRPr="00435DC6">
        <w:rPr>
          <w:rFonts w:eastAsia="Times New Roman" w:cstheme="minorHAnsi"/>
          <w:b/>
          <w:lang w:eastAsia="ar-SA"/>
        </w:rPr>
        <w:t>UWAGA!</w:t>
      </w:r>
      <w:r w:rsidR="00793FCB">
        <w:rPr>
          <w:rFonts w:eastAsia="Times New Roman" w:cstheme="minorHAnsi"/>
          <w:b/>
          <w:lang w:eastAsia="ar-SA"/>
        </w:rPr>
        <w:t xml:space="preserve"> </w:t>
      </w:r>
      <w:r w:rsidR="00661696" w:rsidRPr="00435DC6">
        <w:rPr>
          <w:rFonts w:eastAsia="Times New Roman" w:cstheme="minorHAnsi"/>
          <w:b/>
        </w:rPr>
        <w:t xml:space="preserve">Oferta, dokumenty i oświadczenia muszą być złożone pod rygorem nieważności w formie elektronicznej (opatrzonej kwalifikowanym podpisem elektronicznym) za pośrednictwem Platformy dostępnej pod </w:t>
      </w:r>
      <w:r w:rsidR="00661696" w:rsidRPr="002F280A">
        <w:rPr>
          <w:rFonts w:eastAsia="Times New Roman" w:cstheme="minorHAnsi"/>
          <w:b/>
        </w:rPr>
        <w:t xml:space="preserve">adresem </w:t>
      </w:r>
      <w:r w:rsidR="006904FB" w:rsidRPr="006904FB">
        <w:rPr>
          <w:rStyle w:val="Hipercze"/>
          <w:rFonts w:eastAsia="Times New Roman" w:cstheme="minorHAnsi"/>
          <w:b/>
          <w:color w:val="auto"/>
          <w:u w:val="none"/>
        </w:rPr>
        <w:t>wskazanym w Części I pkt 4</w:t>
      </w:r>
    </w:p>
    <w:sdt>
      <w:sdtPr>
        <w:rPr>
          <w:rFonts w:asciiTheme="minorHAnsi" w:eastAsiaTheme="minorHAnsi" w:hAnsiTheme="minorHAnsi" w:cstheme="minorBidi"/>
          <w:color w:val="auto"/>
          <w:sz w:val="22"/>
          <w:szCs w:val="22"/>
          <w:lang w:eastAsia="en-US"/>
        </w:rPr>
        <w:id w:val="-528868376"/>
        <w:docPartObj>
          <w:docPartGallery w:val="Table of Contents"/>
          <w:docPartUnique/>
        </w:docPartObj>
      </w:sdtPr>
      <w:sdtEndPr>
        <w:rPr>
          <w:b/>
          <w:bCs/>
        </w:rPr>
      </w:sdtEndPr>
      <w:sdtContent>
        <w:p w14:paraId="07D1F9AF" w14:textId="6C3A43BA" w:rsidR="00147495" w:rsidRPr="006D7B19" w:rsidRDefault="00147495">
          <w:pPr>
            <w:pStyle w:val="Nagwekspisutreci"/>
            <w:rPr>
              <w:rStyle w:val="Nagwek1Znak"/>
              <w:rFonts w:eastAsiaTheme="majorEastAsia"/>
            </w:rPr>
          </w:pPr>
          <w:r w:rsidRPr="006D7B19">
            <w:rPr>
              <w:rStyle w:val="Nagwek1Znak"/>
              <w:rFonts w:eastAsiaTheme="majorEastAsia"/>
            </w:rPr>
            <w:t>Spis treści</w:t>
          </w:r>
        </w:p>
        <w:p w14:paraId="3E6586F7" w14:textId="0224EE57" w:rsidR="00317F2A" w:rsidRDefault="00147495">
          <w:pPr>
            <w:pStyle w:val="Spistreci1"/>
            <w:tabs>
              <w:tab w:val="right" w:leader="dot" w:pos="9742"/>
            </w:tabs>
            <w:rPr>
              <w:rFonts w:eastAsiaTheme="minorEastAsia"/>
              <w:noProof/>
              <w:lang w:eastAsia="pl-PL"/>
            </w:rPr>
          </w:pPr>
          <w:r>
            <w:fldChar w:fldCharType="begin"/>
          </w:r>
          <w:r>
            <w:instrText xml:space="preserve"> TOC \o "1-3" \h \z \u </w:instrText>
          </w:r>
          <w:r>
            <w:fldChar w:fldCharType="separate"/>
          </w:r>
          <w:hyperlink w:anchor="_Toc187838487" w:history="1">
            <w:r w:rsidR="00317F2A" w:rsidRPr="008A2A46">
              <w:rPr>
                <w:rStyle w:val="Hipercze"/>
                <w:noProof/>
              </w:rPr>
              <w:t>Nr sprawy: AZP.25.2.4.2025</w:t>
            </w:r>
            <w:r w:rsidR="00317F2A">
              <w:rPr>
                <w:noProof/>
                <w:webHidden/>
              </w:rPr>
              <w:tab/>
            </w:r>
            <w:r w:rsidR="00317F2A">
              <w:rPr>
                <w:noProof/>
                <w:webHidden/>
              </w:rPr>
              <w:fldChar w:fldCharType="begin"/>
            </w:r>
            <w:r w:rsidR="00317F2A">
              <w:rPr>
                <w:noProof/>
                <w:webHidden/>
              </w:rPr>
              <w:instrText xml:space="preserve"> PAGEREF _Toc187838487 \h </w:instrText>
            </w:r>
            <w:r w:rsidR="00317F2A">
              <w:rPr>
                <w:noProof/>
                <w:webHidden/>
              </w:rPr>
            </w:r>
            <w:r w:rsidR="00317F2A">
              <w:rPr>
                <w:noProof/>
                <w:webHidden/>
              </w:rPr>
              <w:fldChar w:fldCharType="separate"/>
            </w:r>
            <w:r w:rsidR="00BA4272">
              <w:rPr>
                <w:noProof/>
                <w:webHidden/>
              </w:rPr>
              <w:t>1</w:t>
            </w:r>
            <w:r w:rsidR="00317F2A">
              <w:rPr>
                <w:noProof/>
                <w:webHidden/>
              </w:rPr>
              <w:fldChar w:fldCharType="end"/>
            </w:r>
          </w:hyperlink>
        </w:p>
        <w:p w14:paraId="57F78AF8" w14:textId="5FBF9363" w:rsidR="00317F2A" w:rsidRDefault="00895275">
          <w:pPr>
            <w:pStyle w:val="Spistreci1"/>
            <w:tabs>
              <w:tab w:val="right" w:leader="dot" w:pos="9742"/>
            </w:tabs>
            <w:rPr>
              <w:rFonts w:eastAsiaTheme="minorEastAsia"/>
              <w:noProof/>
              <w:lang w:eastAsia="pl-PL"/>
            </w:rPr>
          </w:pPr>
          <w:hyperlink w:anchor="_Toc187838488" w:history="1">
            <w:r w:rsidR="00317F2A" w:rsidRPr="008A2A46">
              <w:rPr>
                <w:rStyle w:val="Hipercze"/>
                <w:noProof/>
              </w:rPr>
              <w:t>I. Nazwa i adres Zamawiającego</w:t>
            </w:r>
            <w:r w:rsidR="00317F2A">
              <w:rPr>
                <w:noProof/>
                <w:webHidden/>
              </w:rPr>
              <w:tab/>
            </w:r>
            <w:r w:rsidR="00317F2A">
              <w:rPr>
                <w:noProof/>
                <w:webHidden/>
              </w:rPr>
              <w:fldChar w:fldCharType="begin"/>
            </w:r>
            <w:r w:rsidR="00317F2A">
              <w:rPr>
                <w:noProof/>
                <w:webHidden/>
              </w:rPr>
              <w:instrText xml:space="preserve"> PAGEREF _Toc187838488 \h </w:instrText>
            </w:r>
            <w:r w:rsidR="00317F2A">
              <w:rPr>
                <w:noProof/>
                <w:webHidden/>
              </w:rPr>
            </w:r>
            <w:r w:rsidR="00317F2A">
              <w:rPr>
                <w:noProof/>
                <w:webHidden/>
              </w:rPr>
              <w:fldChar w:fldCharType="separate"/>
            </w:r>
            <w:r w:rsidR="00BA4272">
              <w:rPr>
                <w:noProof/>
                <w:webHidden/>
              </w:rPr>
              <w:t>3</w:t>
            </w:r>
            <w:r w:rsidR="00317F2A">
              <w:rPr>
                <w:noProof/>
                <w:webHidden/>
              </w:rPr>
              <w:fldChar w:fldCharType="end"/>
            </w:r>
          </w:hyperlink>
        </w:p>
        <w:p w14:paraId="4E9B32BF" w14:textId="5A08EFCD" w:rsidR="00317F2A" w:rsidRDefault="00895275">
          <w:pPr>
            <w:pStyle w:val="Spistreci1"/>
            <w:tabs>
              <w:tab w:val="right" w:leader="dot" w:pos="9742"/>
            </w:tabs>
            <w:rPr>
              <w:rFonts w:eastAsiaTheme="minorEastAsia"/>
              <w:noProof/>
              <w:lang w:eastAsia="pl-PL"/>
            </w:rPr>
          </w:pPr>
          <w:hyperlink w:anchor="_Toc187838489" w:history="1">
            <w:r w:rsidR="00317F2A" w:rsidRPr="008A2A46">
              <w:rPr>
                <w:rStyle w:val="Hipercze"/>
                <w:noProof/>
              </w:rPr>
              <w:t>II. Adres strony internetowej, na której udostępniane będą  zmiany i wyjaśnienia SWZ oraz inne dokumenty zamówienia bezpośrednio związane z postępowaniem</w:t>
            </w:r>
            <w:r w:rsidR="00317F2A">
              <w:rPr>
                <w:noProof/>
                <w:webHidden/>
              </w:rPr>
              <w:tab/>
            </w:r>
            <w:r w:rsidR="00317F2A">
              <w:rPr>
                <w:noProof/>
                <w:webHidden/>
              </w:rPr>
              <w:fldChar w:fldCharType="begin"/>
            </w:r>
            <w:r w:rsidR="00317F2A">
              <w:rPr>
                <w:noProof/>
                <w:webHidden/>
              </w:rPr>
              <w:instrText xml:space="preserve"> PAGEREF _Toc187838489 \h </w:instrText>
            </w:r>
            <w:r w:rsidR="00317F2A">
              <w:rPr>
                <w:noProof/>
                <w:webHidden/>
              </w:rPr>
            </w:r>
            <w:r w:rsidR="00317F2A">
              <w:rPr>
                <w:noProof/>
                <w:webHidden/>
              </w:rPr>
              <w:fldChar w:fldCharType="separate"/>
            </w:r>
            <w:r w:rsidR="00BA4272">
              <w:rPr>
                <w:noProof/>
                <w:webHidden/>
              </w:rPr>
              <w:t>3</w:t>
            </w:r>
            <w:r w:rsidR="00317F2A">
              <w:rPr>
                <w:noProof/>
                <w:webHidden/>
              </w:rPr>
              <w:fldChar w:fldCharType="end"/>
            </w:r>
          </w:hyperlink>
        </w:p>
        <w:p w14:paraId="32F69D62" w14:textId="0C6B7B99" w:rsidR="00317F2A" w:rsidRDefault="00895275">
          <w:pPr>
            <w:pStyle w:val="Spistreci1"/>
            <w:tabs>
              <w:tab w:val="right" w:leader="dot" w:pos="9742"/>
            </w:tabs>
            <w:rPr>
              <w:rFonts w:eastAsiaTheme="minorEastAsia"/>
              <w:noProof/>
              <w:lang w:eastAsia="pl-PL"/>
            </w:rPr>
          </w:pPr>
          <w:hyperlink w:anchor="_Toc187838490" w:history="1">
            <w:r w:rsidR="00317F2A" w:rsidRPr="008A2A46">
              <w:rPr>
                <w:rStyle w:val="Hipercze"/>
                <w:noProof/>
              </w:rPr>
              <w:t>III. Tryb udzielenia zamówienia i źródło finansowania</w:t>
            </w:r>
            <w:r w:rsidR="00317F2A">
              <w:rPr>
                <w:noProof/>
                <w:webHidden/>
              </w:rPr>
              <w:tab/>
            </w:r>
            <w:r w:rsidR="00317F2A">
              <w:rPr>
                <w:noProof/>
                <w:webHidden/>
              </w:rPr>
              <w:fldChar w:fldCharType="begin"/>
            </w:r>
            <w:r w:rsidR="00317F2A">
              <w:rPr>
                <w:noProof/>
                <w:webHidden/>
              </w:rPr>
              <w:instrText xml:space="preserve"> PAGEREF _Toc187838490 \h </w:instrText>
            </w:r>
            <w:r w:rsidR="00317F2A">
              <w:rPr>
                <w:noProof/>
                <w:webHidden/>
              </w:rPr>
            </w:r>
            <w:r w:rsidR="00317F2A">
              <w:rPr>
                <w:noProof/>
                <w:webHidden/>
              </w:rPr>
              <w:fldChar w:fldCharType="separate"/>
            </w:r>
            <w:r w:rsidR="00BA4272">
              <w:rPr>
                <w:noProof/>
                <w:webHidden/>
              </w:rPr>
              <w:t>3</w:t>
            </w:r>
            <w:r w:rsidR="00317F2A">
              <w:rPr>
                <w:noProof/>
                <w:webHidden/>
              </w:rPr>
              <w:fldChar w:fldCharType="end"/>
            </w:r>
          </w:hyperlink>
        </w:p>
        <w:p w14:paraId="3A0083D5" w14:textId="2343BCA7" w:rsidR="00317F2A" w:rsidRDefault="00895275">
          <w:pPr>
            <w:pStyle w:val="Spistreci1"/>
            <w:tabs>
              <w:tab w:val="right" w:leader="dot" w:pos="9742"/>
            </w:tabs>
            <w:rPr>
              <w:rFonts w:eastAsiaTheme="minorEastAsia"/>
              <w:noProof/>
              <w:lang w:eastAsia="pl-PL"/>
            </w:rPr>
          </w:pPr>
          <w:hyperlink w:anchor="_Toc187838491" w:history="1">
            <w:r w:rsidR="00317F2A" w:rsidRPr="008A2A46">
              <w:rPr>
                <w:rStyle w:val="Hipercze"/>
                <w:noProof/>
              </w:rPr>
              <w:t>IV. Opis przedmiotu zamówienia</w:t>
            </w:r>
            <w:r w:rsidR="00317F2A">
              <w:rPr>
                <w:noProof/>
                <w:webHidden/>
              </w:rPr>
              <w:tab/>
            </w:r>
            <w:r w:rsidR="00317F2A">
              <w:rPr>
                <w:noProof/>
                <w:webHidden/>
              </w:rPr>
              <w:fldChar w:fldCharType="begin"/>
            </w:r>
            <w:r w:rsidR="00317F2A">
              <w:rPr>
                <w:noProof/>
                <w:webHidden/>
              </w:rPr>
              <w:instrText xml:space="preserve"> PAGEREF _Toc187838491 \h </w:instrText>
            </w:r>
            <w:r w:rsidR="00317F2A">
              <w:rPr>
                <w:noProof/>
                <w:webHidden/>
              </w:rPr>
            </w:r>
            <w:r w:rsidR="00317F2A">
              <w:rPr>
                <w:noProof/>
                <w:webHidden/>
              </w:rPr>
              <w:fldChar w:fldCharType="separate"/>
            </w:r>
            <w:r w:rsidR="00BA4272">
              <w:rPr>
                <w:noProof/>
                <w:webHidden/>
              </w:rPr>
              <w:t>4</w:t>
            </w:r>
            <w:r w:rsidR="00317F2A">
              <w:rPr>
                <w:noProof/>
                <w:webHidden/>
              </w:rPr>
              <w:fldChar w:fldCharType="end"/>
            </w:r>
          </w:hyperlink>
        </w:p>
        <w:p w14:paraId="40CE43F1" w14:textId="0B5CDD14" w:rsidR="00317F2A" w:rsidRDefault="00895275">
          <w:pPr>
            <w:pStyle w:val="Spistreci1"/>
            <w:tabs>
              <w:tab w:val="right" w:leader="dot" w:pos="9742"/>
            </w:tabs>
            <w:rPr>
              <w:rFonts w:eastAsiaTheme="minorEastAsia"/>
              <w:noProof/>
              <w:lang w:eastAsia="pl-PL"/>
            </w:rPr>
          </w:pPr>
          <w:hyperlink w:anchor="_Toc187838492" w:history="1">
            <w:r w:rsidR="00317F2A" w:rsidRPr="008A2A46">
              <w:rPr>
                <w:rStyle w:val="Hipercze"/>
                <w:noProof/>
              </w:rPr>
              <w:t>V. Informacja o przedmiotowych środkach dowodowych</w:t>
            </w:r>
            <w:r w:rsidR="00317F2A">
              <w:rPr>
                <w:noProof/>
                <w:webHidden/>
              </w:rPr>
              <w:tab/>
            </w:r>
            <w:r w:rsidR="00317F2A">
              <w:rPr>
                <w:noProof/>
                <w:webHidden/>
              </w:rPr>
              <w:fldChar w:fldCharType="begin"/>
            </w:r>
            <w:r w:rsidR="00317F2A">
              <w:rPr>
                <w:noProof/>
                <w:webHidden/>
              </w:rPr>
              <w:instrText xml:space="preserve"> PAGEREF _Toc187838492 \h </w:instrText>
            </w:r>
            <w:r w:rsidR="00317F2A">
              <w:rPr>
                <w:noProof/>
                <w:webHidden/>
              </w:rPr>
            </w:r>
            <w:r w:rsidR="00317F2A">
              <w:rPr>
                <w:noProof/>
                <w:webHidden/>
              </w:rPr>
              <w:fldChar w:fldCharType="separate"/>
            </w:r>
            <w:r w:rsidR="00BA4272">
              <w:rPr>
                <w:noProof/>
                <w:webHidden/>
              </w:rPr>
              <w:t>4</w:t>
            </w:r>
            <w:r w:rsidR="00317F2A">
              <w:rPr>
                <w:noProof/>
                <w:webHidden/>
              </w:rPr>
              <w:fldChar w:fldCharType="end"/>
            </w:r>
          </w:hyperlink>
        </w:p>
        <w:p w14:paraId="44114BEB" w14:textId="20EB8A40" w:rsidR="00317F2A" w:rsidRDefault="00895275">
          <w:pPr>
            <w:pStyle w:val="Spistreci1"/>
            <w:tabs>
              <w:tab w:val="right" w:leader="dot" w:pos="9742"/>
            </w:tabs>
            <w:rPr>
              <w:rFonts w:eastAsiaTheme="minorEastAsia"/>
              <w:noProof/>
              <w:lang w:eastAsia="pl-PL"/>
            </w:rPr>
          </w:pPr>
          <w:hyperlink w:anchor="_Toc187838493" w:history="1">
            <w:r w:rsidR="00317F2A" w:rsidRPr="008A2A46">
              <w:rPr>
                <w:rStyle w:val="Hipercze"/>
                <w:noProof/>
              </w:rPr>
              <w:t>VI. Termin realizacji zamówienia</w:t>
            </w:r>
            <w:r w:rsidR="00317F2A">
              <w:rPr>
                <w:noProof/>
                <w:webHidden/>
              </w:rPr>
              <w:tab/>
            </w:r>
            <w:r w:rsidR="00317F2A">
              <w:rPr>
                <w:noProof/>
                <w:webHidden/>
              </w:rPr>
              <w:fldChar w:fldCharType="begin"/>
            </w:r>
            <w:r w:rsidR="00317F2A">
              <w:rPr>
                <w:noProof/>
                <w:webHidden/>
              </w:rPr>
              <w:instrText xml:space="preserve"> PAGEREF _Toc187838493 \h </w:instrText>
            </w:r>
            <w:r w:rsidR="00317F2A">
              <w:rPr>
                <w:noProof/>
                <w:webHidden/>
              </w:rPr>
            </w:r>
            <w:r w:rsidR="00317F2A">
              <w:rPr>
                <w:noProof/>
                <w:webHidden/>
              </w:rPr>
              <w:fldChar w:fldCharType="separate"/>
            </w:r>
            <w:r w:rsidR="00BA4272">
              <w:rPr>
                <w:noProof/>
                <w:webHidden/>
              </w:rPr>
              <w:t>5</w:t>
            </w:r>
            <w:r w:rsidR="00317F2A">
              <w:rPr>
                <w:noProof/>
                <w:webHidden/>
              </w:rPr>
              <w:fldChar w:fldCharType="end"/>
            </w:r>
          </w:hyperlink>
        </w:p>
        <w:p w14:paraId="669A4844" w14:textId="794D7C5B" w:rsidR="00317F2A" w:rsidRDefault="00895275">
          <w:pPr>
            <w:pStyle w:val="Spistreci1"/>
            <w:tabs>
              <w:tab w:val="right" w:leader="dot" w:pos="9742"/>
            </w:tabs>
            <w:rPr>
              <w:rFonts w:eastAsiaTheme="minorEastAsia"/>
              <w:noProof/>
              <w:lang w:eastAsia="pl-PL"/>
            </w:rPr>
          </w:pPr>
          <w:hyperlink w:anchor="_Toc187838494" w:history="1">
            <w:r w:rsidR="00317F2A" w:rsidRPr="008A2A46">
              <w:rPr>
                <w:rStyle w:val="Hipercze"/>
                <w:noProof/>
              </w:rPr>
              <w:t>VII. Podstawy wykluczenia wraz z wykazem podmiotowych środków dowodowych potwierdzających brak podstaw wykluczenia</w:t>
            </w:r>
            <w:r w:rsidR="00317F2A">
              <w:rPr>
                <w:noProof/>
                <w:webHidden/>
              </w:rPr>
              <w:tab/>
            </w:r>
            <w:r w:rsidR="00317F2A">
              <w:rPr>
                <w:noProof/>
                <w:webHidden/>
              </w:rPr>
              <w:fldChar w:fldCharType="begin"/>
            </w:r>
            <w:r w:rsidR="00317F2A">
              <w:rPr>
                <w:noProof/>
                <w:webHidden/>
              </w:rPr>
              <w:instrText xml:space="preserve"> PAGEREF _Toc187838494 \h </w:instrText>
            </w:r>
            <w:r w:rsidR="00317F2A">
              <w:rPr>
                <w:noProof/>
                <w:webHidden/>
              </w:rPr>
            </w:r>
            <w:r w:rsidR="00317F2A">
              <w:rPr>
                <w:noProof/>
                <w:webHidden/>
              </w:rPr>
              <w:fldChar w:fldCharType="separate"/>
            </w:r>
            <w:r w:rsidR="00BA4272">
              <w:rPr>
                <w:noProof/>
                <w:webHidden/>
              </w:rPr>
              <w:t>5</w:t>
            </w:r>
            <w:r w:rsidR="00317F2A">
              <w:rPr>
                <w:noProof/>
                <w:webHidden/>
              </w:rPr>
              <w:fldChar w:fldCharType="end"/>
            </w:r>
          </w:hyperlink>
        </w:p>
        <w:p w14:paraId="47D346FF" w14:textId="5ACC17F4" w:rsidR="00317F2A" w:rsidRDefault="00895275">
          <w:pPr>
            <w:pStyle w:val="Spistreci1"/>
            <w:tabs>
              <w:tab w:val="right" w:leader="dot" w:pos="9742"/>
            </w:tabs>
            <w:rPr>
              <w:rFonts w:eastAsiaTheme="minorEastAsia"/>
              <w:noProof/>
              <w:lang w:eastAsia="pl-PL"/>
            </w:rPr>
          </w:pPr>
          <w:hyperlink w:anchor="_Toc187838495" w:history="1">
            <w:r w:rsidR="00317F2A" w:rsidRPr="008A2A46">
              <w:rPr>
                <w:rStyle w:val="Hipercze"/>
                <w:noProof/>
              </w:rPr>
              <w:t>VIII. Informacja o warunkach udziału w postępowaniu o udzielenie zamówienia wraz z wykazem podmiotowych środków dowodowych potwierdzających spełnianie warunków udziału w postępowaniu</w:t>
            </w:r>
            <w:r w:rsidR="00317F2A">
              <w:rPr>
                <w:noProof/>
                <w:webHidden/>
              </w:rPr>
              <w:tab/>
            </w:r>
            <w:r w:rsidR="00317F2A">
              <w:rPr>
                <w:noProof/>
                <w:webHidden/>
              </w:rPr>
              <w:fldChar w:fldCharType="begin"/>
            </w:r>
            <w:r w:rsidR="00317F2A">
              <w:rPr>
                <w:noProof/>
                <w:webHidden/>
              </w:rPr>
              <w:instrText xml:space="preserve"> PAGEREF _Toc187838495 \h </w:instrText>
            </w:r>
            <w:r w:rsidR="00317F2A">
              <w:rPr>
                <w:noProof/>
                <w:webHidden/>
              </w:rPr>
            </w:r>
            <w:r w:rsidR="00317F2A">
              <w:rPr>
                <w:noProof/>
                <w:webHidden/>
              </w:rPr>
              <w:fldChar w:fldCharType="separate"/>
            </w:r>
            <w:r w:rsidR="00BA4272">
              <w:rPr>
                <w:noProof/>
                <w:webHidden/>
              </w:rPr>
              <w:t>9</w:t>
            </w:r>
            <w:r w:rsidR="00317F2A">
              <w:rPr>
                <w:noProof/>
                <w:webHidden/>
              </w:rPr>
              <w:fldChar w:fldCharType="end"/>
            </w:r>
          </w:hyperlink>
        </w:p>
        <w:p w14:paraId="0F578CDE" w14:textId="72B169B9" w:rsidR="00317F2A" w:rsidRDefault="00895275">
          <w:pPr>
            <w:pStyle w:val="Spistreci1"/>
            <w:tabs>
              <w:tab w:val="right" w:leader="dot" w:pos="9742"/>
            </w:tabs>
            <w:rPr>
              <w:rFonts w:eastAsiaTheme="minorEastAsia"/>
              <w:noProof/>
              <w:lang w:eastAsia="pl-PL"/>
            </w:rPr>
          </w:pPr>
          <w:hyperlink w:anchor="_Toc187838496" w:history="1">
            <w:r w:rsidR="00317F2A" w:rsidRPr="008A2A46">
              <w:rPr>
                <w:rStyle w:val="Hipercze"/>
                <w:noProof/>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317F2A">
              <w:rPr>
                <w:noProof/>
                <w:webHidden/>
              </w:rPr>
              <w:tab/>
            </w:r>
            <w:r w:rsidR="00317F2A">
              <w:rPr>
                <w:noProof/>
                <w:webHidden/>
              </w:rPr>
              <w:fldChar w:fldCharType="begin"/>
            </w:r>
            <w:r w:rsidR="00317F2A">
              <w:rPr>
                <w:noProof/>
                <w:webHidden/>
              </w:rPr>
              <w:instrText xml:space="preserve"> PAGEREF _Toc187838496 \h </w:instrText>
            </w:r>
            <w:r w:rsidR="00317F2A">
              <w:rPr>
                <w:noProof/>
                <w:webHidden/>
              </w:rPr>
            </w:r>
            <w:r w:rsidR="00317F2A">
              <w:rPr>
                <w:noProof/>
                <w:webHidden/>
              </w:rPr>
              <w:fldChar w:fldCharType="separate"/>
            </w:r>
            <w:r w:rsidR="00BA4272">
              <w:rPr>
                <w:noProof/>
                <w:webHidden/>
              </w:rPr>
              <w:t>13</w:t>
            </w:r>
            <w:r w:rsidR="00317F2A">
              <w:rPr>
                <w:noProof/>
                <w:webHidden/>
              </w:rPr>
              <w:fldChar w:fldCharType="end"/>
            </w:r>
          </w:hyperlink>
        </w:p>
        <w:p w14:paraId="2CC3C72A" w14:textId="612BAAF7" w:rsidR="00317F2A" w:rsidRDefault="00895275">
          <w:pPr>
            <w:pStyle w:val="Spistreci1"/>
            <w:tabs>
              <w:tab w:val="right" w:leader="dot" w:pos="9742"/>
            </w:tabs>
            <w:rPr>
              <w:rFonts w:eastAsiaTheme="minorEastAsia"/>
              <w:noProof/>
              <w:lang w:eastAsia="pl-PL"/>
            </w:rPr>
          </w:pPr>
          <w:hyperlink w:anchor="_Toc187838497" w:history="1">
            <w:r w:rsidR="00317F2A" w:rsidRPr="008A2A46">
              <w:rPr>
                <w:rStyle w:val="Hipercze"/>
                <w:noProof/>
              </w:rPr>
              <w:t>X. Wskazanie osób uprawnionych do komunikowania się z wykonawcami</w:t>
            </w:r>
            <w:r w:rsidR="00317F2A">
              <w:rPr>
                <w:noProof/>
                <w:webHidden/>
              </w:rPr>
              <w:tab/>
            </w:r>
            <w:r w:rsidR="00317F2A">
              <w:rPr>
                <w:noProof/>
                <w:webHidden/>
              </w:rPr>
              <w:fldChar w:fldCharType="begin"/>
            </w:r>
            <w:r w:rsidR="00317F2A">
              <w:rPr>
                <w:noProof/>
                <w:webHidden/>
              </w:rPr>
              <w:instrText xml:space="preserve"> PAGEREF _Toc187838497 \h </w:instrText>
            </w:r>
            <w:r w:rsidR="00317F2A">
              <w:rPr>
                <w:noProof/>
                <w:webHidden/>
              </w:rPr>
            </w:r>
            <w:r w:rsidR="00317F2A">
              <w:rPr>
                <w:noProof/>
                <w:webHidden/>
              </w:rPr>
              <w:fldChar w:fldCharType="separate"/>
            </w:r>
            <w:r w:rsidR="00BA4272">
              <w:rPr>
                <w:noProof/>
                <w:webHidden/>
              </w:rPr>
              <w:t>16</w:t>
            </w:r>
            <w:r w:rsidR="00317F2A">
              <w:rPr>
                <w:noProof/>
                <w:webHidden/>
              </w:rPr>
              <w:fldChar w:fldCharType="end"/>
            </w:r>
          </w:hyperlink>
        </w:p>
        <w:p w14:paraId="6DBC57AB" w14:textId="4217875B" w:rsidR="00317F2A" w:rsidRDefault="00895275">
          <w:pPr>
            <w:pStyle w:val="Spistreci1"/>
            <w:tabs>
              <w:tab w:val="right" w:leader="dot" w:pos="9742"/>
            </w:tabs>
            <w:rPr>
              <w:rFonts w:eastAsiaTheme="minorEastAsia"/>
              <w:noProof/>
              <w:lang w:eastAsia="pl-PL"/>
            </w:rPr>
          </w:pPr>
          <w:hyperlink w:anchor="_Toc187838498" w:history="1">
            <w:r w:rsidR="00317F2A" w:rsidRPr="008A2A46">
              <w:rPr>
                <w:rStyle w:val="Hipercze"/>
                <w:noProof/>
              </w:rPr>
              <w:t>XI. Termin związania ofertą</w:t>
            </w:r>
            <w:r w:rsidR="00317F2A">
              <w:rPr>
                <w:noProof/>
                <w:webHidden/>
              </w:rPr>
              <w:tab/>
            </w:r>
            <w:r w:rsidR="00317F2A">
              <w:rPr>
                <w:noProof/>
                <w:webHidden/>
              </w:rPr>
              <w:fldChar w:fldCharType="begin"/>
            </w:r>
            <w:r w:rsidR="00317F2A">
              <w:rPr>
                <w:noProof/>
                <w:webHidden/>
              </w:rPr>
              <w:instrText xml:space="preserve"> PAGEREF _Toc187838498 \h </w:instrText>
            </w:r>
            <w:r w:rsidR="00317F2A">
              <w:rPr>
                <w:noProof/>
                <w:webHidden/>
              </w:rPr>
            </w:r>
            <w:r w:rsidR="00317F2A">
              <w:rPr>
                <w:noProof/>
                <w:webHidden/>
              </w:rPr>
              <w:fldChar w:fldCharType="separate"/>
            </w:r>
            <w:r w:rsidR="00BA4272">
              <w:rPr>
                <w:noProof/>
                <w:webHidden/>
              </w:rPr>
              <w:t>17</w:t>
            </w:r>
            <w:r w:rsidR="00317F2A">
              <w:rPr>
                <w:noProof/>
                <w:webHidden/>
              </w:rPr>
              <w:fldChar w:fldCharType="end"/>
            </w:r>
          </w:hyperlink>
        </w:p>
        <w:p w14:paraId="6D7C2AE9" w14:textId="5EB92FF5" w:rsidR="00317F2A" w:rsidRDefault="00895275">
          <w:pPr>
            <w:pStyle w:val="Spistreci1"/>
            <w:tabs>
              <w:tab w:val="right" w:leader="dot" w:pos="9742"/>
            </w:tabs>
            <w:rPr>
              <w:rFonts w:eastAsiaTheme="minorEastAsia"/>
              <w:noProof/>
              <w:lang w:eastAsia="pl-PL"/>
            </w:rPr>
          </w:pPr>
          <w:hyperlink w:anchor="_Toc187838499" w:history="1">
            <w:r w:rsidR="00317F2A" w:rsidRPr="008A2A46">
              <w:rPr>
                <w:rStyle w:val="Hipercze"/>
                <w:noProof/>
              </w:rPr>
              <w:t>XII.  Wymagania dotyczące wadium</w:t>
            </w:r>
            <w:r w:rsidR="00317F2A">
              <w:rPr>
                <w:noProof/>
                <w:webHidden/>
              </w:rPr>
              <w:tab/>
            </w:r>
            <w:r w:rsidR="00317F2A">
              <w:rPr>
                <w:noProof/>
                <w:webHidden/>
              </w:rPr>
              <w:fldChar w:fldCharType="begin"/>
            </w:r>
            <w:r w:rsidR="00317F2A">
              <w:rPr>
                <w:noProof/>
                <w:webHidden/>
              </w:rPr>
              <w:instrText xml:space="preserve"> PAGEREF _Toc187838499 \h </w:instrText>
            </w:r>
            <w:r w:rsidR="00317F2A">
              <w:rPr>
                <w:noProof/>
                <w:webHidden/>
              </w:rPr>
            </w:r>
            <w:r w:rsidR="00317F2A">
              <w:rPr>
                <w:noProof/>
                <w:webHidden/>
              </w:rPr>
              <w:fldChar w:fldCharType="separate"/>
            </w:r>
            <w:r w:rsidR="00BA4272">
              <w:rPr>
                <w:noProof/>
                <w:webHidden/>
              </w:rPr>
              <w:t>17</w:t>
            </w:r>
            <w:r w:rsidR="00317F2A">
              <w:rPr>
                <w:noProof/>
                <w:webHidden/>
              </w:rPr>
              <w:fldChar w:fldCharType="end"/>
            </w:r>
          </w:hyperlink>
        </w:p>
        <w:p w14:paraId="4F872D25" w14:textId="0233E9CA" w:rsidR="00317F2A" w:rsidRDefault="00895275">
          <w:pPr>
            <w:pStyle w:val="Spistreci1"/>
            <w:tabs>
              <w:tab w:val="right" w:leader="dot" w:pos="9742"/>
            </w:tabs>
            <w:rPr>
              <w:rFonts w:eastAsiaTheme="minorEastAsia"/>
              <w:noProof/>
              <w:lang w:eastAsia="pl-PL"/>
            </w:rPr>
          </w:pPr>
          <w:hyperlink w:anchor="_Toc187838500" w:history="1">
            <w:r w:rsidR="00317F2A" w:rsidRPr="008A2A46">
              <w:rPr>
                <w:rStyle w:val="Hipercze"/>
                <w:noProof/>
              </w:rPr>
              <w:t>XIII. Opis sposobu przygotowywania oferty</w:t>
            </w:r>
            <w:r w:rsidR="00317F2A">
              <w:rPr>
                <w:noProof/>
                <w:webHidden/>
              </w:rPr>
              <w:tab/>
            </w:r>
            <w:r w:rsidR="00317F2A">
              <w:rPr>
                <w:noProof/>
                <w:webHidden/>
              </w:rPr>
              <w:fldChar w:fldCharType="begin"/>
            </w:r>
            <w:r w:rsidR="00317F2A">
              <w:rPr>
                <w:noProof/>
                <w:webHidden/>
              </w:rPr>
              <w:instrText xml:space="preserve"> PAGEREF _Toc187838500 \h </w:instrText>
            </w:r>
            <w:r w:rsidR="00317F2A">
              <w:rPr>
                <w:noProof/>
                <w:webHidden/>
              </w:rPr>
            </w:r>
            <w:r w:rsidR="00317F2A">
              <w:rPr>
                <w:noProof/>
                <w:webHidden/>
              </w:rPr>
              <w:fldChar w:fldCharType="separate"/>
            </w:r>
            <w:r w:rsidR="00BA4272">
              <w:rPr>
                <w:noProof/>
                <w:webHidden/>
              </w:rPr>
              <w:t>17</w:t>
            </w:r>
            <w:r w:rsidR="00317F2A">
              <w:rPr>
                <w:noProof/>
                <w:webHidden/>
              </w:rPr>
              <w:fldChar w:fldCharType="end"/>
            </w:r>
          </w:hyperlink>
        </w:p>
        <w:p w14:paraId="0FDBD211" w14:textId="3D195859" w:rsidR="00317F2A" w:rsidRDefault="00895275">
          <w:pPr>
            <w:pStyle w:val="Spistreci1"/>
            <w:tabs>
              <w:tab w:val="right" w:leader="dot" w:pos="9742"/>
            </w:tabs>
            <w:rPr>
              <w:rFonts w:eastAsiaTheme="minorEastAsia"/>
              <w:noProof/>
              <w:lang w:eastAsia="pl-PL"/>
            </w:rPr>
          </w:pPr>
          <w:hyperlink w:anchor="_Toc187838501" w:history="1">
            <w:r w:rsidR="00317F2A" w:rsidRPr="008A2A46">
              <w:rPr>
                <w:rStyle w:val="Hipercze"/>
                <w:noProof/>
              </w:rPr>
              <w:t>XIV. Sposób oraz termin składania ofert</w:t>
            </w:r>
            <w:r w:rsidR="00317F2A">
              <w:rPr>
                <w:noProof/>
                <w:webHidden/>
              </w:rPr>
              <w:tab/>
            </w:r>
            <w:r w:rsidR="00317F2A">
              <w:rPr>
                <w:noProof/>
                <w:webHidden/>
              </w:rPr>
              <w:fldChar w:fldCharType="begin"/>
            </w:r>
            <w:r w:rsidR="00317F2A">
              <w:rPr>
                <w:noProof/>
                <w:webHidden/>
              </w:rPr>
              <w:instrText xml:space="preserve"> PAGEREF _Toc187838501 \h </w:instrText>
            </w:r>
            <w:r w:rsidR="00317F2A">
              <w:rPr>
                <w:noProof/>
                <w:webHidden/>
              </w:rPr>
            </w:r>
            <w:r w:rsidR="00317F2A">
              <w:rPr>
                <w:noProof/>
                <w:webHidden/>
              </w:rPr>
              <w:fldChar w:fldCharType="separate"/>
            </w:r>
            <w:r w:rsidR="00BA4272">
              <w:rPr>
                <w:noProof/>
                <w:webHidden/>
              </w:rPr>
              <w:t>23</w:t>
            </w:r>
            <w:r w:rsidR="00317F2A">
              <w:rPr>
                <w:noProof/>
                <w:webHidden/>
              </w:rPr>
              <w:fldChar w:fldCharType="end"/>
            </w:r>
          </w:hyperlink>
        </w:p>
        <w:p w14:paraId="7F167FAF" w14:textId="2B269DB2" w:rsidR="00317F2A" w:rsidRDefault="00895275">
          <w:pPr>
            <w:pStyle w:val="Spistreci1"/>
            <w:tabs>
              <w:tab w:val="right" w:leader="dot" w:pos="9742"/>
            </w:tabs>
            <w:rPr>
              <w:rFonts w:eastAsiaTheme="minorEastAsia"/>
              <w:noProof/>
              <w:lang w:eastAsia="pl-PL"/>
            </w:rPr>
          </w:pPr>
          <w:hyperlink w:anchor="_Toc187838502" w:history="1">
            <w:r w:rsidR="00317F2A" w:rsidRPr="008A2A46">
              <w:rPr>
                <w:rStyle w:val="Hipercze"/>
                <w:noProof/>
              </w:rPr>
              <w:t>XV. Termin otwarcia ofert</w:t>
            </w:r>
            <w:r w:rsidR="00317F2A">
              <w:rPr>
                <w:noProof/>
                <w:webHidden/>
              </w:rPr>
              <w:tab/>
            </w:r>
            <w:r w:rsidR="00317F2A">
              <w:rPr>
                <w:noProof/>
                <w:webHidden/>
              </w:rPr>
              <w:fldChar w:fldCharType="begin"/>
            </w:r>
            <w:r w:rsidR="00317F2A">
              <w:rPr>
                <w:noProof/>
                <w:webHidden/>
              </w:rPr>
              <w:instrText xml:space="preserve"> PAGEREF _Toc187838502 \h </w:instrText>
            </w:r>
            <w:r w:rsidR="00317F2A">
              <w:rPr>
                <w:noProof/>
                <w:webHidden/>
              </w:rPr>
            </w:r>
            <w:r w:rsidR="00317F2A">
              <w:rPr>
                <w:noProof/>
                <w:webHidden/>
              </w:rPr>
              <w:fldChar w:fldCharType="separate"/>
            </w:r>
            <w:r w:rsidR="00BA4272">
              <w:rPr>
                <w:noProof/>
                <w:webHidden/>
              </w:rPr>
              <w:t>24</w:t>
            </w:r>
            <w:r w:rsidR="00317F2A">
              <w:rPr>
                <w:noProof/>
                <w:webHidden/>
              </w:rPr>
              <w:fldChar w:fldCharType="end"/>
            </w:r>
          </w:hyperlink>
        </w:p>
        <w:p w14:paraId="1D2D4E8B" w14:textId="58C8C581" w:rsidR="00317F2A" w:rsidRDefault="00895275">
          <w:pPr>
            <w:pStyle w:val="Spistreci1"/>
            <w:tabs>
              <w:tab w:val="right" w:leader="dot" w:pos="9742"/>
            </w:tabs>
            <w:rPr>
              <w:rFonts w:eastAsiaTheme="minorEastAsia"/>
              <w:noProof/>
              <w:lang w:eastAsia="pl-PL"/>
            </w:rPr>
          </w:pPr>
          <w:hyperlink w:anchor="_Toc187838503" w:history="1">
            <w:r w:rsidR="00317F2A" w:rsidRPr="008A2A46">
              <w:rPr>
                <w:rStyle w:val="Hipercze"/>
                <w:noProof/>
              </w:rPr>
              <w:t>XVI. Sposób obliczenia ceny</w:t>
            </w:r>
            <w:r w:rsidR="00317F2A">
              <w:rPr>
                <w:noProof/>
                <w:webHidden/>
              </w:rPr>
              <w:tab/>
            </w:r>
            <w:r w:rsidR="00317F2A">
              <w:rPr>
                <w:noProof/>
                <w:webHidden/>
              </w:rPr>
              <w:fldChar w:fldCharType="begin"/>
            </w:r>
            <w:r w:rsidR="00317F2A">
              <w:rPr>
                <w:noProof/>
                <w:webHidden/>
              </w:rPr>
              <w:instrText xml:space="preserve"> PAGEREF _Toc187838503 \h </w:instrText>
            </w:r>
            <w:r w:rsidR="00317F2A">
              <w:rPr>
                <w:noProof/>
                <w:webHidden/>
              </w:rPr>
            </w:r>
            <w:r w:rsidR="00317F2A">
              <w:rPr>
                <w:noProof/>
                <w:webHidden/>
              </w:rPr>
              <w:fldChar w:fldCharType="separate"/>
            </w:r>
            <w:r w:rsidR="00BA4272">
              <w:rPr>
                <w:noProof/>
                <w:webHidden/>
              </w:rPr>
              <w:t>24</w:t>
            </w:r>
            <w:r w:rsidR="00317F2A">
              <w:rPr>
                <w:noProof/>
                <w:webHidden/>
              </w:rPr>
              <w:fldChar w:fldCharType="end"/>
            </w:r>
          </w:hyperlink>
        </w:p>
        <w:p w14:paraId="6E2AE89C" w14:textId="29B14C2E" w:rsidR="00317F2A" w:rsidRDefault="00895275">
          <w:pPr>
            <w:pStyle w:val="Spistreci1"/>
            <w:tabs>
              <w:tab w:val="right" w:leader="dot" w:pos="9742"/>
            </w:tabs>
            <w:rPr>
              <w:rFonts w:eastAsiaTheme="minorEastAsia"/>
              <w:noProof/>
              <w:lang w:eastAsia="pl-PL"/>
            </w:rPr>
          </w:pPr>
          <w:hyperlink w:anchor="_Toc187838504" w:history="1">
            <w:r w:rsidR="00317F2A" w:rsidRPr="008A2A46">
              <w:rPr>
                <w:rStyle w:val="Hipercze"/>
                <w:noProof/>
              </w:rPr>
              <w:t>XVII. Opis kryteriów oceny ofert wraz z podaniem wag tych kryteriów i sposobu oceny ofert</w:t>
            </w:r>
            <w:r w:rsidR="00317F2A">
              <w:rPr>
                <w:noProof/>
                <w:webHidden/>
              </w:rPr>
              <w:tab/>
            </w:r>
            <w:r w:rsidR="00317F2A">
              <w:rPr>
                <w:noProof/>
                <w:webHidden/>
              </w:rPr>
              <w:fldChar w:fldCharType="begin"/>
            </w:r>
            <w:r w:rsidR="00317F2A">
              <w:rPr>
                <w:noProof/>
                <w:webHidden/>
              </w:rPr>
              <w:instrText xml:space="preserve"> PAGEREF _Toc187838504 \h </w:instrText>
            </w:r>
            <w:r w:rsidR="00317F2A">
              <w:rPr>
                <w:noProof/>
                <w:webHidden/>
              </w:rPr>
            </w:r>
            <w:r w:rsidR="00317F2A">
              <w:rPr>
                <w:noProof/>
                <w:webHidden/>
              </w:rPr>
              <w:fldChar w:fldCharType="separate"/>
            </w:r>
            <w:r w:rsidR="00BA4272">
              <w:rPr>
                <w:noProof/>
                <w:webHidden/>
              </w:rPr>
              <w:t>25</w:t>
            </w:r>
            <w:r w:rsidR="00317F2A">
              <w:rPr>
                <w:noProof/>
                <w:webHidden/>
              </w:rPr>
              <w:fldChar w:fldCharType="end"/>
            </w:r>
          </w:hyperlink>
        </w:p>
        <w:p w14:paraId="7F2A98C3" w14:textId="33ECAF3E" w:rsidR="00317F2A" w:rsidRDefault="00895275">
          <w:pPr>
            <w:pStyle w:val="Spistreci1"/>
            <w:tabs>
              <w:tab w:val="right" w:leader="dot" w:pos="9742"/>
            </w:tabs>
            <w:rPr>
              <w:rFonts w:eastAsiaTheme="minorEastAsia"/>
              <w:noProof/>
              <w:lang w:eastAsia="pl-PL"/>
            </w:rPr>
          </w:pPr>
          <w:hyperlink w:anchor="_Toc187838505" w:history="1">
            <w:r w:rsidR="00317F2A" w:rsidRPr="008A2A46">
              <w:rPr>
                <w:rStyle w:val="Hipercze"/>
                <w:noProof/>
              </w:rPr>
              <w:t>XVIII. Informacja o formalnościach, jakie muszą zostać dopełnione po wyborze oferty w celu zawarcia umowy w sprawie zamówienia publicznego</w:t>
            </w:r>
            <w:r w:rsidR="00317F2A">
              <w:rPr>
                <w:noProof/>
                <w:webHidden/>
              </w:rPr>
              <w:tab/>
            </w:r>
            <w:r w:rsidR="00317F2A">
              <w:rPr>
                <w:noProof/>
                <w:webHidden/>
              </w:rPr>
              <w:fldChar w:fldCharType="begin"/>
            </w:r>
            <w:r w:rsidR="00317F2A">
              <w:rPr>
                <w:noProof/>
                <w:webHidden/>
              </w:rPr>
              <w:instrText xml:space="preserve"> PAGEREF _Toc187838505 \h </w:instrText>
            </w:r>
            <w:r w:rsidR="00317F2A">
              <w:rPr>
                <w:noProof/>
                <w:webHidden/>
              </w:rPr>
            </w:r>
            <w:r w:rsidR="00317F2A">
              <w:rPr>
                <w:noProof/>
                <w:webHidden/>
              </w:rPr>
              <w:fldChar w:fldCharType="separate"/>
            </w:r>
            <w:r w:rsidR="00BA4272">
              <w:rPr>
                <w:noProof/>
                <w:webHidden/>
              </w:rPr>
              <w:t>25</w:t>
            </w:r>
            <w:r w:rsidR="00317F2A">
              <w:rPr>
                <w:noProof/>
                <w:webHidden/>
              </w:rPr>
              <w:fldChar w:fldCharType="end"/>
            </w:r>
          </w:hyperlink>
        </w:p>
        <w:p w14:paraId="203366DB" w14:textId="4C1F1822" w:rsidR="00317F2A" w:rsidRDefault="00895275">
          <w:pPr>
            <w:pStyle w:val="Spistreci1"/>
            <w:tabs>
              <w:tab w:val="right" w:leader="dot" w:pos="9742"/>
            </w:tabs>
            <w:rPr>
              <w:rFonts w:eastAsiaTheme="minorEastAsia"/>
              <w:noProof/>
              <w:lang w:eastAsia="pl-PL"/>
            </w:rPr>
          </w:pPr>
          <w:hyperlink w:anchor="_Toc187838506" w:history="1">
            <w:r w:rsidR="00317F2A" w:rsidRPr="008A2A46">
              <w:rPr>
                <w:rStyle w:val="Hipercze"/>
                <w:noProof/>
              </w:rPr>
              <w:t>XX. Pouczenie o środkach ochrony prawnej przysługujących wykonawcy</w:t>
            </w:r>
            <w:r w:rsidR="00317F2A">
              <w:rPr>
                <w:noProof/>
                <w:webHidden/>
              </w:rPr>
              <w:tab/>
            </w:r>
            <w:r w:rsidR="00317F2A">
              <w:rPr>
                <w:noProof/>
                <w:webHidden/>
              </w:rPr>
              <w:fldChar w:fldCharType="begin"/>
            </w:r>
            <w:r w:rsidR="00317F2A">
              <w:rPr>
                <w:noProof/>
                <w:webHidden/>
              </w:rPr>
              <w:instrText xml:space="preserve"> PAGEREF _Toc187838506 \h </w:instrText>
            </w:r>
            <w:r w:rsidR="00317F2A">
              <w:rPr>
                <w:noProof/>
                <w:webHidden/>
              </w:rPr>
            </w:r>
            <w:r w:rsidR="00317F2A">
              <w:rPr>
                <w:noProof/>
                <w:webHidden/>
              </w:rPr>
              <w:fldChar w:fldCharType="separate"/>
            </w:r>
            <w:r w:rsidR="00BA4272">
              <w:rPr>
                <w:noProof/>
                <w:webHidden/>
              </w:rPr>
              <w:t>26</w:t>
            </w:r>
            <w:r w:rsidR="00317F2A">
              <w:rPr>
                <w:noProof/>
                <w:webHidden/>
              </w:rPr>
              <w:fldChar w:fldCharType="end"/>
            </w:r>
          </w:hyperlink>
        </w:p>
        <w:p w14:paraId="6EFD9654" w14:textId="3B846D06" w:rsidR="00317F2A" w:rsidRDefault="00895275">
          <w:pPr>
            <w:pStyle w:val="Spistreci1"/>
            <w:tabs>
              <w:tab w:val="right" w:leader="dot" w:pos="9742"/>
            </w:tabs>
            <w:rPr>
              <w:rFonts w:eastAsiaTheme="minorEastAsia"/>
              <w:noProof/>
              <w:lang w:eastAsia="pl-PL"/>
            </w:rPr>
          </w:pPr>
          <w:hyperlink w:anchor="_Toc187838507" w:history="1">
            <w:r w:rsidR="00317F2A" w:rsidRPr="008A2A46">
              <w:rPr>
                <w:rStyle w:val="Hipercze"/>
                <w:noProof/>
              </w:rPr>
              <w:t>XXI. Informacje dotyczące zabezpieczenia należytego wykonania umowy</w:t>
            </w:r>
            <w:r w:rsidR="00317F2A">
              <w:rPr>
                <w:noProof/>
                <w:webHidden/>
              </w:rPr>
              <w:tab/>
            </w:r>
            <w:r w:rsidR="00317F2A">
              <w:rPr>
                <w:noProof/>
                <w:webHidden/>
              </w:rPr>
              <w:fldChar w:fldCharType="begin"/>
            </w:r>
            <w:r w:rsidR="00317F2A">
              <w:rPr>
                <w:noProof/>
                <w:webHidden/>
              </w:rPr>
              <w:instrText xml:space="preserve"> PAGEREF _Toc187838507 \h </w:instrText>
            </w:r>
            <w:r w:rsidR="00317F2A">
              <w:rPr>
                <w:noProof/>
                <w:webHidden/>
              </w:rPr>
            </w:r>
            <w:r w:rsidR="00317F2A">
              <w:rPr>
                <w:noProof/>
                <w:webHidden/>
              </w:rPr>
              <w:fldChar w:fldCharType="separate"/>
            </w:r>
            <w:r w:rsidR="00BA4272">
              <w:rPr>
                <w:noProof/>
                <w:webHidden/>
              </w:rPr>
              <w:t>27</w:t>
            </w:r>
            <w:r w:rsidR="00317F2A">
              <w:rPr>
                <w:noProof/>
                <w:webHidden/>
              </w:rPr>
              <w:fldChar w:fldCharType="end"/>
            </w:r>
          </w:hyperlink>
        </w:p>
        <w:p w14:paraId="117D0C41" w14:textId="4D971420" w:rsidR="00317F2A" w:rsidRDefault="00895275">
          <w:pPr>
            <w:pStyle w:val="Spistreci1"/>
            <w:tabs>
              <w:tab w:val="right" w:leader="dot" w:pos="9742"/>
            </w:tabs>
            <w:rPr>
              <w:rFonts w:eastAsiaTheme="minorEastAsia"/>
              <w:noProof/>
              <w:lang w:eastAsia="pl-PL"/>
            </w:rPr>
          </w:pPr>
          <w:hyperlink w:anchor="_Toc187838508" w:history="1">
            <w:r w:rsidR="00317F2A" w:rsidRPr="008A2A46">
              <w:rPr>
                <w:rStyle w:val="Hipercze"/>
                <w:noProof/>
              </w:rPr>
              <w:t>XXII. Klauzula informacyjna z art. 13 RODO dotycząca przetwarzania danych osobowych w celu związanym z postępowaniem o udzielenie zamówienia publicznego</w:t>
            </w:r>
            <w:r w:rsidR="00317F2A">
              <w:rPr>
                <w:noProof/>
                <w:webHidden/>
              </w:rPr>
              <w:tab/>
            </w:r>
            <w:r w:rsidR="00317F2A">
              <w:rPr>
                <w:noProof/>
                <w:webHidden/>
              </w:rPr>
              <w:fldChar w:fldCharType="begin"/>
            </w:r>
            <w:r w:rsidR="00317F2A">
              <w:rPr>
                <w:noProof/>
                <w:webHidden/>
              </w:rPr>
              <w:instrText xml:space="preserve"> PAGEREF _Toc187838508 \h </w:instrText>
            </w:r>
            <w:r w:rsidR="00317F2A">
              <w:rPr>
                <w:noProof/>
                <w:webHidden/>
              </w:rPr>
            </w:r>
            <w:r w:rsidR="00317F2A">
              <w:rPr>
                <w:noProof/>
                <w:webHidden/>
              </w:rPr>
              <w:fldChar w:fldCharType="separate"/>
            </w:r>
            <w:r w:rsidR="00BA4272">
              <w:rPr>
                <w:noProof/>
                <w:webHidden/>
              </w:rPr>
              <w:t>27</w:t>
            </w:r>
            <w:r w:rsidR="00317F2A">
              <w:rPr>
                <w:noProof/>
                <w:webHidden/>
              </w:rPr>
              <w:fldChar w:fldCharType="end"/>
            </w:r>
          </w:hyperlink>
        </w:p>
        <w:p w14:paraId="054BD748" w14:textId="6EE15D7D" w:rsidR="00317F2A" w:rsidRDefault="00895275">
          <w:pPr>
            <w:pStyle w:val="Spistreci1"/>
            <w:tabs>
              <w:tab w:val="right" w:leader="dot" w:pos="9742"/>
            </w:tabs>
            <w:rPr>
              <w:rFonts w:eastAsiaTheme="minorEastAsia"/>
              <w:noProof/>
              <w:lang w:eastAsia="pl-PL"/>
            </w:rPr>
          </w:pPr>
          <w:hyperlink w:anchor="_Toc187838509" w:history="1">
            <w:r w:rsidR="00317F2A" w:rsidRPr="008A2A46">
              <w:rPr>
                <w:rStyle w:val="Hipercze"/>
                <w:noProof/>
              </w:rPr>
              <w:t>XXIII. Pozostałe informacje</w:t>
            </w:r>
            <w:r w:rsidR="00317F2A">
              <w:rPr>
                <w:noProof/>
                <w:webHidden/>
              </w:rPr>
              <w:tab/>
            </w:r>
            <w:r w:rsidR="00317F2A">
              <w:rPr>
                <w:noProof/>
                <w:webHidden/>
              </w:rPr>
              <w:fldChar w:fldCharType="begin"/>
            </w:r>
            <w:r w:rsidR="00317F2A">
              <w:rPr>
                <w:noProof/>
                <w:webHidden/>
              </w:rPr>
              <w:instrText xml:space="preserve"> PAGEREF _Toc187838509 \h </w:instrText>
            </w:r>
            <w:r w:rsidR="00317F2A">
              <w:rPr>
                <w:noProof/>
                <w:webHidden/>
              </w:rPr>
            </w:r>
            <w:r w:rsidR="00317F2A">
              <w:rPr>
                <w:noProof/>
                <w:webHidden/>
              </w:rPr>
              <w:fldChar w:fldCharType="separate"/>
            </w:r>
            <w:r w:rsidR="00BA4272">
              <w:rPr>
                <w:noProof/>
                <w:webHidden/>
              </w:rPr>
              <w:t>28</w:t>
            </w:r>
            <w:r w:rsidR="00317F2A">
              <w:rPr>
                <w:noProof/>
                <w:webHidden/>
              </w:rPr>
              <w:fldChar w:fldCharType="end"/>
            </w:r>
          </w:hyperlink>
        </w:p>
        <w:p w14:paraId="498EAB70" w14:textId="7CB8276B" w:rsidR="00317F2A" w:rsidRDefault="00895275">
          <w:pPr>
            <w:pStyle w:val="Spistreci1"/>
            <w:tabs>
              <w:tab w:val="right" w:leader="dot" w:pos="9742"/>
            </w:tabs>
            <w:rPr>
              <w:rFonts w:eastAsiaTheme="minorEastAsia"/>
              <w:noProof/>
              <w:lang w:eastAsia="pl-PL"/>
            </w:rPr>
          </w:pPr>
          <w:hyperlink w:anchor="_Toc187838510" w:history="1">
            <w:r w:rsidR="00317F2A" w:rsidRPr="008A2A46">
              <w:rPr>
                <w:rStyle w:val="Hipercze"/>
                <w:noProof/>
              </w:rPr>
              <w:t>XXIV. Załączniki do SWZ</w:t>
            </w:r>
            <w:r w:rsidR="00317F2A">
              <w:rPr>
                <w:noProof/>
                <w:webHidden/>
              </w:rPr>
              <w:tab/>
            </w:r>
            <w:r w:rsidR="00317F2A">
              <w:rPr>
                <w:noProof/>
                <w:webHidden/>
              </w:rPr>
              <w:fldChar w:fldCharType="begin"/>
            </w:r>
            <w:r w:rsidR="00317F2A">
              <w:rPr>
                <w:noProof/>
                <w:webHidden/>
              </w:rPr>
              <w:instrText xml:space="preserve"> PAGEREF _Toc187838510 \h </w:instrText>
            </w:r>
            <w:r w:rsidR="00317F2A">
              <w:rPr>
                <w:noProof/>
                <w:webHidden/>
              </w:rPr>
            </w:r>
            <w:r w:rsidR="00317F2A">
              <w:rPr>
                <w:noProof/>
                <w:webHidden/>
              </w:rPr>
              <w:fldChar w:fldCharType="separate"/>
            </w:r>
            <w:r w:rsidR="00BA4272">
              <w:rPr>
                <w:noProof/>
                <w:webHidden/>
              </w:rPr>
              <w:t>29</w:t>
            </w:r>
            <w:r w:rsidR="00317F2A">
              <w:rPr>
                <w:noProof/>
                <w:webHidden/>
              </w:rPr>
              <w:fldChar w:fldCharType="end"/>
            </w:r>
          </w:hyperlink>
        </w:p>
        <w:p w14:paraId="1D64686C" w14:textId="49FE5DE9" w:rsidR="00147495" w:rsidRDefault="00147495">
          <w:r>
            <w:rPr>
              <w:b/>
              <w:bCs/>
            </w:rPr>
            <w:fldChar w:fldCharType="end"/>
          </w:r>
        </w:p>
      </w:sdtContent>
    </w:sdt>
    <w:p w14:paraId="7A7E92ED" w14:textId="77777777" w:rsidR="00147495" w:rsidRPr="00147495" w:rsidRDefault="00147495" w:rsidP="00147495">
      <w:pPr>
        <w:rPr>
          <w:lang w:eastAsia="ar-SA"/>
        </w:rPr>
      </w:pPr>
    </w:p>
    <w:p w14:paraId="296DB623" w14:textId="596E3758" w:rsidR="008B3C5E" w:rsidRPr="009F0E65" w:rsidRDefault="008B3C5E" w:rsidP="006C59D8">
      <w:pPr>
        <w:suppressAutoHyphens/>
        <w:spacing w:after="0" w:line="240" w:lineRule="auto"/>
        <w:rPr>
          <w:rFonts w:eastAsia="Times New Roman" w:cstheme="minorHAnsi"/>
          <w:b/>
          <w:color w:val="0070C0"/>
          <w:lang w:eastAsia="ar-SA"/>
        </w:rPr>
      </w:pPr>
    </w:p>
    <w:p w14:paraId="744E04E1" w14:textId="77777777" w:rsidR="008B3C5E" w:rsidRPr="009F0E65" w:rsidRDefault="008B3C5E" w:rsidP="006C59D8">
      <w:pPr>
        <w:spacing w:after="0" w:line="360" w:lineRule="auto"/>
        <w:rPr>
          <w:rFonts w:eastAsia="Times New Roman" w:cstheme="minorHAnsi"/>
          <w:b/>
          <w:color w:val="0070C0"/>
          <w:lang w:eastAsia="ar-SA"/>
        </w:rPr>
      </w:pPr>
      <w:r w:rsidRPr="009F0E65">
        <w:rPr>
          <w:rFonts w:eastAsia="Times New Roman" w:cstheme="minorHAnsi"/>
          <w:b/>
          <w:color w:val="0070C0"/>
          <w:lang w:eastAsia="ar-SA"/>
        </w:rPr>
        <w:br w:type="page"/>
      </w:r>
    </w:p>
    <w:p w14:paraId="08752803" w14:textId="12D42973" w:rsidR="00FE25A0" w:rsidRPr="006904FB" w:rsidRDefault="00FE25A0" w:rsidP="008F1046">
      <w:pPr>
        <w:pStyle w:val="Nagwek1"/>
      </w:pPr>
      <w:bookmarkStart w:id="3" w:name="_Toc187838488"/>
      <w:r w:rsidRPr="006904FB">
        <w:lastRenderedPageBreak/>
        <w:t>I. Nazwa i adres Zamawiającego</w:t>
      </w:r>
      <w:bookmarkEnd w:id="3"/>
    </w:p>
    <w:p w14:paraId="789545F2" w14:textId="64D5E7F1" w:rsidR="006904FB" w:rsidRPr="00D131B4" w:rsidRDefault="006904FB" w:rsidP="006904FB">
      <w:pPr>
        <w:widowControl w:val="0"/>
        <w:numPr>
          <w:ilvl w:val="0"/>
          <w:numId w:val="48"/>
        </w:numPr>
        <w:suppressAutoHyphens/>
        <w:spacing w:after="0" w:line="360" w:lineRule="auto"/>
        <w:ind w:left="426" w:hanging="426"/>
        <w:textAlignment w:val="baseline"/>
        <w:rPr>
          <w:rFonts w:ascii="Calibri" w:eastAsia="NSimSun" w:hAnsi="Calibri" w:cs="Calibri"/>
          <w:b/>
          <w:kern w:val="2"/>
          <w:lang w:eastAsia="pl-PL" w:bidi="hi-IN"/>
        </w:rPr>
      </w:pPr>
      <w:r w:rsidRPr="00D131B4">
        <w:rPr>
          <w:rFonts w:ascii="Calibri" w:eastAsia="NSimSun" w:hAnsi="Calibri" w:cs="Calibri"/>
          <w:kern w:val="2"/>
          <w:lang w:eastAsia="pl-PL" w:bidi="hi-IN"/>
        </w:rPr>
        <w:t xml:space="preserve">Nazwa i adres Zamawiającego: </w:t>
      </w:r>
      <w:r w:rsidRPr="00D131B4">
        <w:rPr>
          <w:rFonts w:ascii="Calibri" w:eastAsia="NSimSun" w:hAnsi="Calibri" w:cs="Calibri"/>
          <w:b/>
          <w:kern w:val="2"/>
          <w:lang w:eastAsia="pl-PL" w:bidi="hi-IN"/>
        </w:rPr>
        <w:t xml:space="preserve">UNIWERSYTET MEDYCZNY w Białymstoku, ul. Jana Kilińskiego 1, </w:t>
      </w:r>
      <w:r w:rsidR="006D7B19">
        <w:rPr>
          <w:rFonts w:ascii="Calibri" w:eastAsia="NSimSun" w:hAnsi="Calibri" w:cs="Calibri"/>
          <w:b/>
          <w:kern w:val="2"/>
          <w:lang w:eastAsia="pl-PL" w:bidi="hi-IN"/>
        </w:rPr>
        <w:br/>
      </w:r>
      <w:r w:rsidRPr="00D131B4">
        <w:rPr>
          <w:rFonts w:ascii="Calibri" w:eastAsia="NSimSun" w:hAnsi="Calibri" w:cs="Calibri"/>
          <w:b/>
          <w:kern w:val="2"/>
          <w:lang w:eastAsia="pl-PL" w:bidi="hi-IN"/>
        </w:rPr>
        <w:t>15-089 Białystok,</w:t>
      </w:r>
    </w:p>
    <w:p w14:paraId="11A95053" w14:textId="77777777" w:rsidR="006904FB" w:rsidRPr="004D1341" w:rsidRDefault="006904FB" w:rsidP="006904FB">
      <w:pPr>
        <w:widowControl w:val="0"/>
        <w:numPr>
          <w:ilvl w:val="0"/>
          <w:numId w:val="48"/>
        </w:numPr>
        <w:suppressAutoHyphens/>
        <w:spacing w:after="0" w:line="360" w:lineRule="auto"/>
        <w:ind w:left="426" w:hanging="284"/>
        <w:textAlignment w:val="baseline"/>
        <w:rPr>
          <w:rFonts w:ascii="Calibri" w:eastAsia="NSimSun" w:hAnsi="Calibri" w:cs="Calibri"/>
          <w:kern w:val="2"/>
          <w:lang w:eastAsia="zh-CN" w:bidi="hi-IN"/>
        </w:rPr>
      </w:pPr>
      <w:r w:rsidRPr="004D1341">
        <w:rPr>
          <w:rFonts w:ascii="Calibri" w:eastAsia="NSimSun" w:hAnsi="Calibri" w:cs="Calibri"/>
          <w:kern w:val="2"/>
          <w:lang w:eastAsia="pl-PL" w:bidi="hi-IN"/>
        </w:rPr>
        <w:t>Numery telefonów: 85 748 55 39, 85 748 56 25, 85 748 55 50, 85 748 56 26, 85 748 56 40, 85 748 57 39, 85 748 54 43, 85 686 51 37.</w:t>
      </w:r>
    </w:p>
    <w:p w14:paraId="277B39ED" w14:textId="77777777" w:rsidR="006904FB" w:rsidRPr="004D1341" w:rsidRDefault="006904FB" w:rsidP="006904FB">
      <w:pPr>
        <w:widowControl w:val="0"/>
        <w:numPr>
          <w:ilvl w:val="0"/>
          <w:numId w:val="48"/>
        </w:numPr>
        <w:suppressAutoHyphens/>
        <w:spacing w:after="0" w:line="360" w:lineRule="auto"/>
        <w:ind w:left="426" w:hanging="426"/>
        <w:textAlignment w:val="baseline"/>
        <w:rPr>
          <w:rFonts w:ascii="Calibri" w:eastAsia="NSimSun" w:hAnsi="Calibri" w:cs="Calibri"/>
          <w:kern w:val="2"/>
          <w:lang w:eastAsia="zh-CN" w:bidi="hi-IN"/>
        </w:rPr>
      </w:pPr>
      <w:r w:rsidRPr="004D1341">
        <w:rPr>
          <w:rFonts w:ascii="Calibri" w:eastAsia="NSimSun" w:hAnsi="Calibri" w:cs="Calibri"/>
          <w:kern w:val="2"/>
          <w:lang w:eastAsia="zh-CN" w:bidi="hi-IN"/>
        </w:rPr>
        <w:t xml:space="preserve">Adres poczty elektronicznej: </w:t>
      </w:r>
      <w:hyperlink r:id="rId14" w:history="1">
        <w:r w:rsidRPr="004D1341">
          <w:rPr>
            <w:rFonts w:ascii="Calibri" w:eastAsia="NSimSun" w:hAnsi="Calibri" w:cs="Calibri"/>
            <w:b/>
            <w:i/>
            <w:color w:val="0000FF"/>
            <w:kern w:val="2"/>
            <w:u w:val="single"/>
            <w:lang w:eastAsia="pl-PL" w:bidi="hi-IN"/>
          </w:rPr>
          <w:t>zampubl@umb.edu.pl</w:t>
        </w:r>
      </w:hyperlink>
      <w:r w:rsidRPr="004D1341">
        <w:rPr>
          <w:rFonts w:ascii="Calibri" w:eastAsia="NSimSun" w:hAnsi="Calibri" w:cs="Calibri"/>
          <w:kern w:val="2"/>
          <w:lang w:eastAsia="zh-CN" w:bidi="hi-IN"/>
        </w:rPr>
        <w:t>.</w:t>
      </w:r>
    </w:p>
    <w:p w14:paraId="2B71AE70" w14:textId="6545F7AA" w:rsidR="000E27BD" w:rsidRPr="008F1046" w:rsidRDefault="006904FB" w:rsidP="00354507">
      <w:pPr>
        <w:widowControl w:val="0"/>
        <w:numPr>
          <w:ilvl w:val="0"/>
          <w:numId w:val="48"/>
        </w:numPr>
        <w:suppressAutoHyphens/>
        <w:spacing w:after="240" w:line="360" w:lineRule="auto"/>
        <w:ind w:left="425" w:hanging="425"/>
        <w:textAlignment w:val="baseline"/>
        <w:rPr>
          <w:rStyle w:val="Nagwek1Znak"/>
          <w:rFonts w:ascii="Calibri" w:eastAsia="NSimSun" w:hAnsi="Calibri" w:cs="Calibri"/>
          <w:b w:val="0"/>
          <w:kern w:val="2"/>
          <w:highlight w:val="yellow"/>
          <w:lang w:eastAsia="zh-CN" w:bidi="hi-IN"/>
        </w:rPr>
      </w:pPr>
      <w:r w:rsidRPr="004D1341">
        <w:rPr>
          <w:rFonts w:ascii="Calibri" w:eastAsia="NSimSun" w:hAnsi="Calibri" w:cs="Calibri"/>
          <w:kern w:val="2"/>
          <w:lang w:eastAsia="zh-CN" w:bidi="hi-IN"/>
        </w:rPr>
        <w:t xml:space="preserve">Adres strony internetowej prowadzonego postępowania: </w:t>
      </w:r>
      <w:r w:rsidRPr="004D1341">
        <w:rPr>
          <w:rFonts w:eastAsia="Times New Roman" w:cstheme="minorHAnsi"/>
          <w:b/>
          <w:lang w:eastAsia="ar-SA"/>
        </w:rPr>
        <w:t xml:space="preserve"> </w:t>
      </w:r>
      <w:hyperlink r:id="rId15" w:history="1">
        <w:r w:rsidR="004D1341" w:rsidRPr="004D1341">
          <w:rPr>
            <w:rStyle w:val="Hipercze"/>
          </w:rPr>
          <w:t>https://platformazakupowa.pl/transakcja/1047640</w:t>
        </w:r>
      </w:hyperlink>
      <w:r w:rsidR="004D1341">
        <w:t xml:space="preserve"> </w:t>
      </w:r>
    </w:p>
    <w:p w14:paraId="1BC129B0" w14:textId="77777777" w:rsidR="006904FB" w:rsidRPr="006904FB" w:rsidRDefault="00E11CD0" w:rsidP="008F1046">
      <w:pPr>
        <w:pStyle w:val="Nagwek1"/>
        <w:rPr>
          <w:rStyle w:val="Nagwek1Znak"/>
          <w:rFonts w:eastAsiaTheme="minorHAnsi"/>
          <w:b/>
        </w:rPr>
      </w:pPr>
      <w:bookmarkStart w:id="4" w:name="_Toc187838489"/>
      <w:r w:rsidRPr="006904FB">
        <w:rPr>
          <w:rStyle w:val="Nagwek1Znak"/>
          <w:rFonts w:eastAsiaTheme="minorHAnsi"/>
          <w:b/>
        </w:rPr>
        <w:t xml:space="preserve">II. </w:t>
      </w:r>
      <w:r w:rsidR="00FE25A0" w:rsidRPr="006904FB">
        <w:rPr>
          <w:rStyle w:val="Nagwek1Znak"/>
          <w:rFonts w:eastAsiaTheme="minorHAnsi"/>
          <w:b/>
        </w:rPr>
        <w:t>Adres strony internetowej, na której udostępniane będą  zmiany i wyjaśnienia SWZ oraz inne dokumenty zamówienia bezpośrednio związane z postępowaniem</w:t>
      </w:r>
      <w:bookmarkEnd w:id="4"/>
    </w:p>
    <w:p w14:paraId="12C0372C" w14:textId="0ECEE3C9" w:rsidR="008225E3" w:rsidRPr="008F1046" w:rsidRDefault="006904FB" w:rsidP="008F1046">
      <w:pPr>
        <w:spacing w:after="0" w:line="360" w:lineRule="auto"/>
      </w:pPr>
      <w:r w:rsidRPr="008F1046">
        <w:t>Adres wskazany w Części I pkt 4 SWZ</w:t>
      </w:r>
    </w:p>
    <w:p w14:paraId="433DCA11" w14:textId="5803980C" w:rsidR="000E27BD" w:rsidRPr="008F1046" w:rsidRDefault="00236CD1" w:rsidP="008F1046">
      <w:pPr>
        <w:spacing w:after="0" w:line="360" w:lineRule="auto"/>
      </w:pPr>
      <w:r w:rsidRPr="008F1046">
        <w:t xml:space="preserve">Zamawiający wymaga, aby wszystkie pisma związane z przedmiotowym postępowaniem były opatrzone </w:t>
      </w:r>
      <w:r w:rsidRPr="008F1046">
        <w:rPr>
          <w:b/>
          <w:color w:val="7030A0"/>
        </w:rPr>
        <w:t>numerem sprawy AZP.25.</w:t>
      </w:r>
      <w:r w:rsidR="00630269" w:rsidRPr="008F1046">
        <w:rPr>
          <w:b/>
          <w:color w:val="7030A0"/>
        </w:rPr>
        <w:t>2.</w:t>
      </w:r>
      <w:r w:rsidR="008F1046" w:rsidRPr="008F1046">
        <w:rPr>
          <w:b/>
          <w:color w:val="7030A0"/>
        </w:rPr>
        <w:t>4</w:t>
      </w:r>
      <w:r w:rsidRPr="008F1046">
        <w:rPr>
          <w:b/>
          <w:color w:val="7030A0"/>
        </w:rPr>
        <w:t>.202</w:t>
      </w:r>
      <w:r w:rsidR="008F1046" w:rsidRPr="008F1046">
        <w:rPr>
          <w:b/>
          <w:color w:val="7030A0"/>
        </w:rPr>
        <w:t>5</w:t>
      </w:r>
      <w:r w:rsidRPr="008F1046">
        <w:rPr>
          <w:b/>
          <w:color w:val="7030A0"/>
        </w:rPr>
        <w:t>.</w:t>
      </w:r>
    </w:p>
    <w:p w14:paraId="37D95E87" w14:textId="318BDE6A" w:rsidR="00FE25A0" w:rsidRPr="008F1046" w:rsidRDefault="00E11CD0" w:rsidP="008F1046">
      <w:pPr>
        <w:pStyle w:val="Nagwek1"/>
      </w:pPr>
      <w:bookmarkStart w:id="5" w:name="_Toc187838490"/>
      <w:r w:rsidRPr="008F1046">
        <w:t xml:space="preserve">III. </w:t>
      </w:r>
      <w:r w:rsidR="00FE25A0" w:rsidRPr="008F1046">
        <w:t>Tryb udzielenia zamówienia</w:t>
      </w:r>
      <w:r w:rsidR="001821BA" w:rsidRPr="008F1046">
        <w:t xml:space="preserve"> i źródło finansowania</w:t>
      </w:r>
      <w:bookmarkEnd w:id="5"/>
    </w:p>
    <w:p w14:paraId="290C2621" w14:textId="35DB08C4" w:rsidR="00FE25A0" w:rsidRDefault="00FE25A0" w:rsidP="002A58AE">
      <w:pPr>
        <w:widowControl w:val="0"/>
        <w:numPr>
          <w:ilvl w:val="1"/>
          <w:numId w:val="42"/>
        </w:numPr>
        <w:suppressAutoHyphens/>
        <w:autoSpaceDE w:val="0"/>
        <w:autoSpaceDN w:val="0"/>
        <w:adjustRightInd w:val="0"/>
        <w:spacing w:after="0" w:line="360" w:lineRule="auto"/>
        <w:textAlignment w:val="baseline"/>
        <w:rPr>
          <w:rFonts w:eastAsia="Times New Roman" w:cstheme="minorHAnsi"/>
          <w:lang w:eastAsia="ar-SA"/>
        </w:rPr>
      </w:pPr>
      <w:r w:rsidRPr="00632C42">
        <w:rPr>
          <w:rFonts w:eastAsia="Times New Roman" w:cstheme="minorHAnsi"/>
          <w:lang w:eastAsia="ar-SA"/>
        </w:rPr>
        <w:t xml:space="preserve">Postępowanie o udzielenie zamówienia publicznego prowadzone jest na podstawie art. 132 ustawy </w:t>
      </w:r>
      <w:r w:rsidR="00F35A4B">
        <w:rPr>
          <w:rFonts w:eastAsia="Times New Roman" w:cstheme="minorHAnsi"/>
          <w:lang w:eastAsia="ar-SA"/>
        </w:rPr>
        <w:br/>
      </w:r>
      <w:r w:rsidRPr="00632C42">
        <w:rPr>
          <w:rFonts w:eastAsia="Times New Roman" w:cstheme="minorHAnsi"/>
          <w:lang w:eastAsia="ar-SA"/>
        </w:rPr>
        <w:t>z dnia 11 września 2019 r. Pr</w:t>
      </w:r>
      <w:r w:rsidR="007E0554" w:rsidRPr="00632C42">
        <w:rPr>
          <w:rFonts w:eastAsia="Times New Roman" w:cstheme="minorHAnsi"/>
          <w:lang w:eastAsia="ar-SA"/>
        </w:rPr>
        <w:t>awo zamówień publicznych (</w:t>
      </w:r>
      <w:r w:rsidR="005F5372" w:rsidRPr="00632C42">
        <w:rPr>
          <w:rFonts w:eastAsia="Times New Roman" w:cstheme="minorHAnsi"/>
          <w:lang w:eastAsia="ar-SA"/>
        </w:rPr>
        <w:t>Dz.U.</w:t>
      </w:r>
      <w:r w:rsidR="009A2D37" w:rsidRPr="00632C42">
        <w:rPr>
          <w:rFonts w:eastAsia="Times New Roman" w:cstheme="minorHAnsi"/>
          <w:lang w:eastAsia="ar-SA"/>
        </w:rPr>
        <w:t xml:space="preserve"> z </w:t>
      </w:r>
      <w:r w:rsidR="005F5372" w:rsidRPr="00632C42">
        <w:rPr>
          <w:rFonts w:eastAsia="Times New Roman" w:cstheme="minorHAnsi"/>
          <w:lang w:eastAsia="ar-SA"/>
        </w:rPr>
        <w:t>202</w:t>
      </w:r>
      <w:r w:rsidR="006904FB">
        <w:rPr>
          <w:rFonts w:eastAsia="Times New Roman" w:cstheme="minorHAnsi"/>
          <w:lang w:eastAsia="ar-SA"/>
        </w:rPr>
        <w:t>4</w:t>
      </w:r>
      <w:r w:rsidR="009A2D37" w:rsidRPr="00632C42">
        <w:rPr>
          <w:rFonts w:eastAsia="Times New Roman" w:cstheme="minorHAnsi"/>
          <w:lang w:eastAsia="ar-SA"/>
        </w:rPr>
        <w:t xml:space="preserve"> r.</w:t>
      </w:r>
      <w:r w:rsidR="005F7AF9" w:rsidRPr="00632C42">
        <w:rPr>
          <w:rFonts w:eastAsia="Times New Roman" w:cstheme="minorHAnsi"/>
          <w:lang w:eastAsia="ar-SA"/>
        </w:rPr>
        <w:t>,</w:t>
      </w:r>
      <w:r w:rsidR="009A2D37" w:rsidRPr="00632C42">
        <w:rPr>
          <w:rFonts w:eastAsia="Times New Roman" w:cstheme="minorHAnsi"/>
          <w:lang w:eastAsia="ar-SA"/>
        </w:rPr>
        <w:t xml:space="preserve"> </w:t>
      </w:r>
      <w:r w:rsidR="005E639E" w:rsidRPr="00632C42">
        <w:rPr>
          <w:rFonts w:eastAsia="Times New Roman" w:cstheme="minorHAnsi"/>
          <w:lang w:eastAsia="ar-SA"/>
        </w:rPr>
        <w:t xml:space="preserve">poz. </w:t>
      </w:r>
      <w:r w:rsidR="009A2D37" w:rsidRPr="00632C42">
        <w:rPr>
          <w:rFonts w:eastAsia="Times New Roman" w:cstheme="minorHAnsi"/>
          <w:lang w:eastAsia="ar-SA"/>
        </w:rPr>
        <w:t>1</w:t>
      </w:r>
      <w:r w:rsidR="006904FB">
        <w:rPr>
          <w:rFonts w:eastAsia="Times New Roman" w:cstheme="minorHAnsi"/>
          <w:lang w:eastAsia="ar-SA"/>
        </w:rPr>
        <w:t>320</w:t>
      </w:r>
      <w:r w:rsidRPr="00632C42">
        <w:rPr>
          <w:rFonts w:eastAsia="Times New Roman" w:cstheme="minorHAnsi"/>
          <w:lang w:eastAsia="ar-SA"/>
        </w:rPr>
        <w:t>), zwanej dalej</w:t>
      </w:r>
      <w:r w:rsidR="009F1925" w:rsidRPr="00632C42">
        <w:rPr>
          <w:rFonts w:eastAsia="Times New Roman" w:cstheme="minorHAnsi"/>
          <w:lang w:eastAsia="ar-SA"/>
        </w:rPr>
        <w:t>:</w:t>
      </w:r>
      <w:r w:rsidRPr="00632C42">
        <w:rPr>
          <w:rFonts w:eastAsia="Times New Roman" w:cstheme="minorHAnsi"/>
          <w:lang w:eastAsia="ar-SA"/>
        </w:rPr>
        <w:t xml:space="preserve"> ustawą </w:t>
      </w:r>
      <w:proofErr w:type="spellStart"/>
      <w:r w:rsidRPr="00632C42">
        <w:rPr>
          <w:rFonts w:eastAsia="Times New Roman" w:cstheme="minorHAnsi"/>
          <w:lang w:eastAsia="ar-SA"/>
        </w:rPr>
        <w:t>Pzp</w:t>
      </w:r>
      <w:proofErr w:type="spellEnd"/>
      <w:r w:rsidRPr="00632C42">
        <w:rPr>
          <w:rFonts w:eastAsia="Times New Roman" w:cstheme="minorHAnsi"/>
          <w:lang w:eastAsia="ar-SA"/>
        </w:rPr>
        <w:t>, w trybie przetargu nieograniczonego o wartości przekraczającej progi unijne</w:t>
      </w:r>
      <w:r w:rsidR="00E432C7" w:rsidRPr="00632C42">
        <w:rPr>
          <w:rFonts w:eastAsia="Times New Roman" w:cstheme="minorHAnsi"/>
          <w:lang w:eastAsia="ar-SA"/>
        </w:rPr>
        <w:t xml:space="preserve">. </w:t>
      </w:r>
      <w:r w:rsidR="00F35A4B">
        <w:rPr>
          <w:rFonts w:eastAsia="Times New Roman" w:cstheme="minorHAnsi"/>
          <w:lang w:eastAsia="ar-SA"/>
        </w:rPr>
        <w:br/>
      </w:r>
      <w:r w:rsidRPr="00632C42">
        <w:rPr>
          <w:rFonts w:eastAsia="Times New Roman" w:cstheme="minorHAnsi"/>
          <w:lang w:eastAsia="ar-SA"/>
        </w:rPr>
        <w:t>W sprawach nieuregulowanych zapisami niniejszej SWZ, stosu</w:t>
      </w:r>
      <w:r w:rsidR="002A58AE">
        <w:rPr>
          <w:rFonts w:eastAsia="Times New Roman" w:cstheme="minorHAnsi"/>
          <w:lang w:eastAsia="ar-SA"/>
        </w:rPr>
        <w:t xml:space="preserve">je się przepisy ustawy </w:t>
      </w:r>
      <w:proofErr w:type="spellStart"/>
      <w:r w:rsidR="002A58AE">
        <w:rPr>
          <w:rFonts w:eastAsia="Times New Roman" w:cstheme="minorHAnsi"/>
          <w:lang w:eastAsia="ar-SA"/>
        </w:rPr>
        <w:t>Pzp</w:t>
      </w:r>
      <w:proofErr w:type="spellEnd"/>
      <w:r w:rsidR="002A58AE">
        <w:rPr>
          <w:rFonts w:eastAsia="Times New Roman" w:cstheme="minorHAnsi"/>
          <w:lang w:eastAsia="ar-SA"/>
        </w:rPr>
        <w:t xml:space="preserve">, </w:t>
      </w:r>
      <w:r w:rsidRPr="00632C42">
        <w:rPr>
          <w:rFonts w:eastAsia="Times New Roman" w:cstheme="minorHAnsi"/>
          <w:lang w:eastAsia="ar-SA"/>
        </w:rPr>
        <w:t>aktów wykonawczych wydanych na podstawie ustawy</w:t>
      </w:r>
      <w:r w:rsidR="002A58AE">
        <w:rPr>
          <w:rFonts w:eastAsia="Times New Roman" w:cstheme="minorHAnsi"/>
          <w:lang w:eastAsia="ar-SA"/>
        </w:rPr>
        <w:t xml:space="preserve"> </w:t>
      </w:r>
      <w:proofErr w:type="spellStart"/>
      <w:r w:rsidR="002A58AE">
        <w:rPr>
          <w:rFonts w:eastAsia="Times New Roman" w:cstheme="minorHAnsi"/>
          <w:lang w:eastAsia="ar-SA"/>
        </w:rPr>
        <w:t>Pzp</w:t>
      </w:r>
      <w:proofErr w:type="spellEnd"/>
      <w:r w:rsidR="002A58AE">
        <w:rPr>
          <w:rFonts w:eastAsia="Times New Roman" w:cstheme="minorHAnsi"/>
          <w:lang w:eastAsia="ar-SA"/>
        </w:rPr>
        <w:t xml:space="preserve"> oraz </w:t>
      </w:r>
      <w:r w:rsidR="002A58AE" w:rsidRPr="00A322E6">
        <w:rPr>
          <w:rFonts w:ascii="Calibri" w:eastAsia="NSimSun" w:hAnsi="Calibri" w:cs="Calibri"/>
          <w:kern w:val="2"/>
          <w:lang w:eastAsia="zh-CN" w:bidi="hi-IN"/>
        </w:rPr>
        <w:t>ustawy z dnia 23 kwietnia 1964 r. – Kodeks cywilny</w:t>
      </w:r>
      <w:r w:rsidRPr="00632C42">
        <w:rPr>
          <w:rFonts w:eastAsia="Times New Roman" w:cstheme="minorHAnsi"/>
          <w:lang w:eastAsia="ar-SA"/>
        </w:rPr>
        <w:t>.</w:t>
      </w:r>
    </w:p>
    <w:p w14:paraId="67E48C60" w14:textId="6E77F45B" w:rsidR="00C53D85" w:rsidRDefault="00C53D85" w:rsidP="00D116E1">
      <w:pPr>
        <w:widowControl w:val="0"/>
        <w:numPr>
          <w:ilvl w:val="1"/>
          <w:numId w:val="42"/>
        </w:numPr>
        <w:suppressAutoHyphens/>
        <w:autoSpaceDE w:val="0"/>
        <w:autoSpaceDN w:val="0"/>
        <w:adjustRightInd w:val="0"/>
        <w:spacing w:after="0" w:line="360" w:lineRule="auto"/>
        <w:textAlignment w:val="baseline"/>
        <w:rPr>
          <w:rFonts w:eastAsia="Times New Roman" w:cstheme="minorHAnsi"/>
          <w:b/>
          <w:u w:val="single"/>
          <w:lang w:eastAsia="ar-SA"/>
        </w:rPr>
      </w:pPr>
      <w:r w:rsidRPr="002F75A7">
        <w:rPr>
          <w:rFonts w:eastAsia="Times New Roman" w:cstheme="minorHAnsi"/>
          <w:b/>
          <w:u w:val="single"/>
          <w:lang w:eastAsia="ar-SA"/>
        </w:rPr>
        <w:t xml:space="preserve">Zamawiający zamierza sfinansować przedmiot zamówienia ze środków </w:t>
      </w:r>
      <w:r w:rsidR="00793FCB">
        <w:rPr>
          <w:rFonts w:eastAsia="Times New Roman" w:cstheme="minorHAnsi"/>
          <w:b/>
          <w:u w:val="single"/>
          <w:lang w:eastAsia="ar-SA"/>
        </w:rPr>
        <w:t xml:space="preserve">- </w:t>
      </w:r>
      <w:r w:rsidR="00793FCB" w:rsidRPr="00793FCB">
        <w:rPr>
          <w:rFonts w:eastAsia="Times New Roman" w:cstheme="minorHAnsi"/>
          <w:b/>
          <w:u w:val="single"/>
          <w:lang w:eastAsia="ar-SA"/>
        </w:rPr>
        <w:t>Krajowy Plan Odbudowy i Zwiększania Odporności (KPO), Projekt pn.:” Budowa, modernizacja i doposażenie obiektów dydaktycznych do celów kształcenia przedklinicznego w związku ze zwiększeniem limitów przyjęć na studia medyczne Uniwersytetu Medycznego w Białymstoku”, KPOD.07.05-IP.10-0017/24.</w:t>
      </w:r>
    </w:p>
    <w:p w14:paraId="20C7715E" w14:textId="6EED372D" w:rsidR="00E25F88" w:rsidRPr="00E25F88" w:rsidRDefault="00E25F88" w:rsidP="00D116E1">
      <w:pPr>
        <w:widowControl w:val="0"/>
        <w:numPr>
          <w:ilvl w:val="1"/>
          <w:numId w:val="42"/>
        </w:numPr>
        <w:suppressAutoHyphens/>
        <w:autoSpaceDE w:val="0"/>
        <w:autoSpaceDN w:val="0"/>
        <w:adjustRightInd w:val="0"/>
        <w:spacing w:after="0" w:line="360" w:lineRule="auto"/>
        <w:textAlignment w:val="baseline"/>
        <w:rPr>
          <w:rFonts w:eastAsia="Times New Roman" w:cstheme="minorHAnsi"/>
          <w:b/>
          <w:u w:val="single"/>
          <w:lang w:eastAsia="ar-SA"/>
        </w:rPr>
      </w:pPr>
      <w:r w:rsidRPr="00E25F88">
        <w:rPr>
          <w:b/>
        </w:rPr>
        <w:t>Zamawiający zastrzega możliwość unieważnienia</w:t>
      </w:r>
      <w:r>
        <w:rPr>
          <w:b/>
        </w:rPr>
        <w:t xml:space="preserve"> postępowania</w:t>
      </w:r>
      <w:r w:rsidRPr="00E25F88">
        <w:rPr>
          <w:b/>
        </w:rPr>
        <w:t xml:space="preserve"> o udzielenie zamówienia, jeżeli środki publiczne, które zamawiający zamierzał przeznaczyć na sfinansowanie całości lub części zamówienia, nie zostaną mu przyznane.</w:t>
      </w:r>
    </w:p>
    <w:p w14:paraId="0F638D25" w14:textId="0534800F" w:rsidR="00D7311A" w:rsidRDefault="007123D8" w:rsidP="00354507">
      <w:pPr>
        <w:widowControl w:val="0"/>
        <w:numPr>
          <w:ilvl w:val="1"/>
          <w:numId w:val="42"/>
        </w:numPr>
        <w:suppressAutoHyphens/>
        <w:autoSpaceDE w:val="0"/>
        <w:autoSpaceDN w:val="0"/>
        <w:adjustRightInd w:val="0"/>
        <w:spacing w:after="240" w:line="360" w:lineRule="auto"/>
        <w:ind w:left="357" w:hanging="357"/>
        <w:textAlignment w:val="baseline"/>
        <w:rPr>
          <w:rFonts w:eastAsia="Times New Roman" w:cstheme="minorHAnsi"/>
          <w:lang w:eastAsia="ar-SA"/>
        </w:rPr>
      </w:pPr>
      <w:r w:rsidRPr="00C53D85">
        <w:rPr>
          <w:rFonts w:eastAsia="Times New Roman" w:cstheme="minorHAnsi"/>
          <w:lang w:eastAsia="ar-SA"/>
        </w:rPr>
        <w:t xml:space="preserve">Łączna wartość poszczególnych części zamówienia realizowanych w ramach </w:t>
      </w:r>
      <w:r w:rsidR="00C53D85">
        <w:rPr>
          <w:rFonts w:eastAsia="Times New Roman" w:cstheme="minorHAnsi"/>
          <w:lang w:eastAsia="ar-SA"/>
        </w:rPr>
        <w:t>programu</w:t>
      </w:r>
      <w:r w:rsidRPr="00C53D85">
        <w:rPr>
          <w:rFonts w:eastAsia="Times New Roman" w:cstheme="minorHAnsi"/>
          <w:lang w:eastAsia="ar-SA"/>
        </w:rPr>
        <w:t xml:space="preserve"> przekracza równowartość kwoty określonej w przepisach wykonawczych wydanych na podstawie art. 3 ust. 3 ustawy </w:t>
      </w:r>
      <w:proofErr w:type="spellStart"/>
      <w:r w:rsidRPr="00C53D85">
        <w:rPr>
          <w:rFonts w:eastAsia="Times New Roman" w:cstheme="minorHAnsi"/>
          <w:lang w:eastAsia="ar-SA"/>
        </w:rPr>
        <w:t>Pzp</w:t>
      </w:r>
      <w:proofErr w:type="spellEnd"/>
      <w:r w:rsidRPr="00C53D85">
        <w:rPr>
          <w:rFonts w:eastAsia="Times New Roman" w:cstheme="minorHAnsi"/>
          <w:lang w:eastAsia="ar-SA"/>
        </w:rPr>
        <w:t>, w związku z tym postępowanie prowadzone jest jak dla zamówienia o wartości przekraczającej równowartość kwoty określonej w przepisach wykonawczych wydanych na podstawie art. 3 ust. 3 ustawy.</w:t>
      </w:r>
    </w:p>
    <w:p w14:paraId="4A21764C" w14:textId="77777777" w:rsidR="00D7311A" w:rsidRDefault="00D7311A">
      <w:pPr>
        <w:spacing w:line="259" w:lineRule="auto"/>
        <w:rPr>
          <w:rFonts w:eastAsia="Times New Roman" w:cstheme="minorHAnsi"/>
          <w:lang w:eastAsia="ar-SA"/>
        </w:rPr>
      </w:pPr>
      <w:r>
        <w:rPr>
          <w:rFonts w:eastAsia="Times New Roman" w:cstheme="minorHAnsi"/>
          <w:lang w:eastAsia="ar-SA"/>
        </w:rPr>
        <w:br w:type="page"/>
      </w:r>
    </w:p>
    <w:p w14:paraId="1E550E9C" w14:textId="78487954" w:rsidR="00FE25A0" w:rsidRPr="006904FB" w:rsidRDefault="00E11CD0" w:rsidP="007E1D68">
      <w:pPr>
        <w:pStyle w:val="Nagwek1"/>
        <w:rPr>
          <w:u w:val="single"/>
        </w:rPr>
      </w:pPr>
      <w:bookmarkStart w:id="6" w:name="_Toc187838491"/>
      <w:r w:rsidRPr="006904FB">
        <w:lastRenderedPageBreak/>
        <w:t>IV</w:t>
      </w:r>
      <w:r w:rsidR="00207DC2" w:rsidRPr="006904FB">
        <w:t>.</w:t>
      </w:r>
      <w:r w:rsidRPr="006904FB">
        <w:t xml:space="preserve"> </w:t>
      </w:r>
      <w:r w:rsidR="00FE25A0" w:rsidRPr="006904FB">
        <w:t>Opis przedmiotu zamówienia</w:t>
      </w:r>
      <w:bookmarkEnd w:id="6"/>
    </w:p>
    <w:p w14:paraId="31415445" w14:textId="166F8A57" w:rsidR="00236F4B" w:rsidRPr="00236F4B" w:rsidRDefault="00207DC2" w:rsidP="00236F4B">
      <w:pPr>
        <w:pStyle w:val="Akapitzlist"/>
        <w:numPr>
          <w:ilvl w:val="0"/>
          <w:numId w:val="9"/>
        </w:numPr>
        <w:spacing w:line="360" w:lineRule="auto"/>
        <w:ind w:left="284" w:hanging="284"/>
        <w:contextualSpacing w:val="0"/>
        <w:rPr>
          <w:rFonts w:cstheme="minorHAnsi"/>
          <w:b/>
          <w:sz w:val="22"/>
          <w:szCs w:val="22"/>
          <w:lang w:val="pl-PL"/>
        </w:rPr>
      </w:pPr>
      <w:r w:rsidRPr="00236F4B">
        <w:rPr>
          <w:rFonts w:cstheme="minorHAnsi"/>
          <w:sz w:val="22"/>
          <w:szCs w:val="22"/>
        </w:rPr>
        <w:t xml:space="preserve">Przedmiotem zamówienia jest </w:t>
      </w:r>
      <w:r w:rsidR="00793FCB" w:rsidRPr="00793FCB">
        <w:rPr>
          <w:rFonts w:cstheme="minorHAnsi"/>
          <w:b/>
          <w:color w:val="7030A0"/>
          <w:sz w:val="22"/>
          <w:szCs w:val="22"/>
          <w:lang w:val="pl-PL"/>
        </w:rPr>
        <w:t>pełnienie nadzoru inwestorskiego przy realizacji inwestycji: budowa budynku Centrum Dydaktyczno-Egzaminacyjnego Uniwersytetu Medycznego w Białymstoku – na działce 1784/28 obręb 11 Śródmieście przy ul. Szpitalnej w Białymstoku.</w:t>
      </w:r>
    </w:p>
    <w:p w14:paraId="05CBFA9E" w14:textId="30E08B00" w:rsidR="00DF7540" w:rsidRPr="00236F4B" w:rsidRDefault="00DF7540" w:rsidP="00CB27DD">
      <w:pPr>
        <w:pStyle w:val="Akapitzlist"/>
        <w:numPr>
          <w:ilvl w:val="0"/>
          <w:numId w:val="9"/>
        </w:numPr>
        <w:spacing w:line="360" w:lineRule="auto"/>
        <w:ind w:left="284" w:hanging="284"/>
        <w:rPr>
          <w:rFonts w:cstheme="minorHAnsi"/>
          <w:sz w:val="22"/>
          <w:szCs w:val="22"/>
        </w:rPr>
      </w:pPr>
      <w:r w:rsidRPr="00236F4B">
        <w:rPr>
          <w:rFonts w:cstheme="minorHAnsi"/>
          <w:sz w:val="22"/>
          <w:szCs w:val="22"/>
        </w:rPr>
        <w:t xml:space="preserve">Symbol Wspólnego Słownika Zamówień (CPV):  </w:t>
      </w:r>
      <w:r w:rsidR="007123D8" w:rsidRPr="00793FCB">
        <w:rPr>
          <w:rFonts w:cstheme="minorHAnsi"/>
          <w:color w:val="7030A0"/>
          <w:sz w:val="22"/>
          <w:szCs w:val="22"/>
        </w:rPr>
        <w:t>71247000-1  Nadzór nad robotami budowlanymi, 71520000-9 Usługi nadzoru budowlanego</w:t>
      </w:r>
      <w:r w:rsidRPr="00793FCB">
        <w:rPr>
          <w:rFonts w:cstheme="minorHAnsi"/>
          <w:color w:val="7030A0"/>
          <w:sz w:val="22"/>
          <w:szCs w:val="22"/>
        </w:rPr>
        <w:t>.</w:t>
      </w:r>
    </w:p>
    <w:p w14:paraId="5C8C1A1D" w14:textId="55FE7A82" w:rsidR="007B02A9" w:rsidRDefault="007B02A9" w:rsidP="002556D6">
      <w:pPr>
        <w:pStyle w:val="Akapitzlist"/>
        <w:numPr>
          <w:ilvl w:val="0"/>
          <w:numId w:val="9"/>
        </w:numPr>
        <w:spacing w:line="360" w:lineRule="auto"/>
        <w:ind w:left="284" w:hanging="284"/>
        <w:rPr>
          <w:rFonts w:cstheme="minorHAnsi"/>
          <w:sz w:val="22"/>
          <w:szCs w:val="22"/>
        </w:rPr>
      </w:pPr>
      <w:r w:rsidRPr="000F7EE5">
        <w:rPr>
          <w:rFonts w:cstheme="minorHAnsi"/>
          <w:sz w:val="22"/>
          <w:szCs w:val="22"/>
        </w:rPr>
        <w:t>Szczegółowy opis przedmiotu zamówienia</w:t>
      </w:r>
      <w:r w:rsidR="006B604F" w:rsidRPr="000F7EE5">
        <w:rPr>
          <w:rFonts w:cstheme="minorHAnsi"/>
          <w:sz w:val="22"/>
          <w:szCs w:val="22"/>
        </w:rPr>
        <w:t>,</w:t>
      </w:r>
      <w:r w:rsidRPr="000F7EE5">
        <w:rPr>
          <w:rFonts w:cstheme="minorHAnsi"/>
          <w:sz w:val="22"/>
          <w:szCs w:val="22"/>
        </w:rPr>
        <w:t xml:space="preserve"> </w:t>
      </w:r>
      <w:r w:rsidR="006B604F" w:rsidRPr="000F7EE5">
        <w:rPr>
          <w:rFonts w:cstheme="minorHAnsi"/>
          <w:sz w:val="22"/>
          <w:szCs w:val="22"/>
        </w:rPr>
        <w:t>warunki realizacji zamówienia</w:t>
      </w:r>
      <w:r w:rsidR="00F35A4B" w:rsidRPr="000F7EE5">
        <w:rPr>
          <w:rFonts w:cstheme="minorHAnsi"/>
          <w:sz w:val="22"/>
          <w:szCs w:val="22"/>
        </w:rPr>
        <w:t xml:space="preserve"> </w:t>
      </w:r>
      <w:r w:rsidR="0081425C" w:rsidRPr="000F7EE5">
        <w:rPr>
          <w:rFonts w:cstheme="minorHAnsi"/>
          <w:sz w:val="22"/>
          <w:szCs w:val="22"/>
        </w:rPr>
        <w:t xml:space="preserve">oraz obowiązki Zamawiającego </w:t>
      </w:r>
      <w:r w:rsidR="00F35A4B" w:rsidRPr="000F7EE5">
        <w:rPr>
          <w:rFonts w:cstheme="minorHAnsi"/>
          <w:sz w:val="22"/>
          <w:szCs w:val="22"/>
        </w:rPr>
        <w:br/>
      </w:r>
      <w:r w:rsidR="0081425C" w:rsidRPr="000F7EE5">
        <w:rPr>
          <w:rFonts w:cstheme="minorHAnsi"/>
          <w:sz w:val="22"/>
          <w:szCs w:val="22"/>
        </w:rPr>
        <w:t xml:space="preserve">i Wykonawcy </w:t>
      </w:r>
      <w:r w:rsidRPr="000F7EE5">
        <w:rPr>
          <w:rFonts w:cstheme="minorHAnsi"/>
          <w:sz w:val="22"/>
          <w:szCs w:val="22"/>
        </w:rPr>
        <w:t xml:space="preserve">zawiera </w:t>
      </w:r>
      <w:r w:rsidRPr="000F7EE5">
        <w:rPr>
          <w:rFonts w:cstheme="minorHAnsi"/>
          <w:b/>
          <w:sz w:val="22"/>
          <w:szCs w:val="22"/>
        </w:rPr>
        <w:t xml:space="preserve">Załącznik nr </w:t>
      </w:r>
      <w:r w:rsidR="00FB7B6E">
        <w:rPr>
          <w:rFonts w:cstheme="minorHAnsi"/>
          <w:b/>
          <w:sz w:val="22"/>
          <w:szCs w:val="22"/>
        </w:rPr>
        <w:t xml:space="preserve">2 – Opis przedmiotu zamówienia oraz Załącznik nr </w:t>
      </w:r>
      <w:r w:rsidR="000F7EE5" w:rsidRPr="000F7EE5">
        <w:rPr>
          <w:rFonts w:cstheme="minorHAnsi"/>
          <w:b/>
          <w:sz w:val="22"/>
          <w:szCs w:val="22"/>
        </w:rPr>
        <w:t>8</w:t>
      </w:r>
      <w:r w:rsidRPr="000F7EE5">
        <w:rPr>
          <w:rFonts w:cstheme="minorHAnsi"/>
          <w:b/>
          <w:sz w:val="22"/>
          <w:szCs w:val="22"/>
        </w:rPr>
        <w:t xml:space="preserve"> do SWZ</w:t>
      </w:r>
      <w:r w:rsidRPr="000F7EE5">
        <w:rPr>
          <w:rFonts w:cstheme="minorHAnsi"/>
          <w:sz w:val="22"/>
          <w:szCs w:val="22"/>
        </w:rPr>
        <w:t xml:space="preserve"> </w:t>
      </w:r>
      <w:r w:rsidRPr="00FB7B6E">
        <w:rPr>
          <w:rFonts w:cstheme="minorHAnsi"/>
          <w:b/>
          <w:sz w:val="22"/>
          <w:szCs w:val="22"/>
        </w:rPr>
        <w:t>- wzór umowy</w:t>
      </w:r>
      <w:r w:rsidRPr="000F7EE5">
        <w:rPr>
          <w:rFonts w:cstheme="minorHAnsi"/>
          <w:sz w:val="22"/>
          <w:szCs w:val="22"/>
        </w:rPr>
        <w:t>.</w:t>
      </w:r>
    </w:p>
    <w:p w14:paraId="1DC8654D" w14:textId="6DCEBB96" w:rsidR="00236CD1" w:rsidRPr="00DF7540" w:rsidRDefault="00DF7540" w:rsidP="0052371A">
      <w:pPr>
        <w:spacing w:after="0" w:line="360" w:lineRule="auto"/>
        <w:ind w:left="284" w:hanging="284"/>
        <w:rPr>
          <w:rFonts w:cstheme="minorHAnsi"/>
        </w:rPr>
      </w:pPr>
      <w:r>
        <w:rPr>
          <w:rFonts w:cstheme="minorHAnsi"/>
        </w:rPr>
        <w:t>4</w:t>
      </w:r>
      <w:r w:rsidR="006962D9">
        <w:rPr>
          <w:rFonts w:cstheme="minorHAnsi"/>
        </w:rPr>
        <w:t>.</w:t>
      </w:r>
      <w:r w:rsidR="0052371A">
        <w:rPr>
          <w:rFonts w:cstheme="minorHAnsi"/>
        </w:rPr>
        <w:tab/>
      </w:r>
      <w:r w:rsidR="00236CD1" w:rsidRPr="006962D9">
        <w:rPr>
          <w:rFonts w:cstheme="minorHAnsi"/>
        </w:rPr>
        <w:t xml:space="preserve">Zgodnie z art. 101 ust. 4 ustawy </w:t>
      </w:r>
      <w:proofErr w:type="spellStart"/>
      <w:r w:rsidR="00236CD1" w:rsidRPr="006962D9">
        <w:rPr>
          <w:rFonts w:cstheme="minorHAnsi"/>
        </w:rPr>
        <w:t>Pzp</w:t>
      </w:r>
      <w:proofErr w:type="spellEnd"/>
      <w:r w:rsidR="00236CD1" w:rsidRPr="006962D9">
        <w:rPr>
          <w:rFonts w:cstheme="minorHAnsi"/>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00236CD1" w:rsidRPr="006962D9">
        <w:rPr>
          <w:rFonts w:cstheme="minorHAnsi"/>
        </w:rPr>
        <w:t>Pzp</w:t>
      </w:r>
      <w:proofErr w:type="spellEnd"/>
      <w:r w:rsidR="00236CD1" w:rsidRPr="006962D9">
        <w:rPr>
          <w:rFonts w:cstheme="minorHAnsi"/>
        </w:rPr>
        <w:t xml:space="preserve">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w:t>
      </w:r>
      <w:r w:rsidR="00563C59" w:rsidRPr="006962D9">
        <w:rPr>
          <w:rFonts w:cstheme="minorHAnsi"/>
        </w:rPr>
        <w:t>normie, ocenie technicznej,  spe</w:t>
      </w:r>
      <w:r w:rsidR="00236CD1" w:rsidRPr="006962D9">
        <w:rPr>
          <w:rFonts w:cstheme="minorHAnsi"/>
        </w:rPr>
        <w:t xml:space="preserve">cyfikacji technicznej, systemie referencji technicznych występujących w opisie przedmiotu zamówienia towarzyszą wyrazy „lub równoważne". Zgodnie z art. 101 ust. 5 </w:t>
      </w:r>
      <w:proofErr w:type="spellStart"/>
      <w:r w:rsidR="00236CD1" w:rsidRPr="006962D9">
        <w:rPr>
          <w:rFonts w:cstheme="minorHAnsi"/>
        </w:rPr>
        <w:t>Pzp</w:t>
      </w:r>
      <w:proofErr w:type="spellEnd"/>
      <w:r w:rsidR="00236CD1" w:rsidRPr="006962D9">
        <w:rPr>
          <w:rFonts w:cstheme="minorHAnsi"/>
        </w:rPr>
        <w:t xml:space="preserve"> wykonawca, który powołuje się na rozwiązania równoważne opisywanym w tych dokumentach, jest obowiązany udowodnić, poprzez dołączenie do oferty stosownych </w:t>
      </w:r>
      <w:r w:rsidR="00236CD1" w:rsidRPr="00DF7540">
        <w:rPr>
          <w:rFonts w:cstheme="minorHAnsi"/>
        </w:rPr>
        <w:t>przedmiotowych środków dowodowych, o których mowa w art. 104</w:t>
      </w:r>
      <w:r w:rsidR="00AE34BB" w:rsidRPr="00DF7540">
        <w:rPr>
          <w:rFonts w:cstheme="minorHAnsi"/>
        </w:rPr>
        <w:t xml:space="preserve"> </w:t>
      </w:r>
      <w:r w:rsidR="00236CD1" w:rsidRPr="00DF7540">
        <w:rPr>
          <w:rFonts w:cstheme="minorHAnsi"/>
        </w:rPr>
        <w:t>–</w:t>
      </w:r>
      <w:r w:rsidR="00AE34BB" w:rsidRPr="00DF7540">
        <w:rPr>
          <w:rFonts w:cstheme="minorHAnsi"/>
        </w:rPr>
        <w:t xml:space="preserve"> </w:t>
      </w:r>
      <w:r w:rsidR="00236CD1" w:rsidRPr="00DF7540">
        <w:rPr>
          <w:rFonts w:cstheme="minorHAnsi"/>
        </w:rPr>
        <w:t xml:space="preserve">107 </w:t>
      </w:r>
      <w:proofErr w:type="spellStart"/>
      <w:r w:rsidR="00236CD1" w:rsidRPr="00DF7540">
        <w:rPr>
          <w:rFonts w:cstheme="minorHAnsi"/>
        </w:rPr>
        <w:t>Pzp</w:t>
      </w:r>
      <w:proofErr w:type="spellEnd"/>
      <w:r w:rsidR="00236CD1" w:rsidRPr="00DF7540">
        <w:rPr>
          <w:rFonts w:cstheme="minorHAnsi"/>
        </w:rPr>
        <w:t>, że proponowane rozwiązania w równoważnym stopniu spełniają wymagania określone w opisie przedmiotu zamówienia.</w:t>
      </w:r>
    </w:p>
    <w:p w14:paraId="75390ED6" w14:textId="3754A363" w:rsidR="000E27BD" w:rsidRDefault="0073558D" w:rsidP="0073558D">
      <w:pPr>
        <w:pStyle w:val="Akapitzlist"/>
        <w:numPr>
          <w:ilvl w:val="0"/>
          <w:numId w:val="37"/>
        </w:numPr>
        <w:suppressAutoHyphens/>
        <w:spacing w:line="360" w:lineRule="auto"/>
        <w:ind w:left="284" w:hanging="284"/>
        <w:rPr>
          <w:rFonts w:eastAsia="Times New Roman" w:cstheme="minorHAnsi"/>
          <w:sz w:val="22"/>
          <w:szCs w:val="22"/>
          <w:lang w:eastAsia="ar-SA"/>
        </w:rPr>
      </w:pPr>
      <w:r w:rsidRPr="0073558D">
        <w:rPr>
          <w:rFonts w:eastAsia="Times New Roman" w:cstheme="minorHAnsi"/>
          <w:sz w:val="22"/>
          <w:szCs w:val="22"/>
          <w:lang w:eastAsia="ar-SA"/>
        </w:rPr>
        <w:t>Przedmiot zamówienia niniejszego postępowania jest niepodzielny. Tak opisany przedmiot zamówienia nie narusza konkurencji poprzez ograniczenie możliwości ubiegania się o zamówienie mniejszym podmiotom, w szczególności małym i średnim przedsiębiorstwom.</w:t>
      </w:r>
    </w:p>
    <w:p w14:paraId="450CCED4" w14:textId="3D00B00A" w:rsidR="0073558D" w:rsidRPr="00354507" w:rsidRDefault="006F47F5" w:rsidP="00354507">
      <w:pPr>
        <w:pStyle w:val="Akapitzlist"/>
        <w:numPr>
          <w:ilvl w:val="0"/>
          <w:numId w:val="37"/>
        </w:numPr>
        <w:suppressAutoHyphens/>
        <w:spacing w:after="240" w:line="360" w:lineRule="auto"/>
        <w:ind w:left="284" w:hanging="284"/>
        <w:rPr>
          <w:rFonts w:eastAsia="Times New Roman" w:cstheme="minorHAnsi"/>
          <w:sz w:val="22"/>
          <w:szCs w:val="22"/>
          <w:lang w:eastAsia="ar-SA"/>
        </w:rPr>
      </w:pPr>
      <w:r w:rsidRPr="006F47F5">
        <w:rPr>
          <w:rFonts w:eastAsia="Times New Roman" w:cstheme="minorHAnsi"/>
          <w:sz w:val="22"/>
          <w:szCs w:val="22"/>
          <w:lang w:eastAsia="ar-SA"/>
        </w:rPr>
        <w:t xml:space="preserve">Zamawiający zaleca skonfrontowanie szczegółów dotyczących przedmiotu zamówienia poprzez przeprowadzenie </w:t>
      </w:r>
      <w:r w:rsidRPr="006F47F5">
        <w:rPr>
          <w:rFonts w:eastAsia="Times New Roman" w:cstheme="minorHAnsi"/>
          <w:b/>
          <w:sz w:val="22"/>
          <w:szCs w:val="22"/>
          <w:lang w:eastAsia="ar-SA"/>
        </w:rPr>
        <w:t>wizji lokalnej</w:t>
      </w:r>
      <w:r w:rsidRPr="006F47F5">
        <w:rPr>
          <w:rFonts w:eastAsia="Times New Roman" w:cstheme="minorHAnsi"/>
          <w:sz w:val="22"/>
          <w:szCs w:val="22"/>
          <w:lang w:eastAsia="ar-SA"/>
        </w:rPr>
        <w:t xml:space="preserve">. Termin przeprowadzenia wizji należy uzgodnić z Zamawiającym - osoba do kontaktu odpowiedzialna merytorycznie. Odbycie wizji lokalnej lub sprawdzenie dokumentów niezbędnych do realizacji zamówienia dostępnych na miejscu u Zamawiającego nie jest warunkiem koniecznym do złożenia oferty. W </w:t>
      </w:r>
      <w:r>
        <w:rPr>
          <w:rFonts w:eastAsia="Times New Roman" w:cstheme="minorHAnsi"/>
          <w:sz w:val="22"/>
          <w:szCs w:val="22"/>
          <w:lang w:eastAsia="ar-SA"/>
        </w:rPr>
        <w:t xml:space="preserve">przedmiotowym </w:t>
      </w:r>
      <w:r w:rsidRPr="006F47F5">
        <w:rPr>
          <w:rFonts w:eastAsia="Times New Roman" w:cstheme="minorHAnsi"/>
          <w:sz w:val="22"/>
          <w:szCs w:val="22"/>
          <w:lang w:eastAsia="ar-SA"/>
        </w:rPr>
        <w:t xml:space="preserve">postępowaniu </w:t>
      </w:r>
      <w:r w:rsidRPr="00793FCB">
        <w:rPr>
          <w:rFonts w:eastAsia="Times New Roman" w:cstheme="minorHAnsi"/>
          <w:b/>
          <w:sz w:val="22"/>
          <w:szCs w:val="22"/>
          <w:lang w:eastAsia="ar-SA"/>
        </w:rPr>
        <w:t>powyższe nie stanowi przesłanki odrzucenia oferty Wykonawcy, o której mowa w art. 226 ust. 1 pkt 18 ustawy Pzp.</w:t>
      </w:r>
    </w:p>
    <w:p w14:paraId="682CA8D4" w14:textId="2A985649" w:rsidR="00FE25A0" w:rsidRPr="00354507" w:rsidRDefault="00FE25A0" w:rsidP="008F1046">
      <w:pPr>
        <w:pStyle w:val="Nagwek1"/>
      </w:pPr>
      <w:bookmarkStart w:id="7" w:name="_Toc187838492"/>
      <w:r w:rsidRPr="00354507">
        <w:t>V. Informacja o przedmiotowych środkach dowodowych</w:t>
      </w:r>
      <w:bookmarkEnd w:id="7"/>
    </w:p>
    <w:p w14:paraId="6DE5D3AF" w14:textId="193345FF" w:rsidR="003C1FF3" w:rsidRDefault="00FE25A0" w:rsidP="00354507">
      <w:pPr>
        <w:autoSpaceDE w:val="0"/>
        <w:spacing w:after="240" w:line="360" w:lineRule="auto"/>
        <w:rPr>
          <w:rFonts w:eastAsia="Times New Roman" w:cstheme="minorHAnsi"/>
          <w:lang w:eastAsia="ar-SA"/>
        </w:rPr>
      </w:pPr>
      <w:r w:rsidRPr="009C5409">
        <w:rPr>
          <w:rFonts w:eastAsia="Times New Roman" w:cstheme="minorHAnsi"/>
          <w:lang w:eastAsia="ar-SA"/>
        </w:rPr>
        <w:t xml:space="preserve">Zamawiający nie wymaga złożenia przedmiotowych środków dowodowych potwierdzających </w:t>
      </w:r>
      <w:r w:rsidR="007E0554" w:rsidRPr="009C5409">
        <w:rPr>
          <w:rFonts w:eastAsia="Times New Roman" w:cstheme="minorHAnsi"/>
          <w:lang w:eastAsia="ar-SA"/>
        </w:rPr>
        <w:t xml:space="preserve">zgodność oferowanej </w:t>
      </w:r>
      <w:r w:rsidR="00313465" w:rsidRPr="009C5409">
        <w:rPr>
          <w:rFonts w:eastAsia="Times New Roman" w:cstheme="minorHAnsi"/>
          <w:lang w:eastAsia="ar-SA"/>
        </w:rPr>
        <w:t>usługi</w:t>
      </w:r>
      <w:r w:rsidR="007E0554" w:rsidRPr="009C5409">
        <w:rPr>
          <w:rFonts w:eastAsia="Times New Roman" w:cstheme="minorHAnsi"/>
          <w:lang w:eastAsia="ar-SA"/>
        </w:rPr>
        <w:t xml:space="preserve"> z wymaganiami, cechami lub kryteriami określonymi w </w:t>
      </w:r>
      <w:r w:rsidR="005F0E43" w:rsidRPr="009C5409">
        <w:rPr>
          <w:rFonts w:eastAsia="Times New Roman" w:cstheme="minorHAnsi"/>
          <w:lang w:eastAsia="ar-SA"/>
        </w:rPr>
        <w:t>SWZ</w:t>
      </w:r>
      <w:r w:rsidRPr="009C5409">
        <w:rPr>
          <w:rFonts w:eastAsia="Times New Roman" w:cstheme="minorHAnsi"/>
          <w:lang w:eastAsia="ar-SA"/>
        </w:rPr>
        <w:t>.</w:t>
      </w:r>
    </w:p>
    <w:p w14:paraId="5F111064" w14:textId="2CAEB47B" w:rsidR="003E5E99" w:rsidRDefault="003E5E99">
      <w:pPr>
        <w:spacing w:line="259" w:lineRule="auto"/>
        <w:rPr>
          <w:rFonts w:eastAsia="Times New Roman" w:cstheme="minorHAnsi"/>
          <w:lang w:eastAsia="ar-SA"/>
        </w:rPr>
      </w:pPr>
      <w:r>
        <w:rPr>
          <w:rFonts w:eastAsia="Times New Roman" w:cstheme="minorHAnsi"/>
          <w:lang w:eastAsia="ar-SA"/>
        </w:rPr>
        <w:br w:type="page"/>
      </w:r>
    </w:p>
    <w:p w14:paraId="454E9897" w14:textId="77777777" w:rsidR="003E5E99" w:rsidRPr="00354507" w:rsidRDefault="003E5E99" w:rsidP="00354507">
      <w:pPr>
        <w:autoSpaceDE w:val="0"/>
        <w:spacing w:after="240" w:line="360" w:lineRule="auto"/>
        <w:rPr>
          <w:rFonts w:eastAsia="Times New Roman" w:cstheme="minorHAnsi"/>
          <w:lang w:eastAsia="ar-SA"/>
        </w:rPr>
      </w:pPr>
    </w:p>
    <w:p w14:paraId="5EC74265" w14:textId="37DF1615" w:rsidR="00FE25A0" w:rsidRPr="00354507" w:rsidRDefault="00AD0752" w:rsidP="008F1046">
      <w:pPr>
        <w:pStyle w:val="Nagwek1"/>
      </w:pPr>
      <w:bookmarkStart w:id="8" w:name="_Toc187838493"/>
      <w:r w:rsidRPr="00354507">
        <w:t xml:space="preserve">VI. </w:t>
      </w:r>
      <w:r w:rsidR="00FE25A0" w:rsidRPr="00354507">
        <w:t>Termin realizacji zamówienia</w:t>
      </w:r>
      <w:bookmarkEnd w:id="8"/>
    </w:p>
    <w:p w14:paraId="222607CA" w14:textId="74449A26" w:rsidR="00A3118B" w:rsidRPr="00354507" w:rsidRDefault="00793FCB" w:rsidP="00354507">
      <w:pPr>
        <w:autoSpaceDE w:val="0"/>
        <w:spacing w:after="240" w:line="360" w:lineRule="auto"/>
        <w:rPr>
          <w:rStyle w:val="Nagwek1Znak"/>
          <w:rFonts w:eastAsiaTheme="minorHAnsi"/>
        </w:rPr>
      </w:pPr>
      <w:bookmarkStart w:id="9" w:name="_Hlk187324200"/>
      <w:r>
        <w:rPr>
          <w:rFonts w:eastAsia="Times New Roman" w:cstheme="minorHAnsi"/>
          <w:lang w:eastAsia="ar-SA"/>
        </w:rPr>
        <w:t>R</w:t>
      </w:r>
      <w:r w:rsidRPr="00793FCB">
        <w:rPr>
          <w:rFonts w:eastAsia="Times New Roman" w:cstheme="minorHAnsi"/>
          <w:lang w:eastAsia="ar-SA"/>
        </w:rPr>
        <w:t>ozpoczęcie od daty zawarcia umowy, zakończenie:  do daty podpisania protokołu odbioru końcowego robót budowlanych,  usunięcia przez wykonawcę robót budowlanych wszystkich istotnych wad stwierdzonych przy odbiorze, oraz złożenia wniosku o wydanie decyzji o pozwoleniu na użytkowanie  przez wykonawcę robót budowlanych (przewidywany termin 16.03.2026 r.)</w:t>
      </w:r>
    </w:p>
    <w:p w14:paraId="0C069002" w14:textId="566643C8" w:rsidR="007E0554" w:rsidRPr="008F1046" w:rsidRDefault="00AD0752" w:rsidP="008F1046">
      <w:pPr>
        <w:pStyle w:val="Nagwek1"/>
      </w:pPr>
      <w:bookmarkStart w:id="10" w:name="_Toc187838494"/>
      <w:bookmarkEnd w:id="9"/>
      <w:r w:rsidRPr="008F1046">
        <w:rPr>
          <w:rStyle w:val="Nagwek1Znak"/>
          <w:rFonts w:eastAsiaTheme="minorHAnsi"/>
          <w:b/>
        </w:rPr>
        <w:t xml:space="preserve">VII. </w:t>
      </w:r>
      <w:r w:rsidR="007E0554" w:rsidRPr="008F1046">
        <w:rPr>
          <w:rStyle w:val="Nagwek1Znak"/>
          <w:rFonts w:eastAsiaTheme="minorHAnsi"/>
          <w:b/>
        </w:rPr>
        <w:t>Podstawy wykluczenia</w:t>
      </w:r>
      <w:r w:rsidR="009C5409" w:rsidRPr="008F1046">
        <w:rPr>
          <w:rStyle w:val="Nagwek1Znak"/>
          <w:rFonts w:eastAsiaTheme="minorHAnsi"/>
          <w:b/>
        </w:rPr>
        <w:t xml:space="preserve"> </w:t>
      </w:r>
      <w:r w:rsidR="008B097D" w:rsidRPr="008F1046">
        <w:rPr>
          <w:rStyle w:val="Nagwek1Znak"/>
          <w:rFonts w:eastAsiaTheme="minorHAnsi"/>
          <w:b/>
        </w:rPr>
        <w:t>wraz</w:t>
      </w:r>
      <w:r w:rsidR="00A747C6" w:rsidRPr="008F1046">
        <w:rPr>
          <w:rStyle w:val="Nagwek1Znak"/>
          <w:rFonts w:eastAsiaTheme="minorHAnsi"/>
          <w:b/>
        </w:rPr>
        <w:t xml:space="preserve"> </w:t>
      </w:r>
      <w:r w:rsidR="008B097D" w:rsidRPr="008F1046">
        <w:t>z wykazem podmiotowych środków dowodowych</w:t>
      </w:r>
      <w:r w:rsidR="00236CD1" w:rsidRPr="008F1046">
        <w:t xml:space="preserve"> potwierdzających brak podstaw wykluczenia</w:t>
      </w:r>
      <w:bookmarkEnd w:id="10"/>
    </w:p>
    <w:p w14:paraId="43F53EA5"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108 ust. 1 ustawy Pzp z postępowania o udzielenie zamówienia wyklucza się wykonawcę:</w:t>
      </w:r>
    </w:p>
    <w:p w14:paraId="32711A6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1) będącego osobą fizyczną, którego prawomocnie skazano za przestępstwo:</w:t>
      </w:r>
    </w:p>
    <w:p w14:paraId="380DDE4B"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handlu ludźmi, o którym mowa w art. 189a Kodeksu karnego,</w:t>
      </w:r>
    </w:p>
    <w:p w14:paraId="68C17E20"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21CA6A"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color w:val="FF0000"/>
          <w:lang w:eastAsia="ar-SA"/>
        </w:rPr>
        <w:tab/>
      </w:r>
      <w:r w:rsidRPr="009F0E65">
        <w:rPr>
          <w:rFonts w:eastAsia="Times New Roman" w:cstheme="minorHAnsi"/>
          <w:lang w:eastAsia="ar-SA"/>
        </w:rPr>
        <w:t>o charakterze terrorystycznym, o którym mowa w art. 115 § 20 Kodeksu karnego, lub mające na celu popełnienie tego przestępstwa,</w:t>
      </w:r>
    </w:p>
    <w:p w14:paraId="1B5F0E04" w14:textId="1E45949B"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f) </w:t>
      </w:r>
      <w:r w:rsidRPr="009F0E65">
        <w:rPr>
          <w:rFonts w:eastAsia="Times New Roman" w:cstheme="minorHAnsi"/>
          <w:lang w:eastAsia="ar-SA"/>
        </w:rPr>
        <w:tab/>
        <w:t>powierzenia wykonywania pracy małoletniemu cudzozi</w:t>
      </w:r>
      <w:r w:rsidR="006F0EFD">
        <w:rPr>
          <w:rFonts w:eastAsia="Times New Roman" w:cstheme="minorHAnsi"/>
          <w:lang w:eastAsia="ar-SA"/>
        </w:rPr>
        <w:t xml:space="preserve">emcowi, o którym mowa w art. 9 </w:t>
      </w:r>
      <w:r w:rsidRPr="009F0E65">
        <w:rPr>
          <w:rFonts w:eastAsia="Times New Roman" w:cstheme="minorHAnsi"/>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g) </w:t>
      </w:r>
      <w:r w:rsidRPr="009F0E65">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h) </w:t>
      </w:r>
      <w:r w:rsidRPr="009F0E65">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lub za odpowiedni czyn zabroniony określony w przepisach prawa obcego;</w:t>
      </w:r>
    </w:p>
    <w:p w14:paraId="68DA7DEA" w14:textId="18EF5268"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lastRenderedPageBreak/>
        <w:t xml:space="preserve">2) </w:t>
      </w:r>
      <w:r w:rsidR="0068688C">
        <w:rPr>
          <w:rFonts w:eastAsia="Times New Roman" w:cstheme="minorHAnsi"/>
          <w:lang w:eastAsia="ar-SA"/>
        </w:rPr>
        <w:tab/>
      </w:r>
      <w:r w:rsidRPr="009F0E65">
        <w:rPr>
          <w:rFonts w:eastAsia="Times New Roman" w:cstheme="minorHAnsi"/>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Pr>
          <w:rFonts w:eastAsia="Times New Roman" w:cstheme="minorHAnsi"/>
          <w:lang w:eastAsia="ar-SA"/>
        </w:rPr>
        <w:t>.</w:t>
      </w:r>
      <w:r w:rsidRPr="009F0E65">
        <w:rPr>
          <w:rFonts w:eastAsia="Times New Roman" w:cstheme="minorHAnsi"/>
          <w:lang w:eastAsia="ar-SA"/>
        </w:rPr>
        <w:t xml:space="preserve"> 1);</w:t>
      </w:r>
    </w:p>
    <w:p w14:paraId="211D6FCC" w14:textId="258E6626"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3) </w:t>
      </w:r>
      <w:r w:rsidR="0068688C">
        <w:rPr>
          <w:rFonts w:eastAsia="Times New Roman" w:cstheme="minorHAnsi"/>
          <w:lang w:eastAsia="ar-SA"/>
        </w:rPr>
        <w:tab/>
      </w:r>
      <w:r w:rsidRPr="009F0E65">
        <w:rPr>
          <w:rFonts w:eastAsia="Times New Roman" w:cstheme="minorHAnsi"/>
          <w:lang w:eastAsia="ar-SA"/>
        </w:rPr>
        <w:t>wobec którego wydano prawomocny wyrok sądu lub osta</w:t>
      </w:r>
      <w:r w:rsidR="006F0EFD">
        <w:rPr>
          <w:rFonts w:eastAsia="Times New Roman" w:cstheme="minorHAnsi"/>
          <w:lang w:eastAsia="ar-SA"/>
        </w:rPr>
        <w:t xml:space="preserve">teczną decyzję administracyjną </w:t>
      </w:r>
      <w:r w:rsidRPr="009F0E65">
        <w:rPr>
          <w:rFonts w:eastAsia="Times New Roman" w:cstheme="minorHAnsi"/>
          <w:lang w:eastAsia="ar-SA"/>
        </w:rPr>
        <w:t xml:space="preserve">o zaleganiu </w:t>
      </w:r>
      <w:r w:rsidR="00AE34BB">
        <w:rPr>
          <w:rFonts w:eastAsia="Times New Roman" w:cstheme="minorHAnsi"/>
          <w:lang w:eastAsia="ar-SA"/>
        </w:rPr>
        <w:br/>
      </w:r>
      <w:r w:rsidRPr="009F0E65">
        <w:rPr>
          <w:rFonts w:eastAsia="Times New Roman" w:cstheme="minorHAnsi"/>
          <w:lang w:eastAsia="ar-SA"/>
        </w:rPr>
        <w:t>z uiszczeniem podatków, opłat lub składek na ubezpieczenie społeczne lub zdrowotne, chyba że Wykonawca odpowiednio przed upływem terminu do składania wni</w:t>
      </w:r>
      <w:r w:rsidR="006F0EFD">
        <w:rPr>
          <w:rFonts w:eastAsia="Times New Roman" w:cstheme="minorHAnsi"/>
          <w:lang w:eastAsia="ar-SA"/>
        </w:rPr>
        <w:t xml:space="preserve">osków o dopuszczenie do udziału </w:t>
      </w:r>
      <w:r w:rsidRPr="009F0E65">
        <w:rPr>
          <w:rFonts w:eastAsia="Times New Roman" w:cstheme="minorHAnsi"/>
          <w:lang w:eastAsia="ar-SA"/>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4) </w:t>
      </w:r>
      <w:r w:rsidR="0068688C">
        <w:rPr>
          <w:rFonts w:eastAsia="Times New Roman" w:cstheme="minorHAnsi"/>
          <w:lang w:eastAsia="ar-SA"/>
        </w:rPr>
        <w:tab/>
      </w:r>
      <w:r w:rsidRPr="009F0E65">
        <w:rPr>
          <w:rFonts w:eastAsia="Times New Roman" w:cstheme="minorHAnsi"/>
          <w:lang w:eastAsia="ar-SA"/>
        </w:rPr>
        <w:t>wobec którego prawomocnie orzeczono zakaz ubiegania się o zamówienia publiczne;</w:t>
      </w:r>
    </w:p>
    <w:p w14:paraId="7541E078" w14:textId="33A6A80B"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5)</w:t>
      </w:r>
      <w:r w:rsidR="0068688C">
        <w:rPr>
          <w:rFonts w:eastAsia="Times New Roman" w:cstheme="minorHAnsi"/>
          <w:lang w:eastAsia="ar-SA"/>
        </w:rPr>
        <w:tab/>
      </w:r>
      <w:r w:rsidRPr="009F0E65">
        <w:rPr>
          <w:rFonts w:eastAsia="Times New Roman" w:cstheme="minorHAnsi"/>
          <w:lang w:eastAsia="ar-SA"/>
        </w:rPr>
        <w:t xml:space="preserve">jeżeli zamawiający może stwierdzić, na podstawie wiarygodnych przesłanek, że wykonawca zawarł </w:t>
      </w:r>
      <w:r w:rsidR="0068688C">
        <w:rPr>
          <w:rFonts w:eastAsia="Times New Roman" w:cstheme="minorHAnsi"/>
          <w:lang w:eastAsia="ar-SA"/>
        </w:rPr>
        <w:br/>
      </w:r>
      <w:r w:rsidRPr="009F0E65">
        <w:rPr>
          <w:rFonts w:eastAsia="Times New Roman" w:cstheme="minorHAnsi"/>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4D4278" w14:textId="1B897807" w:rsidR="00A747C6"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6) </w:t>
      </w:r>
      <w:r w:rsidR="0068688C">
        <w:rPr>
          <w:rFonts w:eastAsia="Times New Roman" w:cstheme="minorHAnsi"/>
          <w:lang w:eastAsia="ar-SA"/>
        </w:rPr>
        <w:tab/>
      </w:r>
      <w:r w:rsidRPr="009F0E65">
        <w:rPr>
          <w:rFonts w:eastAsia="Times New Roman" w:cstheme="minorHAnsi"/>
          <w:lang w:eastAsia="ar-SA"/>
        </w:rPr>
        <w:t xml:space="preserve">jeżeli, w przypadkach, o których mowa w art. 85 ust. 1 ustawy, doszło do zakłócenia konkurencji wynikającego z wcześniejszego zaangażowania tego wykonawcy lub podmiotu, który należy </w:t>
      </w:r>
      <w:r w:rsidR="0068688C">
        <w:rPr>
          <w:rFonts w:eastAsia="Times New Roman" w:cstheme="minorHAnsi"/>
          <w:lang w:eastAsia="ar-SA"/>
        </w:rPr>
        <w:br/>
      </w:r>
      <w:r w:rsidRPr="009F0E65">
        <w:rPr>
          <w:rFonts w:eastAsia="Times New Roman" w:cstheme="minorHAnsi"/>
          <w:lang w:eastAsia="ar-SA"/>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68688C">
        <w:rPr>
          <w:rFonts w:eastAsia="Times New Roman" w:cstheme="minorHAnsi"/>
          <w:lang w:eastAsia="ar-SA"/>
        </w:rPr>
        <w:br/>
      </w:r>
      <w:r w:rsidRPr="009F0E65">
        <w:rPr>
          <w:rFonts w:eastAsia="Times New Roman" w:cstheme="minorHAnsi"/>
          <w:lang w:eastAsia="ar-SA"/>
        </w:rPr>
        <w:t>o udzielenie zamówienia.</w:t>
      </w:r>
    </w:p>
    <w:p w14:paraId="5DFBEA1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Okresy wykluczenia - wykluczenie wykonawcy następuje:</w:t>
      </w:r>
    </w:p>
    <w:p w14:paraId="2450F908"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2.2.    w przypadkach, o których mowa w art. 108 ust. 1 pkt 1 lit. h i pkt 2, gdy osoba, o której mowa </w:t>
      </w:r>
      <w:r w:rsidR="00AE34BB">
        <w:rPr>
          <w:rFonts w:eastAsia="Times New Roman" w:cstheme="minorHAnsi"/>
          <w:lang w:eastAsia="ar-SA"/>
        </w:rPr>
        <w:br/>
      </w:r>
      <w:r w:rsidRPr="009F0E65">
        <w:rPr>
          <w:rFonts w:eastAsia="Times New Roman" w:cstheme="minorHAnsi"/>
          <w:lang w:eastAsia="ar-SA"/>
        </w:rPr>
        <w:t>w tych przepisach, została skazana za przestępstwo wymienione w art. 108 ust. 1 pkt 1 lit. h,</w:t>
      </w:r>
    </w:p>
    <w:p w14:paraId="1709F2D9" w14:textId="77777777" w:rsidR="00A747C6" w:rsidRPr="009F0E65" w:rsidRDefault="00A747C6" w:rsidP="006C59D8">
      <w:pPr>
        <w:autoSpaceDE w:val="0"/>
        <w:spacing w:after="0" w:line="360" w:lineRule="auto"/>
        <w:ind w:left="851"/>
        <w:rPr>
          <w:rFonts w:eastAsia="Times New Roman" w:cstheme="minorHAnsi"/>
          <w:lang w:eastAsia="ar-SA"/>
        </w:rPr>
      </w:pPr>
      <w:r w:rsidRPr="009F0E65">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2.3.</w:t>
      </w:r>
      <w:r w:rsidRPr="009F0E65">
        <w:rPr>
          <w:rFonts w:eastAsia="Times New Roman" w:cstheme="minorHAnsi"/>
          <w:lang w:eastAsia="ar-SA"/>
        </w:rPr>
        <w:tab/>
        <w:t>w przypadku, o którym mowa w art. 108 ust. 1 pkt 4, na okres, na jaki został prawomocnie orzeczony zakaz ubiegania się o zamówienia publiczne;</w:t>
      </w:r>
    </w:p>
    <w:p w14:paraId="2D1864D4"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2.4.</w:t>
      </w:r>
      <w:r w:rsidRPr="009F0E65">
        <w:rPr>
          <w:rFonts w:eastAsia="Times New Roman" w:cstheme="minorHAnsi"/>
          <w:lang w:eastAsia="ar-SA"/>
        </w:rPr>
        <w:tab/>
        <w:t>w przypadkach, o których mowa w art. 108 ust. 1 pkt 5, na okres 3 lat od zaistnienia zdarzenia będącego podstawą wykluczenia;</w:t>
      </w:r>
    </w:p>
    <w:p w14:paraId="1BE0F40E"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2.5. </w:t>
      </w:r>
      <w:r w:rsidRPr="009F0E65">
        <w:rPr>
          <w:rFonts w:eastAsia="Times New Roman" w:cstheme="minorHAnsi"/>
          <w:lang w:eastAsia="ar-SA"/>
        </w:rPr>
        <w:tab/>
        <w:t>w przypadkach, o których mowa w art. 108 ust. 1 pkt 6 w postępowaniu o udzielenie zamówienia, w którym zaistniało zdarzenie będące podstawą wykluczenia.</w:t>
      </w:r>
    </w:p>
    <w:p w14:paraId="1FFF8B2A"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lastRenderedPageBreak/>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3.1. </w:t>
      </w:r>
      <w:r w:rsidRPr="009F0E65">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3.2.</w:t>
      </w:r>
      <w:r w:rsidRPr="009F0E65">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3.3. </w:t>
      </w:r>
      <w:r w:rsidRPr="009F0E65">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a)</w:t>
      </w:r>
      <w:r w:rsidRPr="009F0E65">
        <w:rPr>
          <w:rFonts w:eastAsia="Times New Roman" w:cstheme="minorHAnsi"/>
          <w:lang w:eastAsia="ar-SA"/>
        </w:rPr>
        <w:tab/>
        <w:t>zerwał wszelkie powiązania z osobami lub podmiotami odpowiedzialnymi za nieprawidłowe postępowanie wykonawcy,</w:t>
      </w:r>
    </w:p>
    <w:p w14:paraId="0B2FB21B"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zreorganizował personel,</w:t>
      </w:r>
    </w:p>
    <w:p w14:paraId="3FD07D24"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wdrożył system sprawozdawczości i kontroli,</w:t>
      </w:r>
    </w:p>
    <w:p w14:paraId="3C5DA4EC" w14:textId="77777777" w:rsidR="00A747C6" w:rsidRPr="009F0E65" w:rsidRDefault="00A747C6" w:rsidP="006C59D8">
      <w:pPr>
        <w:autoSpaceDE w:val="0"/>
        <w:spacing w:after="0" w:line="360" w:lineRule="auto"/>
        <w:ind w:left="1419" w:hanging="285"/>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utworzył struktury audytu wewnętrznego do monitorowania przestrzegania przepisów, wewnętrznych regulacji lub standardów,</w:t>
      </w:r>
    </w:p>
    <w:p w14:paraId="6F8CB937"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lang w:eastAsia="ar-SA"/>
        </w:rPr>
        <w:tab/>
        <w:t>wprowadził wewnętrzne regulacje dotyczące odpowiedzialności i odszkodowań za nieprzestrzeganie przepisów, wewnętrznych regulacji lub standardów.</w:t>
      </w:r>
    </w:p>
    <w:p w14:paraId="04AA57C3" w14:textId="212874FB"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może wykluczyć wykonawcę na każdym etapie postępowania o udzielenie zamówienia.</w:t>
      </w:r>
    </w:p>
    <w:p w14:paraId="091B2BA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nie przewiduje podstaw wykluczenia, o których mowa w art. 109 ustawy Pzp.</w:t>
      </w:r>
    </w:p>
    <w:p w14:paraId="7266F332"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9F0E65" w:rsidRDefault="00A747C6" w:rsidP="006C59D8">
      <w:pPr>
        <w:autoSpaceDE w:val="0"/>
        <w:autoSpaceDN w:val="0"/>
        <w:adjustRightInd w:val="0"/>
        <w:spacing w:after="0" w:line="360" w:lineRule="auto"/>
        <w:ind w:firstLine="284"/>
        <w:rPr>
          <w:rFonts w:eastAsia="Times New Roman" w:cstheme="minorHAnsi"/>
          <w:color w:val="000000"/>
          <w:lang w:eastAsia="pl-PL"/>
        </w:rPr>
      </w:pPr>
      <w:r w:rsidRPr="009F0E65">
        <w:rPr>
          <w:rFonts w:eastAsia="Times New Roman" w:cstheme="minorHAnsi"/>
          <w:color w:val="000000"/>
          <w:lang w:eastAsia="pl-PL"/>
        </w:rPr>
        <w:t>7.1. informację z Krajowego Rejestru Karnego w zakresie:</w:t>
      </w:r>
    </w:p>
    <w:p w14:paraId="191E4B48" w14:textId="77777777" w:rsidR="00A747C6" w:rsidRPr="009F0E65" w:rsidRDefault="00A747C6" w:rsidP="006C59D8">
      <w:pPr>
        <w:autoSpaceDE w:val="0"/>
        <w:autoSpaceDN w:val="0"/>
        <w:adjustRightInd w:val="0"/>
        <w:spacing w:after="0" w:line="360" w:lineRule="auto"/>
        <w:ind w:firstLine="709"/>
        <w:rPr>
          <w:rFonts w:eastAsia="Times New Roman" w:cstheme="minorHAnsi"/>
          <w:color w:val="000000"/>
          <w:lang w:eastAsia="pl-PL"/>
        </w:rPr>
      </w:pPr>
      <w:r w:rsidRPr="009F0E65">
        <w:rPr>
          <w:rFonts w:eastAsia="Times New Roman" w:cstheme="minorHAnsi"/>
          <w:color w:val="000000"/>
          <w:lang w:eastAsia="pl-PL"/>
        </w:rPr>
        <w:t xml:space="preserve">a) art. 108 ust. 1 pkt 1 i 2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A3AC207" w14:textId="77777777" w:rsidR="00A747C6" w:rsidRPr="009F0E65" w:rsidRDefault="00A747C6" w:rsidP="006C59D8">
      <w:pPr>
        <w:autoSpaceDE w:val="0"/>
        <w:autoSpaceDN w:val="0"/>
        <w:adjustRightInd w:val="0"/>
        <w:spacing w:after="0" w:line="360" w:lineRule="auto"/>
        <w:ind w:left="851" w:hanging="142"/>
        <w:rPr>
          <w:rFonts w:eastAsia="Times New Roman" w:cstheme="minorHAnsi"/>
          <w:lang w:eastAsia="pl-PL"/>
        </w:rPr>
      </w:pPr>
      <w:r w:rsidRPr="009F0E65">
        <w:rPr>
          <w:rFonts w:eastAsia="Times New Roman" w:cstheme="minorHAnsi"/>
          <w:color w:val="000000"/>
          <w:lang w:eastAsia="pl-PL"/>
        </w:rPr>
        <w:t xml:space="preserve">b) 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xml:space="preserve">, </w:t>
      </w:r>
      <w:r w:rsidRPr="009F0E65">
        <w:rPr>
          <w:rFonts w:eastAsia="Times New Roman" w:cstheme="minorHAnsi"/>
          <w:lang w:eastAsia="pl-PL"/>
        </w:rPr>
        <w:t>dotyczącej orzeczenia zakazu ubiegania się o zamówienie publiczne tytułem środka karnego</w:t>
      </w:r>
    </w:p>
    <w:p w14:paraId="7B325B35" w14:textId="77777777" w:rsidR="00A747C6" w:rsidRPr="009F0E65" w:rsidRDefault="00A747C6" w:rsidP="006C59D8">
      <w:pPr>
        <w:autoSpaceDE w:val="0"/>
        <w:autoSpaceDN w:val="0"/>
        <w:adjustRightInd w:val="0"/>
        <w:spacing w:after="0" w:line="360" w:lineRule="auto"/>
        <w:ind w:firstLine="708"/>
        <w:rPr>
          <w:rFonts w:eastAsia="Times New Roman" w:cstheme="minorHAnsi"/>
          <w:color w:val="000000"/>
          <w:lang w:eastAsia="pl-PL"/>
        </w:rPr>
      </w:pPr>
      <w:r w:rsidRPr="009F0E65">
        <w:rPr>
          <w:rFonts w:eastAsia="Times New Roman" w:cstheme="minorHAnsi"/>
          <w:color w:val="000000"/>
          <w:lang w:eastAsia="pl-PL"/>
        </w:rPr>
        <w:t>- sporządzonej nie wcześniej niż 6 miesięcy przed jej złożeniem;</w:t>
      </w:r>
    </w:p>
    <w:p w14:paraId="55E20A32" w14:textId="01702A4D" w:rsidR="00A747C6" w:rsidRPr="00A547B4"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A547B4">
        <w:rPr>
          <w:rFonts w:eastAsia="Times New Roman" w:cstheme="minorHAnsi"/>
          <w:color w:val="000000"/>
          <w:lang w:eastAsia="pl-PL"/>
        </w:rPr>
        <w:t xml:space="preserve">7.2. oświadczenie wykonawcy, w zakresie art. 108 ust. 1 pkt 5 ustawy </w:t>
      </w:r>
      <w:proofErr w:type="spellStart"/>
      <w:r w:rsidRPr="00A547B4">
        <w:rPr>
          <w:rFonts w:eastAsia="Times New Roman" w:cstheme="minorHAnsi"/>
          <w:color w:val="000000"/>
          <w:lang w:eastAsia="pl-PL"/>
        </w:rPr>
        <w:t>Pzp</w:t>
      </w:r>
      <w:proofErr w:type="spellEnd"/>
      <w:r w:rsidRPr="00A547B4">
        <w:rPr>
          <w:rFonts w:eastAsia="Times New Roman" w:cstheme="minorHAnsi"/>
          <w:color w:val="000000"/>
          <w:lang w:eastAsia="pl-PL"/>
        </w:rPr>
        <w:t xml:space="preserve">, o braku przynależności do tej samej grupy kapitałowej w rozumieniu ustawy z dnia 16 lutego 2007 r. o ochronie konkurencji </w:t>
      </w:r>
      <w:r w:rsidR="001D77D2">
        <w:rPr>
          <w:rFonts w:eastAsia="Times New Roman" w:cstheme="minorHAnsi"/>
          <w:color w:val="000000"/>
          <w:lang w:eastAsia="pl-PL"/>
        </w:rPr>
        <w:br/>
      </w:r>
      <w:r w:rsidRPr="00A547B4">
        <w:rPr>
          <w:rFonts w:eastAsia="Times New Roman" w:cstheme="minorHAnsi"/>
          <w:color w:val="000000"/>
          <w:lang w:eastAsia="pl-PL"/>
        </w:rPr>
        <w:t xml:space="preserve">i konsumentów (Dz. U. z 2020 r. poz. 1076 i 1086), z innym wykonawcą, który złożył odrębną ofertę, ofertę częściową, albo oświadczenia o przynależności do tej samej grupy kapitałowej wraz </w:t>
      </w:r>
      <w:r w:rsidR="002A58AE">
        <w:rPr>
          <w:rFonts w:eastAsia="Times New Roman" w:cstheme="minorHAnsi"/>
          <w:color w:val="000000"/>
          <w:lang w:eastAsia="pl-PL"/>
        </w:rPr>
        <w:br/>
      </w:r>
      <w:r w:rsidRPr="00A547B4">
        <w:rPr>
          <w:rFonts w:eastAsia="Times New Roman" w:cstheme="minorHAnsi"/>
          <w:color w:val="000000"/>
          <w:lang w:eastAsia="pl-PL"/>
        </w:rPr>
        <w:lastRenderedPageBreak/>
        <w:t>z dokumentami lub informacjami potwierdzającymi przygotowanie oferty, oferty częściowej, niezależnie od innego wykonawcy należącego do tej samej grupy kapitałowej;</w:t>
      </w:r>
    </w:p>
    <w:p w14:paraId="5BAE0970" w14:textId="73CF88B0" w:rsidR="00A747C6" w:rsidRPr="00EC509E" w:rsidRDefault="00A747C6" w:rsidP="006C59D8">
      <w:pPr>
        <w:autoSpaceDE w:val="0"/>
        <w:autoSpaceDN w:val="0"/>
        <w:adjustRightInd w:val="0"/>
        <w:spacing w:after="0" w:line="360" w:lineRule="auto"/>
        <w:ind w:left="709" w:hanging="1"/>
        <w:rPr>
          <w:rFonts w:eastAsia="Times New Roman" w:cstheme="minorHAnsi"/>
          <w:b/>
          <w:u w:val="single"/>
          <w:lang w:eastAsia="pl-PL"/>
        </w:rPr>
      </w:pPr>
      <w:r w:rsidRPr="006F0EFD">
        <w:rPr>
          <w:rFonts w:eastAsia="Times New Roman" w:cstheme="minorHAnsi"/>
          <w:u w:val="single"/>
          <w:lang w:eastAsia="pl-PL"/>
        </w:rPr>
        <w:t xml:space="preserve">Wykonawca może sporządzić oświadczenie zgodnie ze wzorem stanowiącym </w:t>
      </w:r>
      <w:r w:rsidRPr="00EC509E">
        <w:rPr>
          <w:rFonts w:eastAsia="Times New Roman" w:cstheme="minorHAnsi"/>
          <w:b/>
          <w:u w:val="single"/>
          <w:lang w:eastAsia="pl-PL"/>
        </w:rPr>
        <w:t xml:space="preserve">Załącznik nr </w:t>
      </w:r>
      <w:r w:rsidR="000F7EE5">
        <w:rPr>
          <w:rFonts w:eastAsia="Times New Roman" w:cstheme="minorHAnsi"/>
          <w:b/>
          <w:u w:val="single"/>
          <w:lang w:eastAsia="pl-PL"/>
        </w:rPr>
        <w:t>9</w:t>
      </w:r>
      <w:r w:rsidRPr="00EC509E">
        <w:rPr>
          <w:rFonts w:eastAsia="Times New Roman" w:cstheme="minorHAnsi"/>
          <w:b/>
          <w:u w:val="single"/>
          <w:lang w:eastAsia="pl-PL"/>
        </w:rPr>
        <w:t xml:space="preserve"> </w:t>
      </w:r>
      <w:r w:rsidRPr="00EC509E">
        <w:rPr>
          <w:rFonts w:eastAsia="Times New Roman" w:cstheme="minorHAnsi"/>
          <w:b/>
          <w:u w:val="single"/>
          <w:lang w:eastAsia="pl-PL"/>
        </w:rPr>
        <w:br/>
        <w:t>do SWZ.</w:t>
      </w:r>
    </w:p>
    <w:p w14:paraId="3EACEF65" w14:textId="71D83E21" w:rsidR="00A747C6" w:rsidRPr="009F0E65"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9F0E65">
        <w:rPr>
          <w:rFonts w:eastAsia="Times New Roman" w:cstheme="minorHAnsi"/>
          <w:color w:val="000000"/>
          <w:lang w:eastAsia="pl-PL"/>
        </w:rPr>
        <w:t>7.3.</w:t>
      </w:r>
      <w:r w:rsidRPr="009F0E65">
        <w:rPr>
          <w:rFonts w:eastAsia="Times New Roman" w:cstheme="minorHAnsi"/>
          <w:color w:val="000000"/>
          <w:lang w:eastAsia="pl-PL"/>
        </w:rPr>
        <w:tab/>
        <w:t xml:space="preserve">oświadczenie wykonawcy o aktualności informacji zawartych w oświadczeniu, o którym mowa </w:t>
      </w:r>
      <w:r w:rsidR="00DF7540">
        <w:rPr>
          <w:rFonts w:eastAsia="Times New Roman" w:cstheme="minorHAnsi"/>
          <w:color w:val="000000"/>
          <w:lang w:eastAsia="pl-PL"/>
        </w:rPr>
        <w:br/>
      </w:r>
      <w:r w:rsidRPr="009F0E65">
        <w:rPr>
          <w:rFonts w:eastAsia="Times New Roman" w:cstheme="minorHAnsi"/>
          <w:color w:val="000000"/>
          <w:lang w:eastAsia="pl-PL"/>
        </w:rPr>
        <w:t xml:space="preserve">w art. 125 ust. 1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w zakresie podstaw wykluczenia z postępowania wskazanych przez zamawiającego, o których mowa w:</w:t>
      </w:r>
    </w:p>
    <w:p w14:paraId="0B68CA2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a) </w:t>
      </w:r>
      <w:r w:rsidRPr="009F0E65">
        <w:rPr>
          <w:rFonts w:eastAsia="Times New Roman" w:cstheme="minorHAnsi"/>
          <w:color w:val="000000"/>
          <w:lang w:eastAsia="pl-PL"/>
        </w:rPr>
        <w:tab/>
        <w:t xml:space="preserve">art. 108 ust. 1 pkt 3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4E1F6F6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b) </w:t>
      </w:r>
      <w:r w:rsidRPr="009F0E65">
        <w:rPr>
          <w:rFonts w:eastAsia="Times New Roman" w:cstheme="minorHAnsi"/>
          <w:color w:val="000000"/>
          <w:lang w:eastAsia="pl-PL"/>
        </w:rPr>
        <w:tab/>
        <w:t xml:space="preserve">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orzeczenia zakazu ubiegania się o zamówienie publiczne tytułem środka zapobiegawczego,</w:t>
      </w:r>
    </w:p>
    <w:p w14:paraId="27011E87"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c) </w:t>
      </w:r>
      <w:r w:rsidRPr="009F0E65">
        <w:rPr>
          <w:rFonts w:eastAsia="Times New Roman" w:cstheme="minorHAnsi"/>
          <w:color w:val="000000"/>
          <w:lang w:eastAsia="pl-PL"/>
        </w:rPr>
        <w:tab/>
        <w:t xml:space="preserve">art. 108 ust. 1 pkt 5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zawarcia z innymi wykonawcami porozumienia mającego na celu zakłócenie konkurencji,</w:t>
      </w:r>
    </w:p>
    <w:p w14:paraId="70FCFAA8"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d) </w:t>
      </w:r>
      <w:r w:rsidRPr="009F0E65">
        <w:rPr>
          <w:rFonts w:eastAsia="Times New Roman" w:cstheme="minorHAnsi"/>
          <w:color w:val="000000"/>
          <w:lang w:eastAsia="pl-PL"/>
        </w:rPr>
        <w:tab/>
        <w:t xml:space="preserve">art. 108 ust. 1 pkt 6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428E22A" w14:textId="6A50C8FC" w:rsidR="00A747C6" w:rsidRPr="006F0EFD" w:rsidRDefault="00A747C6" w:rsidP="006C59D8">
      <w:pPr>
        <w:autoSpaceDE w:val="0"/>
        <w:autoSpaceDN w:val="0"/>
        <w:adjustRightInd w:val="0"/>
        <w:spacing w:after="0" w:line="360" w:lineRule="auto"/>
        <w:ind w:left="709" w:hanging="1"/>
        <w:rPr>
          <w:rFonts w:eastAsia="Times New Roman" w:cstheme="minorHAnsi"/>
          <w:u w:val="single"/>
          <w:lang w:eastAsia="pl-PL"/>
        </w:rPr>
      </w:pPr>
      <w:r w:rsidRPr="006F0EFD">
        <w:rPr>
          <w:rFonts w:eastAsia="Times New Roman" w:cstheme="minorHAnsi"/>
          <w:u w:val="single"/>
          <w:lang w:eastAsia="pl-PL"/>
        </w:rPr>
        <w:t xml:space="preserve">Wykonawca może sporządzić oświadczenie zgodnie ze wzorem stanowiącym </w:t>
      </w:r>
      <w:r w:rsidRPr="006F0EFD">
        <w:rPr>
          <w:rFonts w:eastAsia="Times New Roman" w:cstheme="minorHAnsi"/>
          <w:b/>
          <w:u w:val="single"/>
          <w:lang w:eastAsia="pl-PL"/>
        </w:rPr>
        <w:t xml:space="preserve">Załącznik nr </w:t>
      </w:r>
      <w:r w:rsidR="000F7EE5">
        <w:rPr>
          <w:rFonts w:eastAsia="Times New Roman" w:cstheme="minorHAnsi"/>
          <w:b/>
          <w:u w:val="single"/>
          <w:lang w:eastAsia="pl-PL"/>
        </w:rPr>
        <w:t>10</w:t>
      </w:r>
      <w:r w:rsidRPr="006F0EFD">
        <w:rPr>
          <w:rFonts w:eastAsia="Times New Roman" w:cstheme="minorHAnsi"/>
          <w:u w:val="single"/>
          <w:lang w:eastAsia="pl-PL"/>
        </w:rPr>
        <w:t xml:space="preserve"> </w:t>
      </w:r>
      <w:r w:rsidRPr="006F0EFD">
        <w:rPr>
          <w:rFonts w:eastAsia="Times New Roman" w:cstheme="minorHAnsi"/>
          <w:u w:val="single"/>
          <w:lang w:eastAsia="pl-PL"/>
        </w:rPr>
        <w:br/>
      </w:r>
      <w:r w:rsidRPr="00EC509E">
        <w:rPr>
          <w:rFonts w:eastAsia="Times New Roman" w:cstheme="minorHAnsi"/>
          <w:b/>
          <w:u w:val="single"/>
          <w:lang w:eastAsia="pl-PL"/>
        </w:rPr>
        <w:t>do SWZ.</w:t>
      </w:r>
    </w:p>
    <w:p w14:paraId="1F7924B9"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Dokumenty podmiotów zagranicznych</w:t>
      </w:r>
    </w:p>
    <w:p w14:paraId="0582A148"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8.1.</w:t>
      </w:r>
      <w:r w:rsidRPr="009F0E65">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1CD478CD"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8.2.</w:t>
      </w:r>
      <w:r w:rsidRPr="009F0E65">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w:t>
      </w:r>
      <w:r w:rsidR="00060092">
        <w:rPr>
          <w:rFonts w:eastAsia="Times New Roman" w:cstheme="minorHAnsi"/>
          <w:lang w:eastAsia="pl-PL"/>
        </w:rPr>
        <w:br/>
      </w:r>
      <w:r w:rsidRPr="009F0E65">
        <w:rPr>
          <w:rFonts w:eastAsia="Times New Roman" w:cstheme="minorHAnsi"/>
          <w:lang w:eastAsia="pl-PL"/>
        </w:rPr>
        <w:t xml:space="preserve">pkt 1, 2 i 4 ustawy </w:t>
      </w:r>
      <w:proofErr w:type="spellStart"/>
      <w:r w:rsidRPr="009F0E65">
        <w:rPr>
          <w:rFonts w:eastAsia="Times New Roman" w:cstheme="minorHAnsi"/>
          <w:lang w:eastAsia="pl-PL"/>
        </w:rPr>
        <w:t>Pzp</w:t>
      </w:r>
      <w:proofErr w:type="spellEnd"/>
      <w:r w:rsidRPr="009F0E65">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48400FC6" w:rsidR="00A747C6" w:rsidRPr="00F7238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F72385">
        <w:rPr>
          <w:rFonts w:eastAsia="Times New Roman" w:cstheme="minorHAnsi"/>
          <w:sz w:val="22"/>
          <w:szCs w:val="22"/>
          <w:lang w:eastAsia="ar-SA"/>
        </w:rPr>
        <w:lastRenderedPageBreak/>
        <w:t xml:space="preserve">Wykonawca, który polega na zdolnościach technicznych lub zawodowych </w:t>
      </w:r>
      <w:r w:rsidR="00D0522B" w:rsidRPr="00F72385">
        <w:rPr>
          <w:rFonts w:cstheme="minorHAnsi"/>
          <w:sz w:val="22"/>
          <w:szCs w:val="22"/>
          <w:lang w:val="pl-PL"/>
        </w:rPr>
        <w:t xml:space="preserve">lub sytuacji finansowej lub ekonomicznej </w:t>
      </w:r>
      <w:r w:rsidRPr="00F72385">
        <w:rPr>
          <w:rFonts w:eastAsia="Times New Roman" w:cstheme="minorHAnsi"/>
          <w:sz w:val="22"/>
          <w:szCs w:val="22"/>
          <w:lang w:eastAsia="ar-SA"/>
        </w:rPr>
        <w:t xml:space="preserve">podmiotów udostępniających zasoby na zasadach określonych w art. 118 ustawy, zobowiązany jest do przedstawienia podmiotowych środków dowodowych, o których mowa w pkt. 7.1. </w:t>
      </w:r>
      <w:r w:rsidR="00DF7540">
        <w:rPr>
          <w:rFonts w:eastAsia="Times New Roman" w:cstheme="minorHAnsi"/>
          <w:sz w:val="22"/>
          <w:szCs w:val="22"/>
          <w:lang w:eastAsia="ar-SA"/>
        </w:rPr>
        <w:br/>
      </w:r>
      <w:r w:rsidRPr="00F72385">
        <w:rPr>
          <w:rFonts w:eastAsia="Times New Roman" w:cstheme="minorHAnsi"/>
          <w:sz w:val="22"/>
          <w:szCs w:val="22"/>
          <w:lang w:eastAsia="ar-SA"/>
        </w:rPr>
        <w:t>i 7.</w:t>
      </w:r>
      <w:r w:rsidR="00091685" w:rsidRPr="00F72385">
        <w:rPr>
          <w:rFonts w:eastAsia="Times New Roman" w:cstheme="minorHAnsi"/>
          <w:sz w:val="22"/>
          <w:szCs w:val="22"/>
          <w:lang w:eastAsia="ar-SA"/>
        </w:rPr>
        <w:t xml:space="preserve">3., dotyczących tych podmiotów, </w:t>
      </w:r>
      <w:r w:rsidR="00DF7540">
        <w:rPr>
          <w:rFonts w:eastAsia="Times New Roman" w:cstheme="minorHAnsi"/>
          <w:sz w:val="22"/>
          <w:szCs w:val="22"/>
          <w:lang w:eastAsia="ar-SA"/>
        </w:rPr>
        <w:t>potwierdzających</w:t>
      </w:r>
      <w:r w:rsidRPr="00F72385">
        <w:rPr>
          <w:rFonts w:eastAsia="Times New Roman" w:cstheme="minorHAnsi"/>
          <w:sz w:val="22"/>
          <w:szCs w:val="22"/>
          <w:lang w:eastAsia="ar-SA"/>
        </w:rPr>
        <w:t>, że nie zachodzą wobec tych podmiotów podstawy wykluczenia z postępowania.</w:t>
      </w:r>
    </w:p>
    <w:p w14:paraId="452BBF39"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873D36"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873D36">
        <w:rPr>
          <w:rFonts w:eastAsia="Times New Roman" w:cstheme="minorHAnsi"/>
          <w:sz w:val="22"/>
          <w:szCs w:val="22"/>
          <w:lang w:eastAsia="ar-SA"/>
        </w:rPr>
        <w:t>Zamawiający wykluczy z postępowania wykonawcę na podstawie:</w:t>
      </w:r>
    </w:p>
    <w:p w14:paraId="39634B52" w14:textId="069F9E4D" w:rsidR="00A747C6" w:rsidRPr="00873D36" w:rsidRDefault="00A747C6" w:rsidP="007B26B1">
      <w:pPr>
        <w:pStyle w:val="Akapitzlist"/>
        <w:numPr>
          <w:ilvl w:val="0"/>
          <w:numId w:val="16"/>
        </w:numPr>
        <w:tabs>
          <w:tab w:val="left" w:pos="1843"/>
        </w:tabs>
        <w:spacing w:line="360" w:lineRule="auto"/>
        <w:rPr>
          <w:rFonts w:eastAsia="Times New Roman" w:cstheme="minorHAnsi"/>
          <w:sz w:val="22"/>
          <w:szCs w:val="22"/>
        </w:rPr>
      </w:pPr>
      <w:r w:rsidRPr="00873D36">
        <w:rPr>
          <w:rFonts w:cstheme="minorHAnsi"/>
          <w:sz w:val="22"/>
          <w:szCs w:val="22"/>
        </w:rPr>
        <w:t>art. 5k rozporządzenia Rady (UE) nr 833/2014 z dnia 31 lipca 2014 r. dotyczącego środków ograniczających w związku z działaniami Rosji destabil</w:t>
      </w:r>
      <w:r w:rsidR="00283209">
        <w:rPr>
          <w:rFonts w:cstheme="minorHAnsi"/>
          <w:sz w:val="22"/>
          <w:szCs w:val="22"/>
        </w:rPr>
        <w:t xml:space="preserve">izującymi sytuację na Ukrainie </w:t>
      </w:r>
      <w:r w:rsidR="00C07D44">
        <w:rPr>
          <w:rFonts w:cstheme="minorHAnsi"/>
          <w:sz w:val="22"/>
          <w:szCs w:val="22"/>
        </w:rPr>
        <w:br/>
      </w:r>
      <w:r w:rsidRPr="00873D36">
        <w:rPr>
          <w:rFonts w:cstheme="minorHAnsi"/>
          <w:sz w:val="22"/>
          <w:szCs w:val="22"/>
        </w:rPr>
        <w:t>(Dz. Urz. UE nr L 229 z 31.7.2014, str. 1</w:t>
      </w:r>
      <w:r w:rsidR="00951814">
        <w:rPr>
          <w:rFonts w:cstheme="minorHAnsi"/>
          <w:sz w:val="22"/>
          <w:szCs w:val="22"/>
        </w:rPr>
        <w:t xml:space="preserve"> ze zm.</w:t>
      </w:r>
      <w:r w:rsidRPr="00873D36">
        <w:rPr>
          <w:rFonts w:cstheme="minorHAnsi"/>
          <w:sz w:val="22"/>
          <w:szCs w:val="22"/>
        </w:rPr>
        <w:t xml:space="preserve">), dalej: rozporządzenie 833/2014, </w:t>
      </w:r>
    </w:p>
    <w:p w14:paraId="6DC02A11" w14:textId="6E902505" w:rsidR="00A547B4" w:rsidRPr="00354507" w:rsidRDefault="00A747C6" w:rsidP="00354507">
      <w:pPr>
        <w:pStyle w:val="Akapitzlist"/>
        <w:numPr>
          <w:ilvl w:val="0"/>
          <w:numId w:val="16"/>
        </w:numPr>
        <w:tabs>
          <w:tab w:val="left" w:pos="1843"/>
        </w:tabs>
        <w:spacing w:after="240" w:line="360" w:lineRule="auto"/>
        <w:ind w:left="714" w:hanging="357"/>
        <w:rPr>
          <w:rFonts w:eastAsia="Times New Roman" w:cstheme="minorHAnsi"/>
          <w:sz w:val="22"/>
          <w:szCs w:val="22"/>
        </w:rPr>
      </w:pPr>
      <w:r w:rsidRPr="00873D36">
        <w:rPr>
          <w:rFonts w:cstheme="minorHAnsi"/>
          <w:sz w:val="22"/>
          <w:szCs w:val="22"/>
        </w:rPr>
        <w:t>art. 7 ust. 1 ustawy z dnia 13 kwietnia 2022 r. o szczeg</w:t>
      </w:r>
      <w:r w:rsidR="00283209">
        <w:rPr>
          <w:rFonts w:cstheme="minorHAnsi"/>
          <w:sz w:val="22"/>
          <w:szCs w:val="22"/>
        </w:rPr>
        <w:t xml:space="preserve">ólnych rozwiązaniach w zakresie </w:t>
      </w:r>
      <w:r w:rsidRPr="00873D36">
        <w:rPr>
          <w:rFonts w:cstheme="minorHAnsi"/>
          <w:sz w:val="22"/>
          <w:szCs w:val="22"/>
        </w:rPr>
        <w:t>przeciwdziałania wspieraniu agresji na Ukrainę oraz służących ochronie bezpieczeństwa narodowego (Dz.U. z 2023 r. poz. 1497 ze zm.).</w:t>
      </w:r>
    </w:p>
    <w:p w14:paraId="6D254501" w14:textId="6E93D6B4" w:rsidR="00FE25A0" w:rsidRPr="00354507" w:rsidRDefault="00FE25A0" w:rsidP="008F1046">
      <w:pPr>
        <w:pStyle w:val="Nagwek1"/>
      </w:pPr>
      <w:bookmarkStart w:id="11" w:name="_Toc187838495"/>
      <w:r w:rsidRPr="00354507">
        <w:t>VIII. Informacja o warunkach udziału w postępowaniu o udzielenie zamówienia</w:t>
      </w:r>
      <w:r w:rsidR="008B097D" w:rsidRPr="00354507">
        <w:t xml:space="preserve"> wraz z wykazem podmiotowych środków dowodowych</w:t>
      </w:r>
      <w:r w:rsidR="001875CD" w:rsidRPr="00354507">
        <w:t xml:space="preserve"> potwierdzających spełnianie warunków udziału w postępowaniu</w:t>
      </w:r>
      <w:bookmarkEnd w:id="11"/>
    </w:p>
    <w:p w14:paraId="5E048C70" w14:textId="77777777" w:rsidR="00091685" w:rsidRPr="009F0E65" w:rsidRDefault="00091685" w:rsidP="007B26B1">
      <w:pPr>
        <w:pStyle w:val="Akapitzlist"/>
        <w:numPr>
          <w:ilvl w:val="0"/>
          <w:numId w:val="17"/>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112 ust. 2 ustawy Pzp, Zamawiający ustala warunki udziału w postępowaniu dotyczące:</w:t>
      </w:r>
    </w:p>
    <w:p w14:paraId="6F8C8EEF" w14:textId="63770C23"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1.1. zdolności do występo</w:t>
      </w:r>
      <w:r w:rsidR="00EB2452">
        <w:rPr>
          <w:rFonts w:eastAsia="Times New Roman" w:cstheme="minorHAnsi"/>
          <w:lang w:eastAsia="ar-SA"/>
        </w:rPr>
        <w:t>wania w obrocie gospodarczym - Z</w:t>
      </w:r>
      <w:r w:rsidRPr="009F0E65">
        <w:rPr>
          <w:rFonts w:eastAsia="Times New Roman" w:cstheme="minorHAnsi"/>
          <w:lang w:eastAsia="ar-SA"/>
        </w:rPr>
        <w:t>amawiający nie określa warunku;</w:t>
      </w:r>
    </w:p>
    <w:p w14:paraId="7E545664" w14:textId="5CA9EE21" w:rsidR="00091685" w:rsidRPr="009F0E65" w:rsidRDefault="00091685" w:rsidP="004C19C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 xml:space="preserve">1.2. uprawnień do prowadzenia określonej działalności gospodarczej lub zawodowej, o ile wynika to </w:t>
      </w:r>
      <w:r w:rsidR="00DF7540">
        <w:rPr>
          <w:rFonts w:eastAsia="Times New Roman" w:cstheme="minorHAnsi"/>
          <w:lang w:eastAsia="ar-SA"/>
        </w:rPr>
        <w:br/>
      </w:r>
      <w:r w:rsidRPr="009F0E65">
        <w:rPr>
          <w:rFonts w:eastAsia="Times New Roman" w:cstheme="minorHAnsi"/>
          <w:lang w:eastAsia="ar-SA"/>
        </w:rPr>
        <w:t xml:space="preserve">z odrębnych przepisów - </w:t>
      </w:r>
      <w:r w:rsidR="00EB2452" w:rsidRPr="00793FCB">
        <w:rPr>
          <w:rFonts w:eastAsia="Times New Roman" w:cstheme="minorHAnsi"/>
          <w:color w:val="7030A0"/>
          <w:lang w:eastAsia="ar-SA"/>
        </w:rPr>
        <w:t>Z</w:t>
      </w:r>
      <w:r w:rsidRPr="00793FCB">
        <w:rPr>
          <w:rFonts w:eastAsia="Times New Roman" w:cstheme="minorHAnsi"/>
          <w:color w:val="7030A0"/>
          <w:lang w:eastAsia="ar-SA"/>
        </w:rPr>
        <w:t>amawiający nie określa warunku;</w:t>
      </w:r>
    </w:p>
    <w:p w14:paraId="04832601" w14:textId="66B80FD7" w:rsidR="00091685" w:rsidRPr="009F0E65" w:rsidRDefault="00091685" w:rsidP="004C19C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1.3. sytuacji eko</w:t>
      </w:r>
      <w:r w:rsidR="00EB2452">
        <w:rPr>
          <w:rFonts w:eastAsia="Times New Roman" w:cstheme="minorHAnsi"/>
          <w:lang w:eastAsia="ar-SA"/>
        </w:rPr>
        <w:t xml:space="preserve">nomicznej lub finansowej - </w:t>
      </w:r>
      <w:r w:rsidR="00EB2452" w:rsidRPr="00793FCB">
        <w:rPr>
          <w:rFonts w:eastAsia="Times New Roman" w:cstheme="minorHAnsi"/>
          <w:color w:val="7030A0"/>
          <w:lang w:eastAsia="ar-SA"/>
        </w:rPr>
        <w:t>Z</w:t>
      </w:r>
      <w:r w:rsidRPr="00793FCB">
        <w:rPr>
          <w:rFonts w:eastAsia="Times New Roman" w:cstheme="minorHAnsi"/>
          <w:color w:val="7030A0"/>
          <w:lang w:eastAsia="ar-SA"/>
        </w:rPr>
        <w:t>amawiający nie określa warunku;</w:t>
      </w:r>
    </w:p>
    <w:p w14:paraId="0F31737D" w14:textId="383B4CBB" w:rsidR="00091685" w:rsidRPr="008F1046" w:rsidRDefault="00091685" w:rsidP="004C19C8">
      <w:pPr>
        <w:autoSpaceDE w:val="0"/>
        <w:spacing w:after="0" w:line="360" w:lineRule="auto"/>
        <w:ind w:left="709" w:hanging="425"/>
        <w:rPr>
          <w:rFonts w:eastAsia="Times New Roman" w:cstheme="minorHAnsi"/>
          <w:b/>
          <w:color w:val="7030A0"/>
          <w:lang w:eastAsia="ar-SA"/>
        </w:rPr>
      </w:pPr>
      <w:r w:rsidRPr="00AC667F">
        <w:rPr>
          <w:rFonts w:eastAsia="Times New Roman" w:cstheme="minorHAnsi"/>
          <w:lang w:eastAsia="ar-SA"/>
        </w:rPr>
        <w:t>1.4.</w:t>
      </w:r>
      <w:r w:rsidRPr="00AC667F">
        <w:rPr>
          <w:rFonts w:eastAsia="Times New Roman" w:cstheme="minorHAnsi"/>
          <w:b/>
          <w:lang w:eastAsia="ar-SA"/>
        </w:rPr>
        <w:t xml:space="preserve"> </w:t>
      </w:r>
      <w:r w:rsidRPr="008F1046">
        <w:rPr>
          <w:rFonts w:eastAsia="Times New Roman" w:cstheme="minorHAnsi"/>
          <w:b/>
          <w:color w:val="7030A0"/>
          <w:u w:val="single"/>
          <w:lang w:eastAsia="ar-SA"/>
        </w:rPr>
        <w:t>zdolno</w:t>
      </w:r>
      <w:r w:rsidR="00950C97" w:rsidRPr="008F1046">
        <w:rPr>
          <w:rFonts w:eastAsia="Times New Roman" w:cstheme="minorHAnsi"/>
          <w:b/>
          <w:color w:val="7030A0"/>
          <w:u w:val="single"/>
          <w:lang w:eastAsia="ar-SA"/>
        </w:rPr>
        <w:t>ści technicznej lub zawodowej</w:t>
      </w:r>
      <w:r w:rsidR="00950C97" w:rsidRPr="008F1046">
        <w:rPr>
          <w:rFonts w:eastAsia="Times New Roman" w:cstheme="minorHAnsi"/>
          <w:b/>
          <w:color w:val="7030A0"/>
          <w:lang w:eastAsia="ar-SA"/>
        </w:rPr>
        <w:t xml:space="preserve">:  </w:t>
      </w:r>
    </w:p>
    <w:p w14:paraId="4E30DB8E" w14:textId="2A63B62E" w:rsidR="00AC667F" w:rsidRPr="008F1046" w:rsidRDefault="000F7EE5" w:rsidP="004C19C8">
      <w:pPr>
        <w:spacing w:after="0" w:line="360" w:lineRule="auto"/>
        <w:ind w:left="709"/>
        <w:rPr>
          <w:rFonts w:eastAsia="Calibri" w:cstheme="minorHAnsi"/>
          <w:color w:val="7030A0"/>
        </w:rPr>
      </w:pPr>
      <w:r w:rsidRPr="008F1046">
        <w:rPr>
          <w:rFonts w:eastAsia="Times New Roman" w:cstheme="minorHAnsi"/>
          <w:b/>
          <w:color w:val="7030A0"/>
          <w:lang w:eastAsia="ar-SA"/>
        </w:rPr>
        <w:t xml:space="preserve">1.4.1. </w:t>
      </w:r>
      <w:r w:rsidR="00410CC4" w:rsidRPr="008F1046">
        <w:rPr>
          <w:rFonts w:eastAsia="Times New Roman" w:cstheme="minorHAnsi"/>
          <w:b/>
          <w:color w:val="7030A0"/>
          <w:lang w:eastAsia="ar-SA"/>
        </w:rPr>
        <w:t>Wykonawca</w:t>
      </w:r>
      <w:r w:rsidRPr="008F1046">
        <w:rPr>
          <w:rFonts w:eastAsia="Times New Roman" w:cstheme="minorHAnsi"/>
          <w:b/>
          <w:color w:val="7030A0"/>
          <w:lang w:eastAsia="ar-SA"/>
        </w:rPr>
        <w:t xml:space="preserve"> winien wykazać, </w:t>
      </w:r>
      <w:r w:rsidRPr="008F1046">
        <w:rPr>
          <w:rFonts w:eastAsia="Times New Roman" w:cstheme="minorHAnsi"/>
          <w:color w:val="7030A0"/>
          <w:lang w:eastAsia="pl-PL"/>
        </w:rPr>
        <w:t xml:space="preserve">że w okresie ostatnich trzech lat, przed upływem terminu składania ofert, a jeżeli okres prowadzenia działalności jest krótszy -  w tym okresie – </w:t>
      </w:r>
      <w:r w:rsidRPr="008F1046">
        <w:rPr>
          <w:rFonts w:eastAsia="Times New Roman" w:cstheme="minorHAnsi"/>
          <w:b/>
          <w:color w:val="7030A0"/>
          <w:lang w:eastAsia="pl-PL"/>
        </w:rPr>
        <w:t>wykonał co najmniej 1 zamówienie</w:t>
      </w:r>
      <w:r w:rsidRPr="008F1046">
        <w:rPr>
          <w:rFonts w:eastAsia="Times New Roman" w:cstheme="minorHAnsi"/>
          <w:color w:val="7030A0"/>
          <w:lang w:eastAsia="pl-PL"/>
        </w:rPr>
        <w:t xml:space="preserve"> obejmujące swoim rodzajem nadzór inwestorski nad robotami budowlanymi, polegającymi na budowie lub przebudowie lub rozbudowie lub nadbudowie </w:t>
      </w:r>
      <w:r w:rsidRPr="008F1046">
        <w:rPr>
          <w:rFonts w:eastAsia="Calibri" w:cstheme="minorHAnsi"/>
          <w:color w:val="7030A0"/>
        </w:rPr>
        <w:t xml:space="preserve">obiektu użyteczności publicznej o powierzchni użytkowej min. </w:t>
      </w:r>
      <w:r w:rsidR="008F1046" w:rsidRPr="008F1046">
        <w:rPr>
          <w:rFonts w:eastAsia="Calibri" w:cstheme="minorHAnsi"/>
          <w:color w:val="7030A0"/>
        </w:rPr>
        <w:t>5</w:t>
      </w:r>
      <w:r w:rsidR="00AC667F" w:rsidRPr="008F1046">
        <w:rPr>
          <w:rFonts w:eastAsia="Calibri" w:cstheme="minorHAnsi"/>
          <w:color w:val="7030A0"/>
        </w:rPr>
        <w:t xml:space="preserve"> 000 m</w:t>
      </w:r>
      <w:r w:rsidR="00AC667F" w:rsidRPr="008F1046">
        <w:rPr>
          <w:rFonts w:eastAsia="Calibri" w:cstheme="minorHAnsi"/>
          <w:color w:val="7030A0"/>
          <w:vertAlign w:val="superscript"/>
        </w:rPr>
        <w:t>2</w:t>
      </w:r>
      <w:r w:rsidRPr="008F1046">
        <w:rPr>
          <w:rFonts w:eastAsia="Calibri" w:cstheme="minorHAnsi"/>
          <w:color w:val="7030A0"/>
        </w:rPr>
        <w:t xml:space="preserve">, w branży budowlanej, sanitarnej, elektrycznej przy czym Zamawiający nie wymaga aby nadzory branżowe były pełnione na tym samym obiekcie, </w:t>
      </w:r>
    </w:p>
    <w:p w14:paraId="107AB72B" w14:textId="5DE1C4EF" w:rsidR="00A3118B" w:rsidRPr="008F1046" w:rsidRDefault="000F7EE5" w:rsidP="00354507">
      <w:pPr>
        <w:spacing w:after="0" w:line="360" w:lineRule="auto"/>
        <w:ind w:left="709"/>
        <w:rPr>
          <w:rFonts w:eastAsia="Times New Roman" w:cstheme="minorHAnsi"/>
          <w:i/>
          <w:color w:val="7030A0"/>
          <w:u w:val="single"/>
          <w:lang w:eastAsia="pl-PL"/>
        </w:rPr>
      </w:pPr>
      <w:r w:rsidRPr="008F1046">
        <w:rPr>
          <w:rFonts w:eastAsia="Times New Roman" w:cstheme="minorHAnsi"/>
          <w:i/>
          <w:color w:val="7030A0"/>
          <w:u w:val="single"/>
          <w:lang w:eastAsia="pl-PL"/>
        </w:rPr>
        <w:t xml:space="preserve">wraz z podaniem ich </w:t>
      </w:r>
      <w:r w:rsidR="00140D1E" w:rsidRPr="008F1046">
        <w:rPr>
          <w:rFonts w:eastAsia="Times New Roman" w:cstheme="minorHAnsi"/>
          <w:i/>
          <w:color w:val="7030A0"/>
          <w:u w:val="single"/>
          <w:lang w:eastAsia="pl-PL"/>
        </w:rPr>
        <w:t xml:space="preserve">przedmiotu (ze wskazaniem powierzchni), </w:t>
      </w:r>
      <w:r w:rsidRPr="008F1046">
        <w:rPr>
          <w:rFonts w:eastAsia="Times New Roman" w:cstheme="minorHAnsi"/>
          <w:i/>
          <w:color w:val="7030A0"/>
          <w:u w:val="single"/>
          <w:lang w:eastAsia="pl-PL"/>
        </w:rPr>
        <w:t xml:space="preserve">dat </w:t>
      </w:r>
      <w:r w:rsidR="00140D1E" w:rsidRPr="008F1046">
        <w:rPr>
          <w:rFonts w:eastAsia="Times New Roman" w:cstheme="minorHAnsi"/>
          <w:i/>
          <w:color w:val="7030A0"/>
          <w:u w:val="single"/>
          <w:lang w:eastAsia="pl-PL"/>
        </w:rPr>
        <w:t xml:space="preserve">wykonania i podmiotów, na rzecz których usługi zostały wykonane </w:t>
      </w:r>
      <w:r w:rsidRPr="008F1046">
        <w:rPr>
          <w:rFonts w:eastAsia="Times New Roman" w:cstheme="minorHAnsi"/>
          <w:i/>
          <w:color w:val="7030A0"/>
          <w:u w:val="single"/>
          <w:lang w:eastAsia="pl-PL"/>
        </w:rPr>
        <w:t xml:space="preserve">oraz z załączeniem dowodów określających czy usługi te zostały wykonane </w:t>
      </w:r>
      <w:r w:rsidR="00140D1E" w:rsidRPr="008F1046">
        <w:rPr>
          <w:rFonts w:eastAsia="Times New Roman" w:cstheme="minorHAnsi"/>
          <w:i/>
          <w:color w:val="7030A0"/>
          <w:u w:val="single"/>
          <w:lang w:eastAsia="pl-PL"/>
        </w:rPr>
        <w:t>należycie;</w:t>
      </w:r>
    </w:p>
    <w:p w14:paraId="088BBFDF" w14:textId="77777777" w:rsidR="000F7EE5" w:rsidRPr="008F1046" w:rsidRDefault="000F7EE5" w:rsidP="00DF4A72">
      <w:pPr>
        <w:pStyle w:val="paragraph"/>
        <w:spacing w:before="0" w:beforeAutospacing="0" w:after="0" w:afterAutospacing="0" w:line="360" w:lineRule="auto"/>
        <w:ind w:left="993" w:hanging="270"/>
        <w:jc w:val="both"/>
        <w:textAlignment w:val="baseline"/>
        <w:rPr>
          <w:color w:val="7030A0"/>
        </w:rPr>
      </w:pPr>
      <w:r w:rsidRPr="008F1046">
        <w:rPr>
          <w:rStyle w:val="normaltextrun"/>
          <w:rFonts w:ascii="Calibri" w:hAnsi="Calibri" w:cs="Calibri"/>
          <w:color w:val="7030A0"/>
          <w:sz w:val="22"/>
          <w:szCs w:val="22"/>
          <w:shd w:val="clear" w:color="auto" w:fill="FFFFFF"/>
        </w:rPr>
        <w:t>1.4.1.1.Dowodami o których mowa wyżej, są: </w:t>
      </w:r>
      <w:r w:rsidRPr="008F1046">
        <w:rPr>
          <w:rStyle w:val="eop"/>
          <w:rFonts w:ascii="Calibri" w:hAnsi="Calibri" w:cs="Calibri"/>
          <w:color w:val="7030A0"/>
          <w:sz w:val="22"/>
          <w:szCs w:val="22"/>
        </w:rPr>
        <w:t> </w:t>
      </w:r>
    </w:p>
    <w:p w14:paraId="744C8694" w14:textId="54969BA7" w:rsidR="000F7EE5" w:rsidRPr="008F1046" w:rsidRDefault="000F7EE5" w:rsidP="00DF4A72">
      <w:pPr>
        <w:pStyle w:val="paragraph"/>
        <w:spacing w:before="0" w:beforeAutospacing="0" w:after="0" w:afterAutospacing="0" w:line="360" w:lineRule="auto"/>
        <w:ind w:left="993" w:hanging="270"/>
        <w:textAlignment w:val="baseline"/>
        <w:rPr>
          <w:color w:val="7030A0"/>
        </w:rPr>
      </w:pPr>
      <w:r w:rsidRPr="008F1046">
        <w:rPr>
          <w:rStyle w:val="normaltextrun"/>
          <w:rFonts w:ascii="Calibri" w:hAnsi="Calibri" w:cs="Calibri"/>
          <w:color w:val="7030A0"/>
          <w:sz w:val="22"/>
          <w:szCs w:val="22"/>
          <w:shd w:val="clear" w:color="auto" w:fill="FFFFFF"/>
        </w:rPr>
        <w:lastRenderedPageBreak/>
        <w:t xml:space="preserve">1. referencje bądź inne dokumenty sporządzone przez podmiot, </w:t>
      </w:r>
      <w:r w:rsidR="006E5F37" w:rsidRPr="008F1046">
        <w:rPr>
          <w:rStyle w:val="normaltextrun"/>
          <w:rFonts w:ascii="Calibri" w:hAnsi="Calibri" w:cs="Calibri"/>
          <w:color w:val="7030A0"/>
          <w:sz w:val="22"/>
          <w:szCs w:val="22"/>
          <w:shd w:val="clear" w:color="auto" w:fill="FFFFFF"/>
        </w:rPr>
        <w:t xml:space="preserve">na rzecz którego usługi zostały </w:t>
      </w:r>
      <w:r w:rsidRPr="008F1046">
        <w:rPr>
          <w:rStyle w:val="normaltextrun"/>
          <w:rFonts w:ascii="Calibri" w:hAnsi="Calibri" w:cs="Calibri"/>
          <w:color w:val="7030A0"/>
          <w:sz w:val="22"/>
          <w:szCs w:val="22"/>
          <w:shd w:val="clear" w:color="auto" w:fill="FFFFFF"/>
        </w:rPr>
        <w:t>wykonywane, </w:t>
      </w:r>
      <w:r w:rsidRPr="008F1046">
        <w:rPr>
          <w:rStyle w:val="eop"/>
          <w:rFonts w:ascii="Calibri" w:hAnsi="Calibri" w:cs="Calibri"/>
          <w:color w:val="7030A0"/>
          <w:sz w:val="22"/>
          <w:szCs w:val="22"/>
        </w:rPr>
        <w:t> </w:t>
      </w:r>
    </w:p>
    <w:p w14:paraId="36D3E14A" w14:textId="77777777" w:rsidR="000F7EE5" w:rsidRPr="008F1046" w:rsidRDefault="000F7EE5" w:rsidP="00DF4A72">
      <w:pPr>
        <w:pStyle w:val="paragraph"/>
        <w:spacing w:before="0" w:beforeAutospacing="0" w:after="0" w:afterAutospacing="0" w:line="360" w:lineRule="auto"/>
        <w:ind w:left="993" w:hanging="270"/>
        <w:textAlignment w:val="baseline"/>
        <w:rPr>
          <w:color w:val="7030A0"/>
        </w:rPr>
      </w:pPr>
      <w:r w:rsidRPr="008F1046">
        <w:rPr>
          <w:rStyle w:val="normaltextrun"/>
          <w:rFonts w:ascii="Calibri" w:hAnsi="Calibri" w:cs="Calibri"/>
          <w:color w:val="7030A0"/>
          <w:sz w:val="22"/>
          <w:szCs w:val="22"/>
          <w:shd w:val="clear" w:color="auto" w:fill="FFFFFF"/>
        </w:rPr>
        <w:t>2.  oświadczenie Wykonawcy, jeżeli z przyczyn niezależnych od Wykonawcy nie jest on w stanie uzyskać tych dokumentów. </w:t>
      </w:r>
      <w:r w:rsidRPr="008F1046">
        <w:rPr>
          <w:rStyle w:val="eop"/>
          <w:rFonts w:ascii="Calibri" w:hAnsi="Calibri" w:cs="Calibri"/>
          <w:color w:val="7030A0"/>
          <w:sz w:val="22"/>
          <w:szCs w:val="22"/>
        </w:rPr>
        <w:t> </w:t>
      </w:r>
    </w:p>
    <w:p w14:paraId="7976A1BB" w14:textId="30DE428A" w:rsidR="000F7EE5" w:rsidRPr="008F1046" w:rsidRDefault="000F7EE5" w:rsidP="00DF4A72">
      <w:pPr>
        <w:pStyle w:val="paragraph"/>
        <w:spacing w:before="0" w:beforeAutospacing="0" w:after="0" w:afterAutospacing="0" w:line="360" w:lineRule="auto"/>
        <w:ind w:left="993"/>
        <w:textAlignment w:val="baseline"/>
        <w:rPr>
          <w:rStyle w:val="eop"/>
          <w:rFonts w:ascii="Calibri" w:hAnsi="Calibri" w:cs="Calibri"/>
          <w:color w:val="7030A0"/>
          <w:sz w:val="22"/>
          <w:szCs w:val="22"/>
        </w:rPr>
      </w:pPr>
      <w:r w:rsidRPr="008F1046">
        <w:rPr>
          <w:rStyle w:val="normaltextrun"/>
          <w:rFonts w:ascii="Calibri" w:hAnsi="Calibri" w:cs="Calibri"/>
          <w:color w:val="7030A0"/>
          <w:sz w:val="22"/>
          <w:szCs w:val="22"/>
        </w:rPr>
        <w:t xml:space="preserve">Wykonawca nie jest zobowiązany do złożenia dowodów, o których mowa w punkcie 1.4.1.1., jeżeli Zamawiający je posiada, a Wykonawca wskaże te dowody oraz potwierdzi ich prawidłowość </w:t>
      </w:r>
      <w:r w:rsidRPr="008F1046">
        <w:rPr>
          <w:rStyle w:val="scxw110338367"/>
          <w:rFonts w:ascii="Calibri" w:hAnsi="Calibri" w:cs="Calibri"/>
          <w:color w:val="7030A0"/>
          <w:sz w:val="22"/>
          <w:szCs w:val="22"/>
        </w:rPr>
        <w:t> </w:t>
      </w:r>
      <w:r w:rsidRPr="008F1046">
        <w:rPr>
          <w:rStyle w:val="normaltextrun"/>
          <w:rFonts w:ascii="Calibri" w:hAnsi="Calibri" w:cs="Calibri"/>
          <w:color w:val="7030A0"/>
          <w:sz w:val="22"/>
          <w:szCs w:val="22"/>
        </w:rPr>
        <w:t>i aktualność.</w:t>
      </w:r>
      <w:r w:rsidRPr="008F1046">
        <w:rPr>
          <w:rStyle w:val="eop"/>
          <w:rFonts w:ascii="Calibri" w:hAnsi="Calibri" w:cs="Calibri"/>
          <w:color w:val="7030A0"/>
          <w:sz w:val="22"/>
          <w:szCs w:val="22"/>
        </w:rPr>
        <w:t> </w:t>
      </w:r>
    </w:p>
    <w:p w14:paraId="56579A65" w14:textId="77777777" w:rsidR="00410CC4" w:rsidRPr="008F1046" w:rsidRDefault="00410CC4" w:rsidP="00F37DC1">
      <w:pPr>
        <w:autoSpaceDE w:val="0"/>
        <w:spacing w:after="0" w:line="360" w:lineRule="auto"/>
        <w:ind w:left="709" w:hanging="1"/>
        <w:rPr>
          <w:rFonts w:eastAsia="Times New Roman" w:cstheme="minorHAnsi"/>
          <w:b/>
          <w:color w:val="7030A0"/>
          <w:lang w:eastAsia="ar-SA"/>
        </w:rPr>
      </w:pPr>
      <w:r w:rsidRPr="008F1046">
        <w:rPr>
          <w:rFonts w:eastAsia="Times New Roman" w:cstheme="minorHAnsi"/>
          <w:b/>
          <w:color w:val="7030A0"/>
          <w:lang w:eastAsia="ar-SA"/>
        </w:rPr>
        <w:t>1.4.2.</w:t>
      </w:r>
      <w:r w:rsidRPr="008F1046">
        <w:rPr>
          <w:rFonts w:eastAsia="Times New Roman" w:cstheme="minorHAnsi"/>
          <w:b/>
          <w:color w:val="7030A0"/>
          <w:lang w:eastAsia="ar-SA"/>
        </w:rPr>
        <w:tab/>
        <w:t>Wykonawca skieruje do realizacji zamówienia następujące osoby:</w:t>
      </w:r>
    </w:p>
    <w:p w14:paraId="6AB15153" w14:textId="3583426C" w:rsidR="000F7EE5" w:rsidRPr="008F1046" w:rsidRDefault="00410CC4" w:rsidP="00F37DC1">
      <w:pPr>
        <w:spacing w:after="0" w:line="360" w:lineRule="auto"/>
        <w:ind w:left="1134" w:hanging="425"/>
        <w:rPr>
          <w:rFonts w:eastAsia="Calibri" w:cstheme="minorHAnsi"/>
          <w:color w:val="7030A0"/>
        </w:rPr>
      </w:pPr>
      <w:r w:rsidRPr="008F1046">
        <w:rPr>
          <w:rFonts w:eastAsia="Times New Roman" w:cstheme="minorHAnsi"/>
          <w:color w:val="7030A0"/>
          <w:lang w:eastAsia="ar-SA"/>
        </w:rPr>
        <w:t>a)</w:t>
      </w:r>
      <w:r w:rsidRPr="008F1046">
        <w:rPr>
          <w:rFonts w:eastAsia="Times New Roman" w:cstheme="minorHAnsi"/>
          <w:b/>
          <w:color w:val="7030A0"/>
          <w:lang w:eastAsia="ar-SA"/>
        </w:rPr>
        <w:tab/>
      </w:r>
      <w:r w:rsidR="000F7EE5" w:rsidRPr="008F1046">
        <w:rPr>
          <w:rFonts w:eastAsia="Times New Roman" w:cstheme="minorHAnsi"/>
          <w:bCs/>
          <w:color w:val="7030A0"/>
          <w:lang w:eastAsia="pl-PL"/>
        </w:rPr>
        <w:t xml:space="preserve">co najmniej </w:t>
      </w:r>
      <w:r w:rsidR="000F7EE5" w:rsidRPr="001770AE">
        <w:rPr>
          <w:rFonts w:eastAsia="Times New Roman" w:cstheme="minorHAnsi"/>
          <w:b/>
          <w:bCs/>
          <w:color w:val="7030A0"/>
          <w:lang w:eastAsia="pl-PL"/>
        </w:rPr>
        <w:t>1 osobę</w:t>
      </w:r>
      <w:r w:rsidR="000F7EE5" w:rsidRPr="008F1046">
        <w:rPr>
          <w:rFonts w:eastAsia="Times New Roman" w:cstheme="minorHAnsi"/>
          <w:bCs/>
          <w:color w:val="7030A0"/>
          <w:lang w:eastAsia="pl-PL"/>
        </w:rPr>
        <w:t xml:space="preserve"> posiadającą ważne uprawnienia </w:t>
      </w:r>
      <w:r w:rsidR="000F7EE5" w:rsidRPr="001770AE">
        <w:rPr>
          <w:rFonts w:eastAsia="Times New Roman" w:cstheme="minorHAnsi"/>
          <w:b/>
          <w:bCs/>
          <w:color w:val="7030A0"/>
          <w:lang w:eastAsia="pl-PL"/>
        </w:rPr>
        <w:t>do kierowania robotami budowlanymi</w:t>
      </w:r>
      <w:r w:rsidR="000F7EE5" w:rsidRPr="008F1046">
        <w:rPr>
          <w:rFonts w:eastAsia="Times New Roman" w:cstheme="minorHAnsi"/>
          <w:bCs/>
          <w:color w:val="7030A0"/>
          <w:lang w:eastAsia="pl-PL"/>
        </w:rPr>
        <w:t xml:space="preserve"> bez ograniczeń oraz wykonywania nadzoru inwestorskiego w specjalności konstrukcyjno-budowlanej, posiadającą co najmniej 5-letnie doświadczenie, po uzyskaniu uprawnień budowlanych bez ograniczeń</w:t>
      </w:r>
      <w:r w:rsidR="00140D1E" w:rsidRPr="008F1046">
        <w:rPr>
          <w:rFonts w:eastAsia="Times New Roman" w:cstheme="minorHAnsi"/>
          <w:bCs/>
          <w:color w:val="7030A0"/>
          <w:lang w:eastAsia="pl-PL"/>
        </w:rPr>
        <w:t xml:space="preserve"> </w:t>
      </w:r>
      <w:r w:rsidR="000F7EE5" w:rsidRPr="008F1046">
        <w:rPr>
          <w:rFonts w:eastAsia="Times New Roman" w:cstheme="minorHAnsi"/>
          <w:bCs/>
          <w:color w:val="7030A0"/>
          <w:lang w:eastAsia="pl-PL"/>
        </w:rPr>
        <w:t>i będącą członkiem właściwej izby samorządu zawodowego;</w:t>
      </w:r>
      <w:r w:rsidR="000F7EE5" w:rsidRPr="008F1046">
        <w:rPr>
          <w:rFonts w:eastAsia="Calibri" w:cstheme="minorHAnsi"/>
          <w:color w:val="7030A0"/>
        </w:rPr>
        <w:t xml:space="preserve"> </w:t>
      </w:r>
    </w:p>
    <w:p w14:paraId="576DD8B0" w14:textId="6E1CC64F" w:rsidR="000F7EE5" w:rsidRPr="008F1046" w:rsidRDefault="000F7EE5" w:rsidP="00F37DC1">
      <w:pPr>
        <w:pStyle w:val="Akapitzlist"/>
        <w:numPr>
          <w:ilvl w:val="0"/>
          <w:numId w:val="47"/>
        </w:numPr>
        <w:spacing w:line="360" w:lineRule="auto"/>
        <w:rPr>
          <w:rFonts w:eastAsia="Times New Roman" w:cstheme="minorHAnsi"/>
          <w:color w:val="7030A0"/>
          <w:sz w:val="22"/>
          <w:szCs w:val="22"/>
        </w:rPr>
      </w:pPr>
      <w:r w:rsidRPr="008F1046">
        <w:rPr>
          <w:rFonts w:eastAsia="Times New Roman" w:cstheme="minorHAnsi"/>
          <w:bCs/>
          <w:color w:val="7030A0"/>
          <w:sz w:val="22"/>
          <w:szCs w:val="22"/>
        </w:rPr>
        <w:t xml:space="preserve">co najmniej </w:t>
      </w:r>
      <w:r w:rsidRPr="001770AE">
        <w:rPr>
          <w:rFonts w:eastAsia="Times New Roman" w:cstheme="minorHAnsi"/>
          <w:b/>
          <w:bCs/>
          <w:color w:val="7030A0"/>
          <w:sz w:val="22"/>
          <w:szCs w:val="22"/>
        </w:rPr>
        <w:t xml:space="preserve">1 osobę </w:t>
      </w:r>
      <w:r w:rsidRPr="008F1046">
        <w:rPr>
          <w:rFonts w:eastAsia="Times New Roman" w:cstheme="minorHAnsi"/>
          <w:bCs/>
          <w:color w:val="7030A0"/>
          <w:sz w:val="22"/>
          <w:szCs w:val="22"/>
        </w:rPr>
        <w:t xml:space="preserve">posiadającą ważne uprawnienia </w:t>
      </w:r>
      <w:r w:rsidRPr="001770AE">
        <w:rPr>
          <w:rFonts w:eastAsia="Times New Roman" w:cstheme="minorHAnsi"/>
          <w:b/>
          <w:bCs/>
          <w:color w:val="7030A0"/>
          <w:sz w:val="22"/>
          <w:szCs w:val="22"/>
        </w:rPr>
        <w:t>do kierowania robotami w specjalności instalacyjnej w zakresie sieci, instalacji i urządzeń telekomunikacyjnych</w:t>
      </w:r>
      <w:r w:rsidRPr="008F1046">
        <w:rPr>
          <w:rFonts w:eastAsia="Times New Roman" w:cstheme="minorHAnsi"/>
          <w:bCs/>
          <w:color w:val="7030A0"/>
          <w:sz w:val="22"/>
          <w:szCs w:val="22"/>
        </w:rPr>
        <w:t xml:space="preserve"> bez ograniczeń oraz wykonywania nadzoru</w:t>
      </w:r>
      <w:r w:rsidRPr="008F1046">
        <w:rPr>
          <w:rFonts w:eastAsia="Times New Roman" w:cstheme="minorHAnsi"/>
          <w:color w:val="7030A0"/>
          <w:sz w:val="22"/>
          <w:szCs w:val="22"/>
        </w:rPr>
        <w:t xml:space="preserve"> </w:t>
      </w:r>
      <w:r w:rsidRPr="008F1046">
        <w:rPr>
          <w:rFonts w:eastAsia="Times New Roman" w:cstheme="minorHAnsi"/>
          <w:bCs/>
          <w:color w:val="7030A0"/>
          <w:sz w:val="22"/>
          <w:szCs w:val="22"/>
        </w:rPr>
        <w:t>inwestorskiego, posiadającą co najmniej 5-letnie doświadczenie, po uzyskaniu uprawnień budowlanych bez ograniczeń i będącą członkami właściwej izby samorządu zawodowego;</w:t>
      </w:r>
    </w:p>
    <w:p w14:paraId="68F938CF" w14:textId="77777777" w:rsidR="00243D3D" w:rsidRPr="008F1046" w:rsidRDefault="000F7EE5" w:rsidP="00243D3D">
      <w:pPr>
        <w:numPr>
          <w:ilvl w:val="0"/>
          <w:numId w:val="47"/>
        </w:numPr>
        <w:tabs>
          <w:tab w:val="num" w:pos="720"/>
        </w:tabs>
        <w:spacing w:after="0" w:line="360" w:lineRule="auto"/>
        <w:rPr>
          <w:rFonts w:eastAsia="Times New Roman" w:cstheme="minorHAnsi"/>
          <w:color w:val="7030A0"/>
          <w:lang w:eastAsia="pl-PL"/>
        </w:rPr>
      </w:pPr>
      <w:r w:rsidRPr="008F1046">
        <w:rPr>
          <w:rFonts w:eastAsia="Times New Roman" w:cstheme="minorHAnsi"/>
          <w:bCs/>
          <w:color w:val="7030A0"/>
          <w:lang w:eastAsia="pl-PL"/>
        </w:rPr>
        <w:t xml:space="preserve">co najmniej </w:t>
      </w:r>
      <w:r w:rsidRPr="001770AE">
        <w:rPr>
          <w:rFonts w:eastAsia="Times New Roman" w:cstheme="minorHAnsi"/>
          <w:b/>
          <w:bCs/>
          <w:color w:val="7030A0"/>
          <w:lang w:eastAsia="pl-PL"/>
        </w:rPr>
        <w:t>1 osobę</w:t>
      </w:r>
      <w:r w:rsidRPr="008F1046">
        <w:rPr>
          <w:rFonts w:eastAsia="Times New Roman" w:cstheme="minorHAnsi"/>
          <w:bCs/>
          <w:color w:val="7030A0"/>
          <w:lang w:eastAsia="pl-PL"/>
        </w:rPr>
        <w:t xml:space="preserve"> posiadającą ważne </w:t>
      </w:r>
      <w:r w:rsidRPr="001770AE">
        <w:rPr>
          <w:rFonts w:eastAsia="Times New Roman" w:cstheme="minorHAnsi"/>
          <w:b/>
          <w:bCs/>
          <w:color w:val="7030A0"/>
          <w:lang w:eastAsia="pl-PL"/>
        </w:rPr>
        <w:t>uprawnienia do kierowania robotami w specjalności instalacyjnej w zakresie sieci, instalacji i urządzeń cieplnych, wentylacyjnych, gazowych, wodociągowych i kanalizacyjnych</w:t>
      </w:r>
      <w:r w:rsidRPr="008F1046">
        <w:rPr>
          <w:rFonts w:eastAsia="Times New Roman" w:cstheme="minorHAnsi"/>
          <w:bCs/>
          <w:color w:val="7030A0"/>
          <w:lang w:eastAsia="pl-PL"/>
        </w:rPr>
        <w:t xml:space="preserve"> bez ograniczeń oraz wykonywania nadzoru</w:t>
      </w:r>
      <w:r w:rsidRPr="008F1046">
        <w:rPr>
          <w:rFonts w:eastAsia="Times New Roman" w:cstheme="minorHAnsi"/>
          <w:color w:val="7030A0"/>
          <w:lang w:eastAsia="pl-PL"/>
        </w:rPr>
        <w:t xml:space="preserve"> </w:t>
      </w:r>
      <w:r w:rsidRPr="008F1046">
        <w:rPr>
          <w:rFonts w:eastAsia="Times New Roman" w:cstheme="minorHAnsi"/>
          <w:bCs/>
          <w:color w:val="7030A0"/>
          <w:lang w:eastAsia="pl-PL"/>
        </w:rPr>
        <w:t>inwestorskiego, posiadającą co najmniej 5-letnie doświadczenie, po uzyskaniu uprawnień budowlanych bez ograniczeń, i będącą członkiem właściwej izby samorządu zawodowego;</w:t>
      </w:r>
    </w:p>
    <w:p w14:paraId="3F06BBBF" w14:textId="4DC04B76" w:rsidR="00243D3D" w:rsidRPr="008F1046" w:rsidRDefault="00243D3D" w:rsidP="00243D3D">
      <w:pPr>
        <w:numPr>
          <w:ilvl w:val="0"/>
          <w:numId w:val="47"/>
        </w:numPr>
        <w:tabs>
          <w:tab w:val="num" w:pos="720"/>
        </w:tabs>
        <w:spacing w:after="0" w:line="360" w:lineRule="auto"/>
        <w:ind w:left="1077" w:hanging="357"/>
        <w:rPr>
          <w:rFonts w:eastAsia="Times New Roman" w:cstheme="minorHAnsi"/>
          <w:color w:val="7030A0"/>
          <w:lang w:eastAsia="pl-PL"/>
        </w:rPr>
      </w:pPr>
      <w:r w:rsidRPr="008F1046">
        <w:rPr>
          <w:rFonts w:eastAsia="Times New Roman" w:cstheme="minorHAnsi"/>
          <w:bCs/>
          <w:color w:val="7030A0"/>
          <w:lang w:eastAsia="pl-PL"/>
        </w:rPr>
        <w:t xml:space="preserve">co najmniej </w:t>
      </w:r>
      <w:r w:rsidRPr="001770AE">
        <w:rPr>
          <w:rFonts w:eastAsia="Times New Roman" w:cstheme="minorHAnsi"/>
          <w:b/>
          <w:bCs/>
          <w:color w:val="7030A0"/>
          <w:lang w:eastAsia="pl-PL"/>
        </w:rPr>
        <w:t>1 osobę</w:t>
      </w:r>
      <w:r w:rsidRPr="008F1046">
        <w:rPr>
          <w:rFonts w:eastAsia="Times New Roman" w:cstheme="minorHAnsi"/>
          <w:bCs/>
          <w:color w:val="7030A0"/>
          <w:lang w:eastAsia="pl-PL"/>
        </w:rPr>
        <w:t xml:space="preserve"> </w:t>
      </w:r>
      <w:r w:rsidRPr="008F1046">
        <w:rPr>
          <w:rFonts w:cstheme="minorHAnsi"/>
          <w:color w:val="7030A0"/>
        </w:rPr>
        <w:t xml:space="preserve">- </w:t>
      </w:r>
      <w:r w:rsidRPr="001770AE">
        <w:rPr>
          <w:rFonts w:cstheme="minorHAnsi"/>
          <w:b/>
          <w:color w:val="7030A0"/>
        </w:rPr>
        <w:t>specjalistę ds. zrównoważonego rozwoju i środowiska</w:t>
      </w:r>
      <w:r w:rsidRPr="008F1046">
        <w:rPr>
          <w:rFonts w:cstheme="minorHAnsi"/>
          <w:color w:val="7030A0"/>
        </w:rPr>
        <w:t xml:space="preserve"> w zakresie:</w:t>
      </w:r>
    </w:p>
    <w:p w14:paraId="005D738B" w14:textId="77777777" w:rsidR="00243D3D" w:rsidRPr="008F1046" w:rsidRDefault="00243D3D" w:rsidP="00243D3D">
      <w:pPr>
        <w:numPr>
          <w:ilvl w:val="0"/>
          <w:numId w:val="49"/>
        </w:numPr>
        <w:spacing w:after="0" w:line="360" w:lineRule="auto"/>
        <w:ind w:left="1077" w:hanging="357"/>
        <w:jc w:val="both"/>
        <w:rPr>
          <w:rFonts w:eastAsia="Times New Roman" w:cstheme="minorHAnsi"/>
          <w:color w:val="7030A0"/>
          <w:lang w:eastAsia="pl-PL"/>
        </w:rPr>
      </w:pPr>
      <w:r w:rsidRPr="008F1046">
        <w:rPr>
          <w:rFonts w:cstheme="minorHAnsi"/>
          <w:color w:val="7030A0"/>
        </w:rPr>
        <w:t>zasad horyzontalnych polityki spójności obowiązujących na wszystkich etapach realizacji funduszy Unii Europejskiej, w tym Krajowego Planu Odbudowy i Zwiększania Odporności (KPO) tj. zasady równości szans kobiet i mężczyzn; zasady równości szans i niedyskryminacji, w tym dostępności dla osób z niepełnosprawnościami, zasady partnerstwa, zasadę zrównoważonego rozwoju, zasady DNSH - „nie wyrządzaj znaczącej szkody dla środowiska” (</w:t>
      </w:r>
      <w:r w:rsidRPr="008F1046">
        <w:rPr>
          <w:rFonts w:eastAsia="Times New Roman" w:cstheme="minorHAnsi"/>
          <w:color w:val="7030A0"/>
          <w:lang w:eastAsia="pl-PL"/>
        </w:rPr>
        <w:t>łagodzenie zmian klimatu; adaptacja</w:t>
      </w:r>
      <w:r w:rsidRPr="008F1046">
        <w:rPr>
          <w:rFonts w:eastAsia="Times New Roman" w:cstheme="minorHAnsi"/>
          <w:color w:val="7030A0"/>
          <w:lang w:eastAsia="pl-PL"/>
        </w:rPr>
        <w:br/>
        <w:t xml:space="preserve"> do zmian klimatu; zrównoważone wykorzystywanie i ochrona zasobów wodnych i morskich; gospodarka o obiegu zamkniętym, w tym zapobieganie powstawaniu odpadów i recykling; zapobieganie i kontrola zanieczyszczeń powietrza, wody lub ziemi; ochrona i odtwarzanie bioróżnorodności i ekosystemów), </w:t>
      </w:r>
    </w:p>
    <w:p w14:paraId="1C265737" w14:textId="77777777" w:rsidR="00243D3D" w:rsidRPr="008F1046" w:rsidRDefault="00243D3D" w:rsidP="00243D3D">
      <w:pPr>
        <w:numPr>
          <w:ilvl w:val="0"/>
          <w:numId w:val="49"/>
        </w:numPr>
        <w:spacing w:after="0" w:line="360" w:lineRule="auto"/>
        <w:ind w:left="1077" w:hanging="357"/>
        <w:jc w:val="both"/>
        <w:rPr>
          <w:rFonts w:eastAsia="Times New Roman" w:cstheme="minorHAnsi"/>
          <w:color w:val="7030A0"/>
          <w:lang w:eastAsia="pl-PL"/>
        </w:rPr>
      </w:pPr>
      <w:r w:rsidRPr="008F1046">
        <w:rPr>
          <w:rFonts w:eastAsia="Times New Roman" w:cstheme="minorHAnsi"/>
          <w:color w:val="7030A0"/>
          <w:lang w:eastAsia="pl-PL"/>
        </w:rPr>
        <w:t xml:space="preserve">strategii transformacji gospodarki Unii Europejskiej (w szczególności </w:t>
      </w:r>
      <w:r w:rsidRPr="008F1046">
        <w:rPr>
          <w:rFonts w:cstheme="minorHAnsi"/>
          <w:color w:val="7030A0"/>
        </w:rPr>
        <w:t xml:space="preserve">strategii Europejskiego Zielonego Ładu, którego najważniejszym celem jest osiągnięcie neutralności klimatycznej do 2050 roku), </w:t>
      </w:r>
    </w:p>
    <w:p w14:paraId="05ECA9E9" w14:textId="77777777" w:rsidR="00243D3D" w:rsidRPr="008F1046" w:rsidRDefault="00243D3D" w:rsidP="00243D3D">
      <w:pPr>
        <w:numPr>
          <w:ilvl w:val="0"/>
          <w:numId w:val="49"/>
        </w:numPr>
        <w:spacing w:after="0" w:line="360" w:lineRule="auto"/>
        <w:ind w:left="1077" w:hanging="357"/>
        <w:jc w:val="both"/>
        <w:rPr>
          <w:rFonts w:cstheme="minorHAnsi"/>
          <w:color w:val="7030A0"/>
        </w:rPr>
      </w:pPr>
      <w:r w:rsidRPr="008F1046">
        <w:rPr>
          <w:rFonts w:cstheme="minorHAnsi"/>
          <w:color w:val="7030A0"/>
        </w:rPr>
        <w:lastRenderedPageBreak/>
        <w:t xml:space="preserve">prawa międzynarodowego i krajowego w zakresie ochrony środowiska naturalnego i przepisów pokrewnych ( w tym </w:t>
      </w:r>
      <w:r w:rsidRPr="008F1046">
        <w:rPr>
          <w:rFonts w:eastAsia="Times New Roman" w:cstheme="minorHAnsi"/>
          <w:color w:val="7030A0"/>
          <w:lang w:eastAsia="pl-PL"/>
        </w:rPr>
        <w:t xml:space="preserve">zrównoważony rozwój i cele zrównoważonego rozwoju, nowe technologie dla zrównoważonego rozwoju, odnawialne źródła energii, gospodarka obiegu zamkniętego, </w:t>
      </w:r>
      <w:r w:rsidRPr="008F1046">
        <w:rPr>
          <w:rFonts w:cstheme="minorHAnsi"/>
          <w:color w:val="7030A0"/>
        </w:rPr>
        <w:t>ograniczanie poboru energii, właściwe odprowadzanie ścieków, ograniczanie emisji gazów i pyłów, segregowanie odpadów, itp.)</w:t>
      </w:r>
    </w:p>
    <w:p w14:paraId="633EF1BC" w14:textId="19B2F2A6" w:rsidR="00243D3D" w:rsidRPr="008F1046" w:rsidRDefault="00243D3D" w:rsidP="00243D3D">
      <w:pPr>
        <w:numPr>
          <w:ilvl w:val="0"/>
          <w:numId w:val="49"/>
        </w:numPr>
        <w:spacing w:after="0" w:line="360" w:lineRule="auto"/>
        <w:ind w:left="1077" w:hanging="357"/>
        <w:jc w:val="both"/>
        <w:rPr>
          <w:rFonts w:eastAsia="Times New Roman" w:cstheme="minorHAnsi"/>
          <w:color w:val="7030A0"/>
          <w:lang w:eastAsia="pl-PL"/>
        </w:rPr>
      </w:pPr>
      <w:r w:rsidRPr="008F1046">
        <w:rPr>
          <w:rFonts w:cstheme="minorHAnsi"/>
          <w:color w:val="7030A0"/>
        </w:rPr>
        <w:t xml:space="preserve">przepisów delegowanych do taksonomii, w szczególności wynikających z </w:t>
      </w:r>
      <w:r w:rsidRPr="008F1046">
        <w:rPr>
          <w:rFonts w:eastAsia="Times New Roman" w:cstheme="minorHAnsi"/>
          <w:color w:val="7030A0"/>
          <w:lang w:eastAsia="pl-PL"/>
        </w:rPr>
        <w:t>rozporządzenia Parlamentu Europejskiego i Rady (UE) 2020/852 z dnia 18 czerwca 2020 r. w sprawie ustanowienia ram ułatwiających zrównoważone inwestycje;</w:t>
      </w:r>
    </w:p>
    <w:p w14:paraId="4B527262" w14:textId="011397B6" w:rsidR="000F7EE5" w:rsidRPr="008F1046" w:rsidRDefault="000F7EE5" w:rsidP="00243D3D">
      <w:pPr>
        <w:spacing w:after="0" w:line="360" w:lineRule="auto"/>
        <w:ind w:left="426"/>
        <w:rPr>
          <w:rFonts w:eastAsia="Times New Roman" w:cstheme="minorHAnsi"/>
          <w:i/>
          <w:color w:val="7030A0"/>
          <w:u w:val="single"/>
          <w:lang w:eastAsia="pl-PL"/>
        </w:rPr>
      </w:pPr>
      <w:r w:rsidRPr="008F1046">
        <w:rPr>
          <w:rFonts w:eastAsia="Times New Roman" w:cstheme="minorHAnsi"/>
          <w:i/>
          <w:color w:val="7030A0"/>
          <w:u w:val="single"/>
          <w:lang w:eastAsia="pl-PL"/>
        </w:rPr>
        <w:t xml:space="preserve">z podaniem informacji na temat ich kwalifikacji zawodowych, </w:t>
      </w:r>
      <w:r w:rsidR="00140D1E" w:rsidRPr="008F1046">
        <w:rPr>
          <w:rFonts w:eastAsia="Times New Roman" w:cstheme="minorHAnsi"/>
          <w:i/>
          <w:color w:val="7030A0"/>
          <w:u w:val="single"/>
          <w:lang w:eastAsia="pl-PL"/>
        </w:rPr>
        <w:t xml:space="preserve">uprawnień, </w:t>
      </w:r>
      <w:r w:rsidRPr="008F1046">
        <w:rPr>
          <w:rFonts w:eastAsia="Times New Roman" w:cstheme="minorHAnsi"/>
          <w:i/>
          <w:color w:val="7030A0"/>
          <w:u w:val="single"/>
          <w:lang w:eastAsia="pl-PL"/>
        </w:rPr>
        <w:t xml:space="preserve">doświadczenia </w:t>
      </w:r>
      <w:r w:rsidR="00140D1E" w:rsidRPr="008F1046">
        <w:rPr>
          <w:rFonts w:eastAsia="Times New Roman" w:cstheme="minorHAnsi"/>
          <w:i/>
          <w:color w:val="7030A0"/>
          <w:u w:val="single"/>
          <w:lang w:eastAsia="pl-PL"/>
        </w:rPr>
        <w:t xml:space="preserve">i wykształcenia </w:t>
      </w:r>
      <w:r w:rsidRPr="008F1046">
        <w:rPr>
          <w:rFonts w:eastAsia="Times New Roman" w:cstheme="minorHAnsi"/>
          <w:i/>
          <w:color w:val="7030A0"/>
          <w:u w:val="single"/>
          <w:lang w:eastAsia="pl-PL"/>
        </w:rPr>
        <w:t>niezbędnych do wykonania zamówienia, a także zakresu wykonywanych przez nie czynności oraz informacją o podstawie do dysponowania tymi osobami;</w:t>
      </w:r>
    </w:p>
    <w:p w14:paraId="378A9133" w14:textId="77777777" w:rsidR="00005731" w:rsidRPr="008F1046" w:rsidRDefault="00005731" w:rsidP="00F37DC1">
      <w:pPr>
        <w:spacing w:after="0" w:line="360" w:lineRule="auto"/>
        <w:ind w:left="709"/>
        <w:jc w:val="both"/>
        <w:rPr>
          <w:rFonts w:eastAsia="Times New Roman" w:cstheme="minorHAnsi"/>
          <w:i/>
          <w:color w:val="7030A0"/>
          <w:u w:val="single"/>
          <w:lang w:eastAsia="pl-PL"/>
        </w:rPr>
      </w:pPr>
    </w:p>
    <w:p w14:paraId="6355D1D9" w14:textId="77777777" w:rsidR="00410CC4" w:rsidRPr="008F1046" w:rsidRDefault="00410CC4" w:rsidP="00410CC4">
      <w:pPr>
        <w:autoSpaceDE w:val="0"/>
        <w:spacing w:after="0" w:line="360" w:lineRule="auto"/>
        <w:ind w:left="709" w:hanging="425"/>
        <w:rPr>
          <w:rFonts w:eastAsia="Times New Roman" w:cstheme="minorHAnsi"/>
          <w:b/>
          <w:color w:val="7030A0"/>
          <w:lang w:eastAsia="ar-SA"/>
        </w:rPr>
      </w:pPr>
      <w:r w:rsidRPr="008F1046">
        <w:rPr>
          <w:rFonts w:eastAsia="Times New Roman" w:cstheme="minorHAnsi"/>
          <w:b/>
          <w:color w:val="7030A0"/>
          <w:lang w:eastAsia="ar-SA"/>
        </w:rPr>
        <w:t>Zamawiający dopuszcza wskazanie osoby/osób spełniającej/-</w:t>
      </w:r>
      <w:proofErr w:type="spellStart"/>
      <w:r w:rsidRPr="008F1046">
        <w:rPr>
          <w:rFonts w:eastAsia="Times New Roman" w:cstheme="minorHAnsi"/>
          <w:b/>
          <w:color w:val="7030A0"/>
          <w:lang w:eastAsia="ar-SA"/>
        </w:rPr>
        <w:t>cych</w:t>
      </w:r>
      <w:proofErr w:type="spellEnd"/>
      <w:r w:rsidRPr="008F1046">
        <w:rPr>
          <w:rFonts w:eastAsia="Times New Roman" w:cstheme="minorHAnsi"/>
          <w:b/>
          <w:color w:val="7030A0"/>
          <w:lang w:eastAsia="ar-SA"/>
        </w:rPr>
        <w:t xml:space="preserve"> łącznie określone wyżej warunki.</w:t>
      </w:r>
    </w:p>
    <w:p w14:paraId="59F10FDE" w14:textId="77777777" w:rsidR="00005731" w:rsidRPr="008F1046" w:rsidRDefault="00005731" w:rsidP="00410CC4">
      <w:pPr>
        <w:autoSpaceDE w:val="0"/>
        <w:spacing w:after="0" w:line="360" w:lineRule="auto"/>
        <w:ind w:left="709" w:hanging="425"/>
        <w:rPr>
          <w:rFonts w:eastAsia="Times New Roman" w:cstheme="minorHAnsi"/>
          <w:b/>
          <w:color w:val="7030A0"/>
          <w:lang w:eastAsia="ar-SA"/>
        </w:rPr>
      </w:pPr>
    </w:p>
    <w:p w14:paraId="20165CBE" w14:textId="31D2A269" w:rsidR="00410CC4" w:rsidRPr="008F1046" w:rsidRDefault="00410CC4" w:rsidP="00005731">
      <w:pPr>
        <w:autoSpaceDE w:val="0"/>
        <w:spacing w:after="0" w:line="360" w:lineRule="auto"/>
        <w:ind w:left="284"/>
        <w:rPr>
          <w:rFonts w:eastAsia="Times New Roman" w:cstheme="minorHAnsi"/>
          <w:b/>
          <w:color w:val="7030A0"/>
          <w:lang w:eastAsia="ar-SA"/>
        </w:rPr>
      </w:pPr>
      <w:r w:rsidRPr="008F1046">
        <w:rPr>
          <w:rFonts w:eastAsia="Times New Roman" w:cstheme="minorHAnsi"/>
          <w:b/>
          <w:color w:val="7030A0"/>
          <w:lang w:eastAsia="ar-SA"/>
        </w:rPr>
        <w:t xml:space="preserve">Zamawiający akceptuje uprawnienia budowlane odpowiadające uprawnieniom wymaganym przez Zamawiającego, które zostały wydane na podstawie wcześniej wydanych przepisów oraz zagraniczne uprawnienia uznane w zakresie i na zasadach określonych ustawą z dnia 22 grudnia 2015 r. o zasadach uznawania kwalifikacji zawodowych nabytych w państwach członkowskich Unii Europejskiej </w:t>
      </w:r>
      <w:r w:rsidR="00005731" w:rsidRPr="008F1046">
        <w:rPr>
          <w:rFonts w:eastAsia="Times New Roman" w:cstheme="minorHAnsi"/>
          <w:b/>
          <w:color w:val="7030A0"/>
          <w:lang w:eastAsia="ar-SA"/>
        </w:rPr>
        <w:br/>
      </w:r>
      <w:r w:rsidRPr="008F1046">
        <w:rPr>
          <w:rFonts w:eastAsia="Times New Roman" w:cstheme="minorHAnsi"/>
          <w:b/>
          <w:color w:val="7030A0"/>
          <w:lang w:eastAsia="ar-SA"/>
        </w:rPr>
        <w:t>(tj. Dz.U. z 2020, poz. 220).</w:t>
      </w:r>
    </w:p>
    <w:p w14:paraId="4A64AE11" w14:textId="77777777" w:rsidR="004C19C8" w:rsidRPr="007E1D68" w:rsidRDefault="004C19C8" w:rsidP="00005731">
      <w:pPr>
        <w:autoSpaceDE w:val="0"/>
        <w:spacing w:after="0" w:line="360" w:lineRule="auto"/>
        <w:ind w:left="284"/>
        <w:rPr>
          <w:rFonts w:eastAsia="Times New Roman" w:cstheme="minorHAnsi"/>
          <w:b/>
          <w:color w:val="7030A0"/>
          <w:lang w:eastAsia="ar-SA"/>
        </w:rPr>
      </w:pPr>
    </w:p>
    <w:p w14:paraId="449E7191" w14:textId="65C413E0" w:rsidR="00091685" w:rsidRPr="007E1D68" w:rsidRDefault="00091685" w:rsidP="00DF7540">
      <w:pPr>
        <w:pStyle w:val="Akapitzlist"/>
        <w:numPr>
          <w:ilvl w:val="0"/>
          <w:numId w:val="18"/>
        </w:numPr>
        <w:shd w:val="clear" w:color="auto" w:fill="FFFFFF"/>
        <w:spacing w:line="360" w:lineRule="auto"/>
        <w:rPr>
          <w:rFonts w:eastAsia="Times New Roman" w:cstheme="minorHAnsi"/>
          <w:color w:val="7030A0"/>
          <w:sz w:val="22"/>
          <w:szCs w:val="22"/>
          <w:lang w:eastAsia="ar-SA"/>
        </w:rPr>
      </w:pPr>
      <w:r w:rsidRPr="007E1D68">
        <w:rPr>
          <w:rFonts w:eastAsia="Times New Roman" w:cstheme="minorHAnsi"/>
          <w:color w:val="7030A0"/>
          <w:sz w:val="22"/>
          <w:szCs w:val="22"/>
          <w:lang w:eastAsia="ar-SA"/>
        </w:rPr>
        <w:t>W celu potwierdzenia spełniania przez Wykonawcę warunków udziału w postępowaniu wykonawca</w:t>
      </w:r>
      <w:r w:rsidR="00DF7540" w:rsidRPr="007E1D68">
        <w:rPr>
          <w:rFonts w:eastAsia="Times New Roman" w:cstheme="minorHAnsi"/>
          <w:color w:val="7030A0"/>
          <w:sz w:val="22"/>
          <w:szCs w:val="22"/>
          <w:lang w:eastAsia="ar-SA"/>
        </w:rPr>
        <w:t>,</w:t>
      </w:r>
      <w:r w:rsidRPr="007E1D68">
        <w:rPr>
          <w:rFonts w:eastAsia="Times New Roman" w:cstheme="minorHAnsi"/>
          <w:color w:val="7030A0"/>
          <w:sz w:val="22"/>
          <w:szCs w:val="22"/>
          <w:lang w:eastAsia="ar-SA"/>
        </w:rPr>
        <w:t xml:space="preserve"> na wezwanie zamawiającego</w:t>
      </w:r>
      <w:r w:rsidR="00DF7540" w:rsidRPr="007E1D68">
        <w:rPr>
          <w:rFonts w:eastAsia="Times New Roman" w:cstheme="minorHAnsi"/>
          <w:color w:val="7030A0"/>
          <w:sz w:val="22"/>
          <w:szCs w:val="22"/>
          <w:lang w:eastAsia="ar-SA"/>
        </w:rPr>
        <w:t>,</w:t>
      </w:r>
      <w:r w:rsidRPr="007E1D68">
        <w:rPr>
          <w:rFonts w:eastAsia="Times New Roman" w:cstheme="minorHAnsi"/>
          <w:color w:val="7030A0"/>
          <w:sz w:val="22"/>
          <w:szCs w:val="22"/>
          <w:lang w:eastAsia="ar-SA"/>
        </w:rPr>
        <w:t xml:space="preserve"> zobowiązany będzie złożyć następujące podmiotowe środki dowodowe - </w:t>
      </w:r>
      <w:r w:rsidR="00E11491" w:rsidRPr="007E1D68">
        <w:rPr>
          <w:rFonts w:eastAsia="Times New Roman" w:cstheme="minorHAnsi"/>
          <w:color w:val="7030A0"/>
          <w:sz w:val="22"/>
          <w:szCs w:val="22"/>
          <w:lang w:eastAsia="ar-SA"/>
        </w:rPr>
        <w:br/>
      </w:r>
      <w:r w:rsidRPr="007E1D68">
        <w:rPr>
          <w:rFonts w:eastAsia="Times New Roman" w:cstheme="minorHAnsi"/>
          <w:b/>
          <w:color w:val="7030A0"/>
          <w:sz w:val="22"/>
          <w:szCs w:val="22"/>
          <w:u w:val="single"/>
          <w:lang w:eastAsia="ar-SA"/>
        </w:rPr>
        <w:t>w zakresie zdolności technicznej lub zawodowej</w:t>
      </w:r>
      <w:r w:rsidRPr="007E1D68">
        <w:rPr>
          <w:rFonts w:eastAsia="Times New Roman" w:cstheme="minorHAnsi"/>
          <w:color w:val="7030A0"/>
          <w:sz w:val="22"/>
          <w:szCs w:val="22"/>
          <w:lang w:eastAsia="ar-SA"/>
        </w:rPr>
        <w:t>:</w:t>
      </w:r>
    </w:p>
    <w:p w14:paraId="0D77ACAF" w14:textId="4D3D282F" w:rsidR="00091685" w:rsidRPr="007E1D68" w:rsidRDefault="00091685" w:rsidP="002209DD">
      <w:pPr>
        <w:pStyle w:val="Akapitzlist"/>
        <w:numPr>
          <w:ilvl w:val="1"/>
          <w:numId w:val="18"/>
        </w:numPr>
        <w:autoSpaceDE w:val="0"/>
        <w:autoSpaceDN w:val="0"/>
        <w:adjustRightInd w:val="0"/>
        <w:spacing w:line="360" w:lineRule="auto"/>
        <w:rPr>
          <w:rFonts w:eastAsia="Times New Roman" w:cstheme="minorHAnsi"/>
          <w:iCs/>
          <w:color w:val="7030A0"/>
          <w:sz w:val="22"/>
          <w:szCs w:val="22"/>
        </w:rPr>
      </w:pPr>
      <w:r w:rsidRPr="007E1D68">
        <w:rPr>
          <w:rFonts w:eastAsia="Times New Roman" w:cstheme="minorHAnsi"/>
          <w:b/>
          <w:iCs/>
          <w:color w:val="7030A0"/>
          <w:sz w:val="22"/>
          <w:szCs w:val="22"/>
        </w:rPr>
        <w:t>wykaz osób</w:t>
      </w:r>
      <w:r w:rsidRPr="007E1D68">
        <w:rPr>
          <w:rFonts w:eastAsia="Times New Roman" w:cstheme="minorHAnsi"/>
          <w:iCs/>
          <w:color w:val="7030A0"/>
          <w:sz w:val="22"/>
          <w:szCs w:val="22"/>
        </w:rPr>
        <w:t>, skierowanych przez wykonawcę do realizacji zamówienia publicznego, w szczególności odpowiedzialnych za świadczenie usług, kontrolę jakości, wraz z informacjami na temat ich kwalifikacji zawodowych</w:t>
      </w:r>
      <w:r w:rsidR="00850266" w:rsidRPr="007E1D68">
        <w:rPr>
          <w:rFonts w:eastAsia="Times New Roman" w:cstheme="minorHAnsi"/>
          <w:iCs/>
          <w:color w:val="7030A0"/>
          <w:sz w:val="22"/>
          <w:szCs w:val="22"/>
        </w:rPr>
        <w:t>, uprawnień</w:t>
      </w:r>
      <w:r w:rsidR="004917A9" w:rsidRPr="007E1D68">
        <w:rPr>
          <w:rFonts w:eastAsia="Times New Roman" w:cstheme="minorHAnsi"/>
          <w:iCs/>
          <w:color w:val="7030A0"/>
          <w:sz w:val="22"/>
          <w:szCs w:val="22"/>
        </w:rPr>
        <w:t>, doświadczenia</w:t>
      </w:r>
      <w:r w:rsidR="009F0E65" w:rsidRPr="007E1D68">
        <w:rPr>
          <w:rFonts w:eastAsia="Times New Roman" w:cstheme="minorHAnsi"/>
          <w:iCs/>
          <w:color w:val="7030A0"/>
          <w:sz w:val="22"/>
          <w:szCs w:val="22"/>
        </w:rPr>
        <w:t xml:space="preserve"> i wykształcenia </w:t>
      </w:r>
      <w:r w:rsidRPr="007E1D68">
        <w:rPr>
          <w:rFonts w:eastAsia="Times New Roman" w:cstheme="minorHAnsi"/>
          <w:iCs/>
          <w:color w:val="7030A0"/>
          <w:sz w:val="22"/>
          <w:szCs w:val="22"/>
        </w:rPr>
        <w:t>niezbędnych do wykonania zamówienia publicznego, a także zakresu wykonywanych przez nie czynności oraz informacją</w:t>
      </w:r>
      <w:r w:rsidR="00745D29" w:rsidRPr="007E1D68">
        <w:rPr>
          <w:rFonts w:eastAsia="Times New Roman" w:cstheme="minorHAnsi"/>
          <w:iCs/>
          <w:color w:val="7030A0"/>
          <w:sz w:val="22"/>
          <w:szCs w:val="22"/>
        </w:rPr>
        <w:br/>
      </w:r>
      <w:r w:rsidRPr="007E1D68">
        <w:rPr>
          <w:rFonts w:eastAsia="Times New Roman" w:cstheme="minorHAnsi"/>
          <w:iCs/>
          <w:color w:val="7030A0"/>
          <w:sz w:val="22"/>
          <w:szCs w:val="22"/>
        </w:rPr>
        <w:t>o podstaw</w:t>
      </w:r>
      <w:r w:rsidR="003B5BC0" w:rsidRPr="007E1D68">
        <w:rPr>
          <w:rFonts w:eastAsia="Times New Roman" w:cstheme="minorHAnsi"/>
          <w:iCs/>
          <w:color w:val="7030A0"/>
          <w:sz w:val="22"/>
          <w:szCs w:val="22"/>
        </w:rPr>
        <w:t>ie do dysponowania tymi osobami</w:t>
      </w:r>
      <w:r w:rsidR="00992586" w:rsidRPr="007E1D68">
        <w:rPr>
          <w:rFonts w:eastAsia="Times New Roman" w:cstheme="minorHAnsi"/>
          <w:iCs/>
          <w:color w:val="7030A0"/>
          <w:sz w:val="22"/>
          <w:szCs w:val="22"/>
        </w:rPr>
        <w:t>.</w:t>
      </w:r>
    </w:p>
    <w:p w14:paraId="4328635B" w14:textId="29171284" w:rsidR="00091685" w:rsidRPr="007E1D68" w:rsidRDefault="00091685" w:rsidP="002209DD">
      <w:pPr>
        <w:pStyle w:val="Akapitzlist"/>
        <w:autoSpaceDE w:val="0"/>
        <w:autoSpaceDN w:val="0"/>
        <w:adjustRightInd w:val="0"/>
        <w:spacing w:line="360" w:lineRule="auto"/>
        <w:ind w:left="810"/>
        <w:rPr>
          <w:rFonts w:eastAsia="Times New Roman" w:cstheme="minorHAnsi"/>
          <w:b/>
          <w:iCs/>
          <w:color w:val="7030A0"/>
          <w:sz w:val="22"/>
          <w:szCs w:val="22"/>
          <w:u w:val="single"/>
        </w:rPr>
      </w:pPr>
      <w:r w:rsidRPr="007E1D68">
        <w:rPr>
          <w:rFonts w:eastAsia="Times New Roman" w:cstheme="minorHAnsi"/>
          <w:iCs/>
          <w:color w:val="7030A0"/>
          <w:sz w:val="22"/>
          <w:szCs w:val="22"/>
          <w:u w:val="single"/>
        </w:rPr>
        <w:t xml:space="preserve">Wykonawca może sporządzić wykaz osób zgodnie ze wzorem stanowiącym </w:t>
      </w:r>
      <w:r w:rsidRPr="007E1D68">
        <w:rPr>
          <w:rFonts w:eastAsia="Times New Roman" w:cstheme="minorHAnsi"/>
          <w:b/>
          <w:iCs/>
          <w:color w:val="7030A0"/>
          <w:sz w:val="22"/>
          <w:szCs w:val="22"/>
          <w:u w:val="single"/>
        </w:rPr>
        <w:t xml:space="preserve">Załącznik nr </w:t>
      </w:r>
      <w:r w:rsidR="002209DD" w:rsidRPr="007E1D68">
        <w:rPr>
          <w:rFonts w:eastAsia="Times New Roman" w:cstheme="minorHAnsi"/>
          <w:b/>
          <w:iCs/>
          <w:color w:val="7030A0"/>
          <w:sz w:val="22"/>
          <w:szCs w:val="22"/>
          <w:u w:val="single"/>
        </w:rPr>
        <w:t>4</w:t>
      </w:r>
      <w:r w:rsidR="003B5BC0" w:rsidRPr="007E1D68">
        <w:rPr>
          <w:rFonts w:eastAsia="Times New Roman" w:cstheme="minorHAnsi"/>
          <w:b/>
          <w:iCs/>
          <w:color w:val="7030A0"/>
          <w:sz w:val="22"/>
          <w:szCs w:val="22"/>
          <w:u w:val="single"/>
        </w:rPr>
        <w:t xml:space="preserve"> </w:t>
      </w:r>
      <w:r w:rsidRPr="007E1D68">
        <w:rPr>
          <w:rFonts w:eastAsia="Times New Roman" w:cstheme="minorHAnsi"/>
          <w:b/>
          <w:iCs/>
          <w:color w:val="7030A0"/>
          <w:sz w:val="22"/>
          <w:szCs w:val="22"/>
          <w:u w:val="single"/>
        </w:rPr>
        <w:t>do SWZ.</w:t>
      </w:r>
    </w:p>
    <w:p w14:paraId="1E32E5EB" w14:textId="6DFEEDC0" w:rsidR="002209DD" w:rsidRPr="007E1D68" w:rsidRDefault="002209DD" w:rsidP="002209DD">
      <w:pPr>
        <w:pStyle w:val="Akapitzlist"/>
        <w:numPr>
          <w:ilvl w:val="1"/>
          <w:numId w:val="18"/>
        </w:numPr>
        <w:spacing w:line="360" w:lineRule="auto"/>
        <w:rPr>
          <w:rFonts w:eastAsia="Times New Roman" w:cstheme="minorHAnsi"/>
          <w:i/>
          <w:iCs/>
          <w:color w:val="7030A0"/>
          <w:sz w:val="22"/>
          <w:szCs w:val="22"/>
          <w:u w:val="single"/>
          <w:lang w:val="pl-PL"/>
        </w:rPr>
      </w:pPr>
      <w:r w:rsidRPr="007E1D68">
        <w:rPr>
          <w:rFonts w:eastAsia="Times New Roman" w:cstheme="minorHAnsi"/>
          <w:b/>
          <w:iCs/>
          <w:color w:val="7030A0"/>
          <w:sz w:val="22"/>
          <w:szCs w:val="22"/>
        </w:rPr>
        <w:t>w</w:t>
      </w:r>
      <w:r w:rsidR="00410CC4" w:rsidRPr="007E1D68">
        <w:rPr>
          <w:rFonts w:eastAsia="Times New Roman" w:cstheme="minorHAnsi"/>
          <w:b/>
          <w:iCs/>
          <w:color w:val="7030A0"/>
          <w:sz w:val="22"/>
          <w:szCs w:val="22"/>
        </w:rPr>
        <w:t>ykaz usług</w:t>
      </w:r>
      <w:r w:rsidRPr="007E1D68">
        <w:rPr>
          <w:rFonts w:eastAsia="Times New Roman" w:cstheme="minorHAnsi"/>
          <w:iCs/>
          <w:color w:val="7030A0"/>
          <w:sz w:val="22"/>
          <w:szCs w:val="22"/>
        </w:rPr>
        <w:t xml:space="preserve">, </w:t>
      </w:r>
      <w:r w:rsidR="00410CC4" w:rsidRPr="007E1D68">
        <w:rPr>
          <w:rFonts w:eastAsia="Times New Roman" w:cstheme="minorHAnsi"/>
          <w:iCs/>
          <w:color w:val="7030A0"/>
          <w:sz w:val="22"/>
          <w:szCs w:val="22"/>
        </w:rPr>
        <w:t>wykonanych w okresie ostatnich trzech lat,</w:t>
      </w:r>
      <w:r w:rsidR="00F37061" w:rsidRPr="007E1D68">
        <w:rPr>
          <w:rFonts w:eastAsia="Times New Roman" w:cstheme="minorHAnsi"/>
          <w:iCs/>
          <w:color w:val="7030A0"/>
          <w:sz w:val="22"/>
          <w:szCs w:val="22"/>
        </w:rPr>
        <w:t xml:space="preserve"> przed </w:t>
      </w:r>
      <w:r w:rsidR="00A47D7A" w:rsidRPr="007E1D68">
        <w:rPr>
          <w:rFonts w:eastAsia="Times New Roman" w:cstheme="minorHAnsi"/>
          <w:iCs/>
          <w:color w:val="7030A0"/>
          <w:sz w:val="22"/>
          <w:szCs w:val="22"/>
        </w:rPr>
        <w:t xml:space="preserve">upływem </w:t>
      </w:r>
      <w:r w:rsidR="00F37061" w:rsidRPr="007E1D68">
        <w:rPr>
          <w:rFonts w:eastAsia="Times New Roman" w:cstheme="minorHAnsi"/>
          <w:iCs/>
          <w:color w:val="7030A0"/>
          <w:sz w:val="22"/>
          <w:szCs w:val="22"/>
        </w:rPr>
        <w:t>termin</w:t>
      </w:r>
      <w:r w:rsidR="00A47D7A" w:rsidRPr="007E1D68">
        <w:rPr>
          <w:rFonts w:eastAsia="Times New Roman" w:cstheme="minorHAnsi"/>
          <w:iCs/>
          <w:color w:val="7030A0"/>
          <w:sz w:val="22"/>
          <w:szCs w:val="22"/>
        </w:rPr>
        <w:t xml:space="preserve">u </w:t>
      </w:r>
      <w:r w:rsidR="00F37061" w:rsidRPr="007E1D68">
        <w:rPr>
          <w:rFonts w:eastAsia="Times New Roman" w:cstheme="minorHAnsi"/>
          <w:iCs/>
          <w:color w:val="7030A0"/>
          <w:sz w:val="22"/>
          <w:szCs w:val="22"/>
        </w:rPr>
        <w:t xml:space="preserve">składania ofert, </w:t>
      </w:r>
      <w:r w:rsidR="00410CC4" w:rsidRPr="007E1D68">
        <w:rPr>
          <w:rFonts w:eastAsia="Times New Roman" w:cstheme="minorHAnsi"/>
          <w:iCs/>
          <w:color w:val="7030A0"/>
          <w:sz w:val="22"/>
          <w:szCs w:val="22"/>
        </w:rPr>
        <w:t xml:space="preserve"> </w:t>
      </w:r>
      <w:r w:rsidR="00A47D7A" w:rsidRPr="007E1D68">
        <w:rPr>
          <w:rFonts w:eastAsia="Times New Roman" w:cstheme="minorHAnsi"/>
          <w:iCs/>
          <w:color w:val="7030A0"/>
          <w:sz w:val="22"/>
          <w:szCs w:val="22"/>
        </w:rPr>
        <w:br/>
      </w:r>
      <w:r w:rsidR="00410CC4" w:rsidRPr="007E1D68">
        <w:rPr>
          <w:rFonts w:eastAsia="Times New Roman" w:cstheme="minorHAnsi"/>
          <w:iCs/>
          <w:color w:val="7030A0"/>
          <w:sz w:val="22"/>
          <w:szCs w:val="22"/>
        </w:rPr>
        <w:t xml:space="preserve">a jeżeli okres prowadzenia działalności jest krótszy - w tym okresie, </w:t>
      </w:r>
      <w:r w:rsidRPr="007E1D68">
        <w:rPr>
          <w:rFonts w:eastAsia="Times New Roman" w:cstheme="minorHAnsi"/>
          <w:iCs/>
          <w:color w:val="7030A0"/>
          <w:sz w:val="22"/>
          <w:szCs w:val="22"/>
        </w:rPr>
        <w:t>z podaniem ich przedmiotu</w:t>
      </w:r>
      <w:r w:rsidR="00A47D7A" w:rsidRPr="007E1D68">
        <w:rPr>
          <w:rFonts w:eastAsia="Times New Roman" w:cstheme="minorHAnsi"/>
          <w:iCs/>
          <w:color w:val="7030A0"/>
          <w:sz w:val="22"/>
          <w:szCs w:val="22"/>
        </w:rPr>
        <w:br/>
      </w:r>
      <w:r w:rsidRPr="007E1D68">
        <w:rPr>
          <w:rFonts w:eastAsia="Times New Roman" w:cstheme="minorHAnsi"/>
          <w:iCs/>
          <w:color w:val="7030A0"/>
          <w:sz w:val="22"/>
          <w:szCs w:val="22"/>
        </w:rPr>
        <w:t>(ze wskazaniem powierzchni), dat wykonania i podmiotów, na rzecz których usługi zostały wykonane oraz z załączeniem dowodów określających czy usługi te zostały wykonane należycie.</w:t>
      </w:r>
    </w:p>
    <w:p w14:paraId="0B1B4BEC" w14:textId="5B52D5E6" w:rsidR="00410CC4" w:rsidRPr="007E1D68" w:rsidRDefault="00410CC4" w:rsidP="002209DD">
      <w:pPr>
        <w:pStyle w:val="Akapitzlist"/>
        <w:spacing w:line="360" w:lineRule="auto"/>
        <w:ind w:left="810"/>
        <w:rPr>
          <w:rFonts w:eastAsia="Times New Roman" w:cstheme="minorHAnsi"/>
          <w:b/>
          <w:i/>
          <w:iCs/>
          <w:color w:val="7030A0"/>
          <w:sz w:val="22"/>
          <w:szCs w:val="22"/>
          <w:u w:val="single"/>
          <w:lang w:val="pl-PL"/>
        </w:rPr>
      </w:pPr>
      <w:r w:rsidRPr="007E1D68">
        <w:rPr>
          <w:rFonts w:eastAsia="Times New Roman" w:cstheme="minorHAnsi"/>
          <w:iCs/>
          <w:color w:val="7030A0"/>
          <w:sz w:val="22"/>
          <w:szCs w:val="22"/>
          <w:u w:val="single"/>
          <w:lang w:val="pl-PL"/>
        </w:rPr>
        <w:t>Wykonawca może sporządzić wykaz usług zgodnie ze w</w:t>
      </w:r>
      <w:r w:rsidR="002209DD" w:rsidRPr="007E1D68">
        <w:rPr>
          <w:rFonts w:eastAsia="Times New Roman" w:cstheme="minorHAnsi"/>
          <w:iCs/>
          <w:color w:val="7030A0"/>
          <w:sz w:val="22"/>
          <w:szCs w:val="22"/>
          <w:u w:val="single"/>
          <w:lang w:val="pl-PL"/>
        </w:rPr>
        <w:t xml:space="preserve">zorem stanowiącym </w:t>
      </w:r>
      <w:r w:rsidR="002209DD" w:rsidRPr="007E1D68">
        <w:rPr>
          <w:rFonts w:eastAsia="Times New Roman" w:cstheme="minorHAnsi"/>
          <w:b/>
          <w:iCs/>
          <w:color w:val="7030A0"/>
          <w:sz w:val="22"/>
          <w:szCs w:val="22"/>
          <w:u w:val="single"/>
          <w:lang w:val="pl-PL"/>
        </w:rPr>
        <w:t>Załącznik nr 5</w:t>
      </w:r>
      <w:r w:rsidRPr="007E1D68">
        <w:rPr>
          <w:rFonts w:eastAsia="Times New Roman" w:cstheme="minorHAnsi"/>
          <w:b/>
          <w:iCs/>
          <w:color w:val="7030A0"/>
          <w:sz w:val="22"/>
          <w:szCs w:val="22"/>
          <w:u w:val="single"/>
          <w:lang w:val="pl-PL"/>
        </w:rPr>
        <w:t xml:space="preserve"> do SWZ</w:t>
      </w:r>
      <w:r w:rsidRPr="007E1D68">
        <w:rPr>
          <w:rFonts w:eastAsia="Times New Roman" w:cstheme="minorHAnsi"/>
          <w:b/>
          <w:i/>
          <w:iCs/>
          <w:color w:val="7030A0"/>
          <w:sz w:val="22"/>
          <w:szCs w:val="22"/>
          <w:u w:val="single"/>
          <w:lang w:val="pl-PL"/>
        </w:rPr>
        <w:t>.</w:t>
      </w:r>
    </w:p>
    <w:p w14:paraId="313C5F1F" w14:textId="2C512211" w:rsidR="00410CC4" w:rsidRPr="007E1D68" w:rsidRDefault="00410CC4" w:rsidP="002209DD">
      <w:pPr>
        <w:autoSpaceDN w:val="0"/>
        <w:adjustRightInd w:val="0"/>
        <w:spacing w:line="360" w:lineRule="auto"/>
        <w:rPr>
          <w:rFonts w:eastAsia="Times New Roman" w:cstheme="minorHAnsi"/>
          <w:iCs/>
          <w:color w:val="7030A0"/>
          <w:u w:val="single"/>
        </w:rPr>
      </w:pPr>
      <w:r w:rsidRPr="007E1D68">
        <w:rPr>
          <w:rFonts w:eastAsia="Times New Roman" w:cstheme="minorHAnsi"/>
          <w:iCs/>
          <w:color w:val="7030A0"/>
          <w:u w:val="single"/>
        </w:rPr>
        <w:lastRenderedPageBreak/>
        <w:t xml:space="preserve">Jeżeli wykonawca powołuje się na doświadczenie w realizacji usług, wykonywanych wspólnie z innymi wykonawcami, wykaz, o którym mowa w pkt 2.2., dotyczy usług, w których wykonaniu wykonawca ten </w:t>
      </w:r>
      <w:r w:rsidR="009C2E8B" w:rsidRPr="007E1D68">
        <w:rPr>
          <w:rFonts w:eastAsia="Times New Roman" w:cstheme="minorHAnsi"/>
          <w:iCs/>
          <w:color w:val="7030A0"/>
          <w:u w:val="single"/>
        </w:rPr>
        <w:t>bezpośrednio uczestniczył.</w:t>
      </w:r>
    </w:p>
    <w:p w14:paraId="28396F5D" w14:textId="1BE5156B" w:rsidR="00FE25A0" w:rsidRPr="00CA4DBB" w:rsidRDefault="00CA4DBB" w:rsidP="006C59D8">
      <w:pPr>
        <w:autoSpaceDE w:val="0"/>
        <w:spacing w:after="0" w:line="360" w:lineRule="auto"/>
        <w:rPr>
          <w:rFonts w:eastAsia="Times New Roman" w:cstheme="minorHAnsi"/>
          <w:b/>
          <w:u w:val="single"/>
          <w:lang w:eastAsia="ar-SA"/>
        </w:rPr>
      </w:pPr>
      <w:r w:rsidRPr="00CA4DBB">
        <w:rPr>
          <w:rFonts w:eastAsia="Times New Roman" w:cstheme="minorHAnsi"/>
          <w:b/>
          <w:u w:val="single"/>
          <w:lang w:eastAsia="ar-SA"/>
        </w:rPr>
        <w:t>Zasady korzystania z zasobów innych podmiotów:</w:t>
      </w:r>
    </w:p>
    <w:p w14:paraId="3E721C2D" w14:textId="404EE296" w:rsidR="00FE25A0" w:rsidRPr="009F0E65" w:rsidRDefault="00FB319E" w:rsidP="006C59D8">
      <w:pPr>
        <w:autoSpaceDE w:val="0"/>
        <w:spacing w:after="0" w:line="360" w:lineRule="auto"/>
        <w:ind w:left="284" w:hanging="284"/>
        <w:rPr>
          <w:rFonts w:eastAsia="Times New Roman" w:cstheme="minorHAnsi"/>
          <w:lang w:eastAsia="ar-SA"/>
        </w:rPr>
      </w:pPr>
      <w:r w:rsidRPr="009F0E65">
        <w:rPr>
          <w:rFonts w:eastAsia="Times New Roman" w:cstheme="minorHAnsi"/>
          <w:lang w:eastAsia="ar-SA"/>
        </w:rPr>
        <w:t>3</w:t>
      </w:r>
      <w:r w:rsidR="000B61E6" w:rsidRPr="009F0E65">
        <w:rPr>
          <w:rFonts w:eastAsia="Times New Roman" w:cstheme="minorHAnsi"/>
          <w:lang w:eastAsia="ar-SA"/>
        </w:rPr>
        <w:t>.</w:t>
      </w:r>
      <w:r w:rsidR="000B61E6" w:rsidRPr="009F0E65">
        <w:rPr>
          <w:rFonts w:eastAsia="Times New Roman" w:cstheme="minorHAnsi"/>
          <w:lang w:eastAsia="ar-SA"/>
        </w:rPr>
        <w:tab/>
      </w:r>
      <w:r w:rsidR="00FE25A0" w:rsidRPr="009F0E65">
        <w:rPr>
          <w:rFonts w:eastAsia="Times New Roman" w:cstheme="minorHAnsi"/>
          <w:lang w:eastAsia="ar-SA"/>
        </w:rPr>
        <w:t>Wykonawca może w celu potwierdzenia spełniania w</w:t>
      </w:r>
      <w:r w:rsidR="00DC7636">
        <w:rPr>
          <w:rFonts w:eastAsia="Times New Roman" w:cstheme="minorHAnsi"/>
          <w:lang w:eastAsia="ar-SA"/>
        </w:rPr>
        <w:t xml:space="preserve">arunków udziału w postępowaniu </w:t>
      </w:r>
      <w:r w:rsidR="00FE25A0" w:rsidRPr="009F0E65">
        <w:rPr>
          <w:rFonts w:eastAsia="Times New Roman" w:cstheme="minorHAnsi"/>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1875CD" w:rsidRPr="009F0E65">
        <w:rPr>
          <w:rFonts w:eastAsia="Times New Roman" w:cstheme="minorHAnsi"/>
          <w:lang w:eastAsia="ar-SA"/>
        </w:rPr>
        <w:t>.1.</w:t>
      </w:r>
      <w:r w:rsidR="001875CD" w:rsidRPr="009F0E65">
        <w:rPr>
          <w:rFonts w:eastAsia="Times New Roman" w:cstheme="minorHAnsi"/>
          <w:lang w:eastAsia="ar-SA"/>
        </w:rPr>
        <w:tab/>
      </w:r>
      <w:r w:rsidR="00FE25A0" w:rsidRPr="009F0E65">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9F0E65">
        <w:rPr>
          <w:rFonts w:eastAsia="Times New Roman" w:cstheme="minorHAnsi"/>
          <w:lang w:eastAsia="ar-SA"/>
        </w:rPr>
        <w:t>ek dowodowy potwierdzający, że w</w:t>
      </w:r>
      <w:r w:rsidR="00FE25A0" w:rsidRPr="009F0E65">
        <w:rPr>
          <w:rFonts w:eastAsia="Times New Roman" w:cstheme="minorHAnsi"/>
          <w:lang w:eastAsia="ar-SA"/>
        </w:rPr>
        <w:t>ykonawca realizując zamówienie, będzie dysponował niezbędnymi zasobami tych podmiotów. Zobowiązanie podmio</w:t>
      </w:r>
      <w:r w:rsidR="00846BB9" w:rsidRPr="009F0E65">
        <w:rPr>
          <w:rFonts w:eastAsia="Times New Roman" w:cstheme="minorHAnsi"/>
          <w:lang w:eastAsia="ar-SA"/>
        </w:rPr>
        <w:t>tu udostępniającego zasoby potwierdza, że stosunek łączący w</w:t>
      </w:r>
      <w:r w:rsidR="00FE25A0" w:rsidRPr="009F0E65">
        <w:rPr>
          <w:rFonts w:eastAsia="Times New Roman" w:cstheme="minorHAnsi"/>
          <w:lang w:eastAsia="ar-SA"/>
        </w:rPr>
        <w:t xml:space="preserve">ykonawcę z podmiotami udostępniającymi zasoby gwarantuje rzeczywisty dostęp do tych zasobów oraz </w:t>
      </w:r>
      <w:r w:rsidR="00846BB9" w:rsidRPr="009F0E65">
        <w:rPr>
          <w:rFonts w:eastAsia="Times New Roman" w:cstheme="minorHAnsi"/>
          <w:lang w:eastAsia="ar-SA"/>
        </w:rPr>
        <w:t>określa</w:t>
      </w:r>
      <w:r w:rsidR="00FE25A0" w:rsidRPr="009F0E65">
        <w:rPr>
          <w:rFonts w:eastAsia="Times New Roman" w:cstheme="minorHAnsi"/>
          <w:lang w:eastAsia="ar-SA"/>
        </w:rPr>
        <w:t xml:space="preserve"> w szczególności:</w:t>
      </w:r>
    </w:p>
    <w:p w14:paraId="38DAE982" w14:textId="38D3749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zakres do</w:t>
      </w:r>
      <w:r w:rsidR="00846BB9" w:rsidRPr="009F0E65">
        <w:rPr>
          <w:rFonts w:eastAsia="Times New Roman" w:cstheme="minorHAnsi"/>
          <w:lang w:eastAsia="ar-SA"/>
        </w:rPr>
        <w:t>stępnych w</w:t>
      </w:r>
      <w:r w:rsidRPr="009F0E65">
        <w:rPr>
          <w:rFonts w:eastAsia="Times New Roman" w:cstheme="minorHAnsi"/>
          <w:lang w:eastAsia="ar-SA"/>
        </w:rPr>
        <w:t>ykonawcy zasobów p</w:t>
      </w:r>
      <w:r w:rsidR="006101E1">
        <w:rPr>
          <w:rFonts w:eastAsia="Times New Roman" w:cstheme="minorHAnsi"/>
          <w:lang w:eastAsia="ar-SA"/>
        </w:rPr>
        <w:t>odmiotu udostępniającego zasoby,</w:t>
      </w:r>
    </w:p>
    <w:p w14:paraId="413D011D" w14:textId="1851612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b)</w:t>
      </w:r>
      <w:r w:rsidR="00846BB9" w:rsidRPr="009F0E65">
        <w:rPr>
          <w:rFonts w:eastAsia="Times New Roman" w:cstheme="minorHAnsi"/>
          <w:lang w:eastAsia="ar-SA"/>
        </w:rPr>
        <w:t xml:space="preserve"> </w:t>
      </w:r>
      <w:r w:rsidR="00846BB9" w:rsidRPr="009F0E65">
        <w:rPr>
          <w:rFonts w:eastAsia="Times New Roman" w:cstheme="minorHAnsi"/>
          <w:lang w:eastAsia="ar-SA"/>
        </w:rPr>
        <w:tab/>
        <w:t>sposób i okres udostępnienia w</w:t>
      </w:r>
      <w:r w:rsidRPr="009F0E65">
        <w:rPr>
          <w:rFonts w:eastAsia="Times New Roman" w:cstheme="minorHAnsi"/>
          <w:lang w:eastAsia="ar-SA"/>
        </w:rPr>
        <w:t>ykonawcy i wykorzystania przez niego zasobów podmiotu udostępniającego te zas</w:t>
      </w:r>
      <w:r w:rsidR="006101E1">
        <w:rPr>
          <w:rFonts w:eastAsia="Times New Roman" w:cstheme="minorHAnsi"/>
          <w:lang w:eastAsia="ar-SA"/>
        </w:rPr>
        <w:t>oby przy wykonywaniu zamówienia,</w:t>
      </w:r>
    </w:p>
    <w:p w14:paraId="5C607AB1" w14:textId="797AD15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czy i w jakim zakresie podmiot udostępniający z</w:t>
      </w:r>
      <w:r w:rsidR="00846BB9" w:rsidRPr="009F0E65">
        <w:rPr>
          <w:rFonts w:eastAsia="Times New Roman" w:cstheme="minorHAnsi"/>
          <w:lang w:eastAsia="ar-SA"/>
        </w:rPr>
        <w:t>asoby, na zdolnościach którego w</w:t>
      </w:r>
      <w:r w:rsidRPr="009F0E65">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19D2A09B" w14:textId="471BBC32" w:rsidR="009F0E65" w:rsidRPr="006101E1" w:rsidRDefault="009F0E65" w:rsidP="006C59D8">
      <w:pPr>
        <w:pStyle w:val="Akapitzlist"/>
        <w:autoSpaceDE w:val="0"/>
        <w:autoSpaceDN w:val="0"/>
        <w:adjustRightInd w:val="0"/>
        <w:spacing w:line="360" w:lineRule="auto"/>
        <w:ind w:left="668"/>
        <w:rPr>
          <w:rFonts w:eastAsia="Times New Roman" w:cstheme="minorHAnsi"/>
          <w:b/>
          <w:iCs/>
          <w:sz w:val="22"/>
          <w:szCs w:val="22"/>
          <w:u w:val="single"/>
        </w:rPr>
      </w:pPr>
      <w:r w:rsidRPr="006101E1">
        <w:rPr>
          <w:rFonts w:eastAsia="Times New Roman" w:cstheme="minorHAnsi"/>
          <w:iCs/>
          <w:sz w:val="22"/>
          <w:szCs w:val="22"/>
          <w:u w:val="single"/>
        </w:rPr>
        <w:t xml:space="preserve">Wykonawca może sporządzić zobowiązanie zgodnie ze wzorem stanowiącym </w:t>
      </w:r>
      <w:r w:rsidRPr="006101E1">
        <w:rPr>
          <w:rFonts w:eastAsia="Times New Roman" w:cstheme="minorHAnsi"/>
          <w:b/>
          <w:iCs/>
          <w:sz w:val="22"/>
          <w:szCs w:val="22"/>
          <w:u w:val="single"/>
        </w:rPr>
        <w:t xml:space="preserve">Załącznik nr </w:t>
      </w:r>
      <w:r w:rsidR="009C2E8B">
        <w:rPr>
          <w:rFonts w:eastAsia="Times New Roman" w:cstheme="minorHAnsi"/>
          <w:b/>
          <w:iCs/>
          <w:sz w:val="22"/>
          <w:szCs w:val="22"/>
          <w:u w:val="single"/>
        </w:rPr>
        <w:t>7</w:t>
      </w:r>
      <w:r w:rsidRPr="006101E1">
        <w:rPr>
          <w:rFonts w:eastAsia="Times New Roman" w:cstheme="minorHAnsi"/>
          <w:b/>
          <w:iCs/>
          <w:sz w:val="22"/>
          <w:szCs w:val="22"/>
          <w:u w:val="single"/>
        </w:rPr>
        <w:t xml:space="preserve"> do SWZ.</w:t>
      </w:r>
    </w:p>
    <w:p w14:paraId="7C4FCB3D" w14:textId="4642EBE4"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.3.</w:t>
      </w:r>
      <w:r w:rsidR="00FE25A0" w:rsidRPr="009F0E65">
        <w:rPr>
          <w:rFonts w:eastAsia="Times New Roman" w:cstheme="minorHAnsi"/>
          <w:lang w:eastAsia="ar-SA"/>
        </w:rPr>
        <w:tab/>
        <w:t xml:space="preserve">Podmiot, który zobowiązał się do udostępnienia zasobów, odpowiada solidarnie </w:t>
      </w:r>
      <w:r w:rsidR="00141A68" w:rsidRPr="009F0E65">
        <w:rPr>
          <w:rFonts w:eastAsia="Times New Roman" w:cstheme="minorHAnsi"/>
          <w:lang w:eastAsia="ar-SA"/>
        </w:rPr>
        <w:t xml:space="preserve"> </w:t>
      </w:r>
      <w:r w:rsidR="00FE25A0" w:rsidRPr="009F0E65">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30546F48"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 xml:space="preserve">.4. Jeżeli zdolności techniczne lub zawodowe, sytuacja ekonomiczna lub finansowa podmiotu udostępniającego zasoby nie potwierdzają spełniania przez Wykonawcę warunków udziału </w:t>
      </w:r>
      <w:r w:rsidR="00DF7540">
        <w:rPr>
          <w:rFonts w:eastAsia="Times New Roman" w:cstheme="minorHAnsi"/>
          <w:lang w:eastAsia="ar-SA"/>
        </w:rPr>
        <w:br/>
      </w:r>
      <w:r w:rsidR="00FE25A0" w:rsidRPr="009F0E65">
        <w:rPr>
          <w:rFonts w:eastAsia="Times New Roman" w:cstheme="minorHAnsi"/>
          <w:lang w:eastAsia="ar-SA"/>
        </w:rPr>
        <w:t>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11AD4A1F" w14:textId="5D9C29D0" w:rsidR="001770AE" w:rsidRDefault="00FB319E" w:rsidP="003E5E99">
      <w:pPr>
        <w:autoSpaceDE w:val="0"/>
        <w:spacing w:after="240" w:line="360" w:lineRule="auto"/>
        <w:ind w:left="709" w:hanging="425"/>
        <w:rPr>
          <w:rFonts w:eastAsia="Times New Roman" w:cstheme="minorHAnsi"/>
          <w:lang w:eastAsia="ar-SA"/>
        </w:rPr>
      </w:pPr>
      <w:r w:rsidRPr="009F0E65">
        <w:rPr>
          <w:rFonts w:eastAsia="Times New Roman" w:cstheme="minorHAnsi"/>
          <w:lang w:eastAsia="ar-SA"/>
        </w:rPr>
        <w:lastRenderedPageBreak/>
        <w:t>3</w:t>
      </w:r>
      <w:r w:rsidR="00FE25A0" w:rsidRPr="009F0E65">
        <w:rPr>
          <w:rFonts w:eastAsia="Times New Roman" w:cstheme="minorHAnsi"/>
          <w:lang w:eastAsia="ar-SA"/>
        </w:rPr>
        <w:t>.5.</w:t>
      </w:r>
      <w:r w:rsidR="00FE25A0" w:rsidRPr="009F0E65">
        <w:rPr>
          <w:rFonts w:eastAsia="Times New Roman" w:cstheme="minorHAnsi"/>
          <w:lang w:eastAsia="ar-SA"/>
        </w:rPr>
        <w:tab/>
        <w:t>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2248AF46" w14:textId="20056533" w:rsidR="00FE25A0" w:rsidRPr="00354507" w:rsidRDefault="00D27884" w:rsidP="008F1046">
      <w:pPr>
        <w:pStyle w:val="Nagwek1"/>
      </w:pPr>
      <w:bookmarkStart w:id="12" w:name="_Toc187838496"/>
      <w:r w:rsidRPr="00354507">
        <w:t>I</w:t>
      </w:r>
      <w:r w:rsidR="00FE25A0" w:rsidRPr="00354507">
        <w:t>X. Informacja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522F87F8" w14:textId="77777777" w:rsidR="008B2DEB" w:rsidRPr="000B55AC" w:rsidRDefault="008B2DEB" w:rsidP="006C59D8">
      <w:pPr>
        <w:spacing w:after="0" w:line="360" w:lineRule="auto"/>
        <w:rPr>
          <w:rFonts w:cstheme="minorHAnsi"/>
        </w:rPr>
      </w:pPr>
      <w:r w:rsidRPr="000B55AC">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2609BA53"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Oferty, oświadczenia JEDZ, oświadczenia, o których mowa w części XIII ust. 1 pkt 1.8 i 1.9 SWZ</w:t>
      </w:r>
      <w:r w:rsidR="00350C5E" w:rsidRPr="00350C5E">
        <w:rPr>
          <w:rFonts w:cstheme="minorHAnsi"/>
          <w:sz w:val="22"/>
          <w:szCs w:val="22"/>
        </w:rPr>
        <w:t>,</w:t>
      </w:r>
      <w:r w:rsidRPr="00350C5E">
        <w:rPr>
          <w:rFonts w:cstheme="minorHAnsi"/>
          <w:sz w:val="22"/>
          <w:szCs w:val="22"/>
        </w:rPr>
        <w:t xml:space="preserve"> należy złożyć pod rygorem nieważności w formie elektronicznej, opatrzonej kwalifikowanym podpisem elektronicznym. </w:t>
      </w:r>
    </w:p>
    <w:p w14:paraId="42C0965B" w14:textId="10B37A2D"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 xml:space="preserve">Oferty, oświadczenia JEDZ, oświadczenia, o których mowa w części XIII ust. 1 pkt 1.8 i 1.9 SWZ, podmiotowe środki dowodowe, zobowiązanie podmiotu udostępniającego zasoby, przedmiotowe środki dowodowe, pełnomocnictwo oraz inne informacje, oświadczenia lub dokumenty przekazywane </w:t>
      </w:r>
      <w:r w:rsidR="00740BF1">
        <w:rPr>
          <w:rFonts w:cstheme="minorHAnsi"/>
          <w:sz w:val="22"/>
          <w:szCs w:val="22"/>
        </w:rPr>
        <w:br/>
      </w:r>
      <w:r w:rsidRPr="00350C5E">
        <w:rPr>
          <w:rFonts w:cstheme="minorHAnsi"/>
          <w:sz w:val="22"/>
          <w:szCs w:val="22"/>
        </w:rPr>
        <w:t>w postępowaniu, sporządza się w postaci elektronicznej, w formatach danych określonych w przepisach wydanych na podstawie art. 18 ustawy z dnia 17 lutego 2005 r. o informatyzacji działalności podmiotów realizujący</w:t>
      </w:r>
      <w:r w:rsidR="00927518" w:rsidRPr="00350C5E">
        <w:rPr>
          <w:rFonts w:cstheme="minorHAnsi"/>
          <w:sz w:val="22"/>
          <w:szCs w:val="22"/>
        </w:rPr>
        <w:t xml:space="preserve">ch zadania publiczne (Dz. U. z </w:t>
      </w:r>
      <w:r w:rsidRPr="00350C5E">
        <w:rPr>
          <w:rFonts w:cstheme="minorHAnsi"/>
          <w:sz w:val="22"/>
          <w:szCs w:val="22"/>
        </w:rPr>
        <w:t xml:space="preserve">2023 r. poz. 57 ze zm.), z uwzględnieniem rodzaju przekazywanych danych.  </w:t>
      </w:r>
    </w:p>
    <w:p w14:paraId="7154ECA9"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6620C23B" w14:textId="323DFB31"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lub podwykonawca jako dokument w postaci papierowej – przekazuje się cyfrowe odwzorowanie tego dokumentu opatrzone </w:t>
      </w:r>
      <w:r w:rsidRPr="000837C8">
        <w:rPr>
          <w:rFonts w:cstheme="minorHAnsi"/>
          <w:sz w:val="22"/>
          <w:szCs w:val="22"/>
        </w:rPr>
        <w:lastRenderedPageBreak/>
        <w:t xml:space="preserve">kwalifikowanym podpisem elektronicznym, poświadczające zgodność cyfrowego odwzorowania </w:t>
      </w:r>
      <w:r w:rsidR="00DF7540">
        <w:rPr>
          <w:rFonts w:cstheme="minorHAnsi"/>
          <w:sz w:val="22"/>
          <w:szCs w:val="22"/>
        </w:rPr>
        <w:br/>
      </w:r>
      <w:r w:rsidRPr="000837C8">
        <w:rPr>
          <w:rFonts w:cstheme="minorHAnsi"/>
          <w:sz w:val="22"/>
          <w:szCs w:val="22"/>
        </w:rPr>
        <w:t>z dokumentem w postaci papierowej.</w:t>
      </w:r>
    </w:p>
    <w:p w14:paraId="11C84B92" w14:textId="0EDA5F12"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 xml:space="preserve">Poświadczenia zgodności cyfrowego odwzorowania z dokumentem w postaci papierowej, dokonuje </w:t>
      </w:r>
      <w:r w:rsidR="00DF7540">
        <w:rPr>
          <w:rFonts w:cstheme="minorHAnsi"/>
          <w:sz w:val="22"/>
          <w:szCs w:val="22"/>
        </w:rPr>
        <w:br/>
      </w:r>
      <w:r w:rsidRPr="000837C8">
        <w:rPr>
          <w:rFonts w:cstheme="minorHAnsi"/>
          <w:sz w:val="22"/>
          <w:szCs w:val="22"/>
        </w:rPr>
        <w:t>w przypadku:</w:t>
      </w:r>
    </w:p>
    <w:p w14:paraId="4C07D65D" w14:textId="6A7DE7F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DF7540">
        <w:rPr>
          <w:rFonts w:cstheme="minorHAnsi"/>
          <w:sz w:val="22"/>
          <w:szCs w:val="22"/>
        </w:rPr>
        <w:br/>
      </w:r>
      <w:r w:rsidRPr="000837C8">
        <w:rPr>
          <w:rFonts w:cstheme="minorHAnsi"/>
          <w:sz w:val="22"/>
          <w:szCs w:val="22"/>
        </w:rPr>
        <w:t>z nich dotyczą,</w:t>
      </w:r>
    </w:p>
    <w:p w14:paraId="63B77BB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1111CB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innych dokumentów – odpowiednio wykonawca lub wykonawca wspólnie ubiegający się </w:t>
      </w:r>
      <w:r w:rsidRPr="000837C8">
        <w:rPr>
          <w:rFonts w:cstheme="minorHAnsi"/>
          <w:sz w:val="22"/>
          <w:szCs w:val="22"/>
        </w:rPr>
        <w:br/>
        <w:t>o udzielenie zamówienia, w zakresie dokumentów, które każdego z nich dotyczą.</w:t>
      </w:r>
    </w:p>
    <w:p w14:paraId="72B364E1"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 oraz pełnomocnictwo:</w:t>
      </w:r>
    </w:p>
    <w:p w14:paraId="6732117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06D5A4BB" w14:textId="7B38D1EF"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4D1D55E0"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w:t>
      </w:r>
      <w:r w:rsidRPr="000837C8">
        <w:rPr>
          <w:rFonts w:cstheme="minorHAnsi"/>
          <w:sz w:val="22"/>
          <w:szCs w:val="22"/>
        </w:rPr>
        <w:br/>
        <w:t>w przypadku:</w:t>
      </w:r>
    </w:p>
    <w:p w14:paraId="79745833" w14:textId="4DDAAA8B"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7F6896F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przedmiotowego środka dowodowego lub zobowiązania podmiotu udostępniającego zasoby – odpowiednio wykonawca lub wykonawca wspólnie ubiegający się o udzielenie zamówienia,</w:t>
      </w:r>
    </w:p>
    <w:p w14:paraId="6A742DB6"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pełnomocnictwa – mocodawca.</w:t>
      </w:r>
    </w:p>
    <w:p w14:paraId="060A90F0" w14:textId="77777777" w:rsidR="008B2DEB" w:rsidRPr="00723B5A" w:rsidRDefault="008B2DEB" w:rsidP="007B26B1">
      <w:pPr>
        <w:pStyle w:val="Akapitzlist"/>
        <w:numPr>
          <w:ilvl w:val="0"/>
          <w:numId w:val="19"/>
        </w:numPr>
        <w:tabs>
          <w:tab w:val="num" w:pos="357"/>
        </w:tabs>
        <w:spacing w:line="360" w:lineRule="auto"/>
        <w:ind w:left="284" w:hanging="284"/>
        <w:rPr>
          <w:rFonts w:cstheme="minorHAnsi"/>
          <w:sz w:val="22"/>
          <w:szCs w:val="22"/>
        </w:rPr>
      </w:pPr>
      <w:r w:rsidRPr="00723B5A">
        <w:rPr>
          <w:rFonts w:cstheme="minorHAnsi"/>
          <w:sz w:val="22"/>
          <w:szCs w:val="22"/>
        </w:rPr>
        <w:t>Poświadczenia zgodności cyfrowego odwzorowania z dokumentem w postaci papierowej, o którym mowa w ust. 3 i 5, może dokonać również notariusz.</w:t>
      </w:r>
    </w:p>
    <w:p w14:paraId="5E66F74A" w14:textId="71CFDFA6" w:rsidR="008B2DEB" w:rsidRPr="00E94695" w:rsidRDefault="008B2DEB" w:rsidP="007B26B1">
      <w:pPr>
        <w:pStyle w:val="Akapitzlist"/>
        <w:numPr>
          <w:ilvl w:val="0"/>
          <w:numId w:val="19"/>
        </w:numPr>
        <w:tabs>
          <w:tab w:val="num" w:pos="357"/>
        </w:tabs>
        <w:spacing w:line="360" w:lineRule="auto"/>
        <w:ind w:left="284" w:hanging="284"/>
        <w:rPr>
          <w:rFonts w:cstheme="minorHAnsi"/>
          <w:sz w:val="22"/>
          <w:szCs w:val="22"/>
        </w:rPr>
      </w:pPr>
      <w:r w:rsidRPr="00E94695">
        <w:rPr>
          <w:rFonts w:cstheme="minorHAnsi"/>
          <w:sz w:val="22"/>
          <w:szCs w:val="22"/>
        </w:rPr>
        <w:t>Podmiotowe środki dowodowe, przedmiotowe środki dowodowe oraz inne dokumenty lub oświadczenia, sporządzone w języku obcym, przekazuje się wraz z tłumaczeniem na język polski</w:t>
      </w:r>
      <w:r w:rsidR="008E1E6F" w:rsidRPr="00E94695">
        <w:rPr>
          <w:rFonts w:cstheme="minorHAnsi"/>
          <w:sz w:val="22"/>
          <w:szCs w:val="22"/>
        </w:rPr>
        <w:t>.</w:t>
      </w:r>
    </w:p>
    <w:p w14:paraId="2F29C340" w14:textId="7C8978DE" w:rsidR="008B2DEB" w:rsidRPr="000B55AC" w:rsidRDefault="008B2DEB" w:rsidP="007B26B1">
      <w:pPr>
        <w:pStyle w:val="Akapitzlist"/>
        <w:numPr>
          <w:ilvl w:val="0"/>
          <w:numId w:val="19"/>
        </w:numPr>
        <w:tabs>
          <w:tab w:val="num" w:pos="357"/>
        </w:tabs>
        <w:spacing w:line="360" w:lineRule="auto"/>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0B55AC">
        <w:rPr>
          <w:rFonts w:cstheme="minorHAnsi"/>
          <w:b/>
          <w:sz w:val="22"/>
          <w:szCs w:val="22"/>
        </w:rPr>
        <w:t>tajemnicę przedsiębiorstwa</w:t>
      </w:r>
      <w:r w:rsidRPr="000B55AC">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w:t>
      </w:r>
      <w:r w:rsidR="00BE3575">
        <w:rPr>
          <w:rFonts w:cstheme="minorHAnsi"/>
          <w:sz w:val="22"/>
          <w:szCs w:val="22"/>
        </w:rPr>
        <w:br/>
      </w:r>
      <w:r w:rsidRPr="000B55AC">
        <w:rPr>
          <w:rFonts w:cstheme="minorHAnsi"/>
          <w:sz w:val="22"/>
          <w:szCs w:val="22"/>
        </w:rPr>
        <w:t>i odpowiednio oznaczonym pliku.</w:t>
      </w:r>
    </w:p>
    <w:p w14:paraId="70344145"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lastRenderedPageBreak/>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FB8D7CC" w14:textId="77777777" w:rsidR="008B2DEB" w:rsidRPr="000837C8" w:rsidRDefault="008B2DEB" w:rsidP="006C59D8">
      <w:pPr>
        <w:pStyle w:val="Akapitzlist"/>
        <w:spacing w:line="360" w:lineRule="auto"/>
        <w:ind w:left="284" w:hanging="284"/>
        <w:rPr>
          <w:rFonts w:cstheme="minorHAnsi"/>
          <w:b/>
          <w:sz w:val="22"/>
          <w:szCs w:val="22"/>
          <w:u w:val="single"/>
        </w:rPr>
      </w:pPr>
      <w:r w:rsidRPr="000837C8">
        <w:rPr>
          <w:rFonts w:cstheme="minorHAnsi"/>
          <w:b/>
          <w:sz w:val="22"/>
          <w:szCs w:val="22"/>
          <w:u w:val="single"/>
        </w:rPr>
        <w:t>PLATFORMA ZAKUPOWA  - OpenNexus:</w:t>
      </w:r>
    </w:p>
    <w:p w14:paraId="113B7DF6" w14:textId="77777777" w:rsidR="008B2DEB" w:rsidRPr="000837C8" w:rsidRDefault="008B2DEB" w:rsidP="007B26B1">
      <w:pPr>
        <w:pStyle w:val="Akapitzlist"/>
        <w:numPr>
          <w:ilvl w:val="0"/>
          <w:numId w:val="20"/>
        </w:numPr>
        <w:spacing w:line="360" w:lineRule="auto"/>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325BF978" w14:textId="77777777" w:rsidR="008B2DEB" w:rsidRPr="000837C8" w:rsidRDefault="008B2DEB" w:rsidP="006C59D8">
      <w:pPr>
        <w:pStyle w:val="Akapitzlist"/>
        <w:spacing w:line="360" w:lineRule="auto"/>
        <w:ind w:left="357"/>
        <w:rPr>
          <w:rFonts w:cstheme="minorHAnsi"/>
          <w:sz w:val="22"/>
          <w:szCs w:val="22"/>
        </w:rPr>
      </w:pPr>
      <w:r w:rsidRPr="000837C8">
        <w:rPr>
          <w:rFonts w:cstheme="minorHAnsi"/>
          <w:sz w:val="22"/>
          <w:szCs w:val="22"/>
        </w:rPr>
        <w:t>Instrukcja korzystania z systemu jest dostępna pod wyżej wskazanym adresem.</w:t>
      </w:r>
    </w:p>
    <w:p w14:paraId="0D7E45CA" w14:textId="77777777" w:rsidR="008B2DEB" w:rsidRPr="000837C8" w:rsidRDefault="008B2DEB" w:rsidP="007B26B1">
      <w:pPr>
        <w:pStyle w:val="Akapitzlist"/>
        <w:numPr>
          <w:ilvl w:val="0"/>
          <w:numId w:val="20"/>
        </w:numPr>
        <w:spacing w:line="360" w:lineRule="auto"/>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0481E04" w14:textId="77777777" w:rsidR="008B2DEB" w:rsidRPr="000837C8" w:rsidRDefault="008B2DEB" w:rsidP="006C59D8">
      <w:pPr>
        <w:widowControl w:val="0"/>
        <w:autoSpaceDE w:val="0"/>
        <w:autoSpaceDN w:val="0"/>
        <w:spacing w:after="0" w:line="36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29B44BCF"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4CCFB33"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6CD9371"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79E2D91" w14:textId="77777777" w:rsidR="008B2DEB" w:rsidRPr="000837C8" w:rsidRDefault="008B2DEB" w:rsidP="004B715B">
      <w:pPr>
        <w:spacing w:after="0" w:line="360" w:lineRule="auto"/>
        <w:ind w:left="993" w:hanging="284"/>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6A46F382" w14:textId="77777777" w:rsidR="008B2DEB" w:rsidRPr="000837C8" w:rsidRDefault="008B2DEB" w:rsidP="004B715B">
      <w:pPr>
        <w:spacing w:after="0" w:line="360" w:lineRule="auto"/>
        <w:ind w:left="993" w:hanging="284"/>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3EF8A847" w14:textId="77777777" w:rsidR="008B2DEB" w:rsidRPr="000837C8" w:rsidRDefault="008B2DEB" w:rsidP="004B715B">
      <w:pPr>
        <w:spacing w:after="0" w:line="360" w:lineRule="auto"/>
        <w:ind w:left="993" w:hanging="284"/>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645C94C4" w14:textId="77777777" w:rsidR="008B2DEB" w:rsidRPr="000837C8" w:rsidRDefault="008B2DEB" w:rsidP="004B715B">
      <w:pPr>
        <w:spacing w:after="0" w:line="360" w:lineRule="auto"/>
        <w:ind w:left="993" w:hanging="284"/>
        <w:rPr>
          <w:rFonts w:cstheme="minorHAnsi"/>
        </w:rPr>
      </w:pPr>
      <w:r w:rsidRPr="000837C8">
        <w:rPr>
          <w:rFonts w:cstheme="minorHAnsi"/>
        </w:rPr>
        <w:t>d)</w:t>
      </w:r>
      <w:r w:rsidRPr="000837C8">
        <w:rPr>
          <w:rFonts w:cstheme="minorHAnsi"/>
        </w:rPr>
        <w:tab/>
        <w:t>włączona obsługa JavaScript,</w:t>
      </w:r>
    </w:p>
    <w:p w14:paraId="4EC40F66" w14:textId="77777777" w:rsidR="008B2DEB" w:rsidRPr="000837C8" w:rsidRDefault="008B2DEB" w:rsidP="004B715B">
      <w:pPr>
        <w:spacing w:after="0" w:line="360" w:lineRule="auto"/>
        <w:ind w:left="993" w:hanging="284"/>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528FA0FB" w14:textId="77777777" w:rsidR="008B2DEB" w:rsidRPr="000837C8" w:rsidRDefault="008B2DEB" w:rsidP="004B715B">
      <w:pPr>
        <w:spacing w:after="0" w:line="360" w:lineRule="auto"/>
        <w:ind w:left="993" w:hanging="284"/>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6B1FB0B9" w14:textId="77777777" w:rsidR="008B2DEB" w:rsidRPr="000837C8" w:rsidRDefault="008B2DEB" w:rsidP="004B715B">
      <w:pPr>
        <w:spacing w:after="0" w:line="360" w:lineRule="auto"/>
        <w:ind w:left="993" w:hanging="284"/>
        <w:rPr>
          <w:rFonts w:cstheme="minorHAnsi"/>
        </w:rPr>
      </w:pPr>
      <w:r w:rsidRPr="000837C8">
        <w:rPr>
          <w:rFonts w:cstheme="minorHAnsi"/>
        </w:rPr>
        <w:lastRenderedPageBreak/>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39CB867E"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Wykonawca, przystępując do niniejszego postępowania o udzielenie zamówienia publicznego:</w:t>
      </w:r>
    </w:p>
    <w:p w14:paraId="4FF36F28" w14:textId="77777777" w:rsidR="008B2DEB" w:rsidRPr="000837C8" w:rsidRDefault="008B2DEB" w:rsidP="004B715B">
      <w:pPr>
        <w:spacing w:after="0" w:line="360" w:lineRule="auto"/>
        <w:ind w:left="993" w:hanging="284"/>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48FC3423" w14:textId="77777777" w:rsidR="008B2DEB" w:rsidRPr="000837C8" w:rsidRDefault="008B2DEB" w:rsidP="004B715B">
      <w:pPr>
        <w:spacing w:after="0" w:line="360" w:lineRule="auto"/>
        <w:ind w:left="993" w:hanging="284"/>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0E68FE0E" w14:textId="77777777" w:rsidR="008B2DEB" w:rsidRPr="000837C8" w:rsidRDefault="008B2DEB" w:rsidP="007B26B1">
      <w:pPr>
        <w:pStyle w:val="Akapitzlist"/>
        <w:numPr>
          <w:ilvl w:val="0"/>
          <w:numId w:val="21"/>
        </w:numPr>
        <w:spacing w:line="360" w:lineRule="auto"/>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E722AB" w14:textId="5FEDC91A" w:rsidR="008B2DEB" w:rsidRPr="005364E2" w:rsidRDefault="008B2DEB" w:rsidP="00354507">
      <w:pPr>
        <w:pStyle w:val="Akapitzlist"/>
        <w:numPr>
          <w:ilvl w:val="0"/>
          <w:numId w:val="21"/>
        </w:numPr>
        <w:spacing w:after="240" w:line="360" w:lineRule="auto"/>
        <w:rPr>
          <w:rFonts w:cstheme="minorHAnsi"/>
          <w:b/>
          <w:sz w:val="22"/>
          <w:szCs w:val="22"/>
        </w:rPr>
      </w:pPr>
      <w:r w:rsidRPr="005364E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A75CF5">
        <w:rPr>
          <w:rStyle w:val="Hipercze"/>
          <w:rFonts w:cstheme="minorHAnsi"/>
          <w:b/>
          <w:sz w:val="22"/>
          <w:szCs w:val="22"/>
        </w:rPr>
        <w:fldChar w:fldCharType="begin"/>
      </w:r>
      <w:r w:rsidR="00A75CF5">
        <w:rPr>
          <w:rStyle w:val="Hipercze"/>
          <w:rFonts w:cstheme="minorHAnsi"/>
          <w:b/>
          <w:sz w:val="22"/>
          <w:szCs w:val="22"/>
        </w:rPr>
        <w:instrText xml:space="preserve"> HYPERLINK "https://platformazakupowa.pl/strona/45-instrukcje" </w:instrText>
      </w:r>
      <w:r w:rsidR="00A75CF5">
        <w:rPr>
          <w:rStyle w:val="Hipercze"/>
          <w:rFonts w:cstheme="minorHAnsi"/>
          <w:b/>
          <w:sz w:val="22"/>
          <w:szCs w:val="22"/>
        </w:rPr>
        <w:fldChar w:fldCharType="separate"/>
      </w:r>
      <w:r w:rsidR="006904FB" w:rsidRPr="001D74FD">
        <w:rPr>
          <w:rStyle w:val="Hipercze"/>
          <w:rFonts w:cstheme="minorHAnsi"/>
          <w:b/>
          <w:sz w:val="22"/>
          <w:szCs w:val="22"/>
        </w:rPr>
        <w:t>https://platformazakupowa.pl/strona/45-instrukcje</w:t>
      </w:r>
      <w:r w:rsidR="00A75CF5">
        <w:rPr>
          <w:rStyle w:val="Hipercze"/>
          <w:rFonts w:cstheme="minorHAnsi"/>
          <w:b/>
          <w:sz w:val="22"/>
          <w:szCs w:val="22"/>
        </w:rPr>
        <w:fldChar w:fldCharType="end"/>
      </w:r>
      <w:r w:rsidRPr="005364E2">
        <w:rPr>
          <w:rFonts w:cstheme="minorHAnsi"/>
          <w:b/>
          <w:sz w:val="22"/>
          <w:szCs w:val="22"/>
        </w:rPr>
        <w:t>.</w:t>
      </w:r>
    </w:p>
    <w:p w14:paraId="2EDEFFA2" w14:textId="5EC2A3E9" w:rsidR="00FE25A0" w:rsidRPr="00354507" w:rsidRDefault="00D27884" w:rsidP="008F1046">
      <w:pPr>
        <w:pStyle w:val="Nagwek1"/>
      </w:pPr>
      <w:bookmarkStart w:id="13" w:name="_Toc187838497"/>
      <w:r w:rsidRPr="00354507">
        <w:t>X</w:t>
      </w:r>
      <w:r w:rsidR="00FE25A0" w:rsidRPr="00354507">
        <w:t>. Wskazanie osób uprawnionych do komunikowania się z wykonawcami</w:t>
      </w:r>
      <w:bookmarkEnd w:id="13"/>
    </w:p>
    <w:p w14:paraId="3C01BC0C" w14:textId="77777777" w:rsidR="00FE25A0" w:rsidRPr="00B84AF3" w:rsidRDefault="00FE25A0" w:rsidP="006C59D8">
      <w:pPr>
        <w:shd w:val="clear" w:color="auto" w:fill="FFFFFF"/>
        <w:tabs>
          <w:tab w:val="left" w:pos="1134"/>
        </w:tabs>
        <w:suppressAutoHyphens/>
        <w:spacing w:after="0" w:line="360" w:lineRule="auto"/>
        <w:rPr>
          <w:rFonts w:eastAsia="Times New Roman" w:cstheme="minorHAnsi"/>
          <w:bCs/>
          <w:spacing w:val="-2"/>
          <w:lang w:eastAsia="ar-SA"/>
        </w:rPr>
      </w:pPr>
      <w:r w:rsidRPr="00B84AF3">
        <w:rPr>
          <w:rFonts w:eastAsia="Times New Roman" w:cstheme="minorHAnsi"/>
          <w:bCs/>
          <w:spacing w:val="-2"/>
          <w:lang w:eastAsia="ar-SA"/>
        </w:rPr>
        <w:t>1. Do komunikowania się z wykonawcami uprawnieni są:</w:t>
      </w:r>
    </w:p>
    <w:p w14:paraId="2997FC2A" w14:textId="0734A91E" w:rsidR="00FE25A0" w:rsidRPr="007E1D68" w:rsidRDefault="00FE25A0" w:rsidP="006C59D8">
      <w:pPr>
        <w:shd w:val="clear" w:color="auto" w:fill="FFFFFF"/>
        <w:suppressAutoHyphens/>
        <w:spacing w:after="0" w:line="360" w:lineRule="auto"/>
        <w:ind w:left="426" w:hanging="284"/>
        <w:rPr>
          <w:rFonts w:eastAsia="Times New Roman" w:cstheme="minorHAnsi"/>
          <w:bCs/>
          <w:color w:val="7030A0"/>
          <w:spacing w:val="-2"/>
          <w:lang w:eastAsia="ar-SA"/>
        </w:rPr>
      </w:pPr>
      <w:r w:rsidRPr="00B84AF3">
        <w:rPr>
          <w:rFonts w:eastAsia="Times New Roman" w:cstheme="minorHAnsi"/>
          <w:bCs/>
          <w:spacing w:val="-2"/>
          <w:lang w:eastAsia="ar-SA"/>
        </w:rPr>
        <w:t xml:space="preserve">- w sprawach merytorycznych związanych z przedmiotem </w:t>
      </w:r>
      <w:r w:rsidRPr="00740BF1">
        <w:rPr>
          <w:rFonts w:eastAsia="Times New Roman" w:cstheme="minorHAnsi"/>
          <w:bCs/>
          <w:spacing w:val="-2"/>
          <w:lang w:eastAsia="ar-SA"/>
        </w:rPr>
        <w:t xml:space="preserve">zamówienia: </w:t>
      </w:r>
      <w:r w:rsidR="007E1D68">
        <w:rPr>
          <w:rFonts w:eastAsia="Times New Roman" w:cstheme="minorHAnsi"/>
          <w:b/>
          <w:bCs/>
          <w:color w:val="7030A0"/>
          <w:spacing w:val="-2"/>
          <w:lang w:eastAsia="ar-SA"/>
        </w:rPr>
        <w:t>Jacek Słowikowski</w:t>
      </w:r>
      <w:r w:rsidR="0094119C" w:rsidRPr="007E1D68">
        <w:rPr>
          <w:rFonts w:eastAsia="Times New Roman" w:cstheme="minorHAnsi"/>
          <w:b/>
          <w:bCs/>
          <w:color w:val="7030A0"/>
          <w:spacing w:val="-2"/>
          <w:lang w:eastAsia="ar-SA"/>
        </w:rPr>
        <w:t>, tel. 85</w:t>
      </w:r>
      <w:r w:rsidR="003C1FF3" w:rsidRPr="007E1D68">
        <w:rPr>
          <w:rFonts w:eastAsia="Times New Roman" w:cstheme="minorHAnsi"/>
          <w:b/>
          <w:bCs/>
          <w:color w:val="7030A0"/>
          <w:spacing w:val="-2"/>
          <w:lang w:eastAsia="ar-SA"/>
        </w:rPr>
        <w:t> 748 57 5</w:t>
      </w:r>
      <w:r w:rsidR="007E1D68">
        <w:rPr>
          <w:rFonts w:eastAsia="Times New Roman" w:cstheme="minorHAnsi"/>
          <w:b/>
          <w:bCs/>
          <w:color w:val="7030A0"/>
          <w:spacing w:val="-2"/>
          <w:lang w:eastAsia="ar-SA"/>
        </w:rPr>
        <w:t>0</w:t>
      </w:r>
      <w:r w:rsidR="00740BF1" w:rsidRPr="007E1D68">
        <w:rPr>
          <w:rFonts w:eastAsia="Times New Roman" w:cstheme="minorHAnsi"/>
          <w:b/>
          <w:bCs/>
          <w:color w:val="7030A0"/>
          <w:spacing w:val="-2"/>
          <w:lang w:eastAsia="ar-SA"/>
        </w:rPr>
        <w:t>,</w:t>
      </w:r>
    </w:p>
    <w:p w14:paraId="46B1AF00" w14:textId="2CD11CC3" w:rsidR="00FE25A0" w:rsidRPr="00740BF1" w:rsidRDefault="00FE25A0" w:rsidP="006C59D8">
      <w:pPr>
        <w:shd w:val="clear" w:color="auto" w:fill="FFFFFF"/>
        <w:suppressAutoHyphens/>
        <w:spacing w:after="0" w:line="360" w:lineRule="auto"/>
        <w:ind w:left="851" w:hanging="709"/>
        <w:rPr>
          <w:rFonts w:eastAsia="Times New Roman" w:cstheme="minorHAnsi"/>
          <w:bCs/>
          <w:spacing w:val="-2"/>
          <w:lang w:eastAsia="ar-SA"/>
        </w:rPr>
      </w:pPr>
      <w:r w:rsidRPr="00740BF1">
        <w:rPr>
          <w:rFonts w:eastAsia="Times New Roman" w:cstheme="minorHAnsi"/>
          <w:bCs/>
          <w:spacing w:val="-2"/>
          <w:lang w:eastAsia="ar-SA"/>
        </w:rPr>
        <w:t xml:space="preserve">- w sprawach procedury przetargowej: </w:t>
      </w:r>
      <w:r w:rsidR="007E1D68" w:rsidRPr="007E1D68">
        <w:rPr>
          <w:rFonts w:eastAsia="Times New Roman" w:cstheme="minorHAnsi"/>
          <w:b/>
          <w:bCs/>
          <w:color w:val="7030A0"/>
          <w:spacing w:val="-2"/>
          <w:lang w:eastAsia="ar-SA"/>
        </w:rPr>
        <w:t>Kamila Kartaszow</w:t>
      </w:r>
      <w:r w:rsidR="0094119C" w:rsidRPr="007E1D68">
        <w:rPr>
          <w:rFonts w:eastAsia="Times New Roman" w:cstheme="minorHAnsi"/>
          <w:b/>
          <w:bCs/>
          <w:color w:val="7030A0"/>
          <w:spacing w:val="-2"/>
          <w:lang w:eastAsia="ar-SA"/>
        </w:rPr>
        <w:t>, tel. 85</w:t>
      </w:r>
      <w:r w:rsidR="007E1D68" w:rsidRPr="007E1D68">
        <w:rPr>
          <w:rFonts w:eastAsia="Times New Roman" w:cstheme="minorHAnsi"/>
          <w:b/>
          <w:bCs/>
          <w:color w:val="7030A0"/>
          <w:spacing w:val="-2"/>
          <w:lang w:eastAsia="ar-SA"/>
        </w:rPr>
        <w:t> 686 51 37</w:t>
      </w:r>
      <w:r w:rsidR="00740BF1" w:rsidRPr="007E1D68">
        <w:rPr>
          <w:rFonts w:eastAsia="Times New Roman" w:cstheme="minorHAnsi"/>
          <w:b/>
          <w:bCs/>
          <w:color w:val="7030A0"/>
          <w:spacing w:val="-2"/>
          <w:lang w:eastAsia="ar-SA"/>
        </w:rPr>
        <w:t>.</w:t>
      </w:r>
    </w:p>
    <w:p w14:paraId="43DF917A" w14:textId="6E731DD5" w:rsidR="009302D2" w:rsidRPr="009F0E65" w:rsidRDefault="00FE25A0" w:rsidP="006C59D8">
      <w:pPr>
        <w:spacing w:after="0" w:line="360" w:lineRule="auto"/>
        <w:ind w:left="284" w:hanging="284"/>
        <w:rPr>
          <w:rFonts w:eastAsia="Times New Roman" w:cstheme="minorHAnsi"/>
          <w:bCs/>
          <w:spacing w:val="-2"/>
          <w:lang w:eastAsia="ar-SA"/>
        </w:rPr>
      </w:pPr>
      <w:r w:rsidRPr="00740BF1">
        <w:rPr>
          <w:rFonts w:eastAsia="Times New Roman" w:cstheme="minorHAnsi"/>
          <w:bCs/>
          <w:color w:val="000000"/>
          <w:spacing w:val="-2"/>
          <w:lang w:eastAsia="ar-SA"/>
        </w:rPr>
        <w:t xml:space="preserve">2. </w:t>
      </w:r>
      <w:r w:rsidRPr="00740BF1">
        <w:rPr>
          <w:rFonts w:eastAsia="Times New Roman" w:cstheme="minorHAnsi"/>
          <w:bCs/>
          <w:color w:val="000000"/>
          <w:spacing w:val="-2"/>
          <w:lang w:eastAsia="ar-SA"/>
        </w:rPr>
        <w:tab/>
      </w:r>
      <w:r w:rsidR="009302D2" w:rsidRPr="00740BF1">
        <w:rPr>
          <w:rFonts w:eastAsia="Times New Roman" w:cstheme="minorHAnsi"/>
          <w:bCs/>
          <w:spacing w:val="-2"/>
          <w:lang w:eastAsia="ar-SA"/>
        </w:rPr>
        <w:t>Komunikacja ustna dopuszczalna jest tylko w odniesieniu do inf</w:t>
      </w:r>
      <w:r w:rsidR="00B84AF3" w:rsidRPr="00740BF1">
        <w:rPr>
          <w:rFonts w:eastAsia="Times New Roman" w:cstheme="minorHAnsi"/>
          <w:bCs/>
          <w:spacing w:val="-2"/>
          <w:lang w:eastAsia="ar-SA"/>
        </w:rPr>
        <w:t xml:space="preserve">ormacji, które nie są istotne, </w:t>
      </w:r>
      <w:r w:rsidR="009302D2" w:rsidRPr="00740BF1">
        <w:rPr>
          <w:rFonts w:eastAsia="Times New Roman" w:cstheme="minorHAnsi"/>
          <w:bCs/>
          <w:spacing w:val="-2"/>
          <w:lang w:eastAsia="ar-SA"/>
        </w:rPr>
        <w:t>w</w:t>
      </w:r>
      <w:r w:rsidR="009302D2" w:rsidRPr="009F0E65">
        <w:rPr>
          <w:rFonts w:eastAsia="Times New Roman" w:cstheme="minorHAnsi"/>
          <w:bCs/>
          <w:spacing w:val="-2"/>
          <w:lang w:eastAsia="ar-SA"/>
        </w:rPr>
        <w:t xml:space="preserve"> szczególności nie dotyczą ogłoszenia o zamówieniu lub dokumentów zamówienia.</w:t>
      </w:r>
    </w:p>
    <w:p w14:paraId="160B7991" w14:textId="77C4EA11"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3. </w:t>
      </w:r>
      <w:r w:rsidR="00D27884" w:rsidRPr="009F0E65">
        <w:rPr>
          <w:rFonts w:eastAsia="Times New Roman" w:cstheme="minorHAnsi"/>
          <w:bCs/>
          <w:color w:val="000000"/>
          <w:spacing w:val="-2"/>
          <w:lang w:eastAsia="ar-SA"/>
        </w:rPr>
        <w:tab/>
        <w:t>Wykonawca może zwrócić się do z</w:t>
      </w:r>
      <w:r w:rsidRPr="009F0E65">
        <w:rPr>
          <w:rFonts w:eastAsia="Times New Roman" w:cstheme="minorHAnsi"/>
          <w:bCs/>
          <w:color w:val="000000"/>
          <w:spacing w:val="-2"/>
          <w:lang w:eastAsia="ar-SA"/>
        </w:rPr>
        <w:t xml:space="preserve">amawiającego z wnioskiem o wyjaśnienie treści SWZ. </w:t>
      </w:r>
      <w:r w:rsidRPr="009F0E65">
        <w:rPr>
          <w:rFonts w:eastAsia="Times New Roman" w:cstheme="minorHAnsi"/>
          <w:bCs/>
          <w:spacing w:val="-2"/>
          <w:lang w:eastAsia="ar-SA"/>
        </w:rPr>
        <w:t>Wnioski należy sk</w:t>
      </w:r>
      <w:r w:rsidR="00D27884" w:rsidRPr="009F0E65">
        <w:rPr>
          <w:rFonts w:eastAsia="Times New Roman" w:cstheme="minorHAnsi"/>
          <w:bCs/>
          <w:spacing w:val="-2"/>
          <w:lang w:eastAsia="ar-SA"/>
        </w:rPr>
        <w:t xml:space="preserve">ładać w sposób wskazany w </w:t>
      </w:r>
      <w:r w:rsidR="0094119C" w:rsidRPr="000B55AC">
        <w:rPr>
          <w:rFonts w:cstheme="minorHAnsi"/>
        </w:rPr>
        <w:t xml:space="preserve">ust. 1 (PLATFORMA ZAKUPOWA  - </w:t>
      </w:r>
      <w:proofErr w:type="spellStart"/>
      <w:r w:rsidR="0094119C" w:rsidRPr="000B55AC">
        <w:rPr>
          <w:rFonts w:cstheme="minorHAnsi"/>
        </w:rPr>
        <w:t>OpenNexus</w:t>
      </w:r>
      <w:proofErr w:type="spellEnd"/>
      <w:r w:rsidR="0094119C" w:rsidRPr="000B55AC">
        <w:rPr>
          <w:rFonts w:cstheme="minorHAnsi"/>
        </w:rPr>
        <w:t>) części IX SWZ.</w:t>
      </w:r>
    </w:p>
    <w:p w14:paraId="494BD4E0" w14:textId="77777777" w:rsidR="00C823C0" w:rsidRPr="009858B8" w:rsidRDefault="00FE25A0" w:rsidP="006C59D8">
      <w:pPr>
        <w:shd w:val="clear" w:color="auto" w:fill="FFFFFF"/>
        <w:tabs>
          <w:tab w:val="left" w:pos="1134"/>
        </w:tabs>
        <w:suppressAutoHyphens/>
        <w:spacing w:after="0" w:line="360" w:lineRule="auto"/>
        <w:ind w:left="284" w:hanging="284"/>
        <w:rPr>
          <w:rFonts w:cstheme="minorHAnsi"/>
        </w:rPr>
      </w:pPr>
      <w:r w:rsidRPr="009858B8">
        <w:rPr>
          <w:rFonts w:eastAsia="Times New Roman" w:cstheme="minorHAnsi"/>
          <w:bCs/>
          <w:color w:val="000000"/>
          <w:spacing w:val="-2"/>
          <w:lang w:eastAsia="ar-SA"/>
        </w:rPr>
        <w:t xml:space="preserve">4. </w:t>
      </w:r>
      <w:r w:rsidRPr="009858B8">
        <w:rPr>
          <w:rFonts w:eastAsia="Times New Roman" w:cstheme="minorHAnsi"/>
          <w:bCs/>
          <w:color w:val="000000"/>
          <w:spacing w:val="-2"/>
          <w:lang w:eastAsia="ar-SA"/>
        </w:rPr>
        <w:tab/>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9858B8">
        <w:rPr>
          <w:rFonts w:cstheme="minorHAnsi"/>
        </w:rPr>
        <w:t xml:space="preserve"> </w:t>
      </w:r>
    </w:p>
    <w:p w14:paraId="51437369" w14:textId="111E280A" w:rsidR="00FE25A0" w:rsidRPr="009858B8" w:rsidRDefault="00A7150E" w:rsidP="006C59D8">
      <w:pPr>
        <w:shd w:val="clear" w:color="auto" w:fill="FFFFFF"/>
        <w:tabs>
          <w:tab w:val="left" w:pos="1134"/>
        </w:tabs>
        <w:suppressAutoHyphens/>
        <w:spacing w:after="0" w:line="360" w:lineRule="auto"/>
        <w:ind w:left="284"/>
        <w:rPr>
          <w:rFonts w:eastAsia="Times New Roman" w:cstheme="minorHAnsi"/>
          <w:bCs/>
          <w:color w:val="000000"/>
          <w:spacing w:val="-2"/>
          <w:lang w:eastAsia="ar-SA"/>
        </w:rPr>
      </w:pPr>
      <w:r w:rsidRPr="009858B8">
        <w:rPr>
          <w:rFonts w:eastAsia="Times New Roman" w:cstheme="minorHAnsi"/>
          <w:bCs/>
          <w:color w:val="000000"/>
          <w:spacing w:val="-2"/>
          <w:lang w:eastAsia="ar-SA"/>
        </w:rPr>
        <w:t>W przypadku wyznaczenia krótszego terminu składania ofert, jeżeli zachodzi pilna potrzeba udzielenia zamówienia i skróceni</w:t>
      </w:r>
      <w:r w:rsidR="00C823C0" w:rsidRPr="009858B8">
        <w:rPr>
          <w:rFonts w:eastAsia="Times New Roman" w:cstheme="minorHAnsi"/>
          <w:bCs/>
          <w:color w:val="000000"/>
          <w:spacing w:val="-2"/>
          <w:lang w:eastAsia="ar-SA"/>
        </w:rPr>
        <w:t>a</w:t>
      </w:r>
      <w:r w:rsidRPr="009858B8">
        <w:rPr>
          <w:rFonts w:eastAsia="Times New Roman" w:cstheme="minorHAnsi"/>
          <w:bCs/>
          <w:color w:val="000000"/>
          <w:spacing w:val="-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5. </w:t>
      </w:r>
      <w:r w:rsidRPr="009F0E65">
        <w:rPr>
          <w:rFonts w:eastAsia="Times New Roman" w:cstheme="minorHAnsi"/>
          <w:bCs/>
          <w:color w:val="000000"/>
          <w:spacing w:val="-2"/>
          <w:lang w:eastAsia="ar-SA"/>
        </w:rPr>
        <w:tab/>
        <w:t>Przedłużenie terminu składania ofert nie wpływa na bieg terminu składania wniosku o wyjaśnienie treści SWZ.</w:t>
      </w:r>
    </w:p>
    <w:p w14:paraId="20C566ED" w14:textId="0C1D09EB" w:rsidR="000E27BD" w:rsidRPr="006F3AF2" w:rsidRDefault="00FE25A0" w:rsidP="006F3AF2">
      <w:pPr>
        <w:shd w:val="clear" w:color="auto" w:fill="FFFFFF"/>
        <w:tabs>
          <w:tab w:val="left" w:pos="1134"/>
        </w:tabs>
        <w:suppressAutoHyphens/>
        <w:spacing w:after="24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lastRenderedPageBreak/>
        <w:t xml:space="preserve">6. </w:t>
      </w:r>
      <w:r w:rsidRPr="009F0E65">
        <w:rPr>
          <w:rFonts w:eastAsia="Times New Roman" w:cstheme="minorHAnsi"/>
          <w:bCs/>
          <w:color w:val="000000"/>
          <w:spacing w:val="-2"/>
          <w:lang w:eastAsia="ar-SA"/>
        </w:rPr>
        <w:tab/>
        <w:t>W przypadku gdy wniosek o wyjaśnienie treści SWZ nie wpł</w:t>
      </w:r>
      <w:r w:rsidR="009D1B80">
        <w:rPr>
          <w:rFonts w:eastAsia="Times New Roman" w:cstheme="minorHAnsi"/>
          <w:bCs/>
          <w:color w:val="000000"/>
          <w:spacing w:val="-2"/>
          <w:lang w:eastAsia="ar-SA"/>
        </w:rPr>
        <w:t xml:space="preserve">ynął w terminie, o którym mowa </w:t>
      </w:r>
      <w:r w:rsidRPr="009F0E65">
        <w:rPr>
          <w:rFonts w:eastAsia="Times New Roman" w:cstheme="minorHAnsi"/>
          <w:bCs/>
          <w:color w:val="000000"/>
          <w:spacing w:val="-2"/>
          <w:lang w:eastAsia="ar-SA"/>
        </w:rPr>
        <w:t>w ust. 4, Zamawiający nie ma obowiązku udzielania wyjaśnień SWZ oraz obowiązku przedłużenia terminu składania ofert.</w:t>
      </w:r>
    </w:p>
    <w:p w14:paraId="53F3819C" w14:textId="14A004EA" w:rsidR="00FE25A0" w:rsidRPr="003E5E99" w:rsidRDefault="00D27884" w:rsidP="008F1046">
      <w:pPr>
        <w:pStyle w:val="Nagwek1"/>
      </w:pPr>
      <w:bookmarkStart w:id="14" w:name="_Toc187838498"/>
      <w:r w:rsidRPr="003E5E99">
        <w:t>XI</w:t>
      </w:r>
      <w:r w:rsidR="00FE25A0" w:rsidRPr="003E5E99">
        <w:t>. Termin związania ofertą</w:t>
      </w:r>
      <w:bookmarkEnd w:id="14"/>
    </w:p>
    <w:p w14:paraId="3FC01ACF" w14:textId="40F07116" w:rsidR="00FE25A0" w:rsidRPr="003E5E99" w:rsidRDefault="00FE25A0" w:rsidP="007B26B1">
      <w:pPr>
        <w:numPr>
          <w:ilvl w:val="3"/>
          <w:numId w:val="7"/>
        </w:numPr>
        <w:suppressAutoHyphens/>
        <w:autoSpaceDE w:val="0"/>
        <w:autoSpaceDN w:val="0"/>
        <w:adjustRightInd w:val="0"/>
        <w:spacing w:after="0" w:line="360" w:lineRule="auto"/>
        <w:ind w:left="284" w:hanging="284"/>
        <w:rPr>
          <w:rFonts w:eastAsia="Times New Roman" w:cstheme="minorHAnsi"/>
          <w:b/>
          <w:color w:val="FF0000"/>
          <w:lang w:eastAsia="pl-PL"/>
        </w:rPr>
      </w:pPr>
      <w:r w:rsidRPr="003E5E99">
        <w:rPr>
          <w:rFonts w:eastAsia="Times New Roman" w:cstheme="minorHAnsi"/>
          <w:lang w:eastAsia="pl-PL"/>
        </w:rPr>
        <w:t xml:space="preserve">Wykonawca składający ofertę jest nią związany nie dłużej niż </w:t>
      </w:r>
      <w:r w:rsidRPr="003E5E99">
        <w:rPr>
          <w:rFonts w:eastAsia="Times New Roman" w:cstheme="minorHAnsi"/>
          <w:b/>
          <w:lang w:eastAsia="pl-PL"/>
        </w:rPr>
        <w:t>90 dni</w:t>
      </w:r>
      <w:r w:rsidRPr="003E5E99">
        <w:rPr>
          <w:rFonts w:eastAsia="Times New Roman" w:cstheme="minorHAnsi"/>
          <w:lang w:eastAsia="pl-PL"/>
        </w:rPr>
        <w:t xml:space="preserve"> od dnia upływu terminu składania ofert, tj.</w:t>
      </w:r>
      <w:r w:rsidRPr="003E5E99">
        <w:rPr>
          <w:rFonts w:eastAsia="Times New Roman" w:cstheme="minorHAnsi"/>
          <w:b/>
          <w:lang w:eastAsia="pl-PL"/>
        </w:rPr>
        <w:t xml:space="preserve"> </w:t>
      </w:r>
      <w:r w:rsidRPr="003E5E99">
        <w:rPr>
          <w:rFonts w:eastAsia="Times New Roman" w:cstheme="minorHAnsi"/>
          <w:b/>
          <w:color w:val="7030A0"/>
          <w:lang w:eastAsia="pl-PL"/>
        </w:rPr>
        <w:t xml:space="preserve">do dnia </w:t>
      </w:r>
      <w:r w:rsidR="003E5E99" w:rsidRPr="003E5E99">
        <w:rPr>
          <w:rFonts w:eastAsia="Times New Roman" w:cstheme="minorHAnsi"/>
          <w:b/>
          <w:color w:val="7030A0"/>
          <w:lang w:eastAsia="pl-PL"/>
        </w:rPr>
        <w:t>21.05</w:t>
      </w:r>
      <w:r w:rsidR="00D7311A" w:rsidRPr="003E5E99">
        <w:rPr>
          <w:rFonts w:eastAsia="Times New Roman" w:cstheme="minorHAnsi"/>
          <w:b/>
          <w:color w:val="7030A0"/>
          <w:lang w:eastAsia="pl-PL"/>
        </w:rPr>
        <w:t>.2025</w:t>
      </w:r>
      <w:r w:rsidR="00550B9D" w:rsidRPr="003E5E99">
        <w:rPr>
          <w:rFonts w:eastAsia="Times New Roman" w:cstheme="minorHAnsi"/>
          <w:b/>
          <w:color w:val="7030A0"/>
          <w:lang w:eastAsia="pl-PL"/>
        </w:rPr>
        <w:t xml:space="preserve"> r.</w:t>
      </w:r>
    </w:p>
    <w:p w14:paraId="47D14892" w14:textId="538299C2"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 xml:space="preserve">W przypadku gdy wybór najkorzystniejszej oferty nie nastąpi przed upływem terminu związania ofertą, </w:t>
      </w:r>
      <w:r w:rsidR="00BE3575">
        <w:rPr>
          <w:rFonts w:eastAsia="Times New Roman" w:cstheme="minorHAnsi"/>
          <w:lang w:eastAsia="pl-PL"/>
        </w:rPr>
        <w:br/>
      </w:r>
      <w:r w:rsidRPr="009F0E65">
        <w:rPr>
          <w:rFonts w:eastAsia="Times New Roman" w:cstheme="minorHAnsi"/>
          <w:lang w:eastAsia="pl-PL"/>
        </w:rPr>
        <w:t>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3. </w:t>
      </w:r>
      <w:r w:rsidRPr="009F0E65">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C643B67" w14:textId="1D559A85" w:rsidR="004C19C8" w:rsidRPr="006F3AF2" w:rsidRDefault="00FE25A0" w:rsidP="006F3AF2">
      <w:pPr>
        <w:autoSpaceDE w:val="0"/>
        <w:autoSpaceDN w:val="0"/>
        <w:adjustRightInd w:val="0"/>
        <w:spacing w:after="240" w:line="360" w:lineRule="auto"/>
        <w:ind w:left="284" w:hanging="284"/>
        <w:rPr>
          <w:rFonts w:eastAsia="Times New Roman" w:cstheme="minorHAnsi"/>
          <w:b/>
          <w:bCs/>
          <w:color w:val="000000"/>
          <w:spacing w:val="-2"/>
          <w:u w:val="single"/>
          <w:lang w:eastAsia="ar-SA"/>
        </w:rPr>
      </w:pPr>
      <w:r w:rsidRPr="009F0E65">
        <w:rPr>
          <w:rFonts w:eastAsia="Times New Roman" w:cstheme="minorHAnsi"/>
          <w:lang w:eastAsia="pl-PL"/>
        </w:rPr>
        <w:t xml:space="preserve">4. </w:t>
      </w:r>
      <w:r w:rsidRPr="009F0E65">
        <w:rPr>
          <w:rFonts w:eastAsia="Times New Roman" w:cstheme="minorHAnsi"/>
          <w:lang w:eastAsia="pl-PL"/>
        </w:rPr>
        <w:tab/>
        <w:t>W przypadku gdy zamawiający żąda wniesienia wadium, przedłuż</w:t>
      </w:r>
      <w:r w:rsidR="00640463">
        <w:rPr>
          <w:rFonts w:eastAsia="Times New Roman" w:cstheme="minorHAnsi"/>
          <w:lang w:eastAsia="pl-PL"/>
        </w:rPr>
        <w:t xml:space="preserve">enie terminu związania ofertą, </w:t>
      </w:r>
      <w:r w:rsidRPr="009F0E65">
        <w:rPr>
          <w:rFonts w:eastAsia="Times New Roman" w:cstheme="minorHAnsi"/>
          <w:lang w:eastAsia="pl-PL"/>
        </w:rPr>
        <w:t>o którym mowa w ust. 1, następuje wraz z przedłużeniem okresu ważności wadium albo, jeżeli nie jest to możliwe, z wniesieniem nowego wadium na przedłużony okres związania ofertą.</w:t>
      </w:r>
    </w:p>
    <w:p w14:paraId="23136D2B" w14:textId="65F19EA5" w:rsidR="00FE25A0" w:rsidRPr="006F3AF2" w:rsidRDefault="00D27884" w:rsidP="008F1046">
      <w:pPr>
        <w:pStyle w:val="Nagwek1"/>
      </w:pPr>
      <w:bookmarkStart w:id="15" w:name="_Toc187838499"/>
      <w:r w:rsidRPr="006F3AF2">
        <w:t>XI</w:t>
      </w:r>
      <w:r w:rsidR="00FE25A0" w:rsidRPr="006F3AF2">
        <w:t>I.  Wymagania dotyczące wadium</w:t>
      </w:r>
      <w:bookmarkEnd w:id="15"/>
      <w:r w:rsidR="00FE25A0" w:rsidRPr="006F3AF2">
        <w:t xml:space="preserve">  </w:t>
      </w:r>
    </w:p>
    <w:p w14:paraId="1DFD4CB3" w14:textId="21188BE9" w:rsidR="00DD059C" w:rsidRPr="006F3AF2" w:rsidRDefault="00DD059C" w:rsidP="006F3AF2">
      <w:pPr>
        <w:suppressAutoHyphens/>
        <w:spacing w:after="240" w:line="360" w:lineRule="auto"/>
        <w:ind w:left="284" w:hanging="284"/>
        <w:rPr>
          <w:rFonts w:eastAsia="Times New Roman" w:cstheme="minorHAnsi"/>
          <w:lang w:eastAsia="ar-SA"/>
        </w:rPr>
      </w:pPr>
      <w:r w:rsidRPr="00DD059C">
        <w:rPr>
          <w:rFonts w:eastAsia="Times New Roman" w:cstheme="minorHAnsi"/>
          <w:lang w:eastAsia="ar-SA"/>
        </w:rPr>
        <w:t xml:space="preserve">W przedmiotowym postępowaniu Wykonawca nie jest zobowiązany do wniesienia </w:t>
      </w:r>
      <w:r>
        <w:rPr>
          <w:rFonts w:eastAsia="Times New Roman" w:cstheme="minorHAnsi"/>
          <w:lang w:eastAsia="ar-SA"/>
        </w:rPr>
        <w:t>wadium.</w:t>
      </w:r>
    </w:p>
    <w:p w14:paraId="681CFDB2" w14:textId="7F5C2CCB" w:rsidR="00FE25A0" w:rsidRPr="006F3AF2" w:rsidRDefault="00D27884" w:rsidP="008F1046">
      <w:pPr>
        <w:pStyle w:val="Nagwek1"/>
      </w:pPr>
      <w:bookmarkStart w:id="16" w:name="_Toc187838500"/>
      <w:r w:rsidRPr="006F3AF2">
        <w:rPr>
          <w:color w:val="000000"/>
        </w:rPr>
        <w:t>XIII</w:t>
      </w:r>
      <w:r w:rsidR="00FE25A0" w:rsidRPr="006F3AF2">
        <w:rPr>
          <w:color w:val="000000"/>
        </w:rPr>
        <w:t xml:space="preserve">. </w:t>
      </w:r>
      <w:r w:rsidR="00FE25A0" w:rsidRPr="006F3AF2">
        <w:t>Opis sposobu przygotowywania oferty</w:t>
      </w:r>
      <w:bookmarkEnd w:id="16"/>
      <w:r w:rsidR="00FE25A0" w:rsidRPr="006F3AF2">
        <w:t xml:space="preserve"> </w:t>
      </w:r>
    </w:p>
    <w:p w14:paraId="3920623C" w14:textId="41455247" w:rsidR="00FE25A0" w:rsidRPr="007403F7" w:rsidRDefault="00A75205" w:rsidP="007B26B1">
      <w:pPr>
        <w:pStyle w:val="Akapitzlist"/>
        <w:numPr>
          <w:ilvl w:val="0"/>
          <w:numId w:val="25"/>
        </w:numPr>
        <w:spacing w:line="360" w:lineRule="auto"/>
        <w:rPr>
          <w:rFonts w:cstheme="minorHAnsi"/>
          <w:sz w:val="22"/>
          <w:szCs w:val="22"/>
        </w:rPr>
      </w:pPr>
      <w:r w:rsidRPr="007403F7">
        <w:rPr>
          <w:rFonts w:cstheme="minorHAnsi"/>
          <w:sz w:val="22"/>
          <w:szCs w:val="22"/>
        </w:rPr>
        <w:t>W</w:t>
      </w:r>
      <w:r w:rsidR="00FE25A0" w:rsidRPr="007403F7">
        <w:rPr>
          <w:rFonts w:cstheme="minorHAnsi"/>
          <w:sz w:val="22"/>
          <w:szCs w:val="22"/>
        </w:rPr>
        <w:t>ykonawca zobowiązany jest złożyć</w:t>
      </w:r>
      <w:r w:rsidRPr="007403F7">
        <w:rPr>
          <w:rFonts w:cstheme="minorHAnsi"/>
          <w:sz w:val="22"/>
          <w:szCs w:val="22"/>
        </w:rPr>
        <w:t xml:space="preserve"> zamawiającemu o</w:t>
      </w:r>
      <w:r w:rsidR="00FE25A0" w:rsidRPr="007403F7">
        <w:rPr>
          <w:rFonts w:cstheme="minorHAnsi"/>
          <w:sz w:val="22"/>
          <w:szCs w:val="22"/>
        </w:rPr>
        <w:t>fertę zawierającą:</w:t>
      </w:r>
    </w:p>
    <w:p w14:paraId="4EAD295C" w14:textId="6C961CB0" w:rsidR="00BC5BEB" w:rsidRPr="000837C8" w:rsidRDefault="00BC5BEB" w:rsidP="007B26B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7E1D68">
        <w:rPr>
          <w:rFonts w:eastAsia="Times New Roman" w:cstheme="minorHAnsi"/>
          <w:b/>
          <w:color w:val="7030A0"/>
          <w:sz w:val="22"/>
          <w:szCs w:val="22"/>
          <w:u w:val="single"/>
        </w:rPr>
        <w:t>formularz ofertowy -</w:t>
      </w:r>
      <w:r w:rsidRPr="007E1D68">
        <w:rPr>
          <w:rFonts w:eastAsia="Times New Roman" w:cstheme="minorHAnsi"/>
          <w:b/>
          <w:i/>
          <w:color w:val="7030A0"/>
          <w:sz w:val="22"/>
          <w:szCs w:val="22"/>
          <w:u w:val="single"/>
        </w:rPr>
        <w:t xml:space="preserve"> </w:t>
      </w:r>
      <w:r w:rsidRPr="007E1D68">
        <w:rPr>
          <w:rFonts w:eastAsia="Times New Roman" w:cstheme="minorHAnsi"/>
          <w:b/>
          <w:color w:val="7030A0"/>
          <w:sz w:val="22"/>
          <w:szCs w:val="22"/>
          <w:u w:val="single"/>
        </w:rPr>
        <w:t xml:space="preserve">Załącznik nr </w:t>
      </w:r>
      <w:r w:rsidR="00204610" w:rsidRPr="007E1D68">
        <w:rPr>
          <w:rFonts w:eastAsia="Times New Roman" w:cstheme="minorHAnsi"/>
          <w:b/>
          <w:color w:val="7030A0"/>
          <w:sz w:val="22"/>
          <w:szCs w:val="22"/>
          <w:u w:val="single"/>
        </w:rPr>
        <w:t>1</w:t>
      </w:r>
      <w:r w:rsidRPr="007E1D68">
        <w:rPr>
          <w:rFonts w:eastAsia="Times New Roman" w:cstheme="minorHAnsi"/>
          <w:b/>
          <w:color w:val="7030A0"/>
          <w:sz w:val="22"/>
          <w:szCs w:val="22"/>
          <w:u w:val="single"/>
        </w:rPr>
        <w:t xml:space="preserve"> do SWZ</w:t>
      </w:r>
      <w:r w:rsidRPr="000837C8">
        <w:rPr>
          <w:rFonts w:eastAsia="Times New Roman" w:cstheme="minorHAnsi"/>
          <w:color w:val="000000"/>
          <w:sz w:val="22"/>
          <w:szCs w:val="22"/>
        </w:rPr>
        <w:t>,</w:t>
      </w:r>
      <w:r w:rsidRPr="000837C8">
        <w:rPr>
          <w:rFonts w:cstheme="minorHAnsi"/>
          <w:sz w:val="22"/>
          <w:szCs w:val="22"/>
        </w:rPr>
        <w:t xml:space="preserve"> </w:t>
      </w:r>
      <w:r w:rsidRPr="000837C8">
        <w:rPr>
          <w:rFonts w:eastAsia="Times New Roman" w:cstheme="minorHAnsi"/>
          <w:color w:val="000000"/>
          <w:sz w:val="22"/>
          <w:szCs w:val="22"/>
        </w:rPr>
        <w:t>w formie elektronicznej (opatrzonej kwalifikowanym podpisem elektronicznym),</w:t>
      </w:r>
    </w:p>
    <w:p w14:paraId="6418870F" w14:textId="0A0AC0EB"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7E1D68">
        <w:rPr>
          <w:rFonts w:eastAsia="Times New Roman" w:cstheme="minorHAnsi"/>
          <w:b/>
          <w:color w:val="7030A0"/>
          <w:u w:val="single"/>
          <w:lang w:eastAsia="pl-PL"/>
        </w:rPr>
        <w:t xml:space="preserve">oświadczenie o niepodleganiu wykluczeniu, spełnianiu warunków udziału w postępowaniu </w:t>
      </w:r>
      <w:r w:rsidR="00740BF1" w:rsidRPr="007E1D68">
        <w:rPr>
          <w:rFonts w:eastAsia="Times New Roman" w:cstheme="minorHAnsi"/>
          <w:b/>
          <w:color w:val="7030A0"/>
          <w:u w:val="single"/>
          <w:lang w:eastAsia="pl-PL"/>
        </w:rPr>
        <w:br/>
      </w:r>
      <w:r w:rsidRPr="007E1D68">
        <w:rPr>
          <w:rFonts w:eastAsia="Times New Roman" w:cstheme="minorHAnsi"/>
          <w:b/>
          <w:color w:val="7030A0"/>
          <w:u w:val="single"/>
          <w:lang w:eastAsia="pl-PL"/>
        </w:rPr>
        <w:t>w zakresie wskazanym przez zamawiającego, składane na formularzu jednolitego europejskiego dokumentu zamówienia (JEDZ)</w:t>
      </w:r>
      <w:r w:rsidRPr="007E1D68">
        <w:rPr>
          <w:rFonts w:eastAsia="Times New Roman" w:cstheme="minorHAnsi"/>
          <w:color w:val="7030A0"/>
          <w:lang w:eastAsia="pl-PL"/>
        </w:rPr>
        <w:t xml:space="preserve">, </w:t>
      </w:r>
      <w:r w:rsidRPr="000B55AC">
        <w:rPr>
          <w:rFonts w:eastAsia="Times New Roman" w:cstheme="minorHAnsi"/>
          <w:lang w:eastAsia="pl-PL"/>
        </w:rPr>
        <w:t xml:space="preserve">sporządzone zgodnie ze wzorem standardowego formularza określonym w rozporządzeniu wykonawczym Komisji (UE) 2016/7 z dnia 5 stycznia 2016r. ustanawiającym standardowy formularz jednolitego europejskiego dokumentu zamówienia (Dz.U. UE L 3 z 06.01.2016, </w:t>
      </w:r>
      <w:r w:rsidR="00BE3575">
        <w:rPr>
          <w:rFonts w:eastAsia="Times New Roman" w:cstheme="minorHAnsi"/>
          <w:lang w:eastAsia="pl-PL"/>
        </w:rPr>
        <w:br/>
      </w:r>
      <w:r w:rsidRPr="000B55AC">
        <w:rPr>
          <w:rFonts w:eastAsia="Times New Roman" w:cstheme="minorHAnsi"/>
          <w:lang w:eastAsia="pl-PL"/>
        </w:rPr>
        <w:t xml:space="preserve">str. 16), zwanego dalej "JEDZ", którego wzór stanowi </w:t>
      </w:r>
      <w:r w:rsidRPr="00204610">
        <w:rPr>
          <w:rFonts w:eastAsia="Times New Roman" w:cstheme="minorHAnsi"/>
          <w:b/>
          <w:u w:val="single"/>
          <w:lang w:eastAsia="pl-PL"/>
        </w:rPr>
        <w:t xml:space="preserve">Załącznik nr </w:t>
      </w:r>
      <w:r w:rsidR="009C2E8B">
        <w:rPr>
          <w:rFonts w:eastAsia="Times New Roman" w:cstheme="minorHAnsi"/>
          <w:b/>
          <w:u w:val="single"/>
          <w:lang w:eastAsia="pl-PL"/>
        </w:rPr>
        <w:t>6</w:t>
      </w:r>
      <w:r w:rsidRPr="00204610">
        <w:rPr>
          <w:rFonts w:eastAsia="Times New Roman" w:cstheme="minorHAnsi"/>
          <w:b/>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1C024615"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lastRenderedPageBreak/>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3F010C7E"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6492088" w14:textId="63E8CC3D" w:rsidR="00BC5BEB" w:rsidRPr="005132EE" w:rsidRDefault="00BC5BEB" w:rsidP="006C59D8">
      <w:pPr>
        <w:autoSpaceDE w:val="0"/>
        <w:autoSpaceDN w:val="0"/>
        <w:adjustRightInd w:val="0"/>
        <w:spacing w:after="0" w:line="360" w:lineRule="auto"/>
        <w:ind w:left="709" w:hanging="425"/>
        <w:rPr>
          <w:rFonts w:eastAsia="Times New Roman" w:cstheme="minorHAnsi"/>
          <w:lang w:eastAsia="pl-PL"/>
        </w:rPr>
      </w:pPr>
      <w:r w:rsidRPr="005132EE">
        <w:rPr>
          <w:rFonts w:eastAsia="Times New Roman" w:cstheme="minorHAnsi"/>
          <w:lang w:eastAsia="pl-PL"/>
        </w:rPr>
        <w:t>A.</w:t>
      </w:r>
      <w:r w:rsidR="003E6C07" w:rsidRPr="005132EE">
        <w:rPr>
          <w:rFonts w:eastAsia="Times New Roman" w:cstheme="minorHAnsi"/>
          <w:lang w:eastAsia="pl-PL"/>
        </w:rPr>
        <w:t xml:space="preserve"> </w:t>
      </w:r>
      <w:r w:rsidRPr="005132EE">
        <w:rPr>
          <w:rFonts w:eastAsia="Times New Roman" w:cstheme="minorHAnsi"/>
          <w:lang w:eastAsia="pl-PL"/>
        </w:rPr>
        <w:t xml:space="preserve">Część II </w:t>
      </w:r>
      <w:r w:rsidR="00752EC2" w:rsidRPr="005132EE">
        <w:rPr>
          <w:rFonts w:eastAsia="Times New Roman" w:cstheme="minorHAnsi"/>
          <w:lang w:eastAsia="pl-PL"/>
        </w:rPr>
        <w:t xml:space="preserve">- </w:t>
      </w:r>
      <w:r w:rsidRPr="005132EE">
        <w:rPr>
          <w:rFonts w:eastAsia="Times New Roman" w:cstheme="minorHAnsi"/>
          <w:lang w:eastAsia="pl-PL"/>
        </w:rPr>
        <w:t>należy wypełnić w całości (bez poz. A.2.2 i A.4</w:t>
      </w:r>
      <w:r w:rsidR="005132EE">
        <w:rPr>
          <w:rFonts w:eastAsia="Times New Roman" w:cstheme="minorHAnsi"/>
          <w:lang w:eastAsia="pl-PL"/>
        </w:rPr>
        <w:t>.</w:t>
      </w:r>
      <w:r w:rsidRPr="005132EE">
        <w:rPr>
          <w:rFonts w:eastAsia="Times New Roman" w:cstheme="minorHAnsi"/>
          <w:lang w:eastAsia="pl-PL"/>
        </w:rPr>
        <w:t>)</w:t>
      </w:r>
      <w:r w:rsidR="005132EE">
        <w:rPr>
          <w:rFonts w:eastAsia="Times New Roman" w:cstheme="minorHAnsi"/>
          <w:lang w:eastAsia="pl-PL"/>
        </w:rPr>
        <w:t>;</w:t>
      </w:r>
    </w:p>
    <w:p w14:paraId="5E71C451" w14:textId="74F01BF2" w:rsidR="00BC5BEB" w:rsidRPr="005132EE" w:rsidRDefault="00BC5BEB" w:rsidP="006C59D8">
      <w:pPr>
        <w:autoSpaceDE w:val="0"/>
        <w:autoSpaceDN w:val="0"/>
        <w:adjustRightInd w:val="0"/>
        <w:spacing w:after="0" w:line="360" w:lineRule="auto"/>
        <w:ind w:left="709" w:hanging="425"/>
        <w:rPr>
          <w:rFonts w:eastAsia="Times New Roman" w:cstheme="minorHAnsi"/>
          <w:lang w:eastAsia="pl-PL"/>
        </w:rPr>
      </w:pPr>
      <w:r w:rsidRPr="005132EE">
        <w:rPr>
          <w:rFonts w:eastAsia="Times New Roman" w:cstheme="minorHAnsi"/>
          <w:lang w:eastAsia="pl-PL"/>
        </w:rPr>
        <w:t>B.</w:t>
      </w:r>
      <w:r w:rsidR="003E6C07" w:rsidRPr="005132EE">
        <w:rPr>
          <w:rFonts w:eastAsia="Times New Roman" w:cstheme="minorHAnsi"/>
          <w:lang w:eastAsia="pl-PL"/>
        </w:rPr>
        <w:t xml:space="preserve"> </w:t>
      </w:r>
      <w:r w:rsidRPr="005132EE">
        <w:rPr>
          <w:rFonts w:eastAsia="Times New Roman" w:cstheme="minorHAnsi"/>
          <w:lang w:eastAsia="pl-PL"/>
        </w:rPr>
        <w:t xml:space="preserve">Część III </w:t>
      </w:r>
      <w:r w:rsidR="00752EC2" w:rsidRPr="005132EE">
        <w:rPr>
          <w:rFonts w:eastAsia="Times New Roman" w:cstheme="minorHAnsi"/>
          <w:lang w:eastAsia="pl-PL"/>
        </w:rPr>
        <w:t xml:space="preserve">- </w:t>
      </w:r>
      <w:r w:rsidRPr="005132EE">
        <w:rPr>
          <w:rFonts w:eastAsia="Times New Roman" w:cstheme="minorHAnsi"/>
          <w:lang w:eastAsia="pl-PL"/>
        </w:rPr>
        <w:t>należy wypełnić następująco:</w:t>
      </w:r>
      <w:r w:rsidR="00752EC2" w:rsidRPr="005132EE">
        <w:rPr>
          <w:rFonts w:eastAsia="Times New Roman" w:cstheme="minorHAnsi"/>
          <w:lang w:eastAsia="pl-PL"/>
        </w:rPr>
        <w:t xml:space="preserve"> poz. A.1., B.1., C 1.1., C 1.4., C 1.6., D.1.</w:t>
      </w:r>
      <w:r w:rsidR="005132EE">
        <w:rPr>
          <w:rFonts w:eastAsia="Times New Roman" w:cstheme="minorHAnsi"/>
          <w:lang w:eastAsia="pl-PL"/>
        </w:rPr>
        <w:t>;</w:t>
      </w:r>
    </w:p>
    <w:p w14:paraId="39B2E81B" w14:textId="3A6D004F" w:rsidR="00BC5BEB" w:rsidRPr="005132EE" w:rsidRDefault="003E6C07" w:rsidP="00304BEC">
      <w:pPr>
        <w:autoSpaceDE w:val="0"/>
        <w:autoSpaceDN w:val="0"/>
        <w:adjustRightInd w:val="0"/>
        <w:spacing w:after="0" w:line="360" w:lineRule="auto"/>
        <w:ind w:left="284"/>
        <w:rPr>
          <w:rFonts w:eastAsia="Times New Roman" w:cstheme="minorHAnsi"/>
          <w:lang w:eastAsia="pl-PL"/>
        </w:rPr>
      </w:pPr>
      <w:r w:rsidRPr="005132EE">
        <w:rPr>
          <w:rFonts w:eastAsia="Times New Roman" w:cstheme="minorHAnsi"/>
          <w:lang w:eastAsia="pl-PL"/>
        </w:rPr>
        <w:t xml:space="preserve">C. </w:t>
      </w:r>
      <w:r w:rsidR="00BC5BEB" w:rsidRPr="005132EE">
        <w:rPr>
          <w:rFonts w:eastAsia="Times New Roman" w:cstheme="minorHAnsi"/>
          <w:lang w:eastAsia="pl-PL"/>
        </w:rPr>
        <w:t>Część IV - należy ograniczyć się do wypełnienia sekcji α – ogólne oświadczenie dotyczące wszystkich kr</w:t>
      </w:r>
      <w:r w:rsidR="00752EC2" w:rsidRPr="005132EE">
        <w:rPr>
          <w:rFonts w:eastAsia="Times New Roman" w:cstheme="minorHAnsi"/>
          <w:lang w:eastAsia="pl-PL"/>
        </w:rPr>
        <w:t>yteriów kwalifikacji</w:t>
      </w:r>
      <w:r w:rsidR="005132EE">
        <w:rPr>
          <w:rFonts w:eastAsia="Times New Roman" w:cstheme="minorHAnsi"/>
          <w:lang w:eastAsia="pl-PL"/>
        </w:rPr>
        <w:t>;</w:t>
      </w:r>
    </w:p>
    <w:p w14:paraId="1F7F20EA" w14:textId="02B1B809" w:rsidR="00BC5BEB" w:rsidRPr="005132EE" w:rsidRDefault="00BC5BEB" w:rsidP="006C59D8">
      <w:pPr>
        <w:autoSpaceDE w:val="0"/>
        <w:autoSpaceDN w:val="0"/>
        <w:adjustRightInd w:val="0"/>
        <w:spacing w:after="0" w:line="360" w:lineRule="auto"/>
        <w:ind w:left="142"/>
        <w:rPr>
          <w:rFonts w:eastAsia="Times New Roman" w:cstheme="minorHAnsi"/>
          <w:lang w:eastAsia="pl-PL"/>
        </w:rPr>
      </w:pPr>
      <w:r w:rsidRPr="005132EE">
        <w:rPr>
          <w:rFonts w:eastAsia="Times New Roman" w:cstheme="minorHAnsi"/>
          <w:lang w:eastAsia="pl-PL"/>
        </w:rPr>
        <w:t xml:space="preserve">  </w:t>
      </w:r>
      <w:r w:rsidR="003E6C07" w:rsidRPr="005132EE">
        <w:rPr>
          <w:rFonts w:eastAsia="Times New Roman" w:cstheme="minorHAnsi"/>
          <w:lang w:eastAsia="pl-PL"/>
        </w:rPr>
        <w:t xml:space="preserve">D. </w:t>
      </w:r>
      <w:r w:rsidRPr="005132EE">
        <w:rPr>
          <w:rFonts w:eastAsia="Times New Roman" w:cstheme="minorHAnsi"/>
          <w:lang w:eastAsia="pl-PL"/>
        </w:rPr>
        <w:t>Część VI – należy wypełnić w całości</w:t>
      </w:r>
      <w:r w:rsidR="005132EE">
        <w:rPr>
          <w:rFonts w:eastAsia="Times New Roman" w:cstheme="minorHAnsi"/>
          <w:lang w:eastAsia="pl-PL"/>
        </w:rPr>
        <w:t>.</w:t>
      </w:r>
    </w:p>
    <w:p w14:paraId="6B1E60F6" w14:textId="3DD13664" w:rsidR="00BC5BEB" w:rsidRPr="007E1D68" w:rsidRDefault="00BC5BEB" w:rsidP="00CE7E75">
      <w:pPr>
        <w:autoSpaceDE w:val="0"/>
        <w:autoSpaceDN w:val="0"/>
        <w:adjustRightInd w:val="0"/>
        <w:spacing w:after="0" w:line="360" w:lineRule="auto"/>
        <w:ind w:left="709" w:hanging="425"/>
        <w:rPr>
          <w:rFonts w:eastAsia="Times New Roman" w:cstheme="minorHAnsi"/>
          <w:b/>
          <w:color w:val="7030A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7E1D68">
        <w:rPr>
          <w:rFonts w:eastAsia="Times New Roman" w:cstheme="minorHAnsi"/>
          <w:b/>
          <w:color w:val="7030A0"/>
          <w:u w:val="single"/>
          <w:lang w:eastAsia="pl-PL"/>
        </w:rPr>
        <w:t>pełnomocnictwo do złożenia oferty udzielone pod rygorem nieważności, w formie elektronicznej (opatrzonej kwalifikowanym podpisem e</w:t>
      </w:r>
      <w:r w:rsidR="00CE7E75" w:rsidRPr="007E1D68">
        <w:rPr>
          <w:rFonts w:eastAsia="Times New Roman" w:cstheme="minorHAnsi"/>
          <w:b/>
          <w:color w:val="7030A0"/>
          <w:u w:val="single"/>
          <w:lang w:eastAsia="pl-PL"/>
        </w:rPr>
        <w:t>lektronicznym) – jeżeli dotyczy;</w:t>
      </w:r>
    </w:p>
    <w:p w14:paraId="077AA0CD" w14:textId="5F62D84A" w:rsidR="00BC5BEB" w:rsidRPr="007E1D68" w:rsidRDefault="00BC5BEB" w:rsidP="00CE7E75">
      <w:pPr>
        <w:tabs>
          <w:tab w:val="left" w:pos="709"/>
        </w:tabs>
        <w:autoSpaceDE w:val="0"/>
        <w:autoSpaceDN w:val="0"/>
        <w:adjustRightInd w:val="0"/>
        <w:spacing w:after="0" w:line="360" w:lineRule="auto"/>
        <w:ind w:left="709" w:hanging="425"/>
        <w:rPr>
          <w:rFonts w:eastAsia="Times New Roman" w:cstheme="minorHAnsi"/>
          <w:b/>
          <w:color w:val="7030A0"/>
          <w:u w:val="single"/>
          <w:lang w:eastAsia="pl-PL"/>
        </w:rPr>
      </w:pPr>
      <w:r w:rsidRPr="007E1D68">
        <w:rPr>
          <w:rFonts w:eastAsia="Times New Roman" w:cstheme="minorHAnsi"/>
          <w:b/>
          <w:color w:val="7030A0"/>
          <w:lang w:eastAsia="pl-PL"/>
        </w:rPr>
        <w:t>1.4.</w:t>
      </w:r>
      <w:r w:rsidRPr="007E1D68">
        <w:rPr>
          <w:rFonts w:eastAsia="Times New Roman" w:cstheme="minorHAnsi"/>
          <w:b/>
          <w:color w:val="7030A0"/>
          <w:lang w:eastAsia="pl-PL"/>
        </w:rPr>
        <w:tab/>
      </w:r>
      <w:r w:rsidRPr="007E1D68">
        <w:rPr>
          <w:rFonts w:eastAsia="Times New Roman" w:cstheme="minorHAnsi"/>
          <w:b/>
          <w:color w:val="7030A0"/>
          <w:u w:val="single"/>
          <w:lang w:eastAsia="pl-PL"/>
        </w:rPr>
        <w:t>pełnomocnictwo dla pełnomocnika ustanowionego przez Wykonawców wspólnie ubiegających się o udzielenie zamówienia, pełnomocnictwo powinno być udzielone pod rygorem nieważności, w formie elektronicznej (opatrzonej kwalifikowanym podpisem e</w:t>
      </w:r>
      <w:r w:rsidR="00CE7E75" w:rsidRPr="007E1D68">
        <w:rPr>
          <w:rFonts w:eastAsia="Times New Roman" w:cstheme="minorHAnsi"/>
          <w:b/>
          <w:color w:val="7030A0"/>
          <w:u w:val="single"/>
          <w:lang w:eastAsia="pl-PL"/>
        </w:rPr>
        <w:t>lektronicznym) – jeżeli dotyczy;</w:t>
      </w:r>
    </w:p>
    <w:p w14:paraId="06778D73" w14:textId="09966FF7" w:rsidR="00BC5BEB" w:rsidRPr="007E1D68" w:rsidRDefault="00BC5BEB" w:rsidP="00CE7E75">
      <w:pPr>
        <w:tabs>
          <w:tab w:val="left" w:pos="709"/>
        </w:tabs>
        <w:autoSpaceDE w:val="0"/>
        <w:autoSpaceDN w:val="0"/>
        <w:adjustRightInd w:val="0"/>
        <w:spacing w:after="0" w:line="360" w:lineRule="auto"/>
        <w:ind w:left="709" w:hanging="425"/>
        <w:rPr>
          <w:rFonts w:eastAsia="Times New Roman" w:cstheme="minorHAnsi"/>
          <w:b/>
          <w:color w:val="7030A0"/>
          <w:u w:val="single"/>
          <w:lang w:eastAsia="pl-PL"/>
        </w:rPr>
      </w:pPr>
      <w:r w:rsidRPr="007E1D68">
        <w:rPr>
          <w:rFonts w:eastAsia="Times New Roman" w:cstheme="minorHAnsi"/>
          <w:b/>
          <w:color w:val="7030A0"/>
          <w:lang w:eastAsia="pl-PL"/>
        </w:rPr>
        <w:t xml:space="preserve">1.5. </w:t>
      </w:r>
      <w:r w:rsidRPr="007E1D68">
        <w:rPr>
          <w:rFonts w:eastAsia="Times New Roman" w:cstheme="minorHAnsi"/>
          <w:b/>
          <w:color w:val="7030A0"/>
          <w:u w:val="single"/>
          <w:lang w:eastAsia="pl-PL"/>
        </w:rPr>
        <w:t>zobowiązanie podmiotu udostępniającego zasoby lub inny podmiotowy środek dowodowy potwierdzający, że wykonawca realizując zamówienie, będzie dysponował niezbędnymi zasobami tych podmiotów,</w:t>
      </w:r>
      <w:r w:rsidRPr="007E1D68">
        <w:rPr>
          <w:rFonts w:cstheme="minorHAnsi"/>
          <w:color w:val="7030A0"/>
          <w:u w:val="single"/>
        </w:rPr>
        <w:t xml:space="preserve"> </w:t>
      </w:r>
      <w:r w:rsidRPr="007E1D68">
        <w:rPr>
          <w:rFonts w:eastAsia="Times New Roman" w:cstheme="minorHAnsi"/>
          <w:b/>
          <w:color w:val="7030A0"/>
          <w:u w:val="single"/>
          <w:lang w:eastAsia="pl-PL"/>
        </w:rPr>
        <w:t xml:space="preserve">w formie elektronicznej (opatrzonej kwalifikowanym podpisem elektronicznym) zgodnie z Załącznikiem nr </w:t>
      </w:r>
      <w:r w:rsidR="009C2E8B" w:rsidRPr="007E1D68">
        <w:rPr>
          <w:rFonts w:eastAsia="Times New Roman" w:cstheme="minorHAnsi"/>
          <w:b/>
          <w:color w:val="7030A0"/>
          <w:u w:val="single"/>
          <w:lang w:eastAsia="pl-PL"/>
        </w:rPr>
        <w:t>7</w:t>
      </w:r>
      <w:r w:rsidR="00A475D4" w:rsidRPr="007E1D68">
        <w:rPr>
          <w:rFonts w:eastAsia="Times New Roman" w:cstheme="minorHAnsi"/>
          <w:b/>
          <w:color w:val="7030A0"/>
          <w:u w:val="single"/>
          <w:lang w:eastAsia="pl-PL"/>
        </w:rPr>
        <w:t xml:space="preserve"> </w:t>
      </w:r>
      <w:r w:rsidRPr="007E1D68">
        <w:rPr>
          <w:rFonts w:eastAsia="Times New Roman" w:cstheme="minorHAnsi"/>
          <w:b/>
          <w:color w:val="7030A0"/>
          <w:u w:val="single"/>
          <w:lang w:eastAsia="pl-PL"/>
        </w:rPr>
        <w:t>do SWZ</w:t>
      </w:r>
      <w:r w:rsidR="00CE7E75" w:rsidRPr="007E1D68">
        <w:rPr>
          <w:rFonts w:eastAsia="Times New Roman" w:cstheme="minorHAnsi"/>
          <w:b/>
          <w:color w:val="7030A0"/>
          <w:u w:val="single"/>
          <w:lang w:eastAsia="pl-PL"/>
        </w:rPr>
        <w:t xml:space="preserve"> – jeżeli dotyczy;</w:t>
      </w:r>
    </w:p>
    <w:p w14:paraId="337A385D" w14:textId="454765F6" w:rsidR="00BC5BEB" w:rsidRPr="000837C8" w:rsidRDefault="00BC5BEB" w:rsidP="00CE7E75">
      <w:pPr>
        <w:tabs>
          <w:tab w:val="left" w:pos="709"/>
        </w:tabs>
        <w:autoSpaceDE w:val="0"/>
        <w:autoSpaceDN w:val="0"/>
        <w:adjustRightInd w:val="0"/>
        <w:spacing w:after="0" w:line="360" w:lineRule="auto"/>
        <w:ind w:left="709" w:hanging="425"/>
        <w:rPr>
          <w:rFonts w:eastAsia="Times New Roman" w:cstheme="minorHAnsi"/>
          <w:b/>
          <w:strike/>
          <w:color w:val="000000"/>
          <w:u w:val="single"/>
          <w:lang w:eastAsia="pl-PL"/>
        </w:rPr>
      </w:pPr>
      <w:r w:rsidRPr="000837C8">
        <w:rPr>
          <w:rFonts w:eastAsia="Times New Roman" w:cstheme="minorHAnsi"/>
          <w:b/>
          <w:strike/>
          <w:color w:val="000000"/>
          <w:lang w:eastAsia="pl-PL"/>
        </w:rPr>
        <w:t>1.6.</w:t>
      </w:r>
      <w:r w:rsidRPr="000837C8">
        <w:rPr>
          <w:rFonts w:eastAsia="Times New Roman" w:cstheme="minorHAnsi"/>
          <w:b/>
          <w:strike/>
          <w:color w:val="000000"/>
          <w:lang w:eastAsia="pl-PL"/>
        </w:rPr>
        <w:tab/>
      </w:r>
      <w:r w:rsidRPr="000837C8">
        <w:rPr>
          <w:rFonts w:eastAsia="Times New Roman" w:cstheme="minorHAnsi"/>
          <w:b/>
          <w:strike/>
          <w:color w:val="000000"/>
          <w:u w:val="single"/>
          <w:lang w:eastAsia="pl-PL"/>
        </w:rPr>
        <w:t>wadium w oryginale w formie elektronicznej (opatrzonej kwalifikowanym podpisem elektronicznym osób upoważnionych do jego wystawienia) - tylko, gdy Wykonawca wnosi wadium w formie</w:t>
      </w:r>
      <w:r w:rsidR="00CE7E75">
        <w:rPr>
          <w:rFonts w:eastAsia="Times New Roman" w:cstheme="minorHAnsi"/>
          <w:b/>
          <w:strike/>
          <w:color w:val="000000"/>
          <w:u w:val="single"/>
          <w:lang w:eastAsia="pl-PL"/>
        </w:rPr>
        <w:t xml:space="preserve"> niepieniężnej – jeżeli dotyczy;</w:t>
      </w:r>
    </w:p>
    <w:p w14:paraId="72D11B7A" w14:textId="521314C1" w:rsidR="00BC5BEB" w:rsidRPr="004932AE" w:rsidRDefault="00BC5BEB" w:rsidP="00CE7E75">
      <w:pPr>
        <w:tabs>
          <w:tab w:val="left" w:pos="709"/>
        </w:tabs>
        <w:autoSpaceDE w:val="0"/>
        <w:autoSpaceDN w:val="0"/>
        <w:adjustRightInd w:val="0"/>
        <w:spacing w:after="0" w:line="360" w:lineRule="auto"/>
        <w:ind w:left="709" w:hanging="425"/>
        <w:rPr>
          <w:rFonts w:eastAsia="Times New Roman" w:cstheme="minorHAnsi"/>
          <w:b/>
          <w:u w:val="single"/>
          <w:lang w:eastAsia="pl-PL"/>
        </w:rPr>
      </w:pPr>
      <w:r w:rsidRPr="009102C4">
        <w:rPr>
          <w:rFonts w:eastAsia="Times New Roman" w:cstheme="minorHAnsi"/>
          <w:b/>
          <w:lang w:eastAsia="pl-PL"/>
        </w:rPr>
        <w:t>1.7.</w:t>
      </w:r>
      <w:r w:rsidRPr="009102C4">
        <w:rPr>
          <w:rFonts w:eastAsia="Times New Roman" w:cstheme="minorHAnsi"/>
          <w:b/>
          <w:u w:val="single"/>
          <w:lang w:eastAsia="pl-PL"/>
        </w:rPr>
        <w:t xml:space="preserve"> </w:t>
      </w:r>
      <w:r w:rsidRPr="007E1D68">
        <w:rPr>
          <w:rFonts w:eastAsia="Times New Roman" w:cstheme="minorHAnsi"/>
          <w:b/>
          <w:color w:val="7030A0"/>
          <w:u w:val="single"/>
          <w:lang w:eastAsia="pl-PL"/>
        </w:rPr>
        <w:t>oświadczenie, o którym mowa w części XIII ust. 28 pkt 3, z którego wynika, które usługi wykonają poszczególni wykonawcy,</w:t>
      </w:r>
      <w:r w:rsidRPr="007E1D68">
        <w:rPr>
          <w:rFonts w:cstheme="minorHAnsi"/>
          <w:color w:val="7030A0"/>
          <w:u w:val="single"/>
        </w:rPr>
        <w:t xml:space="preserve"> </w:t>
      </w:r>
      <w:r w:rsidRPr="007E1D68">
        <w:rPr>
          <w:rFonts w:eastAsia="Times New Roman" w:cstheme="minorHAnsi"/>
          <w:b/>
          <w:color w:val="7030A0"/>
          <w:u w:val="single"/>
          <w:lang w:eastAsia="pl-PL"/>
        </w:rPr>
        <w:t>w formie elektronicznej (opatrzonej kwalifikowanym podpisem e</w:t>
      </w:r>
      <w:r w:rsidR="00CE7E75" w:rsidRPr="007E1D68">
        <w:rPr>
          <w:rFonts w:eastAsia="Times New Roman" w:cstheme="minorHAnsi"/>
          <w:b/>
          <w:color w:val="7030A0"/>
          <w:u w:val="single"/>
          <w:lang w:eastAsia="pl-PL"/>
        </w:rPr>
        <w:t>lektronicznym) – jeżeli dotyczy;</w:t>
      </w:r>
    </w:p>
    <w:p w14:paraId="5B181366" w14:textId="203ADD3A" w:rsidR="00BC5BEB" w:rsidRPr="007E1D68" w:rsidRDefault="00BC5BEB" w:rsidP="00CE7E75">
      <w:pPr>
        <w:tabs>
          <w:tab w:val="left" w:pos="709"/>
        </w:tabs>
        <w:autoSpaceDE w:val="0"/>
        <w:autoSpaceDN w:val="0"/>
        <w:adjustRightInd w:val="0"/>
        <w:spacing w:after="0" w:line="360" w:lineRule="auto"/>
        <w:ind w:left="709" w:hanging="425"/>
        <w:rPr>
          <w:rFonts w:eastAsia="Times New Roman" w:cstheme="minorHAnsi"/>
          <w:b/>
          <w:color w:val="7030A0"/>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w:t>
      </w:r>
      <w:r w:rsidRPr="007E1D68">
        <w:rPr>
          <w:rFonts w:eastAsia="Times New Roman" w:cstheme="minorHAnsi"/>
          <w:b/>
          <w:color w:val="7030A0"/>
          <w:u w:val="single"/>
          <w:lang w:eastAsia="pl-PL"/>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zgodnie z Załącznikiem </w:t>
      </w:r>
      <w:r w:rsidR="007A3B42" w:rsidRPr="007E1D68">
        <w:rPr>
          <w:rFonts w:eastAsia="Times New Roman" w:cstheme="minorHAnsi"/>
          <w:b/>
          <w:color w:val="7030A0"/>
          <w:u w:val="single"/>
          <w:lang w:eastAsia="pl-PL"/>
        </w:rPr>
        <w:t>3a</w:t>
      </w:r>
      <w:r w:rsidRPr="007E1D68">
        <w:rPr>
          <w:rFonts w:eastAsia="Times New Roman" w:cstheme="minorHAnsi"/>
          <w:b/>
          <w:color w:val="7030A0"/>
          <w:u w:val="single"/>
          <w:lang w:eastAsia="pl-PL"/>
        </w:rPr>
        <w:t xml:space="preserve"> do SWZ w formie elektronicznej (opatrzonej kwalifik</w:t>
      </w:r>
      <w:r w:rsidR="00CE7E75" w:rsidRPr="007E1D68">
        <w:rPr>
          <w:rFonts w:eastAsia="Times New Roman" w:cstheme="minorHAnsi"/>
          <w:b/>
          <w:color w:val="7030A0"/>
          <w:u w:val="single"/>
          <w:lang w:eastAsia="pl-PL"/>
        </w:rPr>
        <w:t>owanym podpisem elektronicznym);</w:t>
      </w:r>
    </w:p>
    <w:p w14:paraId="45AD2877" w14:textId="3437116A" w:rsidR="00BC5BEB" w:rsidRPr="00F13AB3" w:rsidRDefault="00BC5BEB" w:rsidP="0096385F">
      <w:pPr>
        <w:tabs>
          <w:tab w:val="left" w:pos="709"/>
        </w:tabs>
        <w:autoSpaceDE w:val="0"/>
        <w:autoSpaceDN w:val="0"/>
        <w:adjustRightInd w:val="0"/>
        <w:spacing w:after="0" w:line="360" w:lineRule="auto"/>
        <w:ind w:left="709"/>
        <w:rPr>
          <w:rFonts w:eastAsia="Times New Roman" w:cstheme="minorHAnsi"/>
          <w:lang w:eastAsia="pl-PL"/>
        </w:rPr>
      </w:pPr>
      <w:r w:rsidRPr="00F13AB3">
        <w:rPr>
          <w:rFonts w:eastAsia="Times New Roman" w:cstheme="minorHAnsi"/>
          <w:lang w:eastAsia="pl-PL"/>
        </w:rPr>
        <w:t>W przypadku wspólnego ubiegania się o zamówienie p</w:t>
      </w:r>
      <w:r w:rsidR="0096385F">
        <w:rPr>
          <w:rFonts w:eastAsia="Times New Roman" w:cstheme="minorHAnsi"/>
          <w:lang w:eastAsia="pl-PL"/>
        </w:rPr>
        <w:t xml:space="preserve">rzez wykonawców, oświadczenie, </w:t>
      </w:r>
      <w:r w:rsidRPr="00F13AB3">
        <w:rPr>
          <w:rFonts w:eastAsia="Times New Roman" w:cstheme="minorHAnsi"/>
          <w:lang w:eastAsia="pl-PL"/>
        </w:rPr>
        <w:t>o którym mowa, składa każdy z wykonawców.</w:t>
      </w:r>
    </w:p>
    <w:p w14:paraId="1EF6331A" w14:textId="4FEF39AF" w:rsidR="00BC5BEB" w:rsidRDefault="00BC5BEB" w:rsidP="00CE7E75">
      <w:pPr>
        <w:tabs>
          <w:tab w:val="left" w:pos="709"/>
        </w:tabs>
        <w:autoSpaceDE w:val="0"/>
        <w:autoSpaceDN w:val="0"/>
        <w:adjustRightInd w:val="0"/>
        <w:spacing w:after="0" w:line="360" w:lineRule="auto"/>
        <w:ind w:left="709" w:hanging="425"/>
        <w:rPr>
          <w:rFonts w:eastAsia="Times New Roman" w:cstheme="minorHAnsi"/>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w:t>
      </w:r>
      <w:r w:rsidRPr="007E1D68">
        <w:rPr>
          <w:rFonts w:eastAsia="Times New Roman" w:cstheme="minorHAnsi"/>
          <w:b/>
          <w:color w:val="7030A0"/>
          <w:u w:val="single"/>
          <w:lang w:eastAsia="pl-PL"/>
        </w:rPr>
        <w:t xml:space="preserve">oświadczenie podmiotu udostępniającego zasoby dotyczące przesłanek wykluczenia </w:t>
      </w:r>
      <w:r w:rsidRPr="007E1D68">
        <w:rPr>
          <w:rFonts w:eastAsia="Times New Roman" w:cstheme="minorHAnsi"/>
          <w:b/>
          <w:color w:val="7030A0"/>
          <w:u w:val="single"/>
          <w:lang w:eastAsia="pl-PL"/>
        </w:rPr>
        <w:br/>
        <w:t xml:space="preserve">z art. 5k rozporządzenia 833/2014 oraz art. 7 ust. 1 ustawy o szczególnych rozwiązaniach </w:t>
      </w:r>
      <w:r w:rsidR="00666475" w:rsidRPr="007E1D68">
        <w:rPr>
          <w:rFonts w:eastAsia="Times New Roman" w:cstheme="minorHAnsi"/>
          <w:b/>
          <w:color w:val="7030A0"/>
          <w:u w:val="single"/>
          <w:lang w:eastAsia="pl-PL"/>
        </w:rPr>
        <w:br/>
      </w:r>
      <w:r w:rsidRPr="007E1D68">
        <w:rPr>
          <w:rFonts w:eastAsia="Times New Roman" w:cstheme="minorHAnsi"/>
          <w:b/>
          <w:color w:val="7030A0"/>
          <w:u w:val="single"/>
          <w:lang w:eastAsia="pl-PL"/>
        </w:rPr>
        <w:lastRenderedPageBreak/>
        <w:t xml:space="preserve">w zakresie przeciwdziałania wspieraniu agresji na Ukrainę oraz służących ochronie bezpieczeństwa narodowego zgodnie z Załącznikiem nr </w:t>
      </w:r>
      <w:r w:rsidR="003576FE" w:rsidRPr="007E1D68">
        <w:rPr>
          <w:rFonts w:eastAsia="Times New Roman" w:cstheme="minorHAnsi"/>
          <w:b/>
          <w:color w:val="7030A0"/>
          <w:u w:val="single"/>
          <w:lang w:eastAsia="pl-PL"/>
        </w:rPr>
        <w:t>3b</w:t>
      </w:r>
      <w:r w:rsidRPr="007E1D68">
        <w:rPr>
          <w:rFonts w:eastAsia="Times New Roman" w:cstheme="minorHAnsi"/>
          <w:b/>
          <w:color w:val="7030A0"/>
          <w:u w:val="single"/>
          <w:lang w:eastAsia="pl-PL"/>
        </w:rPr>
        <w:t xml:space="preserve"> do SWZ w formie elektronicznej (opatrzonej kwalifikowanym podpisem elektronicznym)</w:t>
      </w:r>
      <w:r w:rsidRPr="007E1D68">
        <w:rPr>
          <w:rFonts w:eastAsia="Times New Roman" w:cstheme="minorHAnsi"/>
          <w:b/>
          <w:color w:val="7030A0"/>
          <w:lang w:eastAsia="pl-PL"/>
        </w:rPr>
        <w:t xml:space="preserve"> </w:t>
      </w:r>
      <w:r w:rsidRPr="00F13AB3">
        <w:rPr>
          <w:rFonts w:eastAsia="Times New Roman" w:cstheme="minorHAnsi"/>
          <w:b/>
          <w:lang w:eastAsia="pl-PL"/>
        </w:rPr>
        <w:t xml:space="preserve">- </w:t>
      </w:r>
      <w:r w:rsidRPr="00F13AB3">
        <w:rPr>
          <w:rFonts w:eastAsia="Times New Roman" w:cstheme="minorHAnsi"/>
          <w:lang w:eastAsia="pl-PL"/>
        </w:rPr>
        <w:t>w przypadku polegania na zdolnościach lub sytuacji po</w:t>
      </w:r>
      <w:r w:rsidR="00CE7E75">
        <w:rPr>
          <w:rFonts w:eastAsia="Times New Roman" w:cstheme="minorHAnsi"/>
          <w:lang w:eastAsia="pl-PL"/>
        </w:rPr>
        <w:t>dmiotów udostępniających zasoby;</w:t>
      </w:r>
    </w:p>
    <w:p w14:paraId="48A07D2E" w14:textId="342A244B" w:rsidR="00CE7E75" w:rsidRPr="007E1D68" w:rsidRDefault="00CE7E75" w:rsidP="00CE7E75">
      <w:pPr>
        <w:tabs>
          <w:tab w:val="left" w:pos="709"/>
        </w:tabs>
        <w:autoSpaceDE w:val="0"/>
        <w:autoSpaceDN w:val="0"/>
        <w:adjustRightInd w:val="0"/>
        <w:spacing w:after="0" w:line="360" w:lineRule="auto"/>
        <w:ind w:left="709" w:hanging="425"/>
        <w:rPr>
          <w:rFonts w:eastAsia="Times New Roman" w:cstheme="minorHAnsi"/>
          <w:b/>
          <w:color w:val="7030A0"/>
          <w:u w:val="single"/>
          <w:lang w:eastAsia="pl-PL"/>
        </w:rPr>
      </w:pPr>
      <w:r w:rsidRPr="007E1D68">
        <w:rPr>
          <w:rFonts w:eastAsia="Times New Roman" w:cstheme="minorHAnsi"/>
          <w:b/>
          <w:color w:val="7030A0"/>
          <w:lang w:eastAsia="pl-PL"/>
        </w:rPr>
        <w:t>1.10.</w:t>
      </w:r>
      <w:r w:rsidRPr="007E1D68">
        <w:rPr>
          <w:rFonts w:eastAsia="Times New Roman" w:cstheme="minorHAnsi"/>
          <w:b/>
          <w:color w:val="7030A0"/>
          <w:u w:val="single"/>
          <w:lang w:eastAsia="pl-PL"/>
        </w:rPr>
        <w:t xml:space="preserve"> </w:t>
      </w:r>
      <w:r w:rsidRPr="007E1D68">
        <w:rPr>
          <w:rFonts w:eastAsia="NSimSun" w:cstheme="minorHAnsi"/>
          <w:b/>
          <w:color w:val="7030A0"/>
          <w:kern w:val="2"/>
          <w:u w:val="single"/>
          <w:lang w:eastAsia="zh-CN" w:bidi="hi-IN"/>
        </w:rPr>
        <w:t>przedmiotowe środki dowodowe,  o których mowa w Części IV pkt 4 SWZ (jeżeli do</w:t>
      </w:r>
      <w:r w:rsidR="00FB7B6E" w:rsidRPr="007E1D68">
        <w:rPr>
          <w:rFonts w:eastAsia="NSimSun" w:cstheme="minorHAnsi"/>
          <w:b/>
          <w:color w:val="7030A0"/>
          <w:kern w:val="2"/>
          <w:u w:val="single"/>
          <w:lang w:eastAsia="zh-CN" w:bidi="hi-IN"/>
        </w:rPr>
        <w:t>tyczy).</w:t>
      </w:r>
    </w:p>
    <w:p w14:paraId="6613261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może złożyć tylko jedną ofertę.</w:t>
      </w:r>
    </w:p>
    <w:p w14:paraId="07A827C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Treść oferty musi być zgodna z wymaganiami zamawiającego określonymi w dokumentach zamówienia.</w:t>
      </w:r>
    </w:p>
    <w:p w14:paraId="590BC434"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ponosi wszelkie koszty przygotowania i złożenia oferty.</w:t>
      </w:r>
    </w:p>
    <w:p w14:paraId="5ACE4EA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3FE272F5" w14:textId="43F6F1FC" w:rsidR="00BC5BEB" w:rsidRPr="00123DD3" w:rsidRDefault="00BC5BEB" w:rsidP="007B26B1">
      <w:pPr>
        <w:pStyle w:val="Akapitzlist"/>
        <w:numPr>
          <w:ilvl w:val="0"/>
          <w:numId w:val="25"/>
        </w:numPr>
        <w:spacing w:line="360" w:lineRule="auto"/>
        <w:rPr>
          <w:rFonts w:cstheme="minorHAnsi"/>
          <w:sz w:val="22"/>
          <w:szCs w:val="22"/>
        </w:rPr>
      </w:pPr>
      <w:r w:rsidRPr="00123DD3">
        <w:rPr>
          <w:rFonts w:cstheme="minorHAnsi"/>
          <w:sz w:val="22"/>
          <w:szCs w:val="22"/>
        </w:rPr>
        <w:t>Dokumenty sporządzone w języku obcym należy złożyć wraz z tłumaczeniem na język polski</w:t>
      </w:r>
      <w:r w:rsidR="007403F7" w:rsidRPr="00123DD3">
        <w:rPr>
          <w:rFonts w:cstheme="minorHAnsi"/>
          <w:sz w:val="22"/>
          <w:szCs w:val="22"/>
        </w:rPr>
        <w:t>.</w:t>
      </w:r>
    </w:p>
    <w:p w14:paraId="6D610375" w14:textId="45F1EEAC" w:rsidR="00BC5BEB" w:rsidRDefault="00BC5BEB" w:rsidP="003C1FF3">
      <w:pPr>
        <w:pStyle w:val="Akapitzlist"/>
        <w:numPr>
          <w:ilvl w:val="0"/>
          <w:numId w:val="25"/>
        </w:numPr>
        <w:spacing w:line="360" w:lineRule="auto"/>
        <w:rPr>
          <w:rFonts w:cstheme="minorHAnsi"/>
          <w:sz w:val="22"/>
          <w:szCs w:val="22"/>
        </w:rPr>
      </w:pPr>
      <w:r w:rsidRPr="000837C8">
        <w:rPr>
          <w:rFonts w:cstheme="minorHAnsi"/>
          <w:sz w:val="22"/>
          <w:szCs w:val="22"/>
        </w:rPr>
        <w:t xml:space="preserve">Oferta powinna być złożona przy użyciu środków komunikacji elektronicznej tzn. za pośrednictwem platformazakupowa.pl </w:t>
      </w:r>
    </w:p>
    <w:p w14:paraId="3DCE9345"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Do oferty należy dołączyć wszystkie wymagane w SWZ dokumenty.</w:t>
      </w:r>
    </w:p>
    <w:p w14:paraId="38F489F8" w14:textId="77777777" w:rsidR="00BC5BEB" w:rsidRPr="00F06CBA"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Po </w:t>
      </w:r>
      <w:r w:rsidRPr="00F06CBA">
        <w:rPr>
          <w:rFonts w:cstheme="minorHAnsi"/>
          <w:sz w:val="22"/>
          <w:szCs w:val="22"/>
        </w:rPr>
        <w:t>wypełnieniu Formularza składania oferty i dołączenia  wszystkich wymaganych załączników należy kliknąć przycisk „Przejdź do podsumowania”.</w:t>
      </w:r>
    </w:p>
    <w:p w14:paraId="7300969D" w14:textId="4325E518" w:rsidR="00F06CBA" w:rsidRPr="00F06CBA" w:rsidRDefault="00BC5BEB" w:rsidP="00F06CBA">
      <w:pPr>
        <w:pStyle w:val="Akapitzlist"/>
        <w:numPr>
          <w:ilvl w:val="0"/>
          <w:numId w:val="25"/>
        </w:numPr>
        <w:spacing w:line="360" w:lineRule="auto"/>
        <w:rPr>
          <w:rFonts w:cstheme="minorHAnsi"/>
          <w:sz w:val="22"/>
          <w:szCs w:val="22"/>
        </w:rPr>
      </w:pPr>
      <w:r w:rsidRPr="00F06CBA">
        <w:rPr>
          <w:rFonts w:cstheme="minorHAnsi"/>
          <w:sz w:val="22"/>
          <w:szCs w:val="22"/>
        </w:rPr>
        <w:t xml:space="preserve">Oferta lub wniosek składana elektronicznie musi zostać podpisana elektronicznym podpisem kwalifikowanym. W procesie składania oferty za pośrednictwem </w:t>
      </w:r>
      <w:r w:rsidR="00A75CF5">
        <w:rPr>
          <w:rFonts w:cstheme="minorHAnsi"/>
          <w:sz w:val="22"/>
          <w:szCs w:val="22"/>
        </w:rPr>
        <w:fldChar w:fldCharType="begin"/>
      </w:r>
      <w:r w:rsidR="00A75CF5">
        <w:rPr>
          <w:rFonts w:cstheme="minorHAnsi"/>
          <w:sz w:val="22"/>
          <w:szCs w:val="22"/>
        </w:rPr>
        <w:instrText xml:space="preserve"> HYPERLINK "http://platformazakupowa.pl" \h </w:instrText>
      </w:r>
      <w:r w:rsidR="00A75CF5">
        <w:rPr>
          <w:rFonts w:cstheme="minorHAnsi"/>
          <w:sz w:val="22"/>
          <w:szCs w:val="22"/>
        </w:rPr>
        <w:fldChar w:fldCharType="separate"/>
      </w:r>
      <w:r w:rsidRPr="00F06CBA">
        <w:rPr>
          <w:rFonts w:cstheme="minorHAnsi"/>
          <w:sz w:val="22"/>
          <w:szCs w:val="22"/>
        </w:rPr>
        <w:t>platformazakupowa.pl</w:t>
      </w:r>
      <w:r w:rsidR="00A75CF5">
        <w:rPr>
          <w:rFonts w:cstheme="minorHAnsi"/>
          <w:sz w:val="22"/>
          <w:szCs w:val="22"/>
        </w:rPr>
        <w:fldChar w:fldCharType="end"/>
      </w:r>
      <w:r w:rsidRPr="00F06CBA">
        <w:rPr>
          <w:rFonts w:cstheme="minorHAnsi"/>
          <w:sz w:val="22"/>
          <w:szCs w:val="22"/>
        </w:rPr>
        <w:t xml:space="preserve">, Wykonawca powinien złożyć podpis bezpośrednio na dokumentach przesłanych za pośrednictwem </w:t>
      </w:r>
      <w:r w:rsidR="00A75CF5">
        <w:rPr>
          <w:rStyle w:val="Hipercze"/>
          <w:rFonts w:ascii="Calibri" w:hAnsi="Calibri" w:cs="Calibri"/>
          <w:color w:val="000000" w:themeColor="text1"/>
          <w:sz w:val="22"/>
          <w:szCs w:val="22"/>
          <w:u w:val="none"/>
        </w:rPr>
        <w:fldChar w:fldCharType="begin"/>
      </w:r>
      <w:r w:rsidR="00A75CF5">
        <w:rPr>
          <w:rStyle w:val="Hipercze"/>
          <w:rFonts w:ascii="Calibri" w:hAnsi="Calibri" w:cs="Calibri"/>
          <w:color w:val="000000" w:themeColor="text1"/>
          <w:sz w:val="22"/>
          <w:szCs w:val="22"/>
          <w:u w:val="none"/>
        </w:rPr>
        <w:instrText xml:space="preserve"> HYPERLINK "https://platformazakupowa.pl/pn/umb" </w:instrText>
      </w:r>
      <w:r w:rsidR="00A75CF5">
        <w:rPr>
          <w:rStyle w:val="Hipercze"/>
          <w:rFonts w:ascii="Calibri" w:hAnsi="Calibri" w:cs="Calibri"/>
          <w:color w:val="000000" w:themeColor="text1"/>
          <w:sz w:val="22"/>
          <w:szCs w:val="22"/>
          <w:u w:val="none"/>
        </w:rPr>
        <w:fldChar w:fldCharType="separate"/>
      </w:r>
      <w:r w:rsidR="006F3AF2" w:rsidRPr="006D09E5">
        <w:rPr>
          <w:rStyle w:val="Hipercze"/>
          <w:rFonts w:ascii="Calibri" w:hAnsi="Calibri" w:cs="Calibri"/>
          <w:color w:val="000000" w:themeColor="text1"/>
          <w:sz w:val="22"/>
          <w:szCs w:val="22"/>
          <w:u w:val="none"/>
        </w:rPr>
        <w:t>https://platformazakupowa.pl/pn/umb</w:t>
      </w:r>
      <w:r w:rsidR="00A75CF5">
        <w:rPr>
          <w:rStyle w:val="Hipercze"/>
          <w:rFonts w:ascii="Calibri" w:hAnsi="Calibri" w:cs="Calibri"/>
          <w:color w:val="000000" w:themeColor="text1"/>
          <w:sz w:val="22"/>
          <w:szCs w:val="22"/>
          <w:u w:val="none"/>
        </w:rPr>
        <w:fldChar w:fldCharType="end"/>
      </w:r>
      <w:r w:rsidR="006F3AF2" w:rsidRPr="006D09E5">
        <w:rPr>
          <w:rFonts w:ascii="Calibri" w:hAnsi="Calibri" w:cs="Calibri"/>
          <w:color w:val="000000" w:themeColor="text1"/>
          <w:sz w:val="22"/>
          <w:szCs w:val="22"/>
        </w:rPr>
        <w:t>.</w:t>
      </w:r>
    </w:p>
    <w:p w14:paraId="60F52A5D" w14:textId="796356A9" w:rsidR="00BC5BEB" w:rsidRPr="00F06CBA" w:rsidRDefault="00BC5BEB" w:rsidP="00D91B98">
      <w:pPr>
        <w:pStyle w:val="Akapitzlist"/>
        <w:numPr>
          <w:ilvl w:val="0"/>
          <w:numId w:val="25"/>
        </w:numPr>
        <w:spacing w:line="360" w:lineRule="auto"/>
        <w:rPr>
          <w:rFonts w:cstheme="minorHAnsi"/>
          <w:sz w:val="22"/>
          <w:szCs w:val="22"/>
        </w:rPr>
      </w:pPr>
      <w:r w:rsidRPr="00F06CBA">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Szczegółowa instrukcja dla Wykonawców dotycząca złożenia, zmiany i wycofania oferty znajduje się na stronie internetowej pod adresem:  </w:t>
      </w:r>
      <w:hyperlink r:id="rId16">
        <w:r w:rsidRPr="000837C8">
          <w:rPr>
            <w:rFonts w:cstheme="minorHAnsi"/>
            <w:sz w:val="22"/>
            <w:szCs w:val="22"/>
          </w:rPr>
          <w:t>https://platformazakupowa.pl/strona/45-instrukcje</w:t>
        </w:r>
      </w:hyperlink>
    </w:p>
    <w:p w14:paraId="6946307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137D97B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celu ewentualnej kompresji danych Zamawiający rekomenduje wykorzystanie jednego z rozszerzeń: </w:t>
      </w:r>
    </w:p>
    <w:p w14:paraId="543316EF" w14:textId="77777777" w:rsidR="00BC5BEB" w:rsidRPr="000837C8" w:rsidRDefault="00BC5BEB" w:rsidP="006C59D8">
      <w:pPr>
        <w:spacing w:after="0" w:line="360" w:lineRule="auto"/>
        <w:ind w:left="426"/>
        <w:rPr>
          <w:rFonts w:cstheme="minorHAnsi"/>
        </w:rPr>
      </w:pPr>
      <w:r w:rsidRPr="000837C8">
        <w:rPr>
          <w:rFonts w:cstheme="minorHAnsi"/>
        </w:rPr>
        <w:t xml:space="preserve">.zip </w:t>
      </w:r>
    </w:p>
    <w:p w14:paraId="4703B088" w14:textId="77777777" w:rsidR="00BC5BEB" w:rsidRPr="000837C8" w:rsidRDefault="00BC5BEB" w:rsidP="006C59D8">
      <w:pPr>
        <w:spacing w:after="0" w:line="360" w:lineRule="auto"/>
        <w:ind w:left="426"/>
        <w:rPr>
          <w:rFonts w:cstheme="minorHAnsi"/>
        </w:rPr>
      </w:pPr>
      <w:r w:rsidRPr="000837C8">
        <w:rPr>
          <w:rFonts w:cstheme="minorHAnsi"/>
        </w:rPr>
        <w:t>.7Z</w:t>
      </w:r>
    </w:p>
    <w:p w14:paraId="739825D9"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2EF0EAD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podpisu z kwalifikowanym znacznikiem czasu.</w:t>
      </w:r>
    </w:p>
    <w:p w14:paraId="27A6377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EABD137"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7C40AE5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586CACA6" w14:textId="054FFD8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t>
      </w:r>
      <w:r w:rsidR="00740BF1">
        <w:rPr>
          <w:rFonts w:cstheme="minorHAnsi"/>
          <w:sz w:val="22"/>
          <w:szCs w:val="22"/>
        </w:rPr>
        <w:br/>
      </w:r>
      <w:r w:rsidRPr="000837C8">
        <w:rPr>
          <w:rFonts w:cstheme="minorHAnsi"/>
          <w:sz w:val="22"/>
          <w:szCs w:val="22"/>
        </w:rPr>
        <w:t xml:space="preserve">w terminie składania ofert, w sposób niebudzący wątpliwości zastrzegł, że nie mogą być one udostępniane oraz wykazał, załączając stosowne wyjaśnienia, iż zastrzeżone informacje stanowią </w:t>
      </w:r>
      <w:r w:rsidRPr="000837C8">
        <w:rPr>
          <w:rFonts w:cstheme="minorHAnsi"/>
          <w:sz w:val="22"/>
          <w:szCs w:val="22"/>
        </w:rPr>
        <w:lastRenderedPageBreak/>
        <w:t>tajemnicę przedsiębiorstwa. Na platformie w formularzu składania oferty znajduje się miejsce wyznaczone do dołączenia części oferty stanowiącej tajemnicę przedsiębiorstwa.</w:t>
      </w:r>
    </w:p>
    <w:p w14:paraId="5C2837F1"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Wykonawcy wspólnie ubiegający się o udzielenie zamówienia:</w:t>
      </w:r>
    </w:p>
    <w:p w14:paraId="0DF6F803" w14:textId="586BDF2F"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Pr>
          <w:rFonts w:cstheme="minorHAnsi"/>
          <w:sz w:val="22"/>
          <w:szCs w:val="22"/>
        </w:rPr>
        <w:br/>
      </w:r>
      <w:r w:rsidRPr="000837C8">
        <w:rPr>
          <w:rFonts w:cstheme="minorHAnsi"/>
          <w:sz w:val="22"/>
          <w:szCs w:val="22"/>
        </w:rPr>
        <w:t xml:space="preserve">o udzielenie zamówienia. Dokument pełnomocnictwa musi być załączony do oferty i zawierać </w:t>
      </w:r>
      <w:r w:rsidR="00740BF1">
        <w:rPr>
          <w:rFonts w:cstheme="minorHAnsi"/>
          <w:sz w:val="22"/>
          <w:szCs w:val="22"/>
        </w:rPr>
        <w:br/>
      </w:r>
      <w:r w:rsidRPr="000837C8">
        <w:rPr>
          <w:rFonts w:cstheme="minorHAnsi"/>
          <w:sz w:val="22"/>
          <w:szCs w:val="22"/>
        </w:rPr>
        <w:t>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6954E4D"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0837C8" w:rsidRDefault="00BC5BEB" w:rsidP="006C59D8">
      <w:pPr>
        <w:pStyle w:val="Akapitzlist"/>
        <w:spacing w:line="360" w:lineRule="auto"/>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0837C8" w:rsidRDefault="00BC5BEB" w:rsidP="007B26B1">
      <w:pPr>
        <w:pStyle w:val="Akapitzlist"/>
        <w:numPr>
          <w:ilvl w:val="0"/>
          <w:numId w:val="23"/>
        </w:numPr>
        <w:spacing w:line="360" w:lineRule="auto"/>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EE965B6" w14:textId="0091E429" w:rsidR="00BC5BEB" w:rsidRPr="000837C8" w:rsidRDefault="00BC5BEB" w:rsidP="007B26B1">
      <w:pPr>
        <w:pStyle w:val="Akapitzlist"/>
        <w:numPr>
          <w:ilvl w:val="0"/>
          <w:numId w:val="23"/>
        </w:numPr>
        <w:spacing w:line="360" w:lineRule="auto"/>
        <w:rPr>
          <w:rFonts w:cstheme="minorHAnsi"/>
          <w:color w:val="FF0000"/>
          <w:sz w:val="22"/>
          <w:szCs w:val="22"/>
        </w:rPr>
      </w:pPr>
      <w:r w:rsidRPr="000837C8">
        <w:rPr>
          <w:rFonts w:cstheme="minorHAnsi"/>
          <w:sz w:val="22"/>
          <w:szCs w:val="22"/>
        </w:rPr>
        <w:t xml:space="preserve">Zamawiający zastrzega sobie prawo do zażądania przed zawarciem umowy w sprawie zamówienia publicznego, umowy regulującej zasady współpracy wykonawców wspólnie ubiegających się </w:t>
      </w:r>
      <w:r w:rsidR="0055324A">
        <w:rPr>
          <w:rFonts w:cstheme="minorHAnsi"/>
          <w:sz w:val="22"/>
          <w:szCs w:val="22"/>
        </w:rPr>
        <w:br/>
      </w:r>
      <w:r w:rsidRPr="000837C8">
        <w:rPr>
          <w:rFonts w:cstheme="minorHAnsi"/>
          <w:sz w:val="22"/>
          <w:szCs w:val="22"/>
        </w:rPr>
        <w:t>o udzielenie zamówienia.</w:t>
      </w:r>
    </w:p>
    <w:p w14:paraId="5AEFFF56"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Informacja o podwykonawcach:</w:t>
      </w:r>
    </w:p>
    <w:p w14:paraId="442368C6" w14:textId="75178A61"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lastRenderedPageBreak/>
        <w:t xml:space="preserve">Zamawiający żąda wskazania przez Wykonawcę, części zamówienia, których wykonanie zamierza powierzyć podwykonawcom, </w:t>
      </w:r>
      <w:r w:rsidR="00887A7E">
        <w:rPr>
          <w:rFonts w:cstheme="minorHAnsi"/>
          <w:sz w:val="22"/>
          <w:szCs w:val="22"/>
        </w:rPr>
        <w:t xml:space="preserve">na których zdolnościach nie polega, </w:t>
      </w:r>
      <w:r w:rsidRPr="000837C8">
        <w:rPr>
          <w:rFonts w:cstheme="minorHAnsi"/>
          <w:sz w:val="22"/>
          <w:szCs w:val="22"/>
        </w:rPr>
        <w:t>oraz podania nazw ewentualnych podwykonawców, jeżeli są już znani (część II – pkt D.1. JEDZ).</w:t>
      </w:r>
    </w:p>
    <w:p w14:paraId="1D77484D"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EA9C68"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 xml:space="preserve">a w przypadku zamówienia na roboty budowlane innego niż zamówienie w dziedzinach obronności </w:t>
      </w:r>
      <w:r w:rsidR="0055324A">
        <w:rPr>
          <w:rFonts w:cstheme="minorHAnsi"/>
          <w:sz w:val="22"/>
          <w:szCs w:val="22"/>
        </w:rPr>
        <w:br/>
      </w:r>
      <w:r w:rsidRPr="000837C8">
        <w:rPr>
          <w:rFonts w:cstheme="minorHAnsi"/>
          <w:sz w:val="22"/>
          <w:szCs w:val="22"/>
        </w:rPr>
        <w:t>i bezpieczeństwa, także między podwykonawcą a dalszym podwykonawcą lub między dalszymi podwykonawcami, na mocy której odpowiednio podwykonawca lub dalszy podwykonawca, zobowiązuje się wykonać część zamówienia.</w:t>
      </w:r>
    </w:p>
    <w:p w14:paraId="79D1DB87"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Przyjmuje się, że brak wskazania części zamówienia, której wykonawca zamierza powierzyć podwykonawcy oznacza realizację zamówienia siłami własnymi.</w:t>
      </w:r>
    </w:p>
    <w:p w14:paraId="02DFC9A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b/>
          <w:sz w:val="22"/>
          <w:szCs w:val="22"/>
        </w:rPr>
        <w:t>Zamawiający informuje, że w niniejszym postępowaniu stosuje tzw. odwróconą kolejność oceny ofert.</w:t>
      </w:r>
      <w:r w:rsidRPr="000837C8">
        <w:rPr>
          <w:rFonts w:cstheme="minorHAnsi"/>
          <w:sz w:val="22"/>
          <w:szCs w:val="22"/>
        </w:rPr>
        <w:t xml:space="preserve">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5E47A5AB"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brak podstaw wykluczenia:</w:t>
      </w:r>
    </w:p>
    <w:p w14:paraId="345E661A"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973824">
        <w:rPr>
          <w:rFonts w:cstheme="minorHAnsi"/>
          <w:b/>
          <w:sz w:val="22"/>
          <w:szCs w:val="22"/>
        </w:rPr>
        <w:t>informacja z Krajowego Rejestru Karnego</w:t>
      </w:r>
      <w:r w:rsidRPr="000837C8">
        <w:rPr>
          <w:rFonts w:cstheme="minorHAnsi"/>
          <w:sz w:val="22"/>
          <w:szCs w:val="22"/>
        </w:rPr>
        <w:t xml:space="preserve"> w zakresie:</w:t>
      </w:r>
    </w:p>
    <w:p w14:paraId="247FD2AE"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56C231E1"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73006851" w14:textId="77777777" w:rsidR="00BC5BEB" w:rsidRPr="000837C8" w:rsidRDefault="00BC5BEB" w:rsidP="006C59D8">
      <w:pPr>
        <w:autoSpaceDE w:val="0"/>
        <w:autoSpaceDN w:val="0"/>
        <w:adjustRightInd w:val="0"/>
        <w:spacing w:after="0" w:line="360" w:lineRule="auto"/>
        <w:ind w:left="633" w:firstLine="360"/>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71AED49F" w14:textId="77777777" w:rsidR="00BC5BEB" w:rsidRPr="008A3E1D"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973824">
        <w:rPr>
          <w:rFonts w:cstheme="minorHAnsi"/>
          <w:b/>
          <w:sz w:val="22"/>
          <w:szCs w:val="22"/>
        </w:rPr>
        <w:t>oświadczenie wykonawcy</w:t>
      </w:r>
      <w:r w:rsidRPr="008A3E1D">
        <w:rPr>
          <w:rFonts w:cstheme="minorHAnsi"/>
          <w:sz w:val="22"/>
          <w:szCs w:val="22"/>
        </w:rPr>
        <w:t xml:space="preserve">, w zakresie art. 108 ust. 1 pkt 5 ustawy Pzp, </w:t>
      </w:r>
      <w:r w:rsidRPr="00973824">
        <w:rPr>
          <w:rFonts w:cstheme="minorHAnsi"/>
          <w:b/>
          <w:sz w:val="22"/>
          <w:szCs w:val="22"/>
        </w:rPr>
        <w:t>o braku przynależności do tej samej grupy kapitałowej</w:t>
      </w:r>
      <w:r w:rsidRPr="008A3E1D">
        <w:rPr>
          <w:rFonts w:cstheme="minorHAnsi"/>
          <w:sz w:val="22"/>
          <w:szCs w:val="22"/>
        </w:rPr>
        <w:t xml:space="preserve">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5670F7FF" w:rsidR="00BC5BEB" w:rsidRPr="00666475" w:rsidRDefault="00BC5BEB" w:rsidP="00666475">
      <w:pPr>
        <w:spacing w:line="360" w:lineRule="auto"/>
        <w:ind w:left="360"/>
        <w:rPr>
          <w:rFonts w:cstheme="minorHAnsi"/>
          <w:b/>
          <w:u w:val="single"/>
        </w:rPr>
      </w:pPr>
      <w:r w:rsidRPr="00666475">
        <w:rPr>
          <w:rFonts w:cstheme="minorHAnsi"/>
          <w:u w:val="single"/>
        </w:rPr>
        <w:lastRenderedPageBreak/>
        <w:t xml:space="preserve">Wykonawca może sporządzić oświadczenie zgodnie ze wzorem stanowiącym </w:t>
      </w:r>
      <w:r w:rsidRPr="00666475">
        <w:rPr>
          <w:rFonts w:cstheme="minorHAnsi"/>
          <w:b/>
          <w:u w:val="single"/>
        </w:rPr>
        <w:t xml:space="preserve">Załącznik nr </w:t>
      </w:r>
      <w:r w:rsidR="00F06CBA">
        <w:rPr>
          <w:rFonts w:cstheme="minorHAnsi"/>
          <w:b/>
          <w:u w:val="single"/>
        </w:rPr>
        <w:t>9</w:t>
      </w:r>
      <w:r w:rsidRPr="00666475">
        <w:rPr>
          <w:rFonts w:cstheme="minorHAnsi"/>
          <w:b/>
          <w:u w:val="single"/>
        </w:rPr>
        <w:t xml:space="preserve"> do SWZ.</w:t>
      </w:r>
    </w:p>
    <w:p w14:paraId="6FCF6EEC" w14:textId="7E7F45BA"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973824">
        <w:rPr>
          <w:rFonts w:cstheme="minorHAnsi"/>
          <w:b/>
          <w:sz w:val="22"/>
          <w:szCs w:val="22"/>
        </w:rPr>
        <w:t>oświadczenie wykonawcy o aktualności informacji</w:t>
      </w:r>
      <w:r w:rsidRPr="000837C8">
        <w:rPr>
          <w:rFonts w:cstheme="minorHAnsi"/>
          <w:sz w:val="22"/>
          <w:szCs w:val="22"/>
        </w:rPr>
        <w:t xml:space="preserve"> zawartych w oświadczeniu, o którym mowa </w:t>
      </w:r>
      <w:r w:rsidR="0055324A">
        <w:rPr>
          <w:rFonts w:cstheme="minorHAnsi"/>
          <w:sz w:val="22"/>
          <w:szCs w:val="22"/>
        </w:rPr>
        <w:br/>
      </w:r>
      <w:r w:rsidRPr="000837C8">
        <w:rPr>
          <w:rFonts w:cstheme="minorHAnsi"/>
          <w:sz w:val="22"/>
          <w:szCs w:val="22"/>
        </w:rPr>
        <w:t>w art. 125 ust. 1 ustawy Pzp, w zakresie podstaw wykluczenia z postępowania wskazanych przez zamawiającego, o których mowa w:</w:t>
      </w:r>
    </w:p>
    <w:p w14:paraId="03DF4F5F"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28F497E6"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4A7428B9"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654B16B3"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0CB2B489" w14:textId="1FE7CFAF" w:rsidR="00BC5BEB" w:rsidRDefault="00BC5BEB" w:rsidP="00666475">
      <w:pPr>
        <w:spacing w:line="360" w:lineRule="auto"/>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F06CBA">
        <w:rPr>
          <w:rFonts w:cstheme="minorHAnsi"/>
          <w:b/>
          <w:u w:val="single"/>
        </w:rPr>
        <w:t>10</w:t>
      </w:r>
      <w:r w:rsidRPr="00666475">
        <w:rPr>
          <w:rFonts w:cstheme="minorHAnsi"/>
          <w:b/>
          <w:u w:val="single"/>
        </w:rPr>
        <w:t xml:space="preserve"> do SWZ.</w:t>
      </w:r>
    </w:p>
    <w:p w14:paraId="3EC4A7A3"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spełnianie warunków udziału w postępowaniu:</w:t>
      </w:r>
    </w:p>
    <w:p w14:paraId="195FF714" w14:textId="72790768" w:rsidR="00BC5BEB" w:rsidRPr="00A06F34"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A06F34">
        <w:rPr>
          <w:rFonts w:cstheme="minorHAnsi"/>
          <w:b/>
          <w:sz w:val="22"/>
          <w:szCs w:val="22"/>
        </w:rPr>
        <w:t>wykaz osób</w:t>
      </w:r>
      <w:r w:rsidRPr="00A06F34">
        <w:rPr>
          <w:rFonts w:cstheme="minorHAnsi"/>
          <w:sz w:val="22"/>
          <w:szCs w:val="22"/>
        </w:rPr>
        <w:t xml:space="preserve">, skierowanych przez wykonawcę do realizacji zamówienia publicznego, </w:t>
      </w:r>
      <w:r w:rsidR="00740BF1">
        <w:rPr>
          <w:rFonts w:cstheme="minorHAnsi"/>
          <w:sz w:val="22"/>
          <w:szCs w:val="22"/>
        </w:rPr>
        <w:br/>
      </w:r>
      <w:r w:rsidRPr="00A06F34">
        <w:rPr>
          <w:rFonts w:cstheme="minorHAnsi"/>
          <w:sz w:val="22"/>
          <w:szCs w:val="22"/>
        </w:rPr>
        <w:t>w szczególności odpowiedzialnych za świadczenie usług, kontrolę jakości, wraz z informacjami na temat ich kwalifikacji zawodowych</w:t>
      </w:r>
      <w:r w:rsidR="00A815C6" w:rsidRPr="00A06F34">
        <w:rPr>
          <w:rFonts w:eastAsia="Times New Roman" w:cstheme="minorHAnsi"/>
          <w:iCs/>
          <w:sz w:val="22"/>
          <w:szCs w:val="22"/>
        </w:rPr>
        <w:t>, uprawnień</w:t>
      </w:r>
      <w:r w:rsidR="004D0822">
        <w:rPr>
          <w:rFonts w:eastAsia="Times New Roman" w:cstheme="minorHAnsi"/>
          <w:iCs/>
          <w:sz w:val="22"/>
          <w:szCs w:val="22"/>
        </w:rPr>
        <w:t>, doświadczenia</w:t>
      </w:r>
      <w:r w:rsidR="008A3E1D" w:rsidRPr="00A06F34">
        <w:rPr>
          <w:rFonts w:cstheme="minorHAnsi"/>
          <w:sz w:val="22"/>
          <w:szCs w:val="22"/>
        </w:rPr>
        <w:t xml:space="preserve"> i wykształcenia </w:t>
      </w:r>
      <w:r w:rsidRPr="00A06F34">
        <w:rPr>
          <w:rFonts w:cstheme="minorHAnsi"/>
          <w:sz w:val="22"/>
          <w:szCs w:val="22"/>
        </w:rPr>
        <w:t>niezbędnych do wykonania zamówienia publicznego, a także zakresu wykonywanych przez nie czynności oraz informacją o podstawie do dysponowania tymi osobami.</w:t>
      </w:r>
    </w:p>
    <w:p w14:paraId="11966C19" w14:textId="62AB1395" w:rsidR="00BC5BEB" w:rsidRDefault="00BC5BEB" w:rsidP="00666475">
      <w:pPr>
        <w:spacing w:line="360" w:lineRule="auto"/>
        <w:ind w:left="360"/>
        <w:rPr>
          <w:rFonts w:cstheme="minorHAnsi"/>
          <w:b/>
          <w:u w:val="single"/>
        </w:rPr>
      </w:pPr>
      <w:r w:rsidRPr="00666475">
        <w:rPr>
          <w:rFonts w:cstheme="minorHAnsi"/>
          <w:u w:val="single"/>
        </w:rPr>
        <w:t xml:space="preserve">Wykonawca może sporządzić wykaz osób zgodnie ze wzorem stanowiącym </w:t>
      </w:r>
      <w:r w:rsidRPr="00666475">
        <w:rPr>
          <w:rFonts w:cstheme="minorHAnsi"/>
          <w:b/>
          <w:u w:val="single"/>
        </w:rPr>
        <w:t xml:space="preserve">Załącznik nr </w:t>
      </w:r>
      <w:r w:rsidR="00F06CBA">
        <w:rPr>
          <w:rFonts w:cstheme="minorHAnsi"/>
          <w:b/>
          <w:u w:val="single"/>
        </w:rPr>
        <w:t>4</w:t>
      </w:r>
      <w:r w:rsidR="00123DD3" w:rsidRPr="00666475">
        <w:rPr>
          <w:rFonts w:cstheme="minorHAnsi"/>
          <w:b/>
          <w:u w:val="single"/>
        </w:rPr>
        <w:t xml:space="preserve"> </w:t>
      </w:r>
      <w:r w:rsidRPr="00666475">
        <w:rPr>
          <w:rFonts w:cstheme="minorHAnsi"/>
          <w:b/>
          <w:u w:val="single"/>
        </w:rPr>
        <w:t>do SWZ.</w:t>
      </w:r>
    </w:p>
    <w:p w14:paraId="6E406BBA" w14:textId="16A91AA4" w:rsidR="00824BA4" w:rsidRPr="00F37DC1" w:rsidRDefault="00F06CBA" w:rsidP="00F37DC1">
      <w:pPr>
        <w:pStyle w:val="Akapitzlist"/>
        <w:numPr>
          <w:ilvl w:val="1"/>
          <w:numId w:val="27"/>
        </w:numPr>
        <w:tabs>
          <w:tab w:val="clear" w:pos="805"/>
        </w:tabs>
        <w:spacing w:line="360" w:lineRule="auto"/>
        <w:ind w:left="993" w:hanging="567"/>
        <w:rPr>
          <w:rFonts w:cstheme="minorHAnsi"/>
          <w:iCs/>
          <w:sz w:val="22"/>
          <w:szCs w:val="22"/>
        </w:rPr>
      </w:pPr>
      <w:r w:rsidRPr="00F37DC1">
        <w:rPr>
          <w:rFonts w:cstheme="minorHAnsi"/>
          <w:b/>
          <w:iCs/>
          <w:sz w:val="22"/>
          <w:szCs w:val="22"/>
        </w:rPr>
        <w:t>w</w:t>
      </w:r>
      <w:r w:rsidR="00824BA4" w:rsidRPr="00F37DC1">
        <w:rPr>
          <w:rFonts w:cstheme="minorHAnsi"/>
          <w:b/>
          <w:iCs/>
          <w:sz w:val="22"/>
          <w:szCs w:val="22"/>
        </w:rPr>
        <w:t>ykaz usług</w:t>
      </w:r>
      <w:r w:rsidR="00824BA4" w:rsidRPr="00F37DC1">
        <w:rPr>
          <w:rFonts w:cstheme="minorHAnsi"/>
          <w:iCs/>
          <w:sz w:val="22"/>
          <w:szCs w:val="22"/>
        </w:rPr>
        <w:t>, wykonanych w okresie ostatnich trzech lat,</w:t>
      </w:r>
      <w:r w:rsidR="00F37061">
        <w:rPr>
          <w:rFonts w:cstheme="minorHAnsi"/>
          <w:iCs/>
          <w:sz w:val="22"/>
          <w:szCs w:val="22"/>
        </w:rPr>
        <w:t xml:space="preserve"> przed </w:t>
      </w:r>
      <w:r w:rsidR="00A47D7A">
        <w:rPr>
          <w:rFonts w:cstheme="minorHAnsi"/>
          <w:iCs/>
          <w:sz w:val="22"/>
          <w:szCs w:val="22"/>
        </w:rPr>
        <w:t xml:space="preserve">upływem </w:t>
      </w:r>
      <w:r w:rsidR="00F37061">
        <w:rPr>
          <w:rFonts w:cstheme="minorHAnsi"/>
          <w:iCs/>
          <w:sz w:val="22"/>
          <w:szCs w:val="22"/>
        </w:rPr>
        <w:t>termin</w:t>
      </w:r>
      <w:r w:rsidR="00A47D7A">
        <w:rPr>
          <w:rFonts w:cstheme="minorHAnsi"/>
          <w:iCs/>
          <w:sz w:val="22"/>
          <w:szCs w:val="22"/>
        </w:rPr>
        <w:t>u</w:t>
      </w:r>
      <w:r w:rsidR="00F37061">
        <w:rPr>
          <w:rFonts w:cstheme="minorHAnsi"/>
          <w:iCs/>
          <w:sz w:val="22"/>
          <w:szCs w:val="22"/>
        </w:rPr>
        <w:t xml:space="preserve"> składania ofert,</w:t>
      </w:r>
      <w:r w:rsidR="00824BA4" w:rsidRPr="00F37DC1">
        <w:rPr>
          <w:rFonts w:cstheme="minorHAnsi"/>
          <w:iCs/>
          <w:sz w:val="22"/>
          <w:szCs w:val="22"/>
        </w:rPr>
        <w:t xml:space="preserve"> </w:t>
      </w:r>
      <w:r w:rsidR="00F37061">
        <w:rPr>
          <w:rFonts w:cstheme="minorHAnsi"/>
          <w:iCs/>
          <w:sz w:val="22"/>
          <w:szCs w:val="22"/>
        </w:rPr>
        <w:br/>
      </w:r>
      <w:r w:rsidR="00824BA4" w:rsidRPr="00F37DC1">
        <w:rPr>
          <w:rFonts w:cstheme="minorHAnsi"/>
          <w:iCs/>
          <w:sz w:val="22"/>
          <w:szCs w:val="22"/>
        </w:rPr>
        <w:t xml:space="preserve">a jeżeli okres prowadzenia działalności jest krótszy - w tym okresie, </w:t>
      </w:r>
      <w:r w:rsidR="00F37DC1" w:rsidRPr="00F37DC1">
        <w:rPr>
          <w:rFonts w:cstheme="minorHAnsi"/>
          <w:iCs/>
          <w:sz w:val="22"/>
          <w:szCs w:val="22"/>
        </w:rPr>
        <w:t xml:space="preserve">ich przedmiotu </w:t>
      </w:r>
      <w:r w:rsidR="00F37061">
        <w:rPr>
          <w:rFonts w:cstheme="minorHAnsi"/>
          <w:iCs/>
          <w:sz w:val="22"/>
          <w:szCs w:val="22"/>
        </w:rPr>
        <w:br/>
      </w:r>
      <w:r w:rsidR="00F37DC1" w:rsidRPr="00F37DC1">
        <w:rPr>
          <w:rFonts w:cstheme="minorHAnsi"/>
          <w:iCs/>
          <w:sz w:val="22"/>
          <w:szCs w:val="22"/>
        </w:rPr>
        <w:t>(ze wskazaniem powierzchni), dat wykonania i podmiotów, na rzecz których usługi zostały wykonane oraz z załączeniem dowodów określających czy usługi te zostały wykonane należycie;</w:t>
      </w:r>
      <w:r w:rsidR="00824BA4" w:rsidRPr="00F37DC1">
        <w:rPr>
          <w:rFonts w:cstheme="minorHAnsi"/>
          <w:iCs/>
          <w:sz w:val="22"/>
          <w:szCs w:val="22"/>
        </w:rPr>
        <w:t xml:space="preserve">.  </w:t>
      </w:r>
    </w:p>
    <w:p w14:paraId="3871C212" w14:textId="566972E4" w:rsidR="00824BA4" w:rsidRPr="00F37DC1" w:rsidRDefault="00824BA4" w:rsidP="00824BA4">
      <w:pPr>
        <w:spacing w:line="360" w:lineRule="auto"/>
        <w:ind w:left="360"/>
        <w:rPr>
          <w:rFonts w:cstheme="minorHAnsi"/>
          <w:b/>
          <w:iCs/>
          <w:u w:val="single"/>
        </w:rPr>
      </w:pPr>
      <w:r w:rsidRPr="00F37DC1">
        <w:rPr>
          <w:rFonts w:cstheme="minorHAnsi"/>
          <w:iCs/>
          <w:u w:val="single"/>
        </w:rPr>
        <w:t>Wykonawca może sporządzić wykaz usług zgodnie ze wzorem stanowiącym</w:t>
      </w:r>
      <w:r w:rsidRPr="00F37DC1">
        <w:rPr>
          <w:rFonts w:cstheme="minorHAnsi"/>
          <w:b/>
          <w:i/>
          <w:iCs/>
          <w:u w:val="single"/>
        </w:rPr>
        <w:t xml:space="preserve"> </w:t>
      </w:r>
      <w:r w:rsidR="00F37DC1" w:rsidRPr="00F37DC1">
        <w:rPr>
          <w:rFonts w:cstheme="minorHAnsi"/>
          <w:b/>
          <w:iCs/>
          <w:u w:val="single"/>
        </w:rPr>
        <w:t>Załącznik nr 5</w:t>
      </w:r>
      <w:r w:rsidRPr="00F37DC1">
        <w:rPr>
          <w:rFonts w:cstheme="minorHAnsi"/>
          <w:b/>
          <w:iCs/>
          <w:u w:val="single"/>
        </w:rPr>
        <w:t xml:space="preserve"> do SWZ.</w:t>
      </w:r>
    </w:p>
    <w:p w14:paraId="1BBD1E6F" w14:textId="3A9FACDD" w:rsidR="00BC5BEB" w:rsidRPr="00D3282A" w:rsidRDefault="00BC5BEB" w:rsidP="007B26B1">
      <w:pPr>
        <w:pStyle w:val="Akapitzlist"/>
        <w:numPr>
          <w:ilvl w:val="0"/>
          <w:numId w:val="25"/>
        </w:numPr>
        <w:spacing w:line="360" w:lineRule="auto"/>
        <w:rPr>
          <w:rFonts w:cstheme="minorHAnsi"/>
          <w:sz w:val="22"/>
          <w:szCs w:val="22"/>
        </w:rPr>
      </w:pPr>
      <w:r w:rsidRPr="0053758B">
        <w:rPr>
          <w:rFonts w:cstheme="minorHAnsi"/>
          <w:sz w:val="22"/>
          <w:szCs w:val="22"/>
        </w:rPr>
        <w:t xml:space="preserve">Jeżeli wykonawca nie złożył oświadczenia, o którym mowa w art. 125 ust. 1 ustawy Pzp,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509CF31E" w14:textId="0F9829E9" w:rsidR="00FE25A0" w:rsidRPr="005C36C3" w:rsidRDefault="00FE25A0" w:rsidP="008F1046">
      <w:pPr>
        <w:pStyle w:val="Nagwek1"/>
      </w:pPr>
      <w:bookmarkStart w:id="17" w:name="_Toc187838501"/>
      <w:r w:rsidRPr="005C36C3">
        <w:t>X</w:t>
      </w:r>
      <w:r w:rsidR="009302D2" w:rsidRPr="005C36C3">
        <w:t>I</w:t>
      </w:r>
      <w:r w:rsidRPr="005C36C3">
        <w:t>V. Sposób oraz termin składania ofert</w:t>
      </w:r>
      <w:bookmarkEnd w:id="17"/>
    </w:p>
    <w:p w14:paraId="30279D7E" w14:textId="0CB0D899" w:rsidR="00FE25A0" w:rsidRPr="003E5E99" w:rsidRDefault="00FE25A0" w:rsidP="007B26B1">
      <w:pPr>
        <w:numPr>
          <w:ilvl w:val="4"/>
          <w:numId w:val="7"/>
        </w:numPr>
        <w:shd w:val="clear" w:color="auto" w:fill="FFFFFF"/>
        <w:suppressAutoHyphens/>
        <w:spacing w:after="0" w:line="360" w:lineRule="auto"/>
        <w:ind w:left="284" w:hanging="284"/>
        <w:rPr>
          <w:rFonts w:eastAsia="Times New Roman" w:cstheme="minorHAnsi"/>
          <w:b/>
          <w:color w:val="7030A0"/>
          <w:lang w:eastAsia="pl-PL"/>
        </w:rPr>
      </w:pPr>
      <w:r w:rsidRPr="003E5E99">
        <w:rPr>
          <w:rFonts w:eastAsia="Times New Roman" w:cstheme="minorHAnsi"/>
          <w:color w:val="000000"/>
          <w:lang w:eastAsia="pl-PL"/>
        </w:rPr>
        <w:t xml:space="preserve">Ofertę należy złożyć w terminie </w:t>
      </w:r>
      <w:r w:rsidR="009302D2" w:rsidRPr="003E5E99">
        <w:rPr>
          <w:rFonts w:eastAsia="Times New Roman" w:cstheme="minorHAnsi"/>
          <w:b/>
          <w:color w:val="7030A0"/>
          <w:lang w:eastAsia="pl-PL"/>
        </w:rPr>
        <w:t xml:space="preserve">do dnia </w:t>
      </w:r>
      <w:r w:rsidR="003E5E99" w:rsidRPr="003E5E99">
        <w:rPr>
          <w:rFonts w:eastAsia="Times New Roman" w:cstheme="minorHAnsi"/>
          <w:b/>
          <w:color w:val="7030A0"/>
          <w:lang w:eastAsia="pl-PL"/>
        </w:rPr>
        <w:t>21.02</w:t>
      </w:r>
      <w:r w:rsidR="00D7311A" w:rsidRPr="003E5E99">
        <w:rPr>
          <w:rFonts w:eastAsia="Times New Roman" w:cstheme="minorHAnsi"/>
          <w:b/>
          <w:color w:val="7030A0"/>
          <w:lang w:eastAsia="pl-PL"/>
        </w:rPr>
        <w:t>.</w:t>
      </w:r>
      <w:r w:rsidR="0072137C" w:rsidRPr="003E5E99">
        <w:rPr>
          <w:rFonts w:eastAsia="Times New Roman" w:cstheme="minorHAnsi"/>
          <w:b/>
          <w:color w:val="7030A0"/>
          <w:lang w:eastAsia="pl-PL"/>
        </w:rPr>
        <w:t>202</w:t>
      </w:r>
      <w:r w:rsidR="00973824" w:rsidRPr="003E5E99">
        <w:rPr>
          <w:rFonts w:eastAsia="Times New Roman" w:cstheme="minorHAnsi"/>
          <w:b/>
          <w:color w:val="7030A0"/>
          <w:lang w:eastAsia="pl-PL"/>
        </w:rPr>
        <w:t>5</w:t>
      </w:r>
      <w:r w:rsidR="00550B9D" w:rsidRPr="003E5E99">
        <w:rPr>
          <w:rFonts w:eastAsia="Times New Roman" w:cstheme="minorHAnsi"/>
          <w:b/>
          <w:color w:val="7030A0"/>
          <w:lang w:eastAsia="pl-PL"/>
        </w:rPr>
        <w:t xml:space="preserve"> r.</w:t>
      </w:r>
      <w:r w:rsidR="009302D2" w:rsidRPr="003E5E99">
        <w:rPr>
          <w:rFonts w:eastAsia="Times New Roman" w:cstheme="minorHAnsi"/>
          <w:b/>
          <w:color w:val="7030A0"/>
          <w:lang w:eastAsia="pl-PL"/>
        </w:rPr>
        <w:t xml:space="preserve"> do godz. 09</w:t>
      </w:r>
      <w:r w:rsidRPr="003E5E99">
        <w:rPr>
          <w:rFonts w:eastAsia="Times New Roman" w:cstheme="minorHAnsi"/>
          <w:b/>
          <w:color w:val="7030A0"/>
          <w:lang w:eastAsia="pl-PL"/>
        </w:rPr>
        <w:t>.00.</w:t>
      </w:r>
    </w:p>
    <w:p w14:paraId="705DDABD" w14:textId="466C40F5" w:rsidR="00F35A4B" w:rsidRPr="003E5E99" w:rsidRDefault="00FE25A0" w:rsidP="007B26B1">
      <w:pPr>
        <w:numPr>
          <w:ilvl w:val="4"/>
          <w:numId w:val="7"/>
        </w:numPr>
        <w:shd w:val="clear" w:color="auto" w:fill="FFFFFF"/>
        <w:suppressAutoHyphens/>
        <w:spacing w:after="0" w:line="360" w:lineRule="auto"/>
        <w:ind w:left="284" w:hanging="284"/>
        <w:rPr>
          <w:rFonts w:eastAsia="Times New Roman" w:cstheme="minorHAnsi"/>
          <w:b/>
          <w:u w:val="single"/>
          <w:lang w:eastAsia="pl-PL"/>
        </w:rPr>
      </w:pPr>
      <w:r w:rsidRPr="003E5E99">
        <w:rPr>
          <w:rFonts w:eastAsia="Times New Roman" w:cstheme="minorHAnsi"/>
          <w:lang w:eastAsia="pl-PL"/>
        </w:rPr>
        <w:t xml:space="preserve">Ofertę należy złożyć za pośrednictwem </w:t>
      </w:r>
      <w:r w:rsidR="00C0145F" w:rsidRPr="003E5E99">
        <w:rPr>
          <w:rFonts w:eastAsia="Times New Roman" w:cstheme="minorHAnsi"/>
          <w:lang w:eastAsia="pl-PL"/>
        </w:rPr>
        <w:t>Platformy zakupow</w:t>
      </w:r>
      <w:r w:rsidR="005C36C3" w:rsidRPr="003E5E99">
        <w:rPr>
          <w:rFonts w:eastAsia="Times New Roman" w:cstheme="minorHAnsi"/>
          <w:lang w:eastAsia="pl-PL"/>
        </w:rPr>
        <w:t>ej znajdującej się pod adresem wskazanym w Części I pkt 4 SWZ.</w:t>
      </w:r>
    </w:p>
    <w:p w14:paraId="5CDE0225" w14:textId="7B9E4F21" w:rsidR="000E27BD" w:rsidRPr="003E5E99" w:rsidRDefault="00FE25A0" w:rsidP="005C36C3">
      <w:pPr>
        <w:numPr>
          <w:ilvl w:val="4"/>
          <w:numId w:val="7"/>
        </w:numPr>
        <w:shd w:val="clear" w:color="auto" w:fill="FFFFFF"/>
        <w:tabs>
          <w:tab w:val="clear" w:pos="2160"/>
        </w:tabs>
        <w:suppressAutoHyphens/>
        <w:spacing w:after="240" w:line="360" w:lineRule="auto"/>
        <w:ind w:left="284" w:hanging="284"/>
        <w:rPr>
          <w:rFonts w:eastAsia="Times New Roman" w:cstheme="minorHAnsi"/>
          <w:lang w:eastAsia="pl-PL"/>
        </w:rPr>
      </w:pPr>
      <w:r w:rsidRPr="003E5E99">
        <w:rPr>
          <w:rFonts w:eastAsia="Times New Roman" w:cstheme="minorHAnsi"/>
          <w:lang w:eastAsia="pl-PL"/>
        </w:rPr>
        <w:t>Ofertę należy sporządzić zgodnie z wymaganiami</w:t>
      </w:r>
      <w:r w:rsidR="00C0145F" w:rsidRPr="003E5E99">
        <w:rPr>
          <w:rFonts w:eastAsia="Times New Roman" w:cstheme="minorHAnsi"/>
          <w:lang w:eastAsia="pl-PL"/>
        </w:rPr>
        <w:t xml:space="preserve"> części XI</w:t>
      </w:r>
      <w:r w:rsidR="00D105E6" w:rsidRPr="003E5E99">
        <w:rPr>
          <w:rFonts w:eastAsia="Times New Roman" w:cstheme="minorHAnsi"/>
          <w:lang w:eastAsia="pl-PL"/>
        </w:rPr>
        <w:t>II</w:t>
      </w:r>
      <w:r w:rsidR="00C0145F" w:rsidRPr="003E5E99">
        <w:rPr>
          <w:rFonts w:eastAsia="Times New Roman" w:cstheme="minorHAnsi"/>
          <w:lang w:eastAsia="pl-PL"/>
        </w:rPr>
        <w:t xml:space="preserve"> SWZ.</w:t>
      </w:r>
    </w:p>
    <w:p w14:paraId="0D1A35AE" w14:textId="592D8E51" w:rsidR="00FE25A0" w:rsidRPr="003E5E99" w:rsidRDefault="009302D2" w:rsidP="008F1046">
      <w:pPr>
        <w:pStyle w:val="Nagwek1"/>
        <w:rPr>
          <w:bCs/>
          <w:spacing w:val="-2"/>
        </w:rPr>
      </w:pPr>
      <w:bookmarkStart w:id="18" w:name="_Toc187838502"/>
      <w:r w:rsidRPr="003E5E99">
        <w:lastRenderedPageBreak/>
        <w:t>XV.</w:t>
      </w:r>
      <w:r w:rsidR="00FE25A0" w:rsidRPr="003E5E99">
        <w:t xml:space="preserve"> Termin otwarcia ofert</w:t>
      </w:r>
      <w:bookmarkEnd w:id="18"/>
    </w:p>
    <w:p w14:paraId="65C62E95" w14:textId="0298785F" w:rsidR="00FE25A0" w:rsidRPr="003E5E99" w:rsidRDefault="00FE25A0" w:rsidP="005C36C3">
      <w:pPr>
        <w:numPr>
          <w:ilvl w:val="0"/>
          <w:numId w:val="2"/>
        </w:numPr>
        <w:suppressAutoHyphens/>
        <w:autoSpaceDE w:val="0"/>
        <w:spacing w:after="0" w:line="360" w:lineRule="auto"/>
        <w:ind w:left="284" w:hanging="284"/>
        <w:rPr>
          <w:rFonts w:eastAsia="Calibri" w:cstheme="minorHAnsi"/>
          <w:b/>
          <w:color w:val="FF0000"/>
          <w:lang w:eastAsia="ar-SA"/>
        </w:rPr>
      </w:pPr>
      <w:r w:rsidRPr="003E5E99">
        <w:rPr>
          <w:rFonts w:eastAsia="Calibri" w:cstheme="minorHAnsi"/>
          <w:lang w:eastAsia="ar-SA"/>
        </w:rPr>
        <w:t xml:space="preserve">Otwarcie ofert nastąpi </w:t>
      </w:r>
      <w:r w:rsidRPr="003E5E99">
        <w:rPr>
          <w:rFonts w:eastAsia="Calibri" w:cstheme="minorHAnsi"/>
          <w:b/>
          <w:color w:val="7030A0"/>
          <w:lang w:eastAsia="ar-SA"/>
        </w:rPr>
        <w:t xml:space="preserve">w dniu </w:t>
      </w:r>
      <w:r w:rsidR="003E5E99" w:rsidRPr="003E5E99">
        <w:rPr>
          <w:rFonts w:eastAsia="Calibri" w:cstheme="minorHAnsi"/>
          <w:b/>
          <w:color w:val="7030A0"/>
          <w:lang w:eastAsia="ar-SA"/>
        </w:rPr>
        <w:t>21.02</w:t>
      </w:r>
      <w:r w:rsidR="00D7311A" w:rsidRPr="003E5E99">
        <w:rPr>
          <w:rFonts w:eastAsia="Calibri" w:cstheme="minorHAnsi"/>
          <w:b/>
          <w:color w:val="7030A0"/>
          <w:lang w:eastAsia="ar-SA"/>
        </w:rPr>
        <w:t>.</w:t>
      </w:r>
      <w:r w:rsidR="007D6FD3" w:rsidRPr="003E5E99">
        <w:rPr>
          <w:rFonts w:eastAsia="Calibri" w:cstheme="minorHAnsi"/>
          <w:b/>
          <w:color w:val="7030A0"/>
          <w:lang w:eastAsia="ar-SA"/>
        </w:rPr>
        <w:t>202</w:t>
      </w:r>
      <w:r w:rsidR="00973824" w:rsidRPr="003E5E99">
        <w:rPr>
          <w:rFonts w:eastAsia="Calibri" w:cstheme="minorHAnsi"/>
          <w:b/>
          <w:color w:val="7030A0"/>
          <w:lang w:eastAsia="ar-SA"/>
        </w:rPr>
        <w:t>5</w:t>
      </w:r>
      <w:r w:rsidRPr="003E5E99">
        <w:rPr>
          <w:rFonts w:eastAsia="Calibri" w:cstheme="minorHAnsi"/>
          <w:b/>
          <w:color w:val="7030A0"/>
          <w:lang w:eastAsia="ar-SA"/>
        </w:rPr>
        <w:t xml:space="preserve"> r. o godz</w:t>
      </w:r>
      <w:r w:rsidR="00D3282A" w:rsidRPr="003E5E99">
        <w:rPr>
          <w:rFonts w:eastAsia="Calibri" w:cstheme="minorHAnsi"/>
          <w:b/>
          <w:color w:val="7030A0"/>
          <w:lang w:eastAsia="ar-SA"/>
        </w:rPr>
        <w:t>.</w:t>
      </w:r>
      <w:r w:rsidRPr="003E5E99">
        <w:rPr>
          <w:rFonts w:eastAsia="Calibri" w:cstheme="minorHAnsi"/>
          <w:b/>
          <w:color w:val="7030A0"/>
          <w:lang w:eastAsia="ar-SA"/>
        </w:rPr>
        <w:t xml:space="preserve"> </w:t>
      </w:r>
      <w:r w:rsidR="009302D2" w:rsidRPr="003E5E99">
        <w:rPr>
          <w:rFonts w:eastAsia="Calibri" w:cstheme="minorHAnsi"/>
          <w:b/>
          <w:color w:val="7030A0"/>
          <w:lang w:eastAsia="ar-SA"/>
        </w:rPr>
        <w:t>0</w:t>
      </w:r>
      <w:r w:rsidR="006F1C7E" w:rsidRPr="003E5E99">
        <w:rPr>
          <w:rFonts w:eastAsia="Calibri" w:cstheme="minorHAnsi"/>
          <w:b/>
          <w:color w:val="7030A0"/>
          <w:lang w:eastAsia="ar-SA"/>
        </w:rPr>
        <w:t>9</w:t>
      </w:r>
      <w:r w:rsidRPr="003E5E99">
        <w:rPr>
          <w:rFonts w:eastAsia="Calibri" w:cstheme="minorHAnsi"/>
          <w:b/>
          <w:color w:val="7030A0"/>
          <w:lang w:eastAsia="ar-SA"/>
        </w:rPr>
        <w:t>.</w:t>
      </w:r>
      <w:r w:rsidR="00AF1F39" w:rsidRPr="003E5E99">
        <w:rPr>
          <w:rFonts w:eastAsia="Calibri" w:cstheme="minorHAnsi"/>
          <w:b/>
          <w:color w:val="7030A0"/>
          <w:lang w:eastAsia="ar-SA"/>
        </w:rPr>
        <w:t>05</w:t>
      </w:r>
      <w:r w:rsidR="00C0145F" w:rsidRPr="003E5E99">
        <w:rPr>
          <w:rFonts w:eastAsia="Calibri" w:cstheme="minorHAnsi"/>
          <w:b/>
          <w:color w:val="7030A0"/>
          <w:lang w:eastAsia="ar-SA"/>
        </w:rPr>
        <w:t>.</w:t>
      </w:r>
    </w:p>
    <w:p w14:paraId="4F7D0DE2" w14:textId="18700EB8" w:rsidR="00D44B9B" w:rsidRPr="00CB27DD" w:rsidRDefault="00D44B9B" w:rsidP="00CB27DD">
      <w:pPr>
        <w:pStyle w:val="Akapitzlist"/>
        <w:numPr>
          <w:ilvl w:val="0"/>
          <w:numId w:val="2"/>
        </w:numPr>
        <w:spacing w:line="360" w:lineRule="auto"/>
        <w:ind w:left="284" w:hanging="284"/>
        <w:contextualSpacing w:val="0"/>
        <w:rPr>
          <w:rFonts w:eastAsia="Calibri" w:cstheme="minorHAnsi"/>
          <w:sz w:val="22"/>
          <w:szCs w:val="22"/>
          <w:lang w:val="pl-PL" w:eastAsia="ar-SA"/>
        </w:rPr>
      </w:pPr>
      <w:r w:rsidRPr="00CB27DD">
        <w:rPr>
          <w:rFonts w:eastAsia="Calibri" w:cstheme="minorHAnsi"/>
          <w:sz w:val="22"/>
          <w:szCs w:val="22"/>
          <w:lang w:eastAsia="ar-SA"/>
        </w:rPr>
        <w:t xml:space="preserve">Informacja z otwarcia ofert opublikowana zostanie na stronie postępowania </w:t>
      </w:r>
      <w:r w:rsidR="005C36C3" w:rsidRPr="00CB27DD">
        <w:rPr>
          <w:rFonts w:eastAsia="Calibri" w:cstheme="minorHAnsi"/>
          <w:sz w:val="22"/>
          <w:szCs w:val="22"/>
          <w:lang w:val="pl-PL" w:eastAsia="ar-SA"/>
        </w:rPr>
        <w:t xml:space="preserve">wskazanym w Części I pkt 4 </w:t>
      </w:r>
      <w:r w:rsidR="00CB27DD" w:rsidRPr="00CB27DD">
        <w:rPr>
          <w:rFonts w:eastAsia="Calibri" w:cstheme="minorHAnsi"/>
          <w:sz w:val="22"/>
          <w:szCs w:val="22"/>
          <w:lang w:val="pl-PL" w:eastAsia="ar-SA"/>
        </w:rPr>
        <w:t xml:space="preserve">SWZ </w:t>
      </w:r>
      <w:r w:rsidRPr="00CB27DD">
        <w:rPr>
          <w:rFonts w:eastAsia="Calibri" w:cstheme="minorHAnsi"/>
          <w:sz w:val="22"/>
          <w:szCs w:val="22"/>
          <w:lang w:eastAsia="ar-SA"/>
        </w:rPr>
        <w:t>w sekcji „Komunikaty” i zawierać będzie dane określone w art. 222 ust. 5 Pzp.</w:t>
      </w:r>
    </w:p>
    <w:p w14:paraId="17994EE4" w14:textId="4EAA5805"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 przypadku awarii systemu teleinformatycznego, która powoduje brak możliwości otwarcia ofert </w:t>
      </w:r>
      <w:r w:rsidR="00740BF1">
        <w:rPr>
          <w:rFonts w:eastAsia="Times New Roman" w:cstheme="minorHAnsi"/>
          <w:color w:val="000000"/>
          <w:lang w:eastAsia="ar-SA"/>
        </w:rPr>
        <w:br/>
      </w:r>
      <w:r w:rsidRPr="009F0E65">
        <w:rPr>
          <w:rFonts w:eastAsia="Times New Roman" w:cstheme="minorHAnsi"/>
          <w:color w:val="000000"/>
          <w:lang w:eastAsia="ar-SA"/>
        </w:rPr>
        <w:t>w terminie określonym przez Zamawiającego, otwarcie ofert nastąpi niezwłocznie po usunięciu awarii.</w:t>
      </w:r>
    </w:p>
    <w:p w14:paraId="6F744995" w14:textId="6A89A18E"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poinformuje o zmianie terminu otwarcia ofert na stronie internetowej prowadzonego postępowania.</w:t>
      </w:r>
    </w:p>
    <w:p w14:paraId="4C051CCF" w14:textId="0A48A2FE" w:rsidR="000E27BD" w:rsidRDefault="007F6278" w:rsidP="005C36C3">
      <w:pPr>
        <w:widowControl w:val="0"/>
        <w:numPr>
          <w:ilvl w:val="0"/>
          <w:numId w:val="2"/>
        </w:numPr>
        <w:tabs>
          <w:tab w:val="clear" w:pos="0"/>
        </w:tabs>
        <w:suppressAutoHyphens/>
        <w:autoSpaceDE w:val="0"/>
        <w:autoSpaceDN w:val="0"/>
        <w:adjustRightInd w:val="0"/>
        <w:spacing w:after="24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24DA2188" w14:textId="444A473C" w:rsidR="00FE25A0" w:rsidRPr="005C36C3" w:rsidRDefault="009302D2" w:rsidP="008F1046">
      <w:pPr>
        <w:pStyle w:val="Nagwek1"/>
      </w:pPr>
      <w:bookmarkStart w:id="19" w:name="_Toc187838503"/>
      <w:r w:rsidRPr="005C36C3">
        <w:t>XV</w:t>
      </w:r>
      <w:r w:rsidR="00FE25A0" w:rsidRPr="005C36C3">
        <w:t>I. Sposób obliczenia ceny</w:t>
      </w:r>
      <w:bookmarkEnd w:id="19"/>
    </w:p>
    <w:p w14:paraId="5EAC2B51" w14:textId="2588D3B6" w:rsidR="00E90948" w:rsidRPr="009F0E65" w:rsidRDefault="00231095"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lang w:eastAsia="ar-SA"/>
        </w:rPr>
        <w:t xml:space="preserve">Cena musi być podana </w:t>
      </w:r>
      <w:r w:rsidRPr="00973824">
        <w:rPr>
          <w:rFonts w:eastAsia="Times New Roman" w:cstheme="minorHAnsi"/>
          <w:b/>
          <w:color w:val="7030A0"/>
          <w:lang w:eastAsia="ar-SA"/>
        </w:rPr>
        <w:t xml:space="preserve">w </w:t>
      </w:r>
      <w:r w:rsidR="00683FC3" w:rsidRPr="00973824">
        <w:rPr>
          <w:rFonts w:eastAsia="Times New Roman" w:cstheme="minorHAnsi"/>
          <w:b/>
          <w:color w:val="7030A0"/>
          <w:lang w:eastAsia="ar-SA"/>
        </w:rPr>
        <w:t>PLN</w:t>
      </w:r>
      <w:r w:rsidR="00E90948" w:rsidRPr="00973824">
        <w:rPr>
          <w:rFonts w:eastAsia="Times New Roman" w:cstheme="minorHAnsi"/>
          <w:b/>
          <w:color w:val="7030A0"/>
          <w:lang w:eastAsia="ar-SA"/>
        </w:rPr>
        <w:t>.</w:t>
      </w:r>
      <w:r w:rsidR="00E90948" w:rsidRPr="00973824">
        <w:rPr>
          <w:rFonts w:eastAsia="Times New Roman" w:cstheme="minorHAnsi"/>
          <w:color w:val="7030A0"/>
          <w:lang w:eastAsia="ar-SA"/>
        </w:rPr>
        <w:t xml:space="preserve"> </w:t>
      </w:r>
    </w:p>
    <w:p w14:paraId="78055A2F" w14:textId="6387754E" w:rsidR="00FE25A0" w:rsidRPr="009F0E65" w:rsidRDefault="00E90948"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Cen</w:t>
      </w:r>
      <w:r w:rsidR="00FE25A0" w:rsidRPr="009F0E65">
        <w:rPr>
          <w:rFonts w:eastAsia="Times New Roman" w:cstheme="minorHAnsi"/>
          <w:color w:val="000000"/>
          <w:lang w:eastAsia="ar-SA"/>
        </w:rPr>
        <w:t>a oferty powinna obejmować pełny zakres u</w:t>
      </w:r>
      <w:r w:rsidR="00DF4C5F" w:rsidRPr="009F0E65">
        <w:rPr>
          <w:rFonts w:eastAsia="Times New Roman" w:cstheme="minorHAnsi"/>
          <w:color w:val="000000"/>
          <w:lang w:eastAsia="ar-SA"/>
        </w:rPr>
        <w:t>sług określonych w niniejszej S</w:t>
      </w:r>
      <w:r w:rsidR="00FE25A0" w:rsidRPr="009F0E65">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9F0E65" w:rsidRDefault="00FE25A0"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color w:val="000000"/>
          <w:lang w:eastAsia="ar-SA"/>
        </w:rPr>
        <w:t xml:space="preserve">Dla porównania ofert zamawiający przyjmie cenę </w:t>
      </w:r>
      <w:r w:rsidR="00DF4C5F" w:rsidRPr="009F0E65">
        <w:rPr>
          <w:rFonts w:eastAsia="Times New Roman" w:cstheme="minorHAnsi"/>
          <w:color w:val="000000"/>
          <w:lang w:eastAsia="ar-SA"/>
        </w:rPr>
        <w:t xml:space="preserve">oferty </w:t>
      </w:r>
      <w:r w:rsidRPr="009F0E65">
        <w:rPr>
          <w:rFonts w:eastAsia="Times New Roman" w:cstheme="minorHAnsi"/>
          <w:color w:val="000000"/>
          <w:lang w:eastAsia="ar-SA"/>
        </w:rPr>
        <w:t>brutto określoną w Formularzu ofertowym.</w:t>
      </w:r>
    </w:p>
    <w:p w14:paraId="3FBB6925" w14:textId="3B668323"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lang w:eastAsia="ar-SA"/>
        </w:rPr>
        <w:t xml:space="preserve">Wykonawca zobowiązany jest do wypełnienia </w:t>
      </w:r>
      <w:r w:rsidR="00BF6BDE" w:rsidRPr="006F1C7E">
        <w:rPr>
          <w:rFonts w:eastAsia="Times New Roman" w:cstheme="minorHAnsi"/>
          <w:b/>
          <w:lang w:eastAsia="ar-SA"/>
        </w:rPr>
        <w:t>Formularza</w:t>
      </w:r>
      <w:r w:rsidRPr="006F1C7E">
        <w:rPr>
          <w:rFonts w:eastAsia="Times New Roman" w:cstheme="minorHAnsi"/>
          <w:b/>
          <w:lang w:eastAsia="ar-SA"/>
        </w:rPr>
        <w:t xml:space="preserve"> </w:t>
      </w:r>
      <w:r w:rsidR="00BF6BDE" w:rsidRPr="006F1C7E">
        <w:rPr>
          <w:rFonts w:eastAsia="Times New Roman" w:cstheme="minorHAnsi"/>
          <w:b/>
          <w:lang w:eastAsia="ar-SA"/>
        </w:rPr>
        <w:t>ofertowego</w:t>
      </w:r>
      <w:r w:rsidRPr="006F1C7E">
        <w:rPr>
          <w:rFonts w:eastAsia="Times New Roman" w:cstheme="minorHAnsi"/>
          <w:b/>
          <w:lang w:eastAsia="ar-SA"/>
        </w:rPr>
        <w:t xml:space="preserve"> (Załącznik nr 1 do SWZ)</w:t>
      </w:r>
      <w:r w:rsidRPr="009F0E65">
        <w:rPr>
          <w:rFonts w:eastAsia="Times New Roman" w:cstheme="minorHAnsi"/>
          <w:lang w:eastAsia="ar-SA"/>
        </w:rPr>
        <w:t>.</w:t>
      </w:r>
    </w:p>
    <w:p w14:paraId="13BD8976" w14:textId="6BB90F30"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 rachunkowości. </w:t>
      </w:r>
    </w:p>
    <w:p w14:paraId="694F2DA2" w14:textId="3FCD1277"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Wszystkie ceny określone w </w:t>
      </w:r>
      <w:r w:rsidR="00BF6BDE">
        <w:rPr>
          <w:rFonts w:eastAsia="Times New Roman" w:cstheme="minorHAnsi"/>
          <w:color w:val="000000"/>
          <w:lang w:eastAsia="ar-SA"/>
        </w:rPr>
        <w:t>F</w:t>
      </w:r>
      <w:r w:rsidR="00BF6BDE" w:rsidRPr="009F0E65">
        <w:rPr>
          <w:rFonts w:eastAsia="Times New Roman" w:cstheme="minorHAnsi"/>
          <w:color w:val="000000"/>
          <w:lang w:eastAsia="ar-SA"/>
        </w:rPr>
        <w:t>ormularzu</w:t>
      </w:r>
      <w:r w:rsidRPr="009F0E65">
        <w:rPr>
          <w:rFonts w:eastAsia="Times New Roman" w:cstheme="minorHAnsi"/>
          <w:color w:val="000000"/>
          <w:lang w:eastAsia="ar-SA"/>
        </w:rPr>
        <w:t xml:space="preserve"> </w:t>
      </w:r>
      <w:r w:rsidR="00BF6BDE" w:rsidRPr="009F0E65">
        <w:rPr>
          <w:rFonts w:eastAsia="Times New Roman" w:cstheme="minorHAnsi"/>
          <w:color w:val="000000"/>
          <w:lang w:eastAsia="ar-SA"/>
        </w:rPr>
        <w:t>ofertowym</w:t>
      </w:r>
      <w:r w:rsidRPr="009F0E65">
        <w:rPr>
          <w:rFonts w:eastAsia="Times New Roman" w:cstheme="minorHAnsi"/>
          <w:color w:val="000000"/>
          <w:lang w:eastAsia="ar-SA"/>
        </w:rPr>
        <w:t xml:space="preserve"> winny być liczone z dokładnością do dwóch miejsc po przecinku.</w:t>
      </w:r>
    </w:p>
    <w:p w14:paraId="1D96A1C8" w14:textId="0590F50D" w:rsidR="00FE25A0" w:rsidRPr="00BF6BDE" w:rsidRDefault="00FE25A0" w:rsidP="007B26B1">
      <w:pPr>
        <w:numPr>
          <w:ilvl w:val="0"/>
          <w:numId w:val="5"/>
        </w:numPr>
        <w:suppressAutoHyphens/>
        <w:spacing w:after="0" w:line="360" w:lineRule="auto"/>
        <w:ind w:left="284" w:hanging="284"/>
        <w:rPr>
          <w:rFonts w:eastAsia="Times New Roman" w:cstheme="minorHAnsi"/>
          <w:b/>
          <w:bCs/>
          <w:spacing w:val="-2"/>
          <w:u w:val="single"/>
          <w:lang w:eastAsia="ar-SA"/>
        </w:rPr>
      </w:pPr>
      <w:r w:rsidRPr="00BF6BDE">
        <w:rPr>
          <w:rFonts w:eastAsia="Times New Roman" w:cstheme="minorHAnsi"/>
          <w:lang w:eastAsia="ar-SA"/>
        </w:rPr>
        <w:t>Stawka podatku VAT jest określana zgodnie z ustawą z dnia 11 marca 2004 r. podatku od towarów i usług (Dz. U. 20</w:t>
      </w:r>
      <w:r w:rsidR="006F1C7E" w:rsidRPr="00BF6BDE">
        <w:rPr>
          <w:rFonts w:eastAsia="Times New Roman" w:cstheme="minorHAnsi"/>
          <w:lang w:eastAsia="ar-SA"/>
        </w:rPr>
        <w:t>23</w:t>
      </w:r>
      <w:r w:rsidRPr="00BF6BDE">
        <w:rPr>
          <w:rFonts w:eastAsia="Times New Roman" w:cstheme="minorHAnsi"/>
          <w:lang w:eastAsia="ar-SA"/>
        </w:rPr>
        <w:t xml:space="preserve"> r. poz. </w:t>
      </w:r>
      <w:r w:rsidR="006F1C7E" w:rsidRPr="00BF6BDE">
        <w:rPr>
          <w:rFonts w:eastAsia="Times New Roman" w:cstheme="minorHAnsi"/>
          <w:lang w:eastAsia="ar-SA"/>
        </w:rPr>
        <w:t>1570</w:t>
      </w:r>
      <w:r w:rsidRPr="00BF6BDE">
        <w:rPr>
          <w:rFonts w:eastAsia="Times New Roman" w:cstheme="minorHAnsi"/>
          <w:lang w:eastAsia="ar-SA"/>
        </w:rPr>
        <w:t xml:space="preserve"> ze zm.).</w:t>
      </w:r>
    </w:p>
    <w:p w14:paraId="7B2F0318" w14:textId="456EC94E" w:rsidR="000E27BD" w:rsidRPr="005C36C3" w:rsidRDefault="009302D2" w:rsidP="006C59D8">
      <w:pPr>
        <w:numPr>
          <w:ilvl w:val="0"/>
          <w:numId w:val="5"/>
        </w:numPr>
        <w:suppressAutoHyphens/>
        <w:spacing w:after="24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287898">
        <w:rPr>
          <w:rFonts w:eastAsia="Times New Roman" w:cstheme="minorHAnsi"/>
          <w:bCs/>
          <w:spacing w:val="-2"/>
          <w:lang w:eastAsia="ar-SA"/>
        </w:rPr>
        <w:t>zgodnie z wiedzą wykonawcy, będzie miała zastosowanie.</w:t>
      </w:r>
    </w:p>
    <w:p w14:paraId="5E08115A" w14:textId="49D67A67" w:rsidR="00FE25A0" w:rsidRPr="005C36C3" w:rsidRDefault="009302D2" w:rsidP="008F1046">
      <w:pPr>
        <w:pStyle w:val="Nagwek1"/>
      </w:pPr>
      <w:bookmarkStart w:id="20" w:name="_Toc187838504"/>
      <w:r w:rsidRPr="005C36C3">
        <w:lastRenderedPageBreak/>
        <w:t>XVI</w:t>
      </w:r>
      <w:r w:rsidR="00FE25A0" w:rsidRPr="005C36C3">
        <w:t>I. Opis kryteriów oceny ofert wraz</w:t>
      </w:r>
      <w:r w:rsidR="00287898" w:rsidRPr="005C36C3">
        <w:t xml:space="preserve"> z podaniem wag tych kryteriów </w:t>
      </w:r>
      <w:r w:rsidR="00FE25A0" w:rsidRPr="005C36C3">
        <w:t>i sposobu oceny ofert</w:t>
      </w:r>
      <w:bookmarkEnd w:id="20"/>
    </w:p>
    <w:p w14:paraId="2F71F0BF" w14:textId="5F8B70F3" w:rsidR="00DD1BBD" w:rsidRPr="005C36C3" w:rsidRDefault="00824BA4" w:rsidP="00824BA4">
      <w:pPr>
        <w:numPr>
          <w:ilvl w:val="2"/>
          <w:numId w:val="4"/>
        </w:numPr>
        <w:tabs>
          <w:tab w:val="clear" w:pos="2160"/>
        </w:tabs>
        <w:suppressAutoHyphens/>
        <w:spacing w:after="0" w:line="360" w:lineRule="auto"/>
        <w:ind w:left="284" w:hanging="284"/>
        <w:rPr>
          <w:rFonts w:eastAsia="Times New Roman" w:cstheme="minorHAnsi"/>
          <w:b/>
          <w:lang w:eastAsia="ar-SA"/>
        </w:rPr>
      </w:pPr>
      <w:r w:rsidRPr="00824BA4">
        <w:rPr>
          <w:rFonts w:eastAsia="Times New Roman" w:cstheme="minorHAnsi"/>
          <w:lang w:eastAsia="ar-SA"/>
        </w:rPr>
        <w:t>Przy wyborze oferty najkorzystniejszej Zamawiający będzie kierował się następującymi kryteriami:</w:t>
      </w:r>
    </w:p>
    <w:p w14:paraId="412DA208" w14:textId="0378FDB6" w:rsidR="00DD1BBD" w:rsidRPr="005C36C3" w:rsidRDefault="00824BA4" w:rsidP="00824BA4">
      <w:pPr>
        <w:suppressAutoHyphens/>
        <w:spacing w:after="0" w:line="360" w:lineRule="auto"/>
        <w:rPr>
          <w:rFonts w:eastAsia="Times New Roman" w:cstheme="minorHAnsi"/>
          <w:b/>
          <w:lang w:eastAsia="ar-SA"/>
        </w:rPr>
      </w:pPr>
      <w:r w:rsidRPr="00824BA4">
        <w:rPr>
          <w:rFonts w:eastAsia="Times New Roman" w:cstheme="minorHAnsi"/>
          <w:b/>
          <w:lang w:eastAsia="ar-SA"/>
        </w:rPr>
        <w:t>- cena (C) – 60%,</w:t>
      </w:r>
    </w:p>
    <w:p w14:paraId="6C8E702A" w14:textId="53A9E404" w:rsidR="00DD1BBD" w:rsidRPr="00824BA4" w:rsidRDefault="00F37DC1" w:rsidP="00824BA4">
      <w:pPr>
        <w:suppressAutoHyphens/>
        <w:spacing w:after="0" w:line="360" w:lineRule="auto"/>
        <w:rPr>
          <w:rFonts w:eastAsia="Times New Roman" w:cstheme="minorHAnsi"/>
          <w:b/>
          <w:lang w:eastAsia="ar-SA"/>
        </w:rPr>
      </w:pPr>
      <w:r>
        <w:rPr>
          <w:rFonts w:eastAsia="Times New Roman" w:cstheme="minorHAnsi"/>
          <w:b/>
          <w:lang w:eastAsia="ar-SA"/>
        </w:rPr>
        <w:t xml:space="preserve">- </w:t>
      </w:r>
      <w:r w:rsidR="00D91B98">
        <w:rPr>
          <w:rFonts w:eastAsia="Times New Roman" w:cstheme="minorHAnsi"/>
          <w:b/>
          <w:lang w:eastAsia="ar-SA"/>
        </w:rPr>
        <w:t>udział w przeglądach</w:t>
      </w:r>
      <w:r w:rsidR="00824BA4" w:rsidRPr="00824BA4">
        <w:rPr>
          <w:rFonts w:eastAsia="Times New Roman" w:cstheme="minorHAnsi"/>
          <w:b/>
          <w:lang w:eastAsia="ar-SA"/>
        </w:rPr>
        <w:t xml:space="preserve"> gwarancyjnych (PG) – 40%.</w:t>
      </w:r>
    </w:p>
    <w:p w14:paraId="37B6FD96" w14:textId="77777777" w:rsidR="00824BA4" w:rsidRPr="00824BA4" w:rsidRDefault="00824BA4" w:rsidP="00F37DC1">
      <w:pPr>
        <w:numPr>
          <w:ilvl w:val="0"/>
          <w:numId w:val="4"/>
        </w:numPr>
        <w:tabs>
          <w:tab w:val="clear" w:pos="1440"/>
        </w:tabs>
        <w:suppressAutoHyphens/>
        <w:spacing w:after="0" w:line="360" w:lineRule="auto"/>
        <w:ind w:left="284" w:hanging="284"/>
        <w:rPr>
          <w:rFonts w:eastAsia="Times New Roman" w:cstheme="minorHAnsi"/>
          <w:lang w:val="cs-CZ" w:eastAsia="ar-SA"/>
        </w:rPr>
      </w:pPr>
      <w:r w:rsidRPr="00824BA4">
        <w:rPr>
          <w:rFonts w:eastAsia="Times New Roman" w:cstheme="minorHAnsi"/>
          <w:b/>
          <w:lang w:val="cs-CZ" w:eastAsia="ar-SA"/>
        </w:rPr>
        <w:t xml:space="preserve">Ilość punktów, </w:t>
      </w:r>
      <w:r w:rsidRPr="00824BA4">
        <w:rPr>
          <w:rFonts w:eastAsia="Times New Roman" w:cstheme="minorHAnsi"/>
          <w:lang w:val="cs-CZ" w:eastAsia="ar-SA"/>
        </w:rPr>
        <w:t xml:space="preserve">jaką otrzyma rozpatrywana i oceniana oferta w kryterium </w:t>
      </w:r>
      <w:r w:rsidRPr="00824BA4">
        <w:rPr>
          <w:rFonts w:eastAsia="Times New Roman" w:cstheme="minorHAnsi"/>
          <w:b/>
          <w:lang w:val="cs-CZ" w:eastAsia="ar-SA"/>
        </w:rPr>
        <w:t>„cena”,</w:t>
      </w:r>
      <w:r w:rsidRPr="00824BA4">
        <w:rPr>
          <w:rFonts w:eastAsia="Times New Roman" w:cstheme="minorHAnsi"/>
          <w:lang w:val="cs-CZ" w:eastAsia="ar-SA"/>
        </w:rPr>
        <w:t xml:space="preserve"> zostanie obliczona według wzoru:</w:t>
      </w:r>
    </w:p>
    <w:p w14:paraId="022B41AE" w14:textId="08F60258"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b/>
          <w:lang w:eastAsia="ar-SA"/>
        </w:rPr>
        <w:t>C = (CN / CR) x waga kryterium</w:t>
      </w:r>
      <w:r w:rsidR="009B1D1F">
        <w:rPr>
          <w:rFonts w:eastAsia="Times New Roman" w:cstheme="minorHAnsi"/>
          <w:b/>
          <w:lang w:eastAsia="ar-SA"/>
        </w:rPr>
        <w:t xml:space="preserve"> (60%)</w:t>
      </w:r>
    </w:p>
    <w:p w14:paraId="5083700D" w14:textId="77777777"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gdzie :</w:t>
      </w:r>
    </w:p>
    <w:p w14:paraId="5D6E7345" w14:textId="77777777" w:rsidR="00824BA4"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CN – najniższa cena spośród ofert niepodlegających odrzuceniu,</w:t>
      </w:r>
    </w:p>
    <w:p w14:paraId="586073AC" w14:textId="379D506F" w:rsidR="009B1D1F" w:rsidRPr="00824BA4" w:rsidRDefault="00824BA4" w:rsidP="00824BA4">
      <w:pPr>
        <w:suppressAutoHyphens/>
        <w:spacing w:after="0" w:line="360" w:lineRule="auto"/>
        <w:rPr>
          <w:rFonts w:eastAsia="Times New Roman" w:cstheme="minorHAnsi"/>
          <w:lang w:eastAsia="ar-SA"/>
        </w:rPr>
      </w:pPr>
      <w:r w:rsidRPr="00824BA4">
        <w:rPr>
          <w:rFonts w:eastAsia="Times New Roman" w:cstheme="minorHAnsi"/>
          <w:lang w:eastAsia="ar-SA"/>
        </w:rPr>
        <w:t>CR – cena oferty rozpatrywanej,</w:t>
      </w:r>
    </w:p>
    <w:p w14:paraId="3139CB52" w14:textId="29238A24" w:rsidR="000D4D9C" w:rsidRPr="00973824" w:rsidRDefault="00824BA4" w:rsidP="00824BA4">
      <w:pPr>
        <w:suppressAutoHyphens/>
        <w:spacing w:after="0" w:line="360" w:lineRule="auto"/>
        <w:rPr>
          <w:rFonts w:eastAsia="Times New Roman" w:cstheme="minorHAnsi"/>
          <w:color w:val="7030A0"/>
          <w:lang w:eastAsia="ar-SA"/>
        </w:rPr>
      </w:pPr>
      <w:r w:rsidRPr="00973824">
        <w:rPr>
          <w:rFonts w:eastAsia="Times New Roman" w:cstheme="minorHAnsi"/>
          <w:color w:val="7030A0"/>
          <w:lang w:eastAsia="ar-SA"/>
        </w:rPr>
        <w:t xml:space="preserve">3. Ilość punktów, jaką otrzyma rozpatrywana i oceniana oferta w kryterium </w:t>
      </w:r>
      <w:r w:rsidR="00D91B98" w:rsidRPr="00973824">
        <w:rPr>
          <w:rFonts w:eastAsia="Times New Roman" w:cstheme="minorHAnsi"/>
          <w:b/>
          <w:color w:val="7030A0"/>
          <w:lang w:eastAsia="ar-SA"/>
        </w:rPr>
        <w:t xml:space="preserve">„udział w </w:t>
      </w:r>
      <w:r w:rsidRPr="00973824">
        <w:rPr>
          <w:rFonts w:eastAsia="Times New Roman" w:cstheme="minorHAnsi"/>
          <w:b/>
          <w:color w:val="7030A0"/>
          <w:lang w:eastAsia="ar-SA"/>
        </w:rPr>
        <w:t>przegląd</w:t>
      </w:r>
      <w:r w:rsidR="00D91B98" w:rsidRPr="00973824">
        <w:rPr>
          <w:rFonts w:eastAsia="Times New Roman" w:cstheme="minorHAnsi"/>
          <w:b/>
          <w:color w:val="7030A0"/>
          <w:lang w:eastAsia="ar-SA"/>
        </w:rPr>
        <w:t>ach</w:t>
      </w:r>
      <w:r w:rsidRPr="00973824">
        <w:rPr>
          <w:rFonts w:eastAsia="Times New Roman" w:cstheme="minorHAnsi"/>
          <w:b/>
          <w:color w:val="7030A0"/>
          <w:lang w:eastAsia="ar-SA"/>
        </w:rPr>
        <w:t xml:space="preserve"> gwarancyjnych”</w:t>
      </w:r>
      <w:r w:rsidRPr="00973824">
        <w:rPr>
          <w:rFonts w:eastAsia="Times New Roman" w:cstheme="minorHAnsi"/>
          <w:color w:val="7030A0"/>
          <w:lang w:eastAsia="ar-SA"/>
        </w:rPr>
        <w:t xml:space="preserve"> </w:t>
      </w:r>
      <w:r w:rsidRPr="00973824">
        <w:rPr>
          <w:rFonts w:eastAsia="Times New Roman" w:cstheme="minorHAnsi"/>
          <w:b/>
          <w:color w:val="7030A0"/>
          <w:lang w:eastAsia="ar-SA"/>
        </w:rPr>
        <w:t>(PG),</w:t>
      </w:r>
      <w:r w:rsidRPr="00973824">
        <w:rPr>
          <w:rFonts w:eastAsia="Times New Roman" w:cstheme="minorHAnsi"/>
          <w:color w:val="7030A0"/>
          <w:lang w:eastAsia="ar-SA"/>
        </w:rPr>
        <w:t xml:space="preserve"> zostanie przyznana w następujący sposób:*</w:t>
      </w:r>
    </w:p>
    <w:p w14:paraId="0AD04DB5" w14:textId="6FEADEDD" w:rsidR="00824BA4" w:rsidRPr="00973824" w:rsidRDefault="00824BA4" w:rsidP="00824BA4">
      <w:pPr>
        <w:numPr>
          <w:ilvl w:val="0"/>
          <w:numId w:val="45"/>
        </w:numPr>
        <w:suppressAutoHyphens/>
        <w:spacing w:after="0" w:line="360" w:lineRule="auto"/>
        <w:rPr>
          <w:rFonts w:eastAsia="Times New Roman" w:cstheme="minorHAnsi"/>
          <w:color w:val="7030A0"/>
          <w:lang w:val="cs-CZ" w:eastAsia="ar-SA"/>
        </w:rPr>
      </w:pPr>
      <w:r w:rsidRPr="00973824">
        <w:rPr>
          <w:rFonts w:eastAsia="Times New Roman" w:cstheme="minorHAnsi"/>
          <w:b/>
          <w:color w:val="7030A0"/>
          <w:lang w:val="cs-CZ" w:eastAsia="ar-SA"/>
        </w:rPr>
        <w:t xml:space="preserve">38 pkt. - </w:t>
      </w:r>
      <w:r w:rsidRPr="00973824">
        <w:rPr>
          <w:rFonts w:eastAsia="Times New Roman" w:cstheme="minorHAnsi"/>
          <w:color w:val="7030A0"/>
          <w:lang w:val="cs-CZ" w:eastAsia="ar-SA"/>
        </w:rPr>
        <w:t>udział w</w:t>
      </w:r>
      <w:r w:rsidR="000D4D9C" w:rsidRPr="00973824">
        <w:rPr>
          <w:rFonts w:eastAsia="Times New Roman" w:cstheme="minorHAnsi"/>
          <w:color w:val="7030A0"/>
          <w:lang w:val="cs-CZ" w:eastAsia="ar-SA"/>
        </w:rPr>
        <w:t xml:space="preserve"> jednym</w:t>
      </w:r>
      <w:r w:rsidRPr="00973824">
        <w:rPr>
          <w:rFonts w:eastAsia="Times New Roman" w:cstheme="minorHAnsi"/>
          <w:color w:val="7030A0"/>
          <w:lang w:val="cs-CZ" w:eastAsia="ar-SA"/>
        </w:rPr>
        <w:t xml:space="preserve"> przeglądzie gwarancyjnym, p</w:t>
      </w:r>
      <w:r w:rsidR="009B1D1F" w:rsidRPr="00973824">
        <w:rPr>
          <w:rFonts w:eastAsia="Times New Roman" w:cstheme="minorHAnsi"/>
          <w:color w:val="7030A0"/>
          <w:lang w:val="cs-CZ" w:eastAsia="ar-SA"/>
        </w:rPr>
        <w:t>rzed upływ</w:t>
      </w:r>
      <w:r w:rsidRPr="00973824">
        <w:rPr>
          <w:rFonts w:eastAsia="Times New Roman" w:cstheme="minorHAnsi"/>
          <w:color w:val="7030A0"/>
          <w:lang w:val="cs-CZ" w:eastAsia="ar-SA"/>
        </w:rPr>
        <w:t>e</w:t>
      </w:r>
      <w:r w:rsidR="009B1D1F" w:rsidRPr="00973824">
        <w:rPr>
          <w:rFonts w:eastAsia="Times New Roman" w:cstheme="minorHAnsi"/>
          <w:color w:val="7030A0"/>
          <w:lang w:val="cs-CZ" w:eastAsia="ar-SA"/>
        </w:rPr>
        <w:t>m</w:t>
      </w:r>
      <w:r w:rsidRPr="00973824">
        <w:rPr>
          <w:rFonts w:eastAsia="Times New Roman" w:cstheme="minorHAnsi"/>
          <w:color w:val="7030A0"/>
          <w:lang w:val="cs-CZ" w:eastAsia="ar-SA"/>
        </w:rPr>
        <w:t xml:space="preserve"> okresu gwarancji</w:t>
      </w:r>
      <w:r w:rsidR="009B1D1F" w:rsidRPr="00973824">
        <w:rPr>
          <w:rFonts w:eastAsia="Times New Roman" w:cstheme="minorHAnsi"/>
          <w:color w:val="7030A0"/>
          <w:lang w:val="cs-CZ" w:eastAsia="ar-SA"/>
        </w:rPr>
        <w:t xml:space="preserve"> w termine uzgodnionym z Zamawiającym</w:t>
      </w:r>
      <w:r w:rsidRPr="00973824">
        <w:rPr>
          <w:rFonts w:eastAsia="Times New Roman" w:cstheme="minorHAnsi"/>
          <w:color w:val="7030A0"/>
          <w:lang w:val="cs-CZ" w:eastAsia="ar-SA"/>
        </w:rPr>
        <w:t>,</w:t>
      </w:r>
    </w:p>
    <w:p w14:paraId="7441CCC0" w14:textId="5A0C1690" w:rsidR="00824BA4" w:rsidRPr="00973824" w:rsidRDefault="00824BA4" w:rsidP="009B1D1F">
      <w:pPr>
        <w:numPr>
          <w:ilvl w:val="0"/>
          <w:numId w:val="45"/>
        </w:numPr>
        <w:suppressAutoHyphens/>
        <w:spacing w:after="0" w:line="360" w:lineRule="auto"/>
        <w:rPr>
          <w:rFonts w:eastAsia="Times New Roman" w:cstheme="minorHAnsi"/>
          <w:color w:val="7030A0"/>
          <w:lang w:val="cs-CZ" w:eastAsia="ar-SA"/>
        </w:rPr>
      </w:pPr>
      <w:r w:rsidRPr="00973824">
        <w:rPr>
          <w:rFonts w:eastAsia="Times New Roman" w:cstheme="minorHAnsi"/>
          <w:b/>
          <w:color w:val="7030A0"/>
          <w:lang w:val="cs-CZ" w:eastAsia="ar-SA"/>
        </w:rPr>
        <w:t xml:space="preserve">39 pkt. - </w:t>
      </w:r>
      <w:r w:rsidRPr="00973824">
        <w:rPr>
          <w:rFonts w:eastAsia="Times New Roman" w:cstheme="minorHAnsi"/>
          <w:color w:val="7030A0"/>
          <w:lang w:val="cs-CZ" w:eastAsia="ar-SA"/>
        </w:rPr>
        <w:t>udzi</w:t>
      </w:r>
      <w:r w:rsidR="009B1D1F" w:rsidRPr="00973824">
        <w:rPr>
          <w:rFonts w:eastAsia="Times New Roman" w:cstheme="minorHAnsi"/>
          <w:color w:val="7030A0"/>
          <w:lang w:val="cs-CZ" w:eastAsia="ar-SA"/>
        </w:rPr>
        <w:t>ał w przeglądzie gwarancyjnym przed upływem</w:t>
      </w:r>
      <w:r w:rsidRPr="00973824">
        <w:rPr>
          <w:rFonts w:eastAsia="Times New Roman" w:cstheme="minorHAnsi"/>
          <w:color w:val="7030A0"/>
          <w:lang w:val="cs-CZ" w:eastAsia="ar-SA"/>
        </w:rPr>
        <w:t xml:space="preserve"> okresu gwaranc</w:t>
      </w:r>
      <w:r w:rsidR="009B1D1F" w:rsidRPr="00973824">
        <w:rPr>
          <w:rFonts w:eastAsia="Times New Roman" w:cstheme="minorHAnsi"/>
          <w:color w:val="7030A0"/>
          <w:lang w:val="cs-CZ" w:eastAsia="ar-SA"/>
        </w:rPr>
        <w:t xml:space="preserve">ji </w:t>
      </w:r>
      <w:r w:rsidR="009B1D1F" w:rsidRPr="00973824">
        <w:rPr>
          <w:rFonts w:eastAsia="Times New Roman" w:cstheme="minorHAnsi"/>
          <w:color w:val="7030A0"/>
          <w:lang w:val="cs-CZ" w:eastAsia="ar-SA"/>
        </w:rPr>
        <w:br/>
        <w:t xml:space="preserve">w terminach uzgodnionych z Zamawiającym </w:t>
      </w:r>
      <w:r w:rsidR="00A3118B" w:rsidRPr="00973824">
        <w:rPr>
          <w:rFonts w:eastAsia="Times New Roman" w:cstheme="minorHAnsi"/>
          <w:color w:val="7030A0"/>
          <w:lang w:val="cs-CZ" w:eastAsia="ar-SA"/>
        </w:rPr>
        <w:t xml:space="preserve">- </w:t>
      </w:r>
      <w:r w:rsidRPr="00973824">
        <w:rPr>
          <w:rFonts w:eastAsia="Times New Roman" w:cstheme="minorHAnsi"/>
          <w:color w:val="7030A0"/>
          <w:lang w:val="cs-CZ" w:eastAsia="ar-SA"/>
        </w:rPr>
        <w:t xml:space="preserve">łącznie </w:t>
      </w:r>
      <w:r w:rsidRPr="00973824">
        <w:rPr>
          <w:rFonts w:eastAsia="Times New Roman" w:cstheme="minorHAnsi"/>
          <w:b/>
          <w:color w:val="7030A0"/>
          <w:lang w:val="cs-CZ" w:eastAsia="ar-SA"/>
        </w:rPr>
        <w:t>2 przeglądy</w:t>
      </w:r>
      <w:r w:rsidR="000D4D9C" w:rsidRPr="00973824">
        <w:rPr>
          <w:rFonts w:eastAsia="Times New Roman" w:cstheme="minorHAnsi"/>
          <w:color w:val="7030A0"/>
          <w:lang w:val="cs-CZ" w:eastAsia="ar-SA"/>
        </w:rPr>
        <w:t>,</w:t>
      </w:r>
    </w:p>
    <w:p w14:paraId="1B58E434" w14:textId="1CCA8B2D" w:rsidR="00824BA4" w:rsidRPr="00973824" w:rsidRDefault="00824BA4" w:rsidP="009B1D1F">
      <w:pPr>
        <w:numPr>
          <w:ilvl w:val="0"/>
          <w:numId w:val="45"/>
        </w:numPr>
        <w:suppressAutoHyphens/>
        <w:spacing w:after="0" w:line="360" w:lineRule="auto"/>
        <w:rPr>
          <w:rFonts w:eastAsia="Times New Roman" w:cstheme="minorHAnsi"/>
          <w:color w:val="7030A0"/>
          <w:lang w:val="cs-CZ" w:eastAsia="ar-SA"/>
        </w:rPr>
      </w:pPr>
      <w:r w:rsidRPr="00973824">
        <w:rPr>
          <w:rFonts w:eastAsia="Times New Roman" w:cstheme="minorHAnsi"/>
          <w:b/>
          <w:color w:val="7030A0"/>
          <w:lang w:val="cs-CZ" w:eastAsia="ar-SA"/>
        </w:rPr>
        <w:t>40 pkt. -</w:t>
      </w:r>
      <w:r w:rsidRPr="00973824">
        <w:rPr>
          <w:rFonts w:eastAsia="Times New Roman" w:cstheme="minorHAnsi"/>
          <w:color w:val="7030A0"/>
          <w:lang w:val="cs-CZ" w:eastAsia="ar-SA"/>
        </w:rPr>
        <w:t xml:space="preserve"> udział w przeglądzie gwarancyjnym </w:t>
      </w:r>
      <w:r w:rsidR="009B1D1F" w:rsidRPr="00973824">
        <w:rPr>
          <w:rFonts w:eastAsia="Times New Roman" w:cstheme="minorHAnsi"/>
          <w:color w:val="7030A0"/>
          <w:lang w:val="cs-CZ" w:eastAsia="ar-SA"/>
        </w:rPr>
        <w:t xml:space="preserve">przed upływem okresu gwarancji </w:t>
      </w:r>
      <w:r w:rsidR="009B1D1F" w:rsidRPr="00973824">
        <w:rPr>
          <w:rFonts w:eastAsia="Times New Roman" w:cstheme="minorHAnsi"/>
          <w:color w:val="7030A0"/>
          <w:lang w:val="cs-CZ" w:eastAsia="ar-SA"/>
        </w:rPr>
        <w:br/>
        <w:t xml:space="preserve">w terminach uzgodnionych z Zamawiającym </w:t>
      </w:r>
      <w:r w:rsidR="00A3118B" w:rsidRPr="00973824">
        <w:rPr>
          <w:rFonts w:eastAsia="Times New Roman" w:cstheme="minorHAnsi"/>
          <w:color w:val="7030A0"/>
          <w:lang w:val="cs-CZ" w:eastAsia="ar-SA"/>
        </w:rPr>
        <w:t xml:space="preserve">- </w:t>
      </w:r>
      <w:r w:rsidRPr="00973824">
        <w:rPr>
          <w:rFonts w:eastAsia="Times New Roman" w:cstheme="minorHAnsi"/>
          <w:color w:val="7030A0"/>
          <w:lang w:val="cs-CZ" w:eastAsia="ar-SA"/>
        </w:rPr>
        <w:t xml:space="preserve">łącznie </w:t>
      </w:r>
      <w:r w:rsidR="00A3118B" w:rsidRPr="00973824">
        <w:rPr>
          <w:rFonts w:eastAsia="Times New Roman" w:cstheme="minorHAnsi"/>
          <w:b/>
          <w:color w:val="7030A0"/>
          <w:lang w:val="cs-CZ" w:eastAsia="ar-SA"/>
        </w:rPr>
        <w:t>3 przeglądy,</w:t>
      </w:r>
    </w:p>
    <w:p w14:paraId="3C375B82" w14:textId="2418F369" w:rsidR="00824BA4" w:rsidRPr="00973824" w:rsidRDefault="00824BA4" w:rsidP="00824BA4">
      <w:pPr>
        <w:suppressAutoHyphens/>
        <w:spacing w:after="0" w:line="360" w:lineRule="auto"/>
        <w:rPr>
          <w:rFonts w:eastAsia="Times New Roman" w:cstheme="minorHAnsi"/>
          <w:color w:val="7030A0"/>
          <w:lang w:eastAsia="ar-SA"/>
        </w:rPr>
      </w:pPr>
      <w:r w:rsidRPr="00973824">
        <w:rPr>
          <w:rFonts w:eastAsia="Times New Roman" w:cstheme="minorHAnsi"/>
          <w:color w:val="7030A0"/>
          <w:lang w:eastAsia="ar-SA"/>
        </w:rPr>
        <w:t>40 – maksymalna ilość punktów, jaką moż</w:t>
      </w:r>
      <w:r w:rsidR="00D91B98" w:rsidRPr="00973824">
        <w:rPr>
          <w:rFonts w:eastAsia="Times New Roman" w:cstheme="minorHAnsi"/>
          <w:color w:val="7030A0"/>
          <w:lang w:eastAsia="ar-SA"/>
        </w:rPr>
        <w:t xml:space="preserve">e uzyskać oferta wg kryterium „udział w </w:t>
      </w:r>
      <w:r w:rsidRPr="00973824">
        <w:rPr>
          <w:rFonts w:eastAsia="Times New Roman" w:cstheme="minorHAnsi"/>
          <w:color w:val="7030A0"/>
          <w:lang w:eastAsia="ar-SA"/>
        </w:rPr>
        <w:t>przegląd</w:t>
      </w:r>
      <w:r w:rsidR="00D91B98" w:rsidRPr="00973824">
        <w:rPr>
          <w:rFonts w:eastAsia="Times New Roman" w:cstheme="minorHAnsi"/>
          <w:color w:val="7030A0"/>
          <w:lang w:eastAsia="ar-SA"/>
        </w:rPr>
        <w:t xml:space="preserve">ach </w:t>
      </w:r>
      <w:r w:rsidRPr="00973824">
        <w:rPr>
          <w:rFonts w:eastAsia="Times New Roman" w:cstheme="minorHAnsi"/>
          <w:color w:val="7030A0"/>
          <w:lang w:eastAsia="ar-SA"/>
        </w:rPr>
        <w:t>gwarancyjnych” 40%.</w:t>
      </w:r>
    </w:p>
    <w:p w14:paraId="265D9D2B" w14:textId="77777777" w:rsidR="00A3118B" w:rsidRPr="00973824" w:rsidRDefault="00824BA4" w:rsidP="00824BA4">
      <w:pPr>
        <w:suppressAutoHyphens/>
        <w:spacing w:after="0" w:line="360" w:lineRule="auto"/>
        <w:rPr>
          <w:rFonts w:eastAsia="Times New Roman" w:cstheme="minorHAnsi"/>
          <w:i/>
          <w:color w:val="7030A0"/>
          <w:lang w:eastAsia="ar-SA"/>
        </w:rPr>
      </w:pPr>
      <w:r w:rsidRPr="00973824">
        <w:rPr>
          <w:rFonts w:eastAsia="Times New Roman" w:cstheme="minorHAnsi"/>
          <w:i/>
          <w:color w:val="7030A0"/>
          <w:lang w:eastAsia="ar-SA"/>
        </w:rPr>
        <w:t xml:space="preserve">*Uwaga: </w:t>
      </w:r>
    </w:p>
    <w:p w14:paraId="2AC0A62A" w14:textId="105FFFC5" w:rsidR="00A3118B" w:rsidRPr="00973824" w:rsidRDefault="00A3118B" w:rsidP="00824BA4">
      <w:pPr>
        <w:suppressAutoHyphens/>
        <w:spacing w:after="0" w:line="360" w:lineRule="auto"/>
        <w:rPr>
          <w:rFonts w:eastAsia="Times New Roman" w:cstheme="minorHAnsi"/>
          <w:i/>
          <w:color w:val="7030A0"/>
          <w:u w:val="single"/>
          <w:lang w:eastAsia="ar-SA"/>
        </w:rPr>
      </w:pPr>
      <w:r w:rsidRPr="00973824">
        <w:rPr>
          <w:rFonts w:eastAsia="Times New Roman" w:cstheme="minorHAnsi"/>
          <w:i/>
          <w:color w:val="7030A0"/>
          <w:u w:val="single"/>
          <w:lang w:eastAsia="ar-SA"/>
        </w:rPr>
        <w:t>1) Okres gwarancji w umowie na roboty budowlane wynosi 84 miesiące.</w:t>
      </w:r>
    </w:p>
    <w:p w14:paraId="32BE620B" w14:textId="3F430C5E" w:rsidR="00824BA4" w:rsidRPr="00973824" w:rsidRDefault="00A3118B" w:rsidP="00824BA4">
      <w:pPr>
        <w:suppressAutoHyphens/>
        <w:spacing w:after="0" w:line="360" w:lineRule="auto"/>
        <w:rPr>
          <w:rFonts w:eastAsia="Times New Roman" w:cstheme="minorHAnsi"/>
          <w:i/>
          <w:color w:val="7030A0"/>
          <w:lang w:eastAsia="ar-SA"/>
        </w:rPr>
      </w:pPr>
      <w:r w:rsidRPr="00973824">
        <w:rPr>
          <w:rFonts w:eastAsia="Times New Roman" w:cstheme="minorHAnsi"/>
          <w:i/>
          <w:color w:val="7030A0"/>
          <w:lang w:eastAsia="ar-SA"/>
        </w:rPr>
        <w:t xml:space="preserve">2) </w:t>
      </w:r>
      <w:r w:rsidR="00824BA4" w:rsidRPr="00973824">
        <w:rPr>
          <w:rFonts w:eastAsia="Times New Roman" w:cstheme="minorHAnsi"/>
          <w:i/>
          <w:color w:val="7030A0"/>
          <w:lang w:eastAsia="ar-SA"/>
        </w:rPr>
        <w:t xml:space="preserve">W przypadku, gdy Wykonawca nie wpisze w Formularzu ofertowym oferowanej ilości </w:t>
      </w:r>
      <w:r w:rsidR="00350ACF" w:rsidRPr="00973824">
        <w:rPr>
          <w:rFonts w:eastAsia="Times New Roman" w:cstheme="minorHAnsi"/>
          <w:i/>
          <w:color w:val="7030A0"/>
          <w:lang w:eastAsia="ar-SA"/>
        </w:rPr>
        <w:t>udziałów</w:t>
      </w:r>
      <w:r w:rsidR="00D91B98" w:rsidRPr="00973824">
        <w:rPr>
          <w:rFonts w:eastAsia="Times New Roman" w:cstheme="minorHAnsi"/>
          <w:i/>
          <w:color w:val="7030A0"/>
          <w:lang w:eastAsia="ar-SA"/>
        </w:rPr>
        <w:t xml:space="preserve"> </w:t>
      </w:r>
      <w:r w:rsidR="00D91B98" w:rsidRPr="00973824">
        <w:rPr>
          <w:rFonts w:eastAsia="Times New Roman" w:cstheme="minorHAnsi"/>
          <w:i/>
          <w:color w:val="7030A0"/>
          <w:lang w:eastAsia="ar-SA"/>
        </w:rPr>
        <w:br/>
        <w:t>w przeglądach</w:t>
      </w:r>
      <w:r w:rsidR="00824BA4" w:rsidRPr="00973824">
        <w:rPr>
          <w:rFonts w:eastAsia="Times New Roman" w:cstheme="minorHAnsi"/>
          <w:i/>
          <w:color w:val="7030A0"/>
          <w:lang w:eastAsia="ar-SA"/>
        </w:rPr>
        <w:t xml:space="preserve"> gwarancyjnych (PG), Zamawiający przyjmie minimalną dopuszczoną ilość, tj.</w:t>
      </w:r>
      <w:r w:rsidR="00D91B98" w:rsidRPr="00973824">
        <w:rPr>
          <w:rFonts w:eastAsia="Times New Roman" w:cstheme="minorHAnsi"/>
          <w:i/>
          <w:color w:val="7030A0"/>
          <w:lang w:eastAsia="ar-SA"/>
        </w:rPr>
        <w:t xml:space="preserve"> udział w</w:t>
      </w:r>
      <w:r w:rsidR="00350ACF" w:rsidRPr="00973824">
        <w:rPr>
          <w:rFonts w:eastAsia="Times New Roman" w:cstheme="minorHAnsi"/>
          <w:i/>
          <w:color w:val="7030A0"/>
          <w:lang w:eastAsia="ar-SA"/>
        </w:rPr>
        <w:t xml:space="preserve"> jednym</w:t>
      </w:r>
      <w:r w:rsidR="00824BA4" w:rsidRPr="00973824">
        <w:rPr>
          <w:rFonts w:eastAsia="Times New Roman" w:cstheme="minorHAnsi"/>
          <w:i/>
          <w:color w:val="7030A0"/>
          <w:lang w:eastAsia="ar-SA"/>
        </w:rPr>
        <w:t xml:space="preserve"> przegląd</w:t>
      </w:r>
      <w:r w:rsidR="00D91B98" w:rsidRPr="00973824">
        <w:rPr>
          <w:rFonts w:eastAsia="Times New Roman" w:cstheme="minorHAnsi"/>
          <w:i/>
          <w:color w:val="7030A0"/>
          <w:lang w:eastAsia="ar-SA"/>
        </w:rPr>
        <w:t>zie</w:t>
      </w:r>
      <w:r w:rsidR="00824BA4" w:rsidRPr="00973824">
        <w:rPr>
          <w:rFonts w:eastAsia="Times New Roman" w:cstheme="minorHAnsi"/>
          <w:i/>
          <w:color w:val="7030A0"/>
          <w:lang w:eastAsia="ar-SA"/>
        </w:rPr>
        <w:t xml:space="preserve"> i przyzna Wykonawcy 38 pkt.  </w:t>
      </w:r>
    </w:p>
    <w:p w14:paraId="366BCBAE" w14:textId="77777777" w:rsidR="000D4D9C" w:rsidRPr="00824BA4" w:rsidRDefault="000D4D9C" w:rsidP="00824BA4">
      <w:pPr>
        <w:suppressAutoHyphens/>
        <w:spacing w:after="0" w:line="360" w:lineRule="auto"/>
        <w:rPr>
          <w:rFonts w:eastAsia="Times New Roman" w:cstheme="minorHAnsi"/>
          <w:i/>
          <w:lang w:eastAsia="ar-SA"/>
        </w:rPr>
      </w:pPr>
    </w:p>
    <w:p w14:paraId="6E8C201A" w14:textId="6D58ABB1" w:rsidR="00287898" w:rsidRPr="00287898" w:rsidRDefault="00824BA4" w:rsidP="00DD059C">
      <w:pPr>
        <w:suppressAutoHyphens/>
        <w:spacing w:after="0" w:line="360" w:lineRule="auto"/>
        <w:rPr>
          <w:rFonts w:eastAsia="Times New Roman" w:cstheme="minorHAnsi"/>
          <w:lang w:eastAsia="ar-SA"/>
        </w:rPr>
      </w:pPr>
      <w:r w:rsidRPr="00824BA4">
        <w:rPr>
          <w:rFonts w:eastAsia="Times New Roman" w:cstheme="minorHAnsi"/>
          <w:b/>
          <w:lang w:eastAsia="ar-SA"/>
        </w:rPr>
        <w:t>Jako oferta najkorzystniejsza</w:t>
      </w:r>
      <w:r w:rsidRPr="00824BA4">
        <w:rPr>
          <w:rFonts w:eastAsia="Times New Roman" w:cstheme="minorHAnsi"/>
          <w:lang w:eastAsia="ar-SA"/>
        </w:rPr>
        <w:t xml:space="preserve"> wybrana zostanie oferta, która odpowiada wszystkim wymaganiom zawartym w SWZ i uzyska największą sumę punktów, zg</w:t>
      </w:r>
      <w:r w:rsidR="000D4D9C">
        <w:rPr>
          <w:rFonts w:eastAsia="Times New Roman" w:cstheme="minorHAnsi"/>
          <w:lang w:eastAsia="ar-SA"/>
        </w:rPr>
        <w:t>odnie z ustalonymi kryteriami</w:t>
      </w:r>
      <w:r w:rsidR="00DE159C" w:rsidRPr="00287898">
        <w:rPr>
          <w:rFonts w:eastAsia="Times New Roman" w:cstheme="minorHAnsi"/>
          <w:lang w:eastAsia="ar-SA"/>
        </w:rPr>
        <w:t xml:space="preserve">, obliczoną według wzoru:  </w:t>
      </w:r>
    </w:p>
    <w:p w14:paraId="55969E03" w14:textId="167465EE" w:rsidR="000E27BD" w:rsidRPr="005C36C3" w:rsidRDefault="00DE159C" w:rsidP="005C36C3">
      <w:pPr>
        <w:suppressAutoHyphens/>
        <w:spacing w:after="240" w:line="360" w:lineRule="auto"/>
        <w:ind w:left="3822" w:firstLine="425"/>
        <w:rPr>
          <w:rFonts w:eastAsia="Times New Roman" w:cstheme="minorHAnsi"/>
          <w:b/>
          <w:lang w:eastAsia="ar-SA"/>
        </w:rPr>
      </w:pPr>
      <w:r w:rsidRPr="00287898">
        <w:rPr>
          <w:rFonts w:eastAsia="Times New Roman" w:cstheme="minorHAnsi"/>
          <w:b/>
          <w:lang w:eastAsia="ar-SA"/>
        </w:rPr>
        <w:t xml:space="preserve">P = C + </w:t>
      </w:r>
      <w:r w:rsidR="000D4D9C">
        <w:rPr>
          <w:rFonts w:eastAsia="Times New Roman" w:cstheme="minorHAnsi"/>
          <w:b/>
          <w:lang w:eastAsia="ar-SA"/>
        </w:rPr>
        <w:t>PG</w:t>
      </w:r>
      <w:r w:rsidR="00287898" w:rsidRPr="00287898">
        <w:rPr>
          <w:rFonts w:eastAsia="Times New Roman" w:cstheme="minorHAnsi"/>
          <w:b/>
          <w:lang w:eastAsia="ar-SA"/>
        </w:rPr>
        <w:t>.</w:t>
      </w:r>
    </w:p>
    <w:p w14:paraId="7FDF0698" w14:textId="26EE6CF9" w:rsidR="00FE25A0" w:rsidRPr="005C36C3" w:rsidRDefault="009302D2" w:rsidP="008F1046">
      <w:pPr>
        <w:pStyle w:val="Nagwek1"/>
      </w:pPr>
      <w:bookmarkStart w:id="21" w:name="_Toc187838505"/>
      <w:r w:rsidRPr="005C36C3">
        <w:t>XVIII</w:t>
      </w:r>
      <w:r w:rsidR="00FE25A0" w:rsidRPr="005C36C3">
        <w:t>. Informacja o formalnościach, jakie muszą zostać dopełnione po wyborze oferty w celu zawarcia umowy w sprawie zamówienia publicznego</w:t>
      </w:r>
      <w:bookmarkEnd w:id="21"/>
    </w:p>
    <w:p w14:paraId="2A0CECF5" w14:textId="5F56FB5A"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Umowę w sprawie zamówienia publicznego, z uwzględnieniem art. 577 ustawy </w:t>
      </w:r>
      <w:proofErr w:type="spellStart"/>
      <w:r w:rsidRPr="004778F5">
        <w:rPr>
          <w:rFonts w:eastAsia="Times New Roman" w:cstheme="minorHAnsi"/>
          <w:lang w:eastAsia="pl-PL"/>
        </w:rPr>
        <w:t>P</w:t>
      </w:r>
      <w:r w:rsidR="00FB216B" w:rsidRPr="004778F5">
        <w:rPr>
          <w:rFonts w:eastAsia="Times New Roman" w:cstheme="minorHAnsi"/>
          <w:lang w:eastAsia="pl-PL"/>
        </w:rPr>
        <w:t>zp</w:t>
      </w:r>
      <w:proofErr w:type="spellEnd"/>
      <w:r w:rsidRPr="004778F5">
        <w:rPr>
          <w:rFonts w:eastAsia="Times New Roman" w:cstheme="minorHAnsi"/>
          <w:lang w:eastAsia="pl-PL"/>
        </w:rPr>
        <w:t xml:space="preserve">, Zamawiający zawrze w terminie nie krótszym niż 10 dni od dnia przesłania zawiadomienia o wyborze najkorzystniejszej oferty, </w:t>
      </w:r>
      <w:r w:rsidRPr="004778F5">
        <w:rPr>
          <w:rFonts w:eastAsia="Times New Roman" w:cstheme="minorHAnsi"/>
          <w:lang w:eastAsia="pl-PL"/>
        </w:rPr>
        <w:lastRenderedPageBreak/>
        <w:t>jeżeli zawiadomienie to zostało przesłane przy użyciu środków komunikacji elektronicznej, albo 15 dni – jeżeli zostało przesłane w inny sposób.</w:t>
      </w:r>
    </w:p>
    <w:p w14:paraId="75B6FCC4" w14:textId="153944E8" w:rsidR="00FE25A0"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4778F5">
        <w:rPr>
          <w:rFonts w:eastAsia="Times New Roman" w:cstheme="minorHAnsi"/>
          <w:lang w:eastAsia="pl-PL"/>
        </w:rPr>
        <w:t xml:space="preserve"> </w:t>
      </w:r>
      <w:r w:rsidRPr="004778F5">
        <w:rPr>
          <w:rFonts w:eastAsia="Times New Roman" w:cstheme="minorHAnsi"/>
          <w:lang w:eastAsia="pl-PL"/>
        </w:rPr>
        <w:t>jedną ofertę.</w:t>
      </w:r>
    </w:p>
    <w:p w14:paraId="383DAB5B" w14:textId="4FCCDABF" w:rsidR="006E7460" w:rsidRPr="004F6565" w:rsidRDefault="006E746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F6565">
        <w:rPr>
          <w:rFonts w:eastAsia="Times New Roman" w:cstheme="minorHAnsi"/>
          <w:lang w:eastAsia="pl-PL"/>
        </w:rPr>
        <w:t>Przed zawarciem umowy Wykonawca, na wezwanie Zamawiającego, zobowiązany jest do podania wszelkich informacji niezbędnych do wypełnienia treści umowy.</w:t>
      </w:r>
    </w:p>
    <w:p w14:paraId="26471F78" w14:textId="1CA412B7"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00D67656">
        <w:rPr>
          <w:rFonts w:eastAsia="Times New Roman" w:cstheme="minorHAnsi"/>
          <w:lang w:eastAsia="pl-PL"/>
        </w:rPr>
        <w:br/>
      </w:r>
      <w:r w:rsidRPr="004778F5">
        <w:rPr>
          <w:rFonts w:eastAsia="Times New Roman" w:cstheme="minorHAnsi"/>
          <w:lang w:eastAsia="pl-PL"/>
        </w:rPr>
        <w:t>w postępowaniu wykonawców oraz wybrać najkorzystniejszą ofertę albo unieważnić postępowanie.</w:t>
      </w:r>
    </w:p>
    <w:p w14:paraId="0E38C152" w14:textId="7A74BD44" w:rsidR="000E27BD" w:rsidRPr="005C36C3" w:rsidRDefault="00FE25A0" w:rsidP="005C36C3">
      <w:pPr>
        <w:numPr>
          <w:ilvl w:val="3"/>
          <w:numId w:val="30"/>
        </w:numPr>
        <w:suppressAutoHyphens/>
        <w:autoSpaceDE w:val="0"/>
        <w:autoSpaceDN w:val="0"/>
        <w:adjustRightInd w:val="0"/>
        <w:spacing w:after="240" w:line="360" w:lineRule="auto"/>
        <w:rPr>
          <w:rFonts w:eastAsia="Times New Roman" w:cstheme="minorHAnsi"/>
          <w:lang w:eastAsia="pl-PL"/>
        </w:rPr>
      </w:pPr>
      <w:r w:rsidRPr="004778F5">
        <w:rPr>
          <w:rFonts w:eastAsia="Times New Roman" w:cstheme="minorHAnsi"/>
          <w:lang w:eastAsia="pl-PL"/>
        </w:rPr>
        <w:t>O terminie i miejscu podpisania umowy zam</w:t>
      </w:r>
      <w:r w:rsidR="00CB2B3E" w:rsidRPr="004778F5">
        <w:rPr>
          <w:rFonts w:eastAsia="Times New Roman" w:cstheme="minorHAnsi"/>
          <w:lang w:eastAsia="pl-PL"/>
        </w:rPr>
        <w:t>awiający poinformuje wybranego w</w:t>
      </w:r>
      <w:r w:rsidRPr="004778F5">
        <w:rPr>
          <w:rFonts w:eastAsia="Times New Roman" w:cstheme="minorHAnsi"/>
          <w:lang w:eastAsia="pl-PL"/>
        </w:rPr>
        <w:t>ykonawcę.</w:t>
      </w:r>
    </w:p>
    <w:p w14:paraId="6FCF68E7" w14:textId="406C01BB" w:rsidR="00FE25A0" w:rsidRPr="00F67785" w:rsidRDefault="00FE25A0" w:rsidP="00E50619">
      <w:pPr>
        <w:spacing w:line="259" w:lineRule="auto"/>
        <w:rPr>
          <w:b/>
          <w:color w:val="7030A0"/>
          <w:sz w:val="28"/>
          <w:szCs w:val="28"/>
        </w:rPr>
      </w:pPr>
      <w:r w:rsidRPr="00F67785">
        <w:rPr>
          <w:b/>
          <w:color w:val="7030A0"/>
          <w:sz w:val="28"/>
          <w:szCs w:val="28"/>
        </w:rPr>
        <w:t>X</w:t>
      </w:r>
      <w:r w:rsidR="009302D2" w:rsidRPr="00F67785">
        <w:rPr>
          <w:b/>
          <w:color w:val="7030A0"/>
          <w:sz w:val="28"/>
          <w:szCs w:val="28"/>
        </w:rPr>
        <w:t>I</w:t>
      </w:r>
      <w:r w:rsidRPr="00F67785">
        <w:rPr>
          <w:b/>
          <w:color w:val="7030A0"/>
          <w:sz w:val="28"/>
          <w:szCs w:val="28"/>
        </w:rPr>
        <w:t>X. Projektowane postanowienia umowy w sprawie  zamówienia publicznego, które zostaną wprowadzone do umowy w sprawie zamówienia publicznego</w:t>
      </w:r>
    </w:p>
    <w:p w14:paraId="15ECB73D" w14:textId="18F54CCC" w:rsidR="00E270C2" w:rsidRPr="005C36C3" w:rsidRDefault="00FE25A0" w:rsidP="005C36C3">
      <w:pPr>
        <w:shd w:val="clear" w:color="auto" w:fill="FFFFFF"/>
        <w:suppressAutoHyphens/>
        <w:spacing w:after="240" w:line="360" w:lineRule="auto"/>
        <w:rPr>
          <w:rFonts w:eastAsia="Times New Roman" w:cstheme="minorHAnsi"/>
          <w:lang w:eastAsia="ar-SA"/>
        </w:rPr>
      </w:pPr>
      <w:r w:rsidRPr="009F0E65">
        <w:rPr>
          <w:rFonts w:eastAsia="Times New Roman" w:cstheme="minorHAnsi"/>
          <w:bCs/>
          <w:color w:val="000000"/>
          <w:spacing w:val="-2"/>
          <w:lang w:eastAsia="ar-SA"/>
        </w:rPr>
        <w:t xml:space="preserve">Projektowane postanowienia </w:t>
      </w:r>
      <w:r w:rsidRPr="009F0E65">
        <w:rPr>
          <w:rFonts w:eastAsia="Times New Roman" w:cstheme="minorHAnsi"/>
          <w:lang w:eastAsia="ar-SA"/>
        </w:rPr>
        <w:t xml:space="preserve">istotne dla Zamawiającego określa wzór umowy stanowiący integralną część SWZ - </w:t>
      </w:r>
      <w:r w:rsidRPr="00417C67">
        <w:rPr>
          <w:rFonts w:eastAsia="Times New Roman" w:cstheme="minorHAnsi"/>
          <w:b/>
          <w:color w:val="000000"/>
          <w:lang w:eastAsia="ar-SA"/>
        </w:rPr>
        <w:t xml:space="preserve">Załącznik </w:t>
      </w:r>
      <w:r w:rsidRPr="00417C67">
        <w:rPr>
          <w:rFonts w:eastAsia="Times New Roman" w:cstheme="minorHAnsi"/>
          <w:b/>
          <w:lang w:eastAsia="ar-SA"/>
        </w:rPr>
        <w:t xml:space="preserve">nr </w:t>
      </w:r>
      <w:r w:rsidR="000D4D9C">
        <w:rPr>
          <w:rFonts w:eastAsia="Times New Roman" w:cstheme="minorHAnsi"/>
          <w:b/>
          <w:lang w:eastAsia="ar-SA"/>
        </w:rPr>
        <w:t>8</w:t>
      </w:r>
      <w:r w:rsidRPr="00417C67">
        <w:rPr>
          <w:rFonts w:eastAsia="Times New Roman" w:cstheme="minorHAnsi"/>
          <w:b/>
          <w:lang w:eastAsia="ar-SA"/>
        </w:rPr>
        <w:t xml:space="preserve"> </w:t>
      </w:r>
      <w:r w:rsidRPr="00417C67">
        <w:rPr>
          <w:rFonts w:eastAsia="Times New Roman" w:cstheme="minorHAnsi"/>
          <w:b/>
          <w:color w:val="000000"/>
          <w:lang w:eastAsia="ar-SA"/>
        </w:rPr>
        <w:t>do SWZ</w:t>
      </w:r>
      <w:r w:rsidRPr="009F0E65">
        <w:rPr>
          <w:rFonts w:eastAsia="Times New Roman" w:cstheme="minorHAnsi"/>
          <w:color w:val="000000"/>
          <w:lang w:eastAsia="ar-SA"/>
        </w:rPr>
        <w:t>.</w:t>
      </w:r>
      <w:r w:rsidRPr="009F0E65">
        <w:rPr>
          <w:rFonts w:eastAsia="Times New Roman" w:cstheme="minorHAnsi"/>
          <w:lang w:eastAsia="ar-SA"/>
        </w:rPr>
        <w:t xml:space="preserve"> Wykonawca, który przedstawił najkorzystniejszą ofertę, będzie zobowiązany do podpisania umowy zgodnie z załączonym wzorem umowy.</w:t>
      </w:r>
      <w:r w:rsidRPr="009F0E65">
        <w:rPr>
          <w:rFonts w:eastAsia="Times New Roman" w:cstheme="minorHAnsi"/>
          <w:color w:val="FF0000"/>
          <w:lang w:eastAsia="ar-SA"/>
        </w:rPr>
        <w:t xml:space="preserve"> </w:t>
      </w:r>
      <w:r w:rsidRPr="009F0E65">
        <w:rPr>
          <w:rFonts w:eastAsia="Times New Roman" w:cstheme="minorHAnsi"/>
          <w:lang w:eastAsia="ar-SA"/>
        </w:rPr>
        <w:t>Złożenie oferty jest równoznaczne z pełną ak</w:t>
      </w:r>
      <w:r w:rsidR="00417C67">
        <w:rPr>
          <w:rFonts w:eastAsia="Times New Roman" w:cstheme="minorHAnsi"/>
          <w:lang w:eastAsia="ar-SA"/>
        </w:rPr>
        <w:t>ceptacją umowy przez Wykonawcę.</w:t>
      </w:r>
    </w:p>
    <w:p w14:paraId="5D0710CA" w14:textId="6FD11B13" w:rsidR="00FE25A0" w:rsidRPr="005C36C3" w:rsidRDefault="009302D2" w:rsidP="008F1046">
      <w:pPr>
        <w:pStyle w:val="Nagwek1"/>
      </w:pPr>
      <w:bookmarkStart w:id="22" w:name="_Toc187838506"/>
      <w:r w:rsidRPr="005C36C3">
        <w:t>XX</w:t>
      </w:r>
      <w:r w:rsidR="00FE25A0" w:rsidRPr="005C36C3">
        <w:t>. Pouczenie o środkach ochrony prawnej przysługujących wykonawcy</w:t>
      </w:r>
      <w:bookmarkEnd w:id="22"/>
    </w:p>
    <w:p w14:paraId="731C0B4F" w14:textId="2E34F9C0" w:rsidR="00FE25A0" w:rsidRPr="009F0E65" w:rsidRDefault="00FE25A0" w:rsidP="007B26B1">
      <w:pPr>
        <w:numPr>
          <w:ilvl w:val="4"/>
          <w:numId w:val="30"/>
        </w:numPr>
        <w:suppressAutoHyphens/>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Środki ochrony prawnej przewidziane w Dziale IX ust</w:t>
      </w:r>
      <w:r w:rsidR="00202740">
        <w:rPr>
          <w:rFonts w:eastAsia="Times New Roman" w:cstheme="minorHAnsi"/>
          <w:lang w:eastAsia="pl-PL"/>
        </w:rPr>
        <w:t xml:space="preserve">awy </w:t>
      </w:r>
      <w:proofErr w:type="spellStart"/>
      <w:r w:rsidR="00202740">
        <w:rPr>
          <w:rFonts w:eastAsia="Times New Roman" w:cstheme="minorHAnsi"/>
          <w:lang w:eastAsia="pl-PL"/>
        </w:rPr>
        <w:t>Pzp</w:t>
      </w:r>
      <w:proofErr w:type="spellEnd"/>
      <w:r w:rsidR="00202740">
        <w:rPr>
          <w:rFonts w:eastAsia="Times New Roman" w:cstheme="minorHAnsi"/>
          <w:lang w:eastAsia="pl-PL"/>
        </w:rPr>
        <w:t xml:space="preserve"> przysługują wykonawcy, </w:t>
      </w:r>
      <w:r w:rsidRPr="009F0E65">
        <w:rPr>
          <w:rFonts w:eastAsia="Times New Roman" w:cstheme="minorHAnsi"/>
          <w:lang w:eastAsia="pl-PL"/>
        </w:rPr>
        <w:t>a także innemu podmiotowi, jeżeli ma lub miał interes w uzyskaniu danego zamówienia oraz poniósł lub może ponieść szkodę w wyniku naruszenia przez zamawiającego przepisów ustawy.</w:t>
      </w:r>
    </w:p>
    <w:p w14:paraId="15EAC2DF"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031A5D39" w:rsidR="00FE25A0" w:rsidRPr="00A556AE" w:rsidRDefault="00FE25A0" w:rsidP="006C59D8">
      <w:pPr>
        <w:autoSpaceDE w:val="0"/>
        <w:autoSpaceDN w:val="0"/>
        <w:adjustRightInd w:val="0"/>
        <w:spacing w:after="0" w:line="360" w:lineRule="auto"/>
        <w:ind w:left="284" w:hanging="284"/>
        <w:rPr>
          <w:rFonts w:ascii="Calibri" w:eastAsia="Times New Roman" w:hAnsi="Calibri" w:cs="Calibri"/>
          <w:lang w:eastAsia="pl-PL"/>
        </w:rPr>
      </w:pPr>
      <w:r w:rsidRPr="009F0E65">
        <w:rPr>
          <w:rFonts w:eastAsia="Times New Roman" w:cstheme="minorHAnsi"/>
          <w:lang w:eastAsia="pl-PL"/>
        </w:rPr>
        <w:t>3.</w:t>
      </w:r>
      <w:r w:rsidRPr="009F0E65">
        <w:rPr>
          <w:rFonts w:eastAsia="Times New Roman" w:cstheme="minorHAnsi"/>
          <w:lang w:eastAsia="pl-PL"/>
        </w:rPr>
        <w:tab/>
        <w:t xml:space="preserve">Odwołanie </w:t>
      </w:r>
      <w:r w:rsidRPr="00A556AE">
        <w:rPr>
          <w:rFonts w:ascii="Calibri" w:eastAsia="Times New Roman" w:hAnsi="Calibri" w:cs="Calibri"/>
          <w:lang w:eastAsia="pl-PL"/>
        </w:rPr>
        <w:t xml:space="preserve">przysługuje wyłącznie od niezgodnej z przepisami ustawy czynności zamawiającego podjętej </w:t>
      </w:r>
      <w:r w:rsidR="00946321" w:rsidRPr="00A556AE">
        <w:rPr>
          <w:rFonts w:ascii="Calibri" w:eastAsia="Times New Roman" w:hAnsi="Calibri" w:cs="Calibri"/>
          <w:lang w:eastAsia="pl-PL"/>
        </w:rPr>
        <w:br/>
      </w:r>
      <w:r w:rsidRPr="00A556AE">
        <w:rPr>
          <w:rFonts w:ascii="Calibri" w:eastAsia="Times New Roman" w:hAnsi="Calibri" w:cs="Calibri"/>
          <w:lang w:eastAsia="pl-PL"/>
        </w:rPr>
        <w:t>w postępowaniu o udzielenie zamówienia lub zaniechania czynno</w:t>
      </w:r>
      <w:r w:rsidR="00CB2B3E" w:rsidRPr="00A556AE">
        <w:rPr>
          <w:rFonts w:ascii="Calibri" w:eastAsia="Times New Roman" w:hAnsi="Calibri" w:cs="Calibri"/>
          <w:lang w:eastAsia="pl-PL"/>
        </w:rPr>
        <w:t>ści, do której zamawiający jes</w:t>
      </w:r>
      <w:r w:rsidRPr="00A556AE">
        <w:rPr>
          <w:rFonts w:ascii="Calibri" w:eastAsia="Times New Roman" w:hAnsi="Calibri" w:cs="Calibri"/>
          <w:lang w:eastAsia="pl-PL"/>
        </w:rPr>
        <w:t>t zobowiązany na podstawie ustawy.</w:t>
      </w:r>
    </w:p>
    <w:p w14:paraId="3DD82BAD" w14:textId="75E41703" w:rsidR="0020174A" w:rsidRPr="003B4AB4" w:rsidRDefault="0020174A" w:rsidP="0020174A">
      <w:pPr>
        <w:widowControl w:val="0"/>
        <w:suppressAutoHyphens/>
        <w:spacing w:after="0" w:line="360" w:lineRule="auto"/>
        <w:textAlignment w:val="baseline"/>
        <w:rPr>
          <w:rFonts w:ascii="Calibri" w:eastAsia="NSimSun" w:hAnsi="Calibri" w:cs="Calibri"/>
          <w:kern w:val="2"/>
          <w:lang w:eastAsia="zh-CN" w:bidi="hi-IN"/>
        </w:rPr>
      </w:pPr>
      <w:r w:rsidRPr="00A556AE">
        <w:rPr>
          <w:rFonts w:ascii="Calibri" w:eastAsia="Times New Roman" w:hAnsi="Calibri" w:cs="Calibri"/>
          <w:lang w:eastAsia="pl-PL"/>
        </w:rPr>
        <w:t xml:space="preserve">4. </w:t>
      </w:r>
      <w:r w:rsidRPr="003B4AB4">
        <w:rPr>
          <w:rFonts w:ascii="Calibri" w:eastAsia="NSimSun" w:hAnsi="Calibri" w:cs="Calibri"/>
          <w:kern w:val="2"/>
          <w:lang w:eastAsia="zh-CN" w:bidi="hi-IN"/>
        </w:rPr>
        <w:t>Odwołanie przysługuje na:</w:t>
      </w:r>
    </w:p>
    <w:p w14:paraId="2910585A" w14:textId="6BDFA21B" w:rsidR="0020174A" w:rsidRPr="003B4AB4" w:rsidRDefault="00A556AE" w:rsidP="0020174A">
      <w:pPr>
        <w:spacing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w:t>
      </w:r>
      <w:r w:rsidR="0020174A" w:rsidRPr="003B4AB4">
        <w:rPr>
          <w:rFonts w:ascii="Calibri" w:eastAsia="NSimSun" w:hAnsi="Calibri" w:cs="Calibri"/>
          <w:kern w:val="2"/>
          <w:lang w:eastAsia="zh-CN" w:bidi="hi-IN"/>
        </w:rPr>
        <w:t>.1. niezgodną z przepisami ustawy czynność Zamawiającego, podjętą w postępowaniu o udzielenie zamówienia, w tym na projektowane postanowienie umowy;</w:t>
      </w:r>
    </w:p>
    <w:p w14:paraId="731A39A0" w14:textId="21B2C439" w:rsidR="0020174A" w:rsidRPr="003B4AB4" w:rsidRDefault="00A556AE" w:rsidP="0020174A">
      <w:pPr>
        <w:tabs>
          <w:tab w:val="left" w:pos="851"/>
        </w:tabs>
        <w:spacing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w:t>
      </w:r>
      <w:r w:rsidR="0020174A" w:rsidRPr="003B4AB4">
        <w:rPr>
          <w:rFonts w:ascii="Calibri" w:eastAsia="NSimSun" w:hAnsi="Calibri" w:cs="Calibri"/>
          <w:kern w:val="2"/>
          <w:lang w:eastAsia="zh-CN" w:bidi="hi-IN"/>
        </w:rPr>
        <w:t>.2. zaniechanie czynności w postępowaniu o udzielenie zamówienia, do której zamawiający był obowiązany na podstawie ustawy.</w:t>
      </w:r>
    </w:p>
    <w:p w14:paraId="5021B386" w14:textId="38A1421D" w:rsidR="0020174A" w:rsidRPr="003B4AB4" w:rsidRDefault="00A556AE" w:rsidP="00A556AE">
      <w:pPr>
        <w:widowControl w:val="0"/>
        <w:suppressAutoHyphens/>
        <w:spacing w:after="0" w:line="360" w:lineRule="auto"/>
        <w:ind w:left="284" w:hanging="284"/>
        <w:textAlignment w:val="baseline"/>
        <w:rPr>
          <w:rFonts w:ascii="Calibri" w:eastAsia="NSimSun" w:hAnsi="Calibri" w:cs="Calibri"/>
          <w:bCs/>
          <w:kern w:val="2"/>
          <w:lang w:eastAsia="zh-CN" w:bidi="hi-IN"/>
        </w:rPr>
      </w:pPr>
      <w:r w:rsidRPr="003B4AB4">
        <w:rPr>
          <w:rFonts w:ascii="Calibri" w:hAnsi="Calibri" w:cs="Calibri"/>
          <w:kern w:val="2"/>
          <w:lang w:bidi="hi-IN"/>
        </w:rPr>
        <w:t xml:space="preserve">5. </w:t>
      </w:r>
      <w:r w:rsidRPr="003B4AB4">
        <w:rPr>
          <w:rFonts w:ascii="Calibri" w:hAnsi="Calibri" w:cs="Calibri"/>
          <w:kern w:val="2"/>
          <w:lang w:bidi="hi-IN"/>
        </w:rPr>
        <w:tab/>
      </w:r>
      <w:r w:rsidR="0020174A" w:rsidRPr="003B4AB4">
        <w:rPr>
          <w:rFonts w:ascii="Calibri" w:hAnsi="Calibri" w:cs="Calibri"/>
          <w:kern w:val="2"/>
          <w:lang w:bidi="hi-IN"/>
        </w:rPr>
        <w:t xml:space="preserve">Odwołanie wnosi się do Prezesa Izby </w:t>
      </w:r>
      <w:r w:rsidR="003B4AB4" w:rsidRPr="003B4AB4">
        <w:rPr>
          <w:rFonts w:ascii="Calibri" w:eastAsia="NSimSun" w:hAnsi="Calibri" w:cs="Calibri"/>
          <w:bCs/>
          <w:kern w:val="2"/>
          <w:lang w:eastAsia="zh-CN" w:bidi="hi-IN"/>
        </w:rPr>
        <w:t>w terminie 10</w:t>
      </w:r>
      <w:r w:rsidR="0020174A" w:rsidRPr="003B4AB4">
        <w:rPr>
          <w:rFonts w:ascii="Calibri" w:eastAsia="NSimSun" w:hAnsi="Calibri" w:cs="Calibri"/>
          <w:bCs/>
          <w:kern w:val="2"/>
          <w:lang w:eastAsia="zh-CN" w:bidi="hi-IN"/>
        </w:rPr>
        <w:t xml:space="preserve"> dni od dnia przekazania informacji o czynności </w:t>
      </w:r>
      <w:r w:rsidR="0020174A" w:rsidRPr="003B4AB4">
        <w:rPr>
          <w:rFonts w:ascii="Calibri" w:eastAsia="NSimSun" w:hAnsi="Calibri" w:cs="Calibri"/>
          <w:bCs/>
          <w:kern w:val="2"/>
          <w:lang w:eastAsia="zh-CN" w:bidi="hi-IN"/>
        </w:rPr>
        <w:lastRenderedPageBreak/>
        <w:t>zamawiającego stanowiącej podstawę jego wniesienia jeżeli informacja została przekazana przy użyciu środków komunikacji e</w:t>
      </w:r>
      <w:r w:rsidR="003B4AB4" w:rsidRPr="003B4AB4">
        <w:rPr>
          <w:rFonts w:ascii="Calibri" w:eastAsia="NSimSun" w:hAnsi="Calibri" w:cs="Calibri"/>
          <w:bCs/>
          <w:kern w:val="2"/>
          <w:lang w:eastAsia="zh-CN" w:bidi="hi-IN"/>
        </w:rPr>
        <w:t>lektronicznej albo w terminie 15</w:t>
      </w:r>
      <w:r w:rsidR="0020174A" w:rsidRPr="003B4AB4">
        <w:rPr>
          <w:rFonts w:ascii="Calibri" w:eastAsia="NSimSun" w:hAnsi="Calibri" w:cs="Calibri"/>
          <w:bCs/>
          <w:kern w:val="2"/>
          <w:lang w:eastAsia="zh-CN" w:bidi="hi-IN"/>
        </w:rPr>
        <w:t xml:space="preserve"> dni – jeżeli informacja została przekazana w inny sposób.</w:t>
      </w:r>
    </w:p>
    <w:p w14:paraId="5D6EA8FB" w14:textId="1F1AF22C" w:rsidR="00D67656" w:rsidRPr="005C36C3" w:rsidRDefault="00A556AE" w:rsidP="005C36C3">
      <w:pPr>
        <w:widowControl w:val="0"/>
        <w:suppressAutoHyphens/>
        <w:spacing w:after="240" w:line="360" w:lineRule="auto"/>
        <w:ind w:left="284" w:hanging="284"/>
        <w:textAlignment w:val="baseline"/>
        <w:rPr>
          <w:rFonts w:ascii="Calibri" w:eastAsia="Times New Roman" w:hAnsi="Calibri" w:cs="Calibri"/>
          <w:b/>
          <w:bCs/>
          <w:color w:val="000000"/>
          <w:spacing w:val="-2"/>
          <w:u w:val="single"/>
          <w:lang w:eastAsia="ar-SA"/>
        </w:rPr>
      </w:pPr>
      <w:r w:rsidRPr="003B4AB4">
        <w:rPr>
          <w:rFonts w:ascii="Calibri" w:eastAsia="NSimSun" w:hAnsi="Calibri" w:cs="Calibri"/>
          <w:bCs/>
          <w:kern w:val="2"/>
          <w:lang w:eastAsia="zh-CN" w:bidi="hi-IN"/>
        </w:rPr>
        <w:t xml:space="preserve">6. </w:t>
      </w:r>
      <w:r w:rsidR="00FE25A0" w:rsidRPr="003B4AB4">
        <w:rPr>
          <w:rFonts w:ascii="Calibri" w:eastAsia="Times New Roman" w:hAnsi="Calibri" w:cs="Calibri"/>
          <w:lang w:eastAsia="pl-PL"/>
        </w:rPr>
        <w:t>Szczegółowe zasady wn</w:t>
      </w:r>
      <w:r w:rsidR="00FE25A0" w:rsidRPr="00A556AE">
        <w:rPr>
          <w:rFonts w:ascii="Calibri" w:eastAsia="Times New Roman" w:hAnsi="Calibri" w:cs="Calibri"/>
          <w:lang w:eastAsia="pl-PL"/>
        </w:rPr>
        <w:t>oszenia środków ochrony prawnej oraz postępowania toczonego</w:t>
      </w:r>
      <w:r w:rsidRPr="00A556AE">
        <w:rPr>
          <w:rFonts w:ascii="Calibri" w:eastAsia="Times New Roman" w:hAnsi="Calibri" w:cs="Calibri"/>
          <w:lang w:eastAsia="pl-PL"/>
        </w:rPr>
        <w:t xml:space="preserve"> </w:t>
      </w:r>
      <w:r w:rsidR="00FE25A0" w:rsidRPr="00A556AE">
        <w:rPr>
          <w:rFonts w:ascii="Calibri" w:eastAsia="Times New Roman" w:hAnsi="Calibri" w:cs="Calibri"/>
          <w:lang w:eastAsia="pl-PL"/>
        </w:rPr>
        <w:t xml:space="preserve">wskutek ich wniesienia określa Dział IX ustawy </w:t>
      </w:r>
      <w:proofErr w:type="spellStart"/>
      <w:r w:rsidR="00FE25A0" w:rsidRPr="00A556AE">
        <w:rPr>
          <w:rFonts w:ascii="Calibri" w:eastAsia="Times New Roman" w:hAnsi="Calibri" w:cs="Calibri"/>
          <w:lang w:eastAsia="pl-PL"/>
        </w:rPr>
        <w:t>Pzp</w:t>
      </w:r>
      <w:proofErr w:type="spellEnd"/>
      <w:r w:rsidR="00FE25A0" w:rsidRPr="00A556AE">
        <w:rPr>
          <w:rFonts w:ascii="Calibri" w:eastAsia="Times New Roman" w:hAnsi="Calibri" w:cs="Calibri"/>
          <w:lang w:eastAsia="pl-PL"/>
        </w:rPr>
        <w:t>.</w:t>
      </w:r>
    </w:p>
    <w:p w14:paraId="7C60377A" w14:textId="353E6EF6" w:rsidR="00FE25A0" w:rsidRPr="005C36C3" w:rsidRDefault="009302D2" w:rsidP="008F1046">
      <w:pPr>
        <w:pStyle w:val="Nagwek1"/>
      </w:pPr>
      <w:bookmarkStart w:id="23" w:name="_Toc187838507"/>
      <w:r w:rsidRPr="005C36C3">
        <w:t>XX</w:t>
      </w:r>
      <w:r w:rsidR="001272A2" w:rsidRPr="005C36C3">
        <w:t>I. Informacje</w:t>
      </w:r>
      <w:r w:rsidR="00FE25A0" w:rsidRPr="005C36C3">
        <w:t xml:space="preserve"> dotyczące zabezpieczenia należytego wykonania umowy</w:t>
      </w:r>
      <w:bookmarkEnd w:id="23"/>
      <w:r w:rsidR="00FE25A0" w:rsidRPr="005C36C3">
        <w:t xml:space="preserve"> </w:t>
      </w:r>
    </w:p>
    <w:p w14:paraId="0478D12F" w14:textId="5198DAE8" w:rsidR="000E27BD" w:rsidRPr="005C36C3" w:rsidRDefault="00031EE9" w:rsidP="005C36C3">
      <w:pPr>
        <w:shd w:val="clear" w:color="auto" w:fill="FFFFFF"/>
        <w:suppressAutoHyphens/>
        <w:spacing w:after="240" w:line="360" w:lineRule="auto"/>
        <w:rPr>
          <w:rFonts w:eastAsia="Times New Roman" w:cstheme="minorHAnsi"/>
          <w:bCs/>
          <w:color w:val="000000"/>
          <w:spacing w:val="-2"/>
          <w:lang w:eastAsia="ar-SA"/>
        </w:rPr>
      </w:pPr>
      <w:r w:rsidRPr="005364E2">
        <w:rPr>
          <w:rFonts w:eastAsia="Times New Roman" w:cstheme="minorHAnsi"/>
          <w:bCs/>
          <w:color w:val="000000"/>
          <w:spacing w:val="-2"/>
          <w:lang w:eastAsia="ar-SA"/>
        </w:rPr>
        <w:t xml:space="preserve">W przedmiotowym postępowaniu </w:t>
      </w:r>
      <w:r w:rsidR="001272A2" w:rsidRPr="00973824">
        <w:rPr>
          <w:rFonts w:eastAsia="Times New Roman" w:cstheme="minorHAnsi"/>
          <w:bCs/>
          <w:color w:val="000000"/>
          <w:spacing w:val="-2"/>
          <w:u w:val="single"/>
          <w:lang w:eastAsia="ar-SA"/>
        </w:rPr>
        <w:t>Wykonawca</w:t>
      </w:r>
      <w:r w:rsidRPr="00973824">
        <w:rPr>
          <w:rFonts w:eastAsia="Times New Roman" w:cstheme="minorHAnsi"/>
          <w:bCs/>
          <w:color w:val="000000"/>
          <w:spacing w:val="-2"/>
          <w:u w:val="single"/>
          <w:lang w:eastAsia="ar-SA"/>
        </w:rPr>
        <w:t xml:space="preserve"> nie jest </w:t>
      </w:r>
      <w:r w:rsidR="001272A2" w:rsidRPr="00973824">
        <w:rPr>
          <w:rFonts w:eastAsia="Times New Roman" w:cstheme="minorHAnsi"/>
          <w:bCs/>
          <w:color w:val="000000"/>
          <w:spacing w:val="-2"/>
          <w:u w:val="single"/>
          <w:lang w:eastAsia="ar-SA"/>
        </w:rPr>
        <w:t>zobowiązany</w:t>
      </w:r>
      <w:r w:rsidR="001272A2" w:rsidRPr="005364E2">
        <w:rPr>
          <w:rFonts w:eastAsia="Times New Roman" w:cstheme="minorHAnsi"/>
          <w:bCs/>
          <w:color w:val="000000"/>
          <w:spacing w:val="-2"/>
          <w:lang w:eastAsia="ar-SA"/>
        </w:rPr>
        <w:t xml:space="preserve"> </w:t>
      </w:r>
      <w:r w:rsidRPr="005364E2">
        <w:rPr>
          <w:rFonts w:eastAsia="Times New Roman" w:cstheme="minorHAnsi"/>
          <w:bCs/>
          <w:color w:val="000000"/>
          <w:spacing w:val="-2"/>
          <w:lang w:eastAsia="ar-SA"/>
        </w:rPr>
        <w:t xml:space="preserve">do wniesienia zabezpieczenia </w:t>
      </w:r>
      <w:r w:rsidR="001272A2" w:rsidRPr="005364E2">
        <w:rPr>
          <w:rFonts w:eastAsia="Times New Roman" w:cstheme="minorHAnsi"/>
          <w:bCs/>
          <w:color w:val="000000"/>
          <w:spacing w:val="-2"/>
          <w:lang w:eastAsia="ar-SA"/>
        </w:rPr>
        <w:t>należytego wykonania umowy</w:t>
      </w:r>
      <w:r w:rsidRPr="005364E2">
        <w:rPr>
          <w:rFonts w:eastAsia="Times New Roman" w:cstheme="minorHAnsi"/>
          <w:bCs/>
          <w:color w:val="000000"/>
          <w:spacing w:val="-2"/>
          <w:lang w:eastAsia="ar-SA"/>
        </w:rPr>
        <w:t>.</w:t>
      </w:r>
      <w:r w:rsidR="001272A2" w:rsidRPr="005364E2">
        <w:rPr>
          <w:rFonts w:eastAsia="Times New Roman" w:cstheme="minorHAnsi"/>
          <w:bCs/>
          <w:color w:val="000000"/>
          <w:spacing w:val="-2"/>
          <w:lang w:eastAsia="ar-SA"/>
        </w:rPr>
        <w:t xml:space="preserve"> </w:t>
      </w:r>
    </w:p>
    <w:p w14:paraId="6241D362" w14:textId="5D7B4D83" w:rsidR="00FE25A0" w:rsidRPr="005C36C3" w:rsidRDefault="001704C2" w:rsidP="008F1046">
      <w:pPr>
        <w:pStyle w:val="Nagwek1"/>
      </w:pPr>
      <w:bookmarkStart w:id="24" w:name="_Toc187838508"/>
      <w:r w:rsidRPr="005C36C3">
        <w:t>XX</w:t>
      </w:r>
      <w:r w:rsidR="00FE25A0" w:rsidRPr="005C36C3">
        <w:t>II</w:t>
      </w:r>
      <w:r w:rsidR="003A6AD3" w:rsidRPr="005C36C3">
        <w:t>.</w:t>
      </w:r>
      <w:r w:rsidR="00FE25A0" w:rsidRPr="005C36C3">
        <w:t xml:space="preserve"> Klauzula informacyjna z art. 13 RODO dotycząca przetwarzania dan</w:t>
      </w:r>
      <w:r w:rsidRPr="005C36C3">
        <w:t xml:space="preserve">ych osobowych w celu związanym </w:t>
      </w:r>
      <w:r w:rsidR="00FE25A0" w:rsidRPr="005C36C3">
        <w:t>z postępowaniem o udzielenie zamówienia publicznego</w:t>
      </w:r>
      <w:bookmarkEnd w:id="24"/>
    </w:p>
    <w:p w14:paraId="2F01C9CB" w14:textId="79558F5B" w:rsidR="00936EB5" w:rsidRPr="009F0E65" w:rsidRDefault="00936EB5" w:rsidP="006C59D8">
      <w:pPr>
        <w:spacing w:after="0" w:line="360" w:lineRule="auto"/>
        <w:rPr>
          <w:rFonts w:eastAsia="Times New Roman" w:cstheme="minorHAnsi"/>
          <w:lang w:eastAsia="pl-PL"/>
        </w:rPr>
      </w:pPr>
      <w:r w:rsidRPr="009F0E65">
        <w:rPr>
          <w:rFonts w:eastAsia="Times New Roman" w:cstheme="minorHAnsi"/>
          <w:lang w:eastAsia="pl-PL"/>
        </w:rPr>
        <w:t xml:space="preserve">Zgodnie z art. 13 ust. 1 i 2 </w:t>
      </w:r>
      <w:r w:rsidRPr="009F0E65">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D67656">
        <w:rPr>
          <w:rFonts w:cstheme="minorHAnsi"/>
        </w:rPr>
        <w:br/>
      </w:r>
      <w:r w:rsidRPr="009F0E65">
        <w:rPr>
          <w:rFonts w:cstheme="minorHAnsi"/>
        </w:rPr>
        <w:t xml:space="preserve">o ochronie danych) (Dz. Urz. UE L 119 z 04.05.2016, str. 1), </w:t>
      </w:r>
      <w:r w:rsidRPr="009F0E65">
        <w:rPr>
          <w:rFonts w:eastAsia="Times New Roman" w:cstheme="minorHAnsi"/>
          <w:lang w:eastAsia="pl-PL"/>
        </w:rPr>
        <w:t xml:space="preserve">dalej „RODO”, informuję, że: </w:t>
      </w:r>
    </w:p>
    <w:p w14:paraId="72A740FE" w14:textId="77777777" w:rsidR="00936EB5" w:rsidRPr="009F0E65" w:rsidRDefault="00936EB5" w:rsidP="007B26B1">
      <w:pPr>
        <w:pStyle w:val="Akapitzlist"/>
        <w:numPr>
          <w:ilvl w:val="0"/>
          <w:numId w:val="11"/>
        </w:numPr>
        <w:spacing w:line="360" w:lineRule="auto"/>
        <w:ind w:left="426" w:hanging="426"/>
        <w:rPr>
          <w:rFonts w:eastAsia="Times New Roman" w:cstheme="minorHAnsi"/>
          <w:i/>
          <w:sz w:val="22"/>
          <w:szCs w:val="22"/>
        </w:rPr>
      </w:pPr>
      <w:r w:rsidRPr="009F0E65">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9F0E65">
        <w:rPr>
          <w:rFonts w:cstheme="minorHAnsi"/>
          <w:sz w:val="22"/>
          <w:szCs w:val="22"/>
        </w:rPr>
        <w:t>;</w:t>
      </w:r>
    </w:p>
    <w:p w14:paraId="15753EB8"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przetwarzane będą w celu </w:t>
      </w:r>
      <w:r w:rsidRPr="009F0E65">
        <w:rPr>
          <w:rFonts w:cstheme="minorHAnsi"/>
          <w:sz w:val="22"/>
          <w:szCs w:val="22"/>
        </w:rPr>
        <w:t xml:space="preserve">związanym z prowadzeniem postępowania </w:t>
      </w:r>
      <w:r w:rsidRPr="009F0E65">
        <w:rPr>
          <w:rFonts w:cstheme="minorHAnsi"/>
          <w:sz w:val="22"/>
          <w:szCs w:val="22"/>
        </w:rPr>
        <w:br/>
        <w:t>o udzielenie zamówienia publicznego</w:t>
      </w:r>
      <w:r w:rsidRPr="009F0E65">
        <w:rPr>
          <w:rFonts w:eastAsia="Times New Roman" w:cstheme="minorHAnsi"/>
          <w:sz w:val="22"/>
          <w:szCs w:val="22"/>
        </w:rPr>
        <w:t xml:space="preserve"> na podstawie art. 6 ust. 1 lit. c</w:t>
      </w:r>
      <w:r w:rsidRPr="009F0E65">
        <w:rPr>
          <w:rFonts w:eastAsia="Times New Roman" w:cstheme="minorHAnsi"/>
          <w:i/>
          <w:sz w:val="22"/>
          <w:szCs w:val="22"/>
        </w:rPr>
        <w:t xml:space="preserve"> </w:t>
      </w:r>
      <w:r w:rsidRPr="009F0E65">
        <w:rPr>
          <w:rFonts w:eastAsia="Times New Roman" w:cstheme="minorHAnsi"/>
          <w:sz w:val="22"/>
          <w:szCs w:val="22"/>
        </w:rPr>
        <w:t xml:space="preserve">RODO </w:t>
      </w:r>
      <w:r w:rsidRPr="009F0E65">
        <w:rPr>
          <w:rFonts w:cstheme="minorHAnsi"/>
          <w:sz w:val="22"/>
          <w:szCs w:val="22"/>
        </w:rPr>
        <w:t>(tj. obowiązku prawnego ciążącego na administratorze – ustawa Prawo zamówień publicznych),</w:t>
      </w:r>
    </w:p>
    <w:p w14:paraId="21368652" w14:textId="0DACA6AE"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5E639E" w:rsidRPr="009F0E65">
        <w:rPr>
          <w:rFonts w:eastAsia="Times New Roman" w:cstheme="minorHAnsi"/>
          <w:sz w:val="22"/>
          <w:szCs w:val="22"/>
        </w:rPr>
        <w:t>t.j. Dz.U.2021 poz. 1129</w:t>
      </w:r>
      <w:r w:rsidRPr="009F0E65">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2577004B" w:rsidR="00936EB5" w:rsidRPr="009F0E65" w:rsidRDefault="00936EB5" w:rsidP="007B26B1">
      <w:pPr>
        <w:pStyle w:val="Akapitzlist"/>
        <w:numPr>
          <w:ilvl w:val="0"/>
          <w:numId w:val="12"/>
        </w:numPr>
        <w:spacing w:line="360" w:lineRule="auto"/>
        <w:ind w:left="426" w:hanging="426"/>
        <w:rPr>
          <w:rFonts w:eastAsia="Times New Roman" w:cstheme="minorHAnsi"/>
          <w:b/>
          <w:i/>
          <w:sz w:val="22"/>
          <w:szCs w:val="22"/>
        </w:rPr>
      </w:pPr>
      <w:r w:rsidRPr="009F0E65">
        <w:rPr>
          <w:rFonts w:eastAsia="Times New Roman" w:cstheme="minorHAnsi"/>
          <w:sz w:val="22"/>
          <w:szCs w:val="22"/>
        </w:rPr>
        <w:lastRenderedPageBreak/>
        <w:t xml:space="preserve">obowiązek podania przez Panią/Pana danych osobowych bezpośrednio Pani/Pana dotyczących jest wymogiem ustawowym określonym w przepisach ustawy Pzp, związanym z udziałem w postępowaniu </w:t>
      </w:r>
      <w:r w:rsidR="00946321">
        <w:rPr>
          <w:rFonts w:eastAsia="Times New Roman" w:cstheme="minorHAnsi"/>
          <w:sz w:val="22"/>
          <w:szCs w:val="22"/>
        </w:rPr>
        <w:br/>
      </w:r>
      <w:r w:rsidRPr="009F0E65">
        <w:rPr>
          <w:rFonts w:eastAsia="Times New Roman" w:cstheme="minorHAnsi"/>
          <w:sz w:val="22"/>
          <w:szCs w:val="22"/>
        </w:rPr>
        <w:t xml:space="preserve">o udzielenie zamówienia publicznego; konsekwencje niepodania określonych danych wynikają z ustawy Pzp;  </w:t>
      </w:r>
    </w:p>
    <w:p w14:paraId="3BA3A571" w14:textId="77777777" w:rsidR="00936EB5" w:rsidRPr="009F0E65" w:rsidRDefault="00936EB5" w:rsidP="007B26B1">
      <w:pPr>
        <w:pStyle w:val="Akapitzlist"/>
        <w:numPr>
          <w:ilvl w:val="0"/>
          <w:numId w:val="12"/>
        </w:numPr>
        <w:spacing w:line="360" w:lineRule="auto"/>
        <w:ind w:left="426" w:hanging="426"/>
        <w:rPr>
          <w:rFonts w:eastAsia="Calibri" w:cstheme="minorHAnsi"/>
          <w:sz w:val="22"/>
          <w:szCs w:val="22"/>
          <w:lang w:eastAsia="en-US"/>
        </w:rPr>
      </w:pPr>
      <w:r w:rsidRPr="009F0E65">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posiada Pani/Pan:</w:t>
      </w:r>
    </w:p>
    <w:p w14:paraId="1F8856CE"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na podstawie art. 15 RODO prawo dostępu do danych osobowych Pani/Pana dotyczących;</w:t>
      </w:r>
    </w:p>
    <w:p w14:paraId="4C76DF5F"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16 RODO prawo do sprostowania Pani/Pana danych osobowych </w:t>
      </w:r>
    </w:p>
    <w:p w14:paraId="076424BE" w14:textId="77777777" w:rsidR="00936EB5" w:rsidRPr="009F0E65" w:rsidRDefault="00936EB5" w:rsidP="006C59D8">
      <w:pPr>
        <w:pStyle w:val="Akapitzlist"/>
        <w:spacing w:line="360" w:lineRule="auto"/>
        <w:ind w:left="709"/>
        <w:rPr>
          <w:rFonts w:eastAsia="Times New Roman" w:cstheme="minorHAnsi"/>
          <w:i/>
          <w:sz w:val="22"/>
          <w:szCs w:val="22"/>
        </w:rPr>
      </w:pPr>
      <w:r w:rsidRPr="009F0E65">
        <w:rPr>
          <w:rFonts w:eastAsia="Times New Roman" w:cstheme="minorHAnsi"/>
          <w:i/>
          <w:sz w:val="22"/>
          <w:szCs w:val="22"/>
        </w:rPr>
        <w:t>(skorzystanie z prawa do sprostowania nie może naruszać integralności protokołu oraz jego załączników),</w:t>
      </w:r>
    </w:p>
    <w:p w14:paraId="27E24FB6"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9F0E65" w:rsidRDefault="00936EB5" w:rsidP="007B26B1">
      <w:pPr>
        <w:pStyle w:val="Akapitzlist"/>
        <w:numPr>
          <w:ilvl w:val="0"/>
          <w:numId w:val="13"/>
        </w:numPr>
        <w:spacing w:line="360" w:lineRule="auto"/>
        <w:ind w:left="709" w:hanging="283"/>
        <w:rPr>
          <w:rFonts w:eastAsia="Times New Roman" w:cstheme="minorHAnsi"/>
          <w:i/>
          <w:sz w:val="22"/>
          <w:szCs w:val="22"/>
        </w:rPr>
      </w:pPr>
      <w:r w:rsidRPr="009F0E65">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9F0E65" w:rsidRDefault="00936EB5" w:rsidP="007B26B1">
      <w:pPr>
        <w:pStyle w:val="Akapitzlist"/>
        <w:numPr>
          <w:ilvl w:val="0"/>
          <w:numId w:val="12"/>
        </w:numPr>
        <w:spacing w:line="360" w:lineRule="auto"/>
        <w:ind w:left="426" w:hanging="426"/>
        <w:rPr>
          <w:rFonts w:eastAsia="Times New Roman" w:cstheme="minorHAnsi"/>
          <w:i/>
          <w:sz w:val="22"/>
          <w:szCs w:val="22"/>
        </w:rPr>
      </w:pPr>
      <w:r w:rsidRPr="009F0E65">
        <w:rPr>
          <w:rFonts w:eastAsia="Times New Roman" w:cstheme="minorHAnsi"/>
          <w:sz w:val="22"/>
          <w:szCs w:val="22"/>
        </w:rPr>
        <w:t>nie przysługuje Pani/Panu:</w:t>
      </w:r>
    </w:p>
    <w:p w14:paraId="27001743" w14:textId="77777777" w:rsidR="00936EB5"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prawo do usunięcia danych osobowych w związku z art. 17 ust. 3 lit. b, d lub e RODO;</w:t>
      </w:r>
    </w:p>
    <w:p w14:paraId="49893F1B" w14:textId="77777777" w:rsidR="00936EB5" w:rsidRPr="009F0E65" w:rsidRDefault="00936EB5" w:rsidP="007B26B1">
      <w:pPr>
        <w:pStyle w:val="Akapitzlist"/>
        <w:numPr>
          <w:ilvl w:val="0"/>
          <w:numId w:val="14"/>
        </w:numPr>
        <w:spacing w:line="360" w:lineRule="auto"/>
        <w:ind w:left="709" w:hanging="283"/>
        <w:rPr>
          <w:rFonts w:eastAsia="Times New Roman" w:cstheme="minorHAnsi"/>
          <w:b/>
          <w:i/>
          <w:sz w:val="22"/>
          <w:szCs w:val="22"/>
        </w:rPr>
      </w:pPr>
      <w:r w:rsidRPr="009F0E65">
        <w:rPr>
          <w:rFonts w:eastAsia="Times New Roman" w:cstheme="minorHAnsi"/>
          <w:sz w:val="22"/>
          <w:szCs w:val="22"/>
        </w:rPr>
        <w:t>prawo do przenoszenia danych osobowych, o którym mowa w art. 20 RODO;</w:t>
      </w:r>
    </w:p>
    <w:p w14:paraId="7599E7A9" w14:textId="556214BC" w:rsidR="00D96219"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2DAA0581" w:rsidR="001704C2" w:rsidRPr="005C36C3" w:rsidRDefault="009302D2" w:rsidP="008F1046">
      <w:pPr>
        <w:pStyle w:val="Nagwek1"/>
      </w:pPr>
      <w:bookmarkStart w:id="25" w:name="_Toc187838509"/>
      <w:r w:rsidRPr="005C36C3">
        <w:t>XXIII</w:t>
      </w:r>
      <w:r w:rsidR="001704C2" w:rsidRPr="005C36C3">
        <w:t>. Pozostałe informacje</w:t>
      </w:r>
      <w:bookmarkEnd w:id="25"/>
    </w:p>
    <w:p w14:paraId="790DD04C" w14:textId="5A9FD154"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częściowych.</w:t>
      </w:r>
    </w:p>
    <w:p w14:paraId="2AF02A9F" w14:textId="7BB021D9"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wariantowych.</w:t>
      </w:r>
    </w:p>
    <w:p w14:paraId="018F53F7" w14:textId="62BA4134"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udzielenia zamówień, o których mowa w art. 214 ust. 1 pkt </w:t>
      </w:r>
      <w:r w:rsidR="0029219E" w:rsidRPr="00304BEC">
        <w:rPr>
          <w:rFonts w:cstheme="minorHAnsi"/>
          <w:sz w:val="22"/>
          <w:szCs w:val="22"/>
        </w:rPr>
        <w:t>7</w:t>
      </w:r>
      <w:r w:rsidRPr="00304BEC">
        <w:rPr>
          <w:rFonts w:cstheme="minorHAnsi"/>
          <w:sz w:val="22"/>
          <w:szCs w:val="22"/>
        </w:rPr>
        <w:t>)</w:t>
      </w:r>
      <w:r w:rsidR="00936EB5" w:rsidRPr="00304BEC">
        <w:rPr>
          <w:rFonts w:cstheme="minorHAnsi"/>
          <w:sz w:val="22"/>
          <w:szCs w:val="22"/>
        </w:rPr>
        <w:t xml:space="preserve"> </w:t>
      </w:r>
      <w:r w:rsidR="005C36C3">
        <w:rPr>
          <w:rFonts w:cstheme="minorHAnsi"/>
          <w:sz w:val="22"/>
          <w:szCs w:val="22"/>
        </w:rPr>
        <w:t xml:space="preserve">i 8) </w:t>
      </w:r>
      <w:r w:rsidRPr="00304BEC">
        <w:rPr>
          <w:rFonts w:cstheme="minorHAnsi"/>
          <w:sz w:val="22"/>
          <w:szCs w:val="22"/>
        </w:rPr>
        <w:t>ustawy Pzp.</w:t>
      </w:r>
    </w:p>
    <w:p w14:paraId="2F0F6FD4" w14:textId="29591D29" w:rsidR="00AD1406" w:rsidRPr="00304BEC" w:rsidRDefault="00AD1406"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rozliczenia w walutach obcych.</w:t>
      </w:r>
    </w:p>
    <w:p w14:paraId="58538F64" w14:textId="2610156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wyboru </w:t>
      </w:r>
      <w:r w:rsidR="009C71B3" w:rsidRPr="00304BEC">
        <w:rPr>
          <w:rFonts w:cstheme="minorHAnsi"/>
          <w:sz w:val="22"/>
          <w:szCs w:val="22"/>
        </w:rPr>
        <w:t xml:space="preserve">najkorzystniejszej </w:t>
      </w:r>
      <w:r w:rsidRPr="00304BEC">
        <w:rPr>
          <w:rFonts w:cstheme="minorHAnsi"/>
          <w:sz w:val="22"/>
          <w:szCs w:val="22"/>
        </w:rPr>
        <w:t>oferty</w:t>
      </w:r>
      <w:r w:rsidR="009C71B3" w:rsidRPr="00304BEC">
        <w:rPr>
          <w:rFonts w:cstheme="minorHAnsi"/>
          <w:sz w:val="22"/>
          <w:szCs w:val="22"/>
        </w:rPr>
        <w:t xml:space="preserve"> z zastosowaniem </w:t>
      </w:r>
      <w:r w:rsidRPr="00304BEC">
        <w:rPr>
          <w:rFonts w:cstheme="minorHAnsi"/>
          <w:sz w:val="22"/>
          <w:szCs w:val="22"/>
        </w:rPr>
        <w:t>aukcji elektronicznej.</w:t>
      </w:r>
    </w:p>
    <w:p w14:paraId="18B0D861" w14:textId="7950AECE"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zwrotu kosztów udziału w postępowaniu.</w:t>
      </w:r>
    </w:p>
    <w:p w14:paraId="676EEB09" w14:textId="61530204" w:rsidR="009C71B3" w:rsidRPr="00304BEC" w:rsidRDefault="009C71B3"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wymagań w zakresie zatrudnienia na podstawie stosunku pracy </w:t>
      </w:r>
      <w:r w:rsidR="00946321">
        <w:rPr>
          <w:rFonts w:cstheme="minorHAnsi"/>
          <w:sz w:val="22"/>
          <w:szCs w:val="22"/>
        </w:rPr>
        <w:br/>
      </w:r>
      <w:r w:rsidRPr="00304BEC">
        <w:rPr>
          <w:rFonts w:cstheme="minorHAnsi"/>
          <w:sz w:val="22"/>
          <w:szCs w:val="22"/>
        </w:rPr>
        <w:t>w okolicznościach, o których mowa w art. 95 ustawy Pzp.</w:t>
      </w:r>
    </w:p>
    <w:p w14:paraId="5EBF5A9A" w14:textId="7803E519"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wymagań</w:t>
      </w:r>
      <w:r w:rsidR="009C71B3" w:rsidRPr="00304BEC">
        <w:rPr>
          <w:rFonts w:cstheme="minorHAnsi"/>
          <w:sz w:val="22"/>
          <w:szCs w:val="22"/>
        </w:rPr>
        <w:t xml:space="preserve"> w zakresie zatrudnienia osób</w:t>
      </w:r>
      <w:r w:rsidRPr="00304BEC">
        <w:rPr>
          <w:rFonts w:cstheme="minorHAnsi"/>
          <w:sz w:val="22"/>
          <w:szCs w:val="22"/>
        </w:rPr>
        <w:t xml:space="preserve">, o których mowa w art. 96 </w:t>
      </w:r>
      <w:r w:rsidR="009C71B3" w:rsidRPr="00304BEC">
        <w:rPr>
          <w:rFonts w:cstheme="minorHAnsi"/>
          <w:sz w:val="22"/>
          <w:szCs w:val="22"/>
        </w:rPr>
        <w:br/>
      </w:r>
      <w:r w:rsidRPr="00304BEC">
        <w:rPr>
          <w:rFonts w:cstheme="minorHAnsi"/>
          <w:sz w:val="22"/>
          <w:szCs w:val="22"/>
        </w:rPr>
        <w:t>ust. 2 pkt 2 ustawy P</w:t>
      </w:r>
      <w:r w:rsidR="009C71B3" w:rsidRPr="00304BEC">
        <w:rPr>
          <w:rFonts w:cstheme="minorHAnsi"/>
          <w:sz w:val="22"/>
          <w:szCs w:val="22"/>
        </w:rPr>
        <w:t>zp</w:t>
      </w:r>
      <w:r w:rsidRPr="00304BEC">
        <w:rPr>
          <w:rFonts w:cstheme="minorHAnsi"/>
          <w:sz w:val="22"/>
          <w:szCs w:val="22"/>
        </w:rPr>
        <w:t>.</w:t>
      </w:r>
    </w:p>
    <w:p w14:paraId="1954FCE1" w14:textId="67374D4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lastRenderedPageBreak/>
        <w:t>Zamawiający nie zastrzega możliwości ubiegania się o udzielenie zamówienia wyłącznie przez wykonawców, o których mowa w art. 94 ustawy P</w:t>
      </w:r>
      <w:r w:rsidR="009C71B3" w:rsidRPr="00304BEC">
        <w:rPr>
          <w:rFonts w:cstheme="minorHAnsi"/>
          <w:sz w:val="22"/>
          <w:szCs w:val="22"/>
        </w:rPr>
        <w:t>zp</w:t>
      </w:r>
      <w:r w:rsidRPr="00304BEC">
        <w:rPr>
          <w:rFonts w:cstheme="minorHAnsi"/>
          <w:sz w:val="22"/>
          <w:szCs w:val="22"/>
        </w:rPr>
        <w:t>.</w:t>
      </w:r>
    </w:p>
    <w:p w14:paraId="4A44FA14" w14:textId="4F9BE738" w:rsidR="009C71B3" w:rsidRPr="00304BEC" w:rsidRDefault="00E876FB" w:rsidP="007B26B1">
      <w:pPr>
        <w:pStyle w:val="Akapitzlist"/>
        <w:numPr>
          <w:ilvl w:val="5"/>
          <w:numId w:val="30"/>
        </w:numPr>
        <w:autoSpaceDE w:val="0"/>
        <w:autoSpaceDN w:val="0"/>
        <w:adjustRightInd w:val="0"/>
        <w:spacing w:line="360" w:lineRule="auto"/>
        <w:ind w:left="284" w:hanging="284"/>
        <w:rPr>
          <w:rFonts w:cstheme="minorHAnsi"/>
        </w:rPr>
      </w:pPr>
      <w:r>
        <w:rPr>
          <w:rFonts w:cstheme="minorHAnsi"/>
          <w:sz w:val="22"/>
          <w:szCs w:val="22"/>
        </w:rPr>
        <w:t xml:space="preserve"> </w:t>
      </w:r>
      <w:r w:rsidR="009C71B3" w:rsidRPr="00304BEC">
        <w:rPr>
          <w:rFonts w:cstheme="minorHAnsi"/>
          <w:sz w:val="22"/>
          <w:szCs w:val="22"/>
        </w:rPr>
        <w:t>Zamawiający nie zastrzega obowiązku osobistego wykonania przez wykonawcę kluczowych zadań.</w:t>
      </w:r>
    </w:p>
    <w:p w14:paraId="042CE2C1" w14:textId="00E1C2CF" w:rsidR="00D67656" w:rsidRPr="005C36C3" w:rsidRDefault="00E876FB" w:rsidP="005C36C3">
      <w:pPr>
        <w:pStyle w:val="Akapitzlist"/>
        <w:numPr>
          <w:ilvl w:val="5"/>
          <w:numId w:val="30"/>
        </w:numPr>
        <w:autoSpaceDE w:val="0"/>
        <w:autoSpaceDN w:val="0"/>
        <w:adjustRightInd w:val="0"/>
        <w:spacing w:after="240" w:line="360" w:lineRule="auto"/>
        <w:ind w:left="284" w:hanging="284"/>
        <w:contextualSpacing w:val="0"/>
        <w:rPr>
          <w:rFonts w:cstheme="minorHAnsi"/>
        </w:rPr>
      </w:pPr>
      <w:r>
        <w:rPr>
          <w:rFonts w:cstheme="minorHAnsi"/>
          <w:sz w:val="22"/>
          <w:szCs w:val="22"/>
        </w:rPr>
        <w:t xml:space="preserve"> </w:t>
      </w:r>
      <w:r w:rsidR="009C71B3" w:rsidRPr="00304BEC">
        <w:rPr>
          <w:rFonts w:cstheme="minorHAnsi"/>
          <w:sz w:val="22"/>
          <w:szCs w:val="22"/>
        </w:rPr>
        <w:t>Zamawiający nie wymaga ani nie dopuszcza składania ofert w postaci katalogów elektronicznych lub dołączenia katalogów elektronicznych do oferty</w:t>
      </w:r>
      <w:r w:rsidR="00AD1406" w:rsidRPr="00304BEC">
        <w:rPr>
          <w:rFonts w:cstheme="minorHAnsi"/>
          <w:sz w:val="22"/>
          <w:szCs w:val="22"/>
        </w:rPr>
        <w:t>, w sytuacji określonej w art. 93</w:t>
      </w:r>
      <w:r w:rsidR="009C71B3" w:rsidRPr="00304BEC">
        <w:rPr>
          <w:rFonts w:cstheme="minorHAnsi"/>
          <w:sz w:val="22"/>
          <w:szCs w:val="22"/>
        </w:rPr>
        <w:t>.</w:t>
      </w:r>
      <w:r w:rsidR="00FA0139" w:rsidRPr="00304BEC">
        <w:rPr>
          <w:rFonts w:cstheme="minorHAnsi"/>
          <w:sz w:val="22"/>
          <w:szCs w:val="22"/>
        </w:rPr>
        <w:t xml:space="preserve"> </w:t>
      </w:r>
    </w:p>
    <w:p w14:paraId="59FF936D" w14:textId="1E2B1B54" w:rsidR="00FE25A0" w:rsidRPr="005C36C3" w:rsidRDefault="009C71B3" w:rsidP="008F1046">
      <w:pPr>
        <w:pStyle w:val="Nagwek1"/>
      </w:pPr>
      <w:bookmarkStart w:id="26" w:name="_Toc187838510"/>
      <w:r w:rsidRPr="005C36C3">
        <w:t>X</w:t>
      </w:r>
      <w:r w:rsidR="00FA0139" w:rsidRPr="005C36C3">
        <w:t>X</w:t>
      </w:r>
      <w:r w:rsidR="00DE1AE0" w:rsidRPr="005C36C3">
        <w:t>IV</w:t>
      </w:r>
      <w:r w:rsidRPr="005C36C3">
        <w:t>. Załączniki do S</w:t>
      </w:r>
      <w:r w:rsidR="00FE25A0" w:rsidRPr="005C36C3">
        <w:t>WZ</w:t>
      </w:r>
      <w:bookmarkEnd w:id="26"/>
    </w:p>
    <w:p w14:paraId="3CC79371" w14:textId="2EED8EB7" w:rsidR="00FE25A0" w:rsidRPr="009F0E65" w:rsidRDefault="009C71B3" w:rsidP="002A48B0">
      <w:pPr>
        <w:suppressAutoHyphens/>
        <w:spacing w:after="0" w:line="360" w:lineRule="auto"/>
        <w:rPr>
          <w:rFonts w:eastAsia="Times New Roman" w:cstheme="minorHAnsi"/>
          <w:lang w:eastAsia="ar-SA"/>
        </w:rPr>
      </w:pPr>
      <w:r w:rsidRPr="009F0E65">
        <w:rPr>
          <w:rFonts w:eastAsia="Times New Roman" w:cstheme="minorHAnsi"/>
          <w:lang w:eastAsia="ar-SA"/>
        </w:rPr>
        <w:t>Integralną część niniejszej S</w:t>
      </w:r>
      <w:r w:rsidR="00FE25A0" w:rsidRPr="009F0E65">
        <w:rPr>
          <w:rFonts w:eastAsia="Times New Roman" w:cstheme="minorHAnsi"/>
          <w:lang w:eastAsia="ar-SA"/>
        </w:rPr>
        <w:t>WZ stanowią załączniki:</w:t>
      </w:r>
    </w:p>
    <w:p w14:paraId="4F7028FF" w14:textId="1F108F7A" w:rsidR="00FE25A0" w:rsidRDefault="00B8369E"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Formularz ofertowy </w:t>
      </w:r>
      <w:r w:rsidR="00A31E78">
        <w:rPr>
          <w:rFonts w:eastAsia="Times New Roman" w:cstheme="minorHAnsi"/>
          <w:lang w:eastAsia="ar-SA"/>
        </w:rPr>
        <w:t>-</w:t>
      </w:r>
      <w:r w:rsidRPr="009F0E65">
        <w:rPr>
          <w:rFonts w:eastAsia="Times New Roman" w:cstheme="minorHAnsi"/>
          <w:lang w:eastAsia="ar-SA"/>
        </w:rPr>
        <w:t xml:space="preserve"> Załącznik n</w:t>
      </w:r>
      <w:r w:rsidR="00202740">
        <w:rPr>
          <w:rFonts w:eastAsia="Times New Roman" w:cstheme="minorHAnsi"/>
          <w:lang w:eastAsia="ar-SA"/>
        </w:rPr>
        <w:t>r 1</w:t>
      </w:r>
      <w:r w:rsidR="002A48B0">
        <w:rPr>
          <w:rFonts w:eastAsia="Times New Roman" w:cstheme="minorHAnsi"/>
          <w:lang w:eastAsia="ar-SA"/>
        </w:rPr>
        <w:t>,</w:t>
      </w:r>
    </w:p>
    <w:p w14:paraId="414C16B9" w14:textId="6ED3616B" w:rsidR="002A48B0" w:rsidRPr="009F0E65" w:rsidRDefault="002A48B0" w:rsidP="002A48B0">
      <w:pPr>
        <w:numPr>
          <w:ilvl w:val="0"/>
          <w:numId w:val="3"/>
        </w:numPr>
        <w:tabs>
          <w:tab w:val="left" w:pos="709"/>
        </w:tabs>
        <w:suppressAutoHyphens/>
        <w:spacing w:after="0" w:line="360" w:lineRule="auto"/>
        <w:ind w:left="714" w:hanging="357"/>
        <w:rPr>
          <w:rFonts w:eastAsia="Times New Roman" w:cstheme="minorHAnsi"/>
          <w:lang w:eastAsia="ar-SA"/>
        </w:rPr>
      </w:pPr>
      <w:r>
        <w:rPr>
          <w:rFonts w:eastAsia="Times New Roman" w:cstheme="minorHAnsi"/>
          <w:lang w:eastAsia="ar-SA"/>
        </w:rPr>
        <w:t>Opis przedmiotu zamówienia - Załącznik nr 2,</w:t>
      </w:r>
    </w:p>
    <w:p w14:paraId="5AD05952" w14:textId="3E4D4985" w:rsidR="00202740" w:rsidRPr="00723FA2" w:rsidRDefault="00202740"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wykonawcy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a</w:t>
      </w:r>
      <w:r w:rsidR="002A48B0">
        <w:rPr>
          <w:rFonts w:eastAsia="Times New Roman" w:cstheme="minorHAnsi"/>
          <w:lang w:eastAsia="ar-SA"/>
        </w:rPr>
        <w:t>,</w:t>
      </w:r>
    </w:p>
    <w:p w14:paraId="0B8BECAD" w14:textId="45137FA2" w:rsidR="00202740" w:rsidRDefault="00202740"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podmiotu udostępniającego zasoby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b</w:t>
      </w:r>
      <w:r w:rsidR="002A48B0">
        <w:rPr>
          <w:rFonts w:eastAsia="Times New Roman" w:cstheme="minorHAnsi"/>
          <w:lang w:eastAsia="ar-SA"/>
        </w:rPr>
        <w:t>,</w:t>
      </w:r>
    </w:p>
    <w:p w14:paraId="4354F0A2" w14:textId="496DF819" w:rsidR="002A48B0" w:rsidRPr="002A48B0" w:rsidRDefault="002A48B0" w:rsidP="002A48B0">
      <w:pPr>
        <w:pStyle w:val="Akapitzlist"/>
        <w:numPr>
          <w:ilvl w:val="0"/>
          <w:numId w:val="3"/>
        </w:numPr>
        <w:spacing w:line="360" w:lineRule="auto"/>
        <w:rPr>
          <w:rFonts w:eastAsia="Times New Roman" w:cstheme="minorHAnsi"/>
          <w:sz w:val="22"/>
          <w:szCs w:val="22"/>
          <w:lang w:val="pl-PL" w:eastAsia="ar-SA"/>
        </w:rPr>
      </w:pPr>
      <w:r w:rsidRPr="002A48B0">
        <w:rPr>
          <w:rFonts w:eastAsia="Times New Roman" w:cstheme="minorHAnsi"/>
          <w:sz w:val="22"/>
          <w:szCs w:val="22"/>
          <w:lang w:val="pl-PL" w:eastAsia="ar-SA"/>
        </w:rPr>
        <w:t xml:space="preserve">Wykaz osób - Załącznik nr </w:t>
      </w:r>
      <w:r>
        <w:rPr>
          <w:rFonts w:eastAsia="Times New Roman" w:cstheme="minorHAnsi"/>
          <w:sz w:val="22"/>
          <w:szCs w:val="22"/>
          <w:lang w:val="pl-PL" w:eastAsia="ar-SA"/>
        </w:rPr>
        <w:t>4,</w:t>
      </w:r>
    </w:p>
    <w:p w14:paraId="360A52B3" w14:textId="6B069D26" w:rsidR="002A48B0" w:rsidRDefault="002A48B0" w:rsidP="002A48B0">
      <w:pPr>
        <w:numPr>
          <w:ilvl w:val="0"/>
          <w:numId w:val="3"/>
        </w:numPr>
        <w:tabs>
          <w:tab w:val="left" w:pos="709"/>
        </w:tabs>
        <w:suppressAutoHyphens/>
        <w:spacing w:after="0" w:line="360" w:lineRule="auto"/>
        <w:ind w:left="714" w:hanging="357"/>
        <w:rPr>
          <w:rFonts w:eastAsia="Times New Roman" w:cstheme="minorHAnsi"/>
          <w:lang w:eastAsia="ar-SA"/>
        </w:rPr>
      </w:pPr>
      <w:r>
        <w:rPr>
          <w:rFonts w:eastAsia="Times New Roman" w:cstheme="minorHAnsi"/>
          <w:lang w:eastAsia="ar-SA"/>
        </w:rPr>
        <w:t>Wykaz usług - Załącznik nr 5,</w:t>
      </w:r>
    </w:p>
    <w:p w14:paraId="7A3A9402" w14:textId="5EC0D5D6" w:rsidR="002A48B0" w:rsidRPr="002A48B0" w:rsidRDefault="002A48B0" w:rsidP="002A48B0">
      <w:pPr>
        <w:pStyle w:val="Akapitzlist"/>
        <w:numPr>
          <w:ilvl w:val="0"/>
          <w:numId w:val="3"/>
        </w:numPr>
        <w:spacing w:line="360" w:lineRule="auto"/>
        <w:rPr>
          <w:rFonts w:eastAsia="Times New Roman" w:cstheme="minorHAnsi"/>
          <w:sz w:val="22"/>
          <w:szCs w:val="22"/>
          <w:lang w:val="pl-PL" w:eastAsia="ar-SA"/>
        </w:rPr>
      </w:pPr>
      <w:r>
        <w:rPr>
          <w:rFonts w:eastAsia="Times New Roman" w:cstheme="minorHAnsi"/>
          <w:sz w:val="22"/>
          <w:szCs w:val="22"/>
          <w:lang w:val="pl-PL" w:eastAsia="ar-SA"/>
        </w:rPr>
        <w:t>JEDZ - Załącznik nr 6,</w:t>
      </w:r>
    </w:p>
    <w:p w14:paraId="77C79EAE" w14:textId="754BB599" w:rsidR="002A48B0" w:rsidRPr="00202740" w:rsidRDefault="002A48B0" w:rsidP="002A48B0">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In</w:t>
      </w:r>
      <w:r w:rsidRPr="002A48B0">
        <w:rPr>
          <w:rFonts w:eastAsia="Times New Roman" w:cstheme="minorHAnsi"/>
          <w:lang w:eastAsia="ar-SA"/>
        </w:rPr>
        <w:t>strukcja w</w:t>
      </w:r>
      <w:r>
        <w:rPr>
          <w:rFonts w:eastAsia="Times New Roman" w:cstheme="minorHAnsi"/>
          <w:lang w:eastAsia="ar-SA"/>
        </w:rPr>
        <w:t>ypełnienia JEDZ - Załącznik nr 6a</w:t>
      </w:r>
      <w:r w:rsidR="007A4DC0">
        <w:rPr>
          <w:rFonts w:eastAsia="Times New Roman" w:cstheme="minorHAnsi"/>
          <w:lang w:eastAsia="ar-SA"/>
        </w:rPr>
        <w:t xml:space="preserve"> -</w:t>
      </w:r>
      <w:r w:rsidRPr="002A48B0">
        <w:rPr>
          <w:rFonts w:eastAsia="Times New Roman" w:cstheme="minorHAnsi"/>
          <w:lang w:eastAsia="ar-SA"/>
        </w:rPr>
        <w:t xml:space="preserve"> wersja elektroniczna</w:t>
      </w:r>
      <w:r>
        <w:rPr>
          <w:rFonts w:eastAsia="Times New Roman" w:cstheme="minorHAnsi"/>
          <w:lang w:eastAsia="ar-SA"/>
        </w:rPr>
        <w:t>,</w:t>
      </w:r>
    </w:p>
    <w:p w14:paraId="379BAFB2" w14:textId="5737912C" w:rsidR="00FE25A0" w:rsidRPr="009F0E65" w:rsidRDefault="00B8369E" w:rsidP="002A48B0">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Z</w:t>
      </w:r>
      <w:r w:rsidR="00FE25A0" w:rsidRPr="009F0E65">
        <w:rPr>
          <w:rFonts w:eastAsia="Times New Roman" w:cstheme="minorHAnsi"/>
          <w:lang w:eastAsia="ar-SA"/>
        </w:rPr>
        <w:t>obowiązani</w:t>
      </w:r>
      <w:r w:rsidRPr="009F0E65">
        <w:rPr>
          <w:rFonts w:eastAsia="Times New Roman" w:cstheme="minorHAnsi"/>
          <w:lang w:eastAsia="ar-SA"/>
        </w:rPr>
        <w:t xml:space="preserve">e </w:t>
      </w:r>
      <w:r w:rsidR="00F920E2" w:rsidRPr="009F0E65">
        <w:rPr>
          <w:rFonts w:eastAsia="Times New Roman" w:cstheme="minorHAnsi"/>
          <w:lang w:eastAsia="ar-SA"/>
        </w:rPr>
        <w:t>podmiotu udostępniającego zasoby</w:t>
      </w:r>
      <w:r w:rsidRPr="009F0E65">
        <w:rPr>
          <w:rFonts w:eastAsia="Times New Roman" w:cstheme="minorHAnsi"/>
          <w:lang w:eastAsia="ar-SA"/>
        </w:rPr>
        <w:t xml:space="preserve"> </w:t>
      </w:r>
      <w:r w:rsidR="00264304" w:rsidRPr="009F0E65">
        <w:rPr>
          <w:rFonts w:eastAsia="Times New Roman" w:cstheme="minorHAnsi"/>
          <w:lang w:eastAsia="ar-SA"/>
        </w:rPr>
        <w:t xml:space="preserve">- Załącznik nr </w:t>
      </w:r>
      <w:r w:rsidR="002A48B0">
        <w:rPr>
          <w:rFonts w:eastAsia="Times New Roman" w:cstheme="minorHAnsi"/>
          <w:lang w:eastAsia="ar-SA"/>
        </w:rPr>
        <w:t>7,</w:t>
      </w:r>
    </w:p>
    <w:p w14:paraId="6AAFFE4B" w14:textId="071FEEC1" w:rsidR="00FE25A0" w:rsidRPr="009F0E65" w:rsidRDefault="00B8369E" w:rsidP="002A48B0">
      <w:pPr>
        <w:numPr>
          <w:ilvl w:val="0"/>
          <w:numId w:val="3"/>
        </w:numPr>
        <w:tabs>
          <w:tab w:val="left" w:pos="709"/>
        </w:tabs>
        <w:suppressAutoHyphens/>
        <w:spacing w:after="0" w:line="360" w:lineRule="auto"/>
        <w:ind w:left="714" w:hanging="357"/>
        <w:rPr>
          <w:rFonts w:eastAsia="Arial" w:cstheme="minorHAnsi"/>
          <w:lang w:eastAsia="ar-SA"/>
        </w:rPr>
      </w:pPr>
      <w:r w:rsidRPr="009F0E65">
        <w:rPr>
          <w:rFonts w:eastAsia="Times New Roman" w:cstheme="minorHAnsi"/>
          <w:lang w:eastAsia="ar-SA"/>
        </w:rPr>
        <w:t xml:space="preserve">Wzór umowy </w:t>
      </w:r>
      <w:r w:rsidR="00A31E78">
        <w:rPr>
          <w:rFonts w:eastAsia="Times New Roman" w:cstheme="minorHAnsi"/>
          <w:lang w:eastAsia="ar-SA"/>
        </w:rPr>
        <w:t>-</w:t>
      </w:r>
      <w:r w:rsidRPr="009F0E65">
        <w:rPr>
          <w:rFonts w:eastAsia="Times New Roman" w:cstheme="minorHAnsi"/>
          <w:lang w:eastAsia="ar-SA"/>
        </w:rPr>
        <w:t xml:space="preserve"> Załącznik nr </w:t>
      </w:r>
      <w:r w:rsidR="002A48B0">
        <w:rPr>
          <w:rFonts w:eastAsia="Times New Roman" w:cstheme="minorHAnsi"/>
          <w:lang w:eastAsia="ar-SA"/>
        </w:rPr>
        <w:t>8,</w:t>
      </w:r>
    </w:p>
    <w:p w14:paraId="7CBB6E77" w14:textId="6040ECE5" w:rsidR="00FE25A0" w:rsidRPr="009F0E65" w:rsidRDefault="00B8369E" w:rsidP="002A48B0">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O</w:t>
      </w:r>
      <w:r w:rsidR="00FE25A0" w:rsidRPr="009F0E65">
        <w:rPr>
          <w:rFonts w:eastAsia="Times New Roman" w:cstheme="minorHAnsi"/>
          <w:lang w:eastAsia="ar-SA"/>
        </w:rPr>
        <w:t xml:space="preserve">świadczenie </w:t>
      </w:r>
      <w:r w:rsidR="00DE1AE0" w:rsidRPr="009F0E65">
        <w:rPr>
          <w:rFonts w:eastAsia="Times New Roman" w:cstheme="minorHAnsi"/>
          <w:lang w:eastAsia="ar-SA"/>
        </w:rPr>
        <w:t xml:space="preserve">wykonawcy </w:t>
      </w:r>
      <w:r w:rsidR="00BC5FC7">
        <w:rPr>
          <w:rFonts w:eastAsia="Times New Roman" w:cstheme="minorHAnsi"/>
          <w:lang w:eastAsia="ar-SA"/>
        </w:rPr>
        <w:t xml:space="preserve">dotyczące </w:t>
      </w:r>
      <w:r w:rsidR="00657B32" w:rsidRPr="009F0E65">
        <w:rPr>
          <w:rFonts w:eastAsia="Times New Roman" w:cstheme="minorHAnsi"/>
          <w:lang w:eastAsia="ar-SA"/>
        </w:rPr>
        <w:t xml:space="preserve">grupy kapitałowej </w:t>
      </w:r>
      <w:r w:rsidR="00A31E78">
        <w:rPr>
          <w:rFonts w:eastAsia="Times New Roman" w:cstheme="minorHAnsi"/>
          <w:lang w:eastAsia="ar-SA"/>
        </w:rPr>
        <w:t>-</w:t>
      </w:r>
      <w:r w:rsidR="00DE1AE0" w:rsidRPr="009F0E65">
        <w:rPr>
          <w:rFonts w:eastAsia="Times New Roman" w:cstheme="minorHAnsi"/>
          <w:lang w:eastAsia="ar-SA"/>
        </w:rPr>
        <w:t xml:space="preserve"> </w:t>
      </w:r>
      <w:r w:rsidRPr="009F0E65">
        <w:rPr>
          <w:rFonts w:eastAsia="Times New Roman" w:cstheme="minorHAnsi"/>
          <w:lang w:eastAsia="ar-SA"/>
        </w:rPr>
        <w:t>Załącznik nr</w:t>
      </w:r>
      <w:r w:rsidR="00EF344D" w:rsidRPr="009F0E65">
        <w:rPr>
          <w:rFonts w:eastAsia="Times New Roman" w:cstheme="minorHAnsi"/>
          <w:lang w:eastAsia="ar-SA"/>
        </w:rPr>
        <w:t xml:space="preserve"> </w:t>
      </w:r>
      <w:r w:rsidR="002A48B0">
        <w:rPr>
          <w:rFonts w:eastAsia="Times New Roman" w:cstheme="minorHAnsi"/>
          <w:lang w:eastAsia="ar-SA"/>
        </w:rPr>
        <w:t>9,</w:t>
      </w:r>
    </w:p>
    <w:p w14:paraId="4179F314" w14:textId="2BC83018" w:rsidR="00B8369E" w:rsidRPr="009F0E65" w:rsidRDefault="007F6278" w:rsidP="002A48B0">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 xml:space="preserve"> Oświadczenie</w:t>
      </w:r>
      <w:r w:rsidR="00DE1AE0" w:rsidRPr="009F0E65">
        <w:rPr>
          <w:rFonts w:eastAsia="Times New Roman" w:cstheme="minorHAnsi"/>
          <w:lang w:eastAsia="ar-SA"/>
        </w:rPr>
        <w:t xml:space="preserve"> </w:t>
      </w:r>
      <w:r w:rsidR="00B8369E" w:rsidRPr="009F0E65">
        <w:rPr>
          <w:rFonts w:eastAsia="Times New Roman" w:cstheme="minorHAnsi"/>
          <w:lang w:eastAsia="ar-SA"/>
        </w:rPr>
        <w:t>o aktualności informacji</w:t>
      </w:r>
      <w:r w:rsidR="00DE1AE0" w:rsidRPr="009F0E65">
        <w:rPr>
          <w:rFonts w:eastAsia="Times New Roman" w:cstheme="minorHAnsi"/>
          <w:lang w:eastAsia="ar-SA"/>
        </w:rPr>
        <w:t xml:space="preserve"> </w:t>
      </w:r>
      <w:r w:rsidR="00D17164">
        <w:rPr>
          <w:rFonts w:eastAsia="Times New Roman" w:cstheme="minorHAnsi"/>
          <w:lang w:eastAsia="ar-SA"/>
        </w:rPr>
        <w:t xml:space="preserve">- </w:t>
      </w:r>
      <w:r w:rsidR="00B8369E" w:rsidRPr="009F0E65">
        <w:rPr>
          <w:rFonts w:eastAsia="Times New Roman" w:cstheme="minorHAnsi"/>
          <w:lang w:eastAsia="ar-SA"/>
        </w:rPr>
        <w:t xml:space="preserve">Załącznik nr </w:t>
      </w:r>
      <w:r w:rsidR="002A48B0">
        <w:rPr>
          <w:rFonts w:eastAsia="Times New Roman" w:cstheme="minorHAnsi"/>
          <w:lang w:eastAsia="ar-SA"/>
        </w:rPr>
        <w:t>10.</w:t>
      </w:r>
    </w:p>
    <w:p w14:paraId="3D89C8A9" w14:textId="2C7BFDE6" w:rsidR="00264304" w:rsidRPr="002A48B0" w:rsidRDefault="00264304" w:rsidP="002A48B0">
      <w:pPr>
        <w:tabs>
          <w:tab w:val="left" w:pos="709"/>
        </w:tabs>
        <w:suppressAutoHyphens/>
        <w:spacing w:after="0" w:line="360" w:lineRule="auto"/>
        <w:ind w:left="714"/>
        <w:rPr>
          <w:rFonts w:eastAsia="Times New Roman" w:cstheme="minorHAnsi"/>
          <w:b/>
          <w:lang w:eastAsia="ar-SA"/>
        </w:rPr>
      </w:pPr>
    </w:p>
    <w:sectPr w:rsidR="00264304" w:rsidRPr="002A48B0" w:rsidSect="00236F4B">
      <w:footerReference w:type="default" r:id="rId17"/>
      <w:pgSz w:w="11906" w:h="16838"/>
      <w:pgMar w:top="851" w:right="1077" w:bottom="993" w:left="1077"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197D0" w14:textId="77777777" w:rsidR="007159B4" w:rsidRDefault="007159B4" w:rsidP="007D0747">
      <w:pPr>
        <w:spacing w:after="0" w:line="240" w:lineRule="auto"/>
      </w:pPr>
      <w:r>
        <w:separator/>
      </w:r>
    </w:p>
  </w:endnote>
  <w:endnote w:type="continuationSeparator" w:id="0">
    <w:p w14:paraId="6C785C94" w14:textId="77777777" w:rsidR="007159B4" w:rsidRDefault="007159B4"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sans-serif">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802169"/>
      <w:docPartObj>
        <w:docPartGallery w:val="Page Numbers (Bottom of Page)"/>
        <w:docPartUnique/>
      </w:docPartObj>
    </w:sdtPr>
    <w:sdtContent>
      <w:p w14:paraId="68C8A669" w14:textId="79BBD350" w:rsidR="00895275" w:rsidRDefault="00895275">
        <w:pPr>
          <w:pStyle w:val="Stopka"/>
          <w:jc w:val="center"/>
        </w:pPr>
        <w:r>
          <w:fldChar w:fldCharType="begin"/>
        </w:r>
        <w:r>
          <w:instrText>PAGE   \* MERGEFORMAT</w:instrText>
        </w:r>
        <w:r>
          <w:fldChar w:fldCharType="separate"/>
        </w:r>
        <w:r>
          <w:t>2</w:t>
        </w:r>
        <w:r>
          <w:fldChar w:fldCharType="end"/>
        </w:r>
      </w:p>
    </w:sdtContent>
  </w:sdt>
  <w:p w14:paraId="55FAE2E4" w14:textId="77777777" w:rsidR="00895275" w:rsidRDefault="008952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8E371" w14:textId="77777777" w:rsidR="007159B4" w:rsidRDefault="007159B4" w:rsidP="007D0747">
      <w:pPr>
        <w:spacing w:after="0" w:line="240" w:lineRule="auto"/>
      </w:pPr>
      <w:r>
        <w:separator/>
      </w:r>
    </w:p>
  </w:footnote>
  <w:footnote w:type="continuationSeparator" w:id="0">
    <w:p w14:paraId="3E33E192" w14:textId="77777777" w:rsidR="007159B4" w:rsidRDefault="007159B4" w:rsidP="007D0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ADB13A7"/>
    <w:multiLevelType w:val="hybridMultilevel"/>
    <w:tmpl w:val="6D7004F8"/>
    <w:lvl w:ilvl="0" w:tplc="53BCE982">
      <w:start w:val="1"/>
      <w:numFmt w:val="upperRoman"/>
      <w:lvlText w:val="%1."/>
      <w:lvlJc w:val="left"/>
      <w:pPr>
        <w:tabs>
          <w:tab w:val="num" w:pos="1080"/>
        </w:tabs>
        <w:ind w:left="1080" w:hanging="720"/>
      </w:pPr>
      <w:rPr>
        <w:rFonts w:hint="default"/>
      </w:rPr>
    </w:lvl>
    <w:lvl w:ilvl="1" w:tplc="33F0E792">
      <w:start w:val="1"/>
      <w:numFmt w:val="decimal"/>
      <w:lvlText w:val="%2."/>
      <w:lvlJc w:val="left"/>
      <w:pPr>
        <w:tabs>
          <w:tab w:val="num" w:pos="644"/>
        </w:tabs>
        <w:ind w:left="644" w:hanging="360"/>
      </w:pPr>
      <w:rPr>
        <w:rFonts w:hint="default"/>
      </w:rPr>
    </w:lvl>
    <w:lvl w:ilvl="2" w:tplc="BBDC6174">
      <w:start w:val="1"/>
      <w:numFmt w:val="lowerLetter"/>
      <w:lvlText w:val="%3."/>
      <w:lvlJc w:val="left"/>
      <w:pPr>
        <w:tabs>
          <w:tab w:val="num" w:pos="2340"/>
        </w:tabs>
        <w:ind w:left="2340" w:hanging="360"/>
      </w:pPr>
      <w:rPr>
        <w:rFonts w:hint="default"/>
      </w:rPr>
    </w:lvl>
    <w:lvl w:ilvl="3" w:tplc="11EAB512">
      <w:start w:val="1"/>
      <w:numFmt w:val="lowerLetter"/>
      <w:lvlText w:val="%4)"/>
      <w:lvlJc w:val="left"/>
      <w:pPr>
        <w:ind w:left="2880" w:hanging="360"/>
      </w:pPr>
      <w:rPr>
        <w:rFonts w:hint="default"/>
      </w:rPr>
    </w:lvl>
    <w:lvl w:ilvl="4" w:tplc="07A82B2C">
      <w:start w:val="1"/>
      <w:numFmt w:val="decimal"/>
      <w:lvlText w:val="%5)"/>
      <w:lvlJc w:val="left"/>
      <w:pPr>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AEE7985"/>
    <w:multiLevelType w:val="hybridMultilevel"/>
    <w:tmpl w:val="500084A4"/>
    <w:lvl w:ilvl="0" w:tplc="04150001">
      <w:start w:val="1"/>
      <w:numFmt w:val="bullet"/>
      <w:lvlText w:val=""/>
      <w:lvlJc w:val="left"/>
      <w:pPr>
        <w:tabs>
          <w:tab w:val="num" w:pos="1906"/>
        </w:tabs>
        <w:ind w:left="1906" w:hanging="360"/>
      </w:pPr>
      <w:rPr>
        <w:rFonts w:ascii="Symbol" w:hAnsi="Symbol" w:hint="default"/>
      </w:rPr>
    </w:lvl>
    <w:lvl w:ilvl="1" w:tplc="F7DA0C6E">
      <w:start w:val="1"/>
      <w:numFmt w:val="decimal"/>
      <w:lvlText w:val="%2."/>
      <w:lvlJc w:val="left"/>
      <w:pPr>
        <w:tabs>
          <w:tab w:val="num" w:pos="360"/>
        </w:tabs>
        <w:ind w:left="360" w:hanging="360"/>
      </w:pPr>
      <w:rPr>
        <w:rFonts w:cs="Times New Roman"/>
        <w:b w:val="0"/>
        <w:i w:val="0"/>
        <w:color w:val="auto"/>
      </w:rPr>
    </w:lvl>
    <w:lvl w:ilvl="2" w:tplc="04150005">
      <w:start w:val="1"/>
      <w:numFmt w:val="decimal"/>
      <w:lvlText w:val="%3."/>
      <w:lvlJc w:val="left"/>
      <w:pPr>
        <w:tabs>
          <w:tab w:val="num" w:pos="2444"/>
        </w:tabs>
        <w:ind w:left="2444" w:hanging="360"/>
      </w:pPr>
      <w:rPr>
        <w:rFonts w:cs="Times New Roman"/>
      </w:rPr>
    </w:lvl>
    <w:lvl w:ilvl="3" w:tplc="04150001">
      <w:start w:val="1"/>
      <w:numFmt w:val="decimal"/>
      <w:lvlText w:val="%4."/>
      <w:lvlJc w:val="left"/>
      <w:pPr>
        <w:tabs>
          <w:tab w:val="num" w:pos="3164"/>
        </w:tabs>
        <w:ind w:left="3164" w:hanging="360"/>
      </w:pPr>
      <w:rPr>
        <w:rFonts w:cs="Times New Roman"/>
      </w:rPr>
    </w:lvl>
    <w:lvl w:ilvl="4" w:tplc="04150003">
      <w:start w:val="1"/>
      <w:numFmt w:val="decimal"/>
      <w:lvlText w:val="%5."/>
      <w:lvlJc w:val="left"/>
      <w:pPr>
        <w:tabs>
          <w:tab w:val="num" w:pos="3884"/>
        </w:tabs>
        <w:ind w:left="3884" w:hanging="360"/>
      </w:pPr>
      <w:rPr>
        <w:rFonts w:cs="Times New Roman"/>
      </w:rPr>
    </w:lvl>
    <w:lvl w:ilvl="5" w:tplc="04150005">
      <w:start w:val="1"/>
      <w:numFmt w:val="decimal"/>
      <w:lvlText w:val="%6."/>
      <w:lvlJc w:val="left"/>
      <w:pPr>
        <w:tabs>
          <w:tab w:val="num" w:pos="4604"/>
        </w:tabs>
        <w:ind w:left="4604" w:hanging="360"/>
      </w:pPr>
      <w:rPr>
        <w:rFonts w:cs="Times New Roman"/>
      </w:rPr>
    </w:lvl>
    <w:lvl w:ilvl="6" w:tplc="04150001">
      <w:start w:val="1"/>
      <w:numFmt w:val="decimal"/>
      <w:lvlText w:val="%7."/>
      <w:lvlJc w:val="left"/>
      <w:pPr>
        <w:tabs>
          <w:tab w:val="num" w:pos="5324"/>
        </w:tabs>
        <w:ind w:left="5324" w:hanging="360"/>
      </w:pPr>
      <w:rPr>
        <w:rFonts w:cs="Times New Roman"/>
      </w:rPr>
    </w:lvl>
    <w:lvl w:ilvl="7" w:tplc="04150003">
      <w:start w:val="1"/>
      <w:numFmt w:val="decimal"/>
      <w:lvlText w:val="%8."/>
      <w:lvlJc w:val="left"/>
      <w:pPr>
        <w:tabs>
          <w:tab w:val="num" w:pos="6044"/>
        </w:tabs>
        <w:ind w:left="6044" w:hanging="360"/>
      </w:pPr>
      <w:rPr>
        <w:rFonts w:cs="Times New Roman"/>
      </w:rPr>
    </w:lvl>
    <w:lvl w:ilvl="8" w:tplc="04150005">
      <w:start w:val="1"/>
      <w:numFmt w:val="decimal"/>
      <w:lvlText w:val="%9."/>
      <w:lvlJc w:val="left"/>
      <w:pPr>
        <w:tabs>
          <w:tab w:val="num" w:pos="6764"/>
        </w:tabs>
        <w:ind w:left="6764" w:hanging="360"/>
      </w:pPr>
      <w:rPr>
        <w:rFonts w:cs="Times New Roman"/>
      </w:rPr>
    </w:lvl>
  </w:abstractNum>
  <w:abstractNum w:abstractNumId="40" w15:restartNumberingAfterBreak="0">
    <w:nsid w:val="15533342"/>
    <w:multiLevelType w:val="hybridMultilevel"/>
    <w:tmpl w:val="7534B002"/>
    <w:lvl w:ilvl="0" w:tplc="2FB45912">
      <w:start w:val="1"/>
      <w:numFmt w:val="decimal"/>
      <w:lvlText w:val="%1)"/>
      <w:lvlJc w:val="left"/>
      <w:pPr>
        <w:ind w:left="720" w:hanging="360"/>
      </w:pPr>
      <w:rPr>
        <w:rFonts w:asciiTheme="minorHAnsi" w:eastAsia="Times New Roman" w:hAnsiTheme="minorHAnsi" w:cs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2" w15:restartNumberingAfterBreak="0">
    <w:nsid w:val="21FB4FFF"/>
    <w:multiLevelType w:val="hybridMultilevel"/>
    <w:tmpl w:val="13A06044"/>
    <w:lvl w:ilvl="0" w:tplc="3C6A27F6">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79D7DEA"/>
    <w:multiLevelType w:val="hybridMultilevel"/>
    <w:tmpl w:val="1952D040"/>
    <w:lvl w:ilvl="0" w:tplc="E2124A3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47"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8" w15:restartNumberingAfterBreak="0">
    <w:nsid w:val="2B1579A6"/>
    <w:multiLevelType w:val="hybridMultilevel"/>
    <w:tmpl w:val="7C706436"/>
    <w:lvl w:ilvl="0" w:tplc="ED24349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E647471"/>
    <w:multiLevelType w:val="multilevel"/>
    <w:tmpl w:val="BCE0723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0F7BEA"/>
    <w:multiLevelType w:val="hybridMultilevel"/>
    <w:tmpl w:val="4DD0BAD0"/>
    <w:lvl w:ilvl="0" w:tplc="6854BDF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3D8E34A3"/>
    <w:multiLevelType w:val="hybridMultilevel"/>
    <w:tmpl w:val="36F82012"/>
    <w:lvl w:ilvl="0" w:tplc="FAEA7B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6"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7"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F47B2F"/>
    <w:multiLevelType w:val="hybridMultilevel"/>
    <w:tmpl w:val="EAB4BBC2"/>
    <w:lvl w:ilvl="0" w:tplc="76F059BE">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4C0A6B32"/>
    <w:multiLevelType w:val="multilevel"/>
    <w:tmpl w:val="CAFCB844"/>
    <w:lvl w:ilvl="0">
      <w:start w:val="2"/>
      <w:numFmt w:val="decimal"/>
      <w:lvlText w:val="%1."/>
      <w:lvlJc w:val="left"/>
      <w:pPr>
        <w:ind w:left="360" w:hanging="360"/>
      </w:pPr>
      <w:rPr>
        <w:rFonts w:eastAsia="Times New Roman" w:hint="default"/>
        <w:b/>
        <w:color w:val="000000"/>
        <w:sz w:val="22"/>
      </w:rPr>
    </w:lvl>
    <w:lvl w:ilvl="1">
      <w:start w:val="1"/>
      <w:numFmt w:val="decimal"/>
      <w:lvlText w:val="%1.%2."/>
      <w:lvlJc w:val="left"/>
      <w:pPr>
        <w:ind w:left="1080" w:hanging="360"/>
      </w:pPr>
      <w:rPr>
        <w:rFonts w:eastAsia="Times New Roman" w:hint="default"/>
        <w:b w:val="0"/>
        <w:i w:val="0"/>
        <w:color w:val="000000"/>
        <w:sz w:val="22"/>
      </w:rPr>
    </w:lvl>
    <w:lvl w:ilvl="2">
      <w:start w:val="1"/>
      <w:numFmt w:val="decimal"/>
      <w:lvlText w:val="%1.%2.%3."/>
      <w:lvlJc w:val="left"/>
      <w:pPr>
        <w:ind w:left="2160" w:hanging="720"/>
      </w:pPr>
      <w:rPr>
        <w:rFonts w:eastAsia="Times New Roman" w:hint="default"/>
        <w:b/>
        <w:color w:val="000000"/>
        <w:sz w:val="22"/>
      </w:rPr>
    </w:lvl>
    <w:lvl w:ilvl="3">
      <w:start w:val="1"/>
      <w:numFmt w:val="decimal"/>
      <w:lvlText w:val="%1.%2.%3.%4."/>
      <w:lvlJc w:val="left"/>
      <w:pPr>
        <w:ind w:left="2880" w:hanging="720"/>
      </w:pPr>
      <w:rPr>
        <w:rFonts w:eastAsia="Times New Roman" w:hint="default"/>
        <w:b/>
        <w:color w:val="000000"/>
        <w:sz w:val="22"/>
      </w:rPr>
    </w:lvl>
    <w:lvl w:ilvl="4">
      <w:start w:val="1"/>
      <w:numFmt w:val="decimal"/>
      <w:lvlText w:val="%1.%2.%3.%4.%5."/>
      <w:lvlJc w:val="left"/>
      <w:pPr>
        <w:ind w:left="3960" w:hanging="1080"/>
      </w:pPr>
      <w:rPr>
        <w:rFonts w:eastAsia="Times New Roman" w:hint="default"/>
        <w:b/>
        <w:color w:val="000000"/>
        <w:sz w:val="22"/>
      </w:rPr>
    </w:lvl>
    <w:lvl w:ilvl="5">
      <w:start w:val="1"/>
      <w:numFmt w:val="decimal"/>
      <w:lvlText w:val="%1.%2.%3.%4.%5.%6."/>
      <w:lvlJc w:val="left"/>
      <w:pPr>
        <w:ind w:left="4680" w:hanging="1080"/>
      </w:pPr>
      <w:rPr>
        <w:rFonts w:eastAsia="Times New Roman" w:hint="default"/>
        <w:b/>
        <w:color w:val="000000"/>
        <w:sz w:val="22"/>
      </w:rPr>
    </w:lvl>
    <w:lvl w:ilvl="6">
      <w:start w:val="1"/>
      <w:numFmt w:val="decimal"/>
      <w:lvlText w:val="%1.%2.%3.%4.%5.%6.%7."/>
      <w:lvlJc w:val="left"/>
      <w:pPr>
        <w:ind w:left="5400" w:hanging="1080"/>
      </w:pPr>
      <w:rPr>
        <w:rFonts w:eastAsia="Times New Roman" w:hint="default"/>
        <w:b/>
        <w:color w:val="000000"/>
        <w:sz w:val="22"/>
      </w:rPr>
    </w:lvl>
    <w:lvl w:ilvl="7">
      <w:start w:val="1"/>
      <w:numFmt w:val="decimal"/>
      <w:lvlText w:val="%1.%2.%3.%4.%5.%6.%7.%8."/>
      <w:lvlJc w:val="left"/>
      <w:pPr>
        <w:ind w:left="6480" w:hanging="1440"/>
      </w:pPr>
      <w:rPr>
        <w:rFonts w:eastAsia="Times New Roman" w:hint="default"/>
        <w:b/>
        <w:color w:val="000000"/>
        <w:sz w:val="22"/>
      </w:rPr>
    </w:lvl>
    <w:lvl w:ilvl="8">
      <w:start w:val="1"/>
      <w:numFmt w:val="decimal"/>
      <w:lvlText w:val="%1.%2.%3.%4.%5.%6.%7.%8.%9."/>
      <w:lvlJc w:val="left"/>
      <w:pPr>
        <w:ind w:left="7200" w:hanging="1440"/>
      </w:pPr>
      <w:rPr>
        <w:rFonts w:eastAsia="Times New Roman" w:hint="default"/>
        <w:b/>
        <w:color w:val="000000"/>
        <w:sz w:val="22"/>
      </w:rPr>
    </w:lvl>
  </w:abstractNum>
  <w:abstractNum w:abstractNumId="61" w15:restartNumberingAfterBreak="0">
    <w:nsid w:val="4D614EBE"/>
    <w:multiLevelType w:val="hybridMultilevel"/>
    <w:tmpl w:val="7C3EB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65C50FE"/>
    <w:multiLevelType w:val="hybridMultilevel"/>
    <w:tmpl w:val="F5881B3C"/>
    <w:lvl w:ilvl="0" w:tplc="0BD418E8">
      <w:start w:val="1"/>
      <w:numFmt w:val="decimal"/>
      <w:lvlText w:val="%1."/>
      <w:lvlJc w:val="left"/>
      <w:pPr>
        <w:ind w:left="720" w:hanging="360"/>
      </w:pPr>
      <w:rPr>
        <w:rFonts w:ascii="Arial" w:eastAsia="Times New Roman" w:hAnsi="Arial" w:cs="Arial" w:hint="default"/>
        <w:b/>
        <w:sz w:val="22"/>
        <w:szCs w:val="22"/>
      </w:rPr>
    </w:lvl>
    <w:lvl w:ilvl="1" w:tplc="4816CEB0">
      <w:start w:val="1"/>
      <w:numFmt w:val="decimal"/>
      <w:lvlText w:val="%2."/>
      <w:lvlJc w:val="left"/>
      <w:pPr>
        <w:ind w:left="1440" w:hanging="360"/>
      </w:pPr>
      <w:rPr>
        <w:rFonts w:ascii="Calibri" w:eastAsia="NSimSun" w:hAnsi="Calibri" w:cs="Calibri"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7313CA1"/>
    <w:multiLevelType w:val="multilevel"/>
    <w:tmpl w:val="D370F0F6"/>
    <w:lvl w:ilvl="0">
      <w:start w:val="2"/>
      <w:numFmt w:val="decimal"/>
      <w:lvlText w:val="%1."/>
      <w:lvlJc w:val="left"/>
      <w:pPr>
        <w:ind w:left="360" w:hanging="360"/>
      </w:pPr>
      <w:rPr>
        <w:rFonts w:hint="default"/>
        <w:b w:val="0"/>
        <w:u w:val="none"/>
      </w:rPr>
    </w:lvl>
    <w:lvl w:ilvl="1">
      <w:start w:val="1"/>
      <w:numFmt w:val="decimal"/>
      <w:lvlText w:val="%2."/>
      <w:lvlJc w:val="left"/>
      <w:pPr>
        <w:ind w:left="360" w:hanging="360"/>
      </w:pPr>
      <w:rPr>
        <w:rFonts w:ascii="Calibri" w:eastAsia="Times New Roman" w:hAnsi="Calibri" w:cs="Calibri" w:hint="default"/>
        <w:b w:val="0"/>
        <w:bCs w:val="0"/>
        <w:color w:val="auto"/>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67" w15:restartNumberingAfterBreak="0">
    <w:nsid w:val="58481CC8"/>
    <w:multiLevelType w:val="hybridMultilevel"/>
    <w:tmpl w:val="C318E09E"/>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D944B23E">
      <w:start w:val="1"/>
      <w:numFmt w:val="bullet"/>
      <w:lvlText w:val="−"/>
      <w:lvlJc w:val="left"/>
      <w:pPr>
        <w:ind w:left="3884" w:hanging="360"/>
      </w:pPr>
      <w:rPr>
        <w:rFonts w:ascii="Times New Roman" w:hAnsi="Times New Roman" w:cs="Times New Roman" w:hint="default"/>
        <w:color w:val="auto"/>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8" w15:restartNumberingAfterBreak="0">
    <w:nsid w:val="5A121EB2"/>
    <w:multiLevelType w:val="hybridMultilevel"/>
    <w:tmpl w:val="675A59BE"/>
    <w:lvl w:ilvl="0" w:tplc="6A361CC4">
      <w:start w:val="1"/>
      <w:numFmt w:val="lowerLetter"/>
      <w:lvlText w:val="%1)"/>
      <w:lvlJc w:val="left"/>
      <w:pPr>
        <w:ind w:left="720" w:hanging="360"/>
      </w:pPr>
      <w:rPr>
        <w:rFonts w:asciiTheme="minorHAnsi" w:eastAsiaTheme="minorHAnsi" w:hAnsiTheme="minorHAnsi" w:cstheme="minorHAnsi"/>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3BF5095"/>
    <w:multiLevelType w:val="hybridMultilevel"/>
    <w:tmpl w:val="75163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07218B3"/>
    <w:multiLevelType w:val="multilevel"/>
    <w:tmpl w:val="8CD2F27A"/>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810" w:hanging="384"/>
      </w:pPr>
      <w:rPr>
        <w:rFonts w:asciiTheme="minorHAnsi" w:hAnsiTheme="minorHAnsi" w:cstheme="minorHAnsi" w:hint="default"/>
        <w:i w:val="0"/>
        <w:color w:val="auto"/>
        <w:sz w:val="22"/>
        <w:szCs w:val="22"/>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77" w15:restartNumberingAfterBreak="0">
    <w:nsid w:val="7253370C"/>
    <w:multiLevelType w:val="multilevel"/>
    <w:tmpl w:val="F2B229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B07E0E"/>
    <w:multiLevelType w:val="multilevel"/>
    <w:tmpl w:val="4858C47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bullet"/>
      <w:lvlText w:val=""/>
      <w:lvlJc w:val="left"/>
      <w:pPr>
        <w:ind w:left="3600" w:hanging="360"/>
      </w:pPr>
      <w:rPr>
        <w:rFonts w:ascii="Symbol" w:hAnsi="Symbol"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56"/>
  </w:num>
  <w:num w:numId="2">
    <w:abstractNumId w:val="27"/>
  </w:num>
  <w:num w:numId="3">
    <w:abstractNumId w:val="28"/>
  </w:num>
  <w:num w:numId="4">
    <w:abstractNumId w:val="31"/>
  </w:num>
  <w:num w:numId="5">
    <w:abstractNumId w:val="33"/>
  </w:num>
  <w:num w:numId="6">
    <w:abstractNumId w:val="35"/>
  </w:num>
  <w:num w:numId="7">
    <w:abstractNumId w:val="36"/>
  </w:num>
  <w:num w:numId="8">
    <w:abstractNumId w:val="65"/>
  </w:num>
  <w:num w:numId="9">
    <w:abstractNumId w:val="58"/>
  </w:num>
  <w:num w:numId="10">
    <w:abstractNumId w:val="55"/>
  </w:num>
  <w:num w:numId="11">
    <w:abstractNumId w:val="59"/>
  </w:num>
  <w:num w:numId="12">
    <w:abstractNumId w:val="44"/>
  </w:num>
  <w:num w:numId="13">
    <w:abstractNumId w:val="41"/>
  </w:num>
  <w:num w:numId="14">
    <w:abstractNumId w:val="52"/>
  </w:num>
  <w:num w:numId="15">
    <w:abstractNumId w:val="78"/>
  </w:num>
  <w:num w:numId="16">
    <w:abstractNumId w:val="49"/>
  </w:num>
  <w:num w:numId="17">
    <w:abstractNumId w:val="47"/>
  </w:num>
  <w:num w:numId="18">
    <w:abstractNumId w:val="76"/>
  </w:num>
  <w:num w:numId="19">
    <w:abstractNumId w:val="73"/>
  </w:num>
  <w:num w:numId="20">
    <w:abstractNumId w:val="63"/>
  </w:num>
  <w:num w:numId="21">
    <w:abstractNumId w:val="72"/>
  </w:num>
  <w:num w:numId="22">
    <w:abstractNumId w:val="70"/>
  </w:num>
  <w:num w:numId="23">
    <w:abstractNumId w:val="43"/>
  </w:num>
  <w:num w:numId="24">
    <w:abstractNumId w:val="75"/>
  </w:num>
  <w:num w:numId="25">
    <w:abstractNumId w:val="71"/>
  </w:num>
  <w:num w:numId="26">
    <w:abstractNumId w:val="57"/>
  </w:num>
  <w:num w:numId="27">
    <w:abstractNumId w:val="69"/>
  </w:num>
  <w:num w:numId="28">
    <w:abstractNumId w:val="62"/>
  </w:num>
  <w:num w:numId="29">
    <w:abstractNumId w:val="54"/>
  </w:num>
  <w:num w:numId="30">
    <w:abstractNumId w:val="80"/>
  </w:num>
  <w:num w:numId="31">
    <w:abstractNumId w:val="51"/>
  </w:num>
  <w:num w:numId="32">
    <w:abstractNumId w:val="68"/>
  </w:num>
  <w:num w:numId="33">
    <w:abstractNumId w:val="79"/>
  </w:num>
  <w:num w:numId="34">
    <w:abstractNumId w:val="48"/>
  </w:num>
  <w:num w:numId="35">
    <w:abstractNumId w:val="67"/>
  </w:num>
  <w:num w:numId="36">
    <w:abstractNumId w:val="40"/>
  </w:num>
  <w:num w:numId="37">
    <w:abstractNumId w:val="45"/>
  </w:num>
  <w:num w:numId="38">
    <w:abstractNumId w:val="38"/>
  </w:num>
  <w:num w:numId="39">
    <w:abstractNumId w:val="39"/>
  </w:num>
  <w:num w:numId="40">
    <w:abstractNumId w:val="61"/>
  </w:num>
  <w:num w:numId="41">
    <w:abstractNumId w:val="64"/>
  </w:num>
  <w:num w:numId="42">
    <w:abstractNumId w:val="66"/>
  </w:num>
  <w:num w:numId="43">
    <w:abstractNumId w:val="60"/>
  </w:num>
  <w:num w:numId="44">
    <w:abstractNumId w:val="50"/>
  </w:num>
  <w:num w:numId="45">
    <w:abstractNumId w:val="74"/>
  </w:num>
  <w:num w:numId="46">
    <w:abstractNumId w:val="77"/>
  </w:num>
  <w:num w:numId="47">
    <w:abstractNumId w:val="42"/>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747"/>
    <w:rsid w:val="000009F0"/>
    <w:rsid w:val="00001019"/>
    <w:rsid w:val="000021CF"/>
    <w:rsid w:val="00004A6A"/>
    <w:rsid w:val="00005731"/>
    <w:rsid w:val="00005801"/>
    <w:rsid w:val="000066F4"/>
    <w:rsid w:val="00011F73"/>
    <w:rsid w:val="00020B03"/>
    <w:rsid w:val="00020F7D"/>
    <w:rsid w:val="00024D85"/>
    <w:rsid w:val="00024F89"/>
    <w:rsid w:val="0002598B"/>
    <w:rsid w:val="00031DAE"/>
    <w:rsid w:val="00031EE9"/>
    <w:rsid w:val="00042D5F"/>
    <w:rsid w:val="00046CE8"/>
    <w:rsid w:val="00047083"/>
    <w:rsid w:val="00050A17"/>
    <w:rsid w:val="00054A5D"/>
    <w:rsid w:val="0005633B"/>
    <w:rsid w:val="00060092"/>
    <w:rsid w:val="00060E52"/>
    <w:rsid w:val="0007502C"/>
    <w:rsid w:val="00076BFB"/>
    <w:rsid w:val="000773C1"/>
    <w:rsid w:val="000803EB"/>
    <w:rsid w:val="000822D5"/>
    <w:rsid w:val="00084EC9"/>
    <w:rsid w:val="00087099"/>
    <w:rsid w:val="00087974"/>
    <w:rsid w:val="00090BBB"/>
    <w:rsid w:val="00090F7C"/>
    <w:rsid w:val="00091685"/>
    <w:rsid w:val="00091F85"/>
    <w:rsid w:val="00092952"/>
    <w:rsid w:val="00093B62"/>
    <w:rsid w:val="000A0C62"/>
    <w:rsid w:val="000A1143"/>
    <w:rsid w:val="000A12B4"/>
    <w:rsid w:val="000A35F7"/>
    <w:rsid w:val="000A4164"/>
    <w:rsid w:val="000A72C0"/>
    <w:rsid w:val="000B61E6"/>
    <w:rsid w:val="000C4A14"/>
    <w:rsid w:val="000D16FA"/>
    <w:rsid w:val="000D4D9C"/>
    <w:rsid w:val="000D55A1"/>
    <w:rsid w:val="000D5915"/>
    <w:rsid w:val="000D6837"/>
    <w:rsid w:val="000E27BD"/>
    <w:rsid w:val="000E2EB1"/>
    <w:rsid w:val="000E45DC"/>
    <w:rsid w:val="000E4A0F"/>
    <w:rsid w:val="000E64B1"/>
    <w:rsid w:val="000F4844"/>
    <w:rsid w:val="000F7EE5"/>
    <w:rsid w:val="00103522"/>
    <w:rsid w:val="00103895"/>
    <w:rsid w:val="00113B09"/>
    <w:rsid w:val="00114F03"/>
    <w:rsid w:val="00117E23"/>
    <w:rsid w:val="0012030C"/>
    <w:rsid w:val="00121796"/>
    <w:rsid w:val="0012219E"/>
    <w:rsid w:val="0012244A"/>
    <w:rsid w:val="00123DD3"/>
    <w:rsid w:val="001272A2"/>
    <w:rsid w:val="00132A6D"/>
    <w:rsid w:val="001343DA"/>
    <w:rsid w:val="0013660B"/>
    <w:rsid w:val="001369B0"/>
    <w:rsid w:val="00136EDF"/>
    <w:rsid w:val="00137384"/>
    <w:rsid w:val="00140D1E"/>
    <w:rsid w:val="00141429"/>
    <w:rsid w:val="00141A68"/>
    <w:rsid w:val="00143BBD"/>
    <w:rsid w:val="00147495"/>
    <w:rsid w:val="00147B3B"/>
    <w:rsid w:val="001517A7"/>
    <w:rsid w:val="00157310"/>
    <w:rsid w:val="00163529"/>
    <w:rsid w:val="001648AE"/>
    <w:rsid w:val="001651C1"/>
    <w:rsid w:val="00166830"/>
    <w:rsid w:val="0016710E"/>
    <w:rsid w:val="001704C2"/>
    <w:rsid w:val="0017160E"/>
    <w:rsid w:val="001728E7"/>
    <w:rsid w:val="001770AE"/>
    <w:rsid w:val="00181275"/>
    <w:rsid w:val="001821BA"/>
    <w:rsid w:val="0018417E"/>
    <w:rsid w:val="001875CD"/>
    <w:rsid w:val="001902D9"/>
    <w:rsid w:val="00194313"/>
    <w:rsid w:val="00197446"/>
    <w:rsid w:val="001A0690"/>
    <w:rsid w:val="001A13FE"/>
    <w:rsid w:val="001A4E3B"/>
    <w:rsid w:val="001A646A"/>
    <w:rsid w:val="001A7422"/>
    <w:rsid w:val="001B4102"/>
    <w:rsid w:val="001B5066"/>
    <w:rsid w:val="001C03E0"/>
    <w:rsid w:val="001C5629"/>
    <w:rsid w:val="001C723B"/>
    <w:rsid w:val="001D4BC1"/>
    <w:rsid w:val="001D6D60"/>
    <w:rsid w:val="001D77D2"/>
    <w:rsid w:val="001E7F1E"/>
    <w:rsid w:val="001F0194"/>
    <w:rsid w:val="001F042B"/>
    <w:rsid w:val="00200223"/>
    <w:rsid w:val="0020174A"/>
    <w:rsid w:val="002018CC"/>
    <w:rsid w:val="00202740"/>
    <w:rsid w:val="00204610"/>
    <w:rsid w:val="00207DC2"/>
    <w:rsid w:val="0021260C"/>
    <w:rsid w:val="00213C21"/>
    <w:rsid w:val="00215BC0"/>
    <w:rsid w:val="002209DD"/>
    <w:rsid w:val="002212CD"/>
    <w:rsid w:val="002224A4"/>
    <w:rsid w:val="00225981"/>
    <w:rsid w:val="002302B7"/>
    <w:rsid w:val="00231095"/>
    <w:rsid w:val="00231B40"/>
    <w:rsid w:val="00232CDE"/>
    <w:rsid w:val="00233286"/>
    <w:rsid w:val="002338EA"/>
    <w:rsid w:val="00233C25"/>
    <w:rsid w:val="00235B0F"/>
    <w:rsid w:val="00236CD1"/>
    <w:rsid w:val="00236F4B"/>
    <w:rsid w:val="00237C5F"/>
    <w:rsid w:val="00237EF0"/>
    <w:rsid w:val="0024120C"/>
    <w:rsid w:val="00243D3D"/>
    <w:rsid w:val="00244B97"/>
    <w:rsid w:val="00245203"/>
    <w:rsid w:val="00245AD3"/>
    <w:rsid w:val="00247951"/>
    <w:rsid w:val="00253CAD"/>
    <w:rsid w:val="002556D6"/>
    <w:rsid w:val="0025619F"/>
    <w:rsid w:val="0025717C"/>
    <w:rsid w:val="00262691"/>
    <w:rsid w:val="0026275C"/>
    <w:rsid w:val="002627C8"/>
    <w:rsid w:val="0026306C"/>
    <w:rsid w:val="0026366A"/>
    <w:rsid w:val="00264304"/>
    <w:rsid w:val="00265469"/>
    <w:rsid w:val="002710E3"/>
    <w:rsid w:val="002736CC"/>
    <w:rsid w:val="002747D0"/>
    <w:rsid w:val="0028043F"/>
    <w:rsid w:val="00280A46"/>
    <w:rsid w:val="0028228C"/>
    <w:rsid w:val="00283209"/>
    <w:rsid w:val="00283B3A"/>
    <w:rsid w:val="00287898"/>
    <w:rsid w:val="0029219E"/>
    <w:rsid w:val="00292519"/>
    <w:rsid w:val="00296B5E"/>
    <w:rsid w:val="0029714E"/>
    <w:rsid w:val="002A0B15"/>
    <w:rsid w:val="002A48B0"/>
    <w:rsid w:val="002A49ED"/>
    <w:rsid w:val="002A58AE"/>
    <w:rsid w:val="002A5AB8"/>
    <w:rsid w:val="002B1590"/>
    <w:rsid w:val="002B19FE"/>
    <w:rsid w:val="002B2EB1"/>
    <w:rsid w:val="002B42C7"/>
    <w:rsid w:val="002B5F52"/>
    <w:rsid w:val="002C138A"/>
    <w:rsid w:val="002C2176"/>
    <w:rsid w:val="002C26E2"/>
    <w:rsid w:val="002C3C76"/>
    <w:rsid w:val="002C4992"/>
    <w:rsid w:val="002E0543"/>
    <w:rsid w:val="002E2559"/>
    <w:rsid w:val="002E5EA0"/>
    <w:rsid w:val="002F1DB8"/>
    <w:rsid w:val="002F280A"/>
    <w:rsid w:val="002F2CE8"/>
    <w:rsid w:val="002F6285"/>
    <w:rsid w:val="002F75A7"/>
    <w:rsid w:val="00303A78"/>
    <w:rsid w:val="00303D70"/>
    <w:rsid w:val="00304BEC"/>
    <w:rsid w:val="00311FB6"/>
    <w:rsid w:val="00313465"/>
    <w:rsid w:val="0031430A"/>
    <w:rsid w:val="00315932"/>
    <w:rsid w:val="00315B74"/>
    <w:rsid w:val="0031649B"/>
    <w:rsid w:val="00317F2A"/>
    <w:rsid w:val="003201BA"/>
    <w:rsid w:val="00321571"/>
    <w:rsid w:val="003219EF"/>
    <w:rsid w:val="00324270"/>
    <w:rsid w:val="00326BFF"/>
    <w:rsid w:val="00326C61"/>
    <w:rsid w:val="00327F99"/>
    <w:rsid w:val="00330873"/>
    <w:rsid w:val="00337E72"/>
    <w:rsid w:val="003411AA"/>
    <w:rsid w:val="003424CB"/>
    <w:rsid w:val="00347647"/>
    <w:rsid w:val="00347755"/>
    <w:rsid w:val="00347CDA"/>
    <w:rsid w:val="00350ACF"/>
    <w:rsid w:val="00350C5E"/>
    <w:rsid w:val="003516E2"/>
    <w:rsid w:val="00352958"/>
    <w:rsid w:val="00354507"/>
    <w:rsid w:val="003553E3"/>
    <w:rsid w:val="003554F4"/>
    <w:rsid w:val="00355C13"/>
    <w:rsid w:val="00355CC9"/>
    <w:rsid w:val="003576FE"/>
    <w:rsid w:val="0036105A"/>
    <w:rsid w:val="003663C7"/>
    <w:rsid w:val="0036701A"/>
    <w:rsid w:val="003676C9"/>
    <w:rsid w:val="00367EC1"/>
    <w:rsid w:val="00371116"/>
    <w:rsid w:val="00371604"/>
    <w:rsid w:val="0037233F"/>
    <w:rsid w:val="00374653"/>
    <w:rsid w:val="00381BFD"/>
    <w:rsid w:val="0038522A"/>
    <w:rsid w:val="00385760"/>
    <w:rsid w:val="00387768"/>
    <w:rsid w:val="00392516"/>
    <w:rsid w:val="00393AB9"/>
    <w:rsid w:val="003962D8"/>
    <w:rsid w:val="003A6371"/>
    <w:rsid w:val="003A6AD3"/>
    <w:rsid w:val="003B02CE"/>
    <w:rsid w:val="003B4AB4"/>
    <w:rsid w:val="003B5BC0"/>
    <w:rsid w:val="003B76D0"/>
    <w:rsid w:val="003C1FF3"/>
    <w:rsid w:val="003C5B5C"/>
    <w:rsid w:val="003C6069"/>
    <w:rsid w:val="003D4812"/>
    <w:rsid w:val="003D70F1"/>
    <w:rsid w:val="003E0596"/>
    <w:rsid w:val="003E56D4"/>
    <w:rsid w:val="003E5E99"/>
    <w:rsid w:val="003E6C07"/>
    <w:rsid w:val="004040FB"/>
    <w:rsid w:val="00404820"/>
    <w:rsid w:val="00410CC4"/>
    <w:rsid w:val="00410E52"/>
    <w:rsid w:val="0041280E"/>
    <w:rsid w:val="0041417E"/>
    <w:rsid w:val="00417C67"/>
    <w:rsid w:val="00421E21"/>
    <w:rsid w:val="00423A32"/>
    <w:rsid w:val="00435DC6"/>
    <w:rsid w:val="00452DEA"/>
    <w:rsid w:val="0045432E"/>
    <w:rsid w:val="00456C0D"/>
    <w:rsid w:val="004618AE"/>
    <w:rsid w:val="00465365"/>
    <w:rsid w:val="0047241F"/>
    <w:rsid w:val="004778F5"/>
    <w:rsid w:val="004917A9"/>
    <w:rsid w:val="00491872"/>
    <w:rsid w:val="0049275C"/>
    <w:rsid w:val="00495C90"/>
    <w:rsid w:val="00496A2A"/>
    <w:rsid w:val="004A3056"/>
    <w:rsid w:val="004B4621"/>
    <w:rsid w:val="004B4D85"/>
    <w:rsid w:val="004B55DA"/>
    <w:rsid w:val="004B715B"/>
    <w:rsid w:val="004C092F"/>
    <w:rsid w:val="004C1213"/>
    <w:rsid w:val="004C1671"/>
    <w:rsid w:val="004C19C8"/>
    <w:rsid w:val="004C5E3A"/>
    <w:rsid w:val="004C6030"/>
    <w:rsid w:val="004D0822"/>
    <w:rsid w:val="004D10F1"/>
    <w:rsid w:val="004D1341"/>
    <w:rsid w:val="004D6DA1"/>
    <w:rsid w:val="004E1408"/>
    <w:rsid w:val="004E5D8E"/>
    <w:rsid w:val="004E62E0"/>
    <w:rsid w:val="004E769A"/>
    <w:rsid w:val="004F3316"/>
    <w:rsid w:val="004F6565"/>
    <w:rsid w:val="004F7948"/>
    <w:rsid w:val="004F7F0A"/>
    <w:rsid w:val="00501518"/>
    <w:rsid w:val="0051207E"/>
    <w:rsid w:val="005128CF"/>
    <w:rsid w:val="005132EE"/>
    <w:rsid w:val="00514EC2"/>
    <w:rsid w:val="0051626F"/>
    <w:rsid w:val="005163FC"/>
    <w:rsid w:val="0052121C"/>
    <w:rsid w:val="0052371A"/>
    <w:rsid w:val="005260F1"/>
    <w:rsid w:val="005274E3"/>
    <w:rsid w:val="00534798"/>
    <w:rsid w:val="00534B8D"/>
    <w:rsid w:val="005364E2"/>
    <w:rsid w:val="00536ADC"/>
    <w:rsid w:val="0053760E"/>
    <w:rsid w:val="00540549"/>
    <w:rsid w:val="00540582"/>
    <w:rsid w:val="005414FA"/>
    <w:rsid w:val="00543F18"/>
    <w:rsid w:val="00546E73"/>
    <w:rsid w:val="00550B9D"/>
    <w:rsid w:val="005526B6"/>
    <w:rsid w:val="00553003"/>
    <w:rsid w:val="0055324A"/>
    <w:rsid w:val="005542F9"/>
    <w:rsid w:val="00554B8C"/>
    <w:rsid w:val="00555889"/>
    <w:rsid w:val="00563C59"/>
    <w:rsid w:val="0057647D"/>
    <w:rsid w:val="00576B0F"/>
    <w:rsid w:val="005858F7"/>
    <w:rsid w:val="0059100E"/>
    <w:rsid w:val="00595E82"/>
    <w:rsid w:val="00597203"/>
    <w:rsid w:val="005A2C61"/>
    <w:rsid w:val="005A3A48"/>
    <w:rsid w:val="005A717A"/>
    <w:rsid w:val="005B65F9"/>
    <w:rsid w:val="005C08CD"/>
    <w:rsid w:val="005C36C3"/>
    <w:rsid w:val="005C38CC"/>
    <w:rsid w:val="005C40D3"/>
    <w:rsid w:val="005C6266"/>
    <w:rsid w:val="005C63EE"/>
    <w:rsid w:val="005C6BE4"/>
    <w:rsid w:val="005D4CA7"/>
    <w:rsid w:val="005E639E"/>
    <w:rsid w:val="005E71AC"/>
    <w:rsid w:val="005F0E43"/>
    <w:rsid w:val="005F4D8E"/>
    <w:rsid w:val="005F5372"/>
    <w:rsid w:val="005F7AF9"/>
    <w:rsid w:val="006016E7"/>
    <w:rsid w:val="00602BF8"/>
    <w:rsid w:val="00603CE6"/>
    <w:rsid w:val="00605273"/>
    <w:rsid w:val="00605584"/>
    <w:rsid w:val="006075E7"/>
    <w:rsid w:val="00610068"/>
    <w:rsid w:val="006101E1"/>
    <w:rsid w:val="00610BCF"/>
    <w:rsid w:val="006168C8"/>
    <w:rsid w:val="00630269"/>
    <w:rsid w:val="00632994"/>
    <w:rsid w:val="00632C1A"/>
    <w:rsid w:val="00632C42"/>
    <w:rsid w:val="00633385"/>
    <w:rsid w:val="00635C55"/>
    <w:rsid w:val="00636975"/>
    <w:rsid w:val="00637747"/>
    <w:rsid w:val="00640463"/>
    <w:rsid w:val="006406EA"/>
    <w:rsid w:val="0064344C"/>
    <w:rsid w:val="0064359D"/>
    <w:rsid w:val="006437AE"/>
    <w:rsid w:val="00645214"/>
    <w:rsid w:val="006466E4"/>
    <w:rsid w:val="00657B32"/>
    <w:rsid w:val="00657DCB"/>
    <w:rsid w:val="00657FE4"/>
    <w:rsid w:val="00661696"/>
    <w:rsid w:val="00662415"/>
    <w:rsid w:val="00663B41"/>
    <w:rsid w:val="00664505"/>
    <w:rsid w:val="00666475"/>
    <w:rsid w:val="00670C73"/>
    <w:rsid w:val="006715E3"/>
    <w:rsid w:val="00683FA8"/>
    <w:rsid w:val="00683FC3"/>
    <w:rsid w:val="0068688C"/>
    <w:rsid w:val="006904FB"/>
    <w:rsid w:val="00692569"/>
    <w:rsid w:val="006962D9"/>
    <w:rsid w:val="006967A9"/>
    <w:rsid w:val="0069703F"/>
    <w:rsid w:val="006A0FB1"/>
    <w:rsid w:val="006B0A1A"/>
    <w:rsid w:val="006B2F2B"/>
    <w:rsid w:val="006B3DC2"/>
    <w:rsid w:val="006B5450"/>
    <w:rsid w:val="006B604F"/>
    <w:rsid w:val="006C09A2"/>
    <w:rsid w:val="006C3C46"/>
    <w:rsid w:val="006C4010"/>
    <w:rsid w:val="006C59D8"/>
    <w:rsid w:val="006D0564"/>
    <w:rsid w:val="006D1A75"/>
    <w:rsid w:val="006D246C"/>
    <w:rsid w:val="006D4F62"/>
    <w:rsid w:val="006D7B19"/>
    <w:rsid w:val="006E1191"/>
    <w:rsid w:val="006E2846"/>
    <w:rsid w:val="006E51F1"/>
    <w:rsid w:val="006E5683"/>
    <w:rsid w:val="006E5F37"/>
    <w:rsid w:val="006E7460"/>
    <w:rsid w:val="006E7951"/>
    <w:rsid w:val="006F0EFD"/>
    <w:rsid w:val="006F1C7E"/>
    <w:rsid w:val="006F2395"/>
    <w:rsid w:val="006F3AF2"/>
    <w:rsid w:val="006F40D8"/>
    <w:rsid w:val="006F47F5"/>
    <w:rsid w:val="006F7D81"/>
    <w:rsid w:val="007018EA"/>
    <w:rsid w:val="00702D47"/>
    <w:rsid w:val="0070370A"/>
    <w:rsid w:val="00704BAE"/>
    <w:rsid w:val="007117A4"/>
    <w:rsid w:val="007123D8"/>
    <w:rsid w:val="007159B4"/>
    <w:rsid w:val="0072137C"/>
    <w:rsid w:val="00724D8F"/>
    <w:rsid w:val="007276E9"/>
    <w:rsid w:val="0073024C"/>
    <w:rsid w:val="00733F46"/>
    <w:rsid w:val="00734C06"/>
    <w:rsid w:val="00734DB7"/>
    <w:rsid w:val="0073558D"/>
    <w:rsid w:val="0074036F"/>
    <w:rsid w:val="007403F7"/>
    <w:rsid w:val="00740BF1"/>
    <w:rsid w:val="00741254"/>
    <w:rsid w:val="00741CCE"/>
    <w:rsid w:val="00742D24"/>
    <w:rsid w:val="0074400F"/>
    <w:rsid w:val="00745D29"/>
    <w:rsid w:val="007514E5"/>
    <w:rsid w:val="00752EC2"/>
    <w:rsid w:val="00766125"/>
    <w:rsid w:val="00766DA0"/>
    <w:rsid w:val="00773151"/>
    <w:rsid w:val="00775C59"/>
    <w:rsid w:val="00775DBB"/>
    <w:rsid w:val="007761AF"/>
    <w:rsid w:val="00784A7A"/>
    <w:rsid w:val="00785249"/>
    <w:rsid w:val="007862C3"/>
    <w:rsid w:val="0078673F"/>
    <w:rsid w:val="00786C92"/>
    <w:rsid w:val="00787A97"/>
    <w:rsid w:val="00787C34"/>
    <w:rsid w:val="00791258"/>
    <w:rsid w:val="0079130A"/>
    <w:rsid w:val="007924FD"/>
    <w:rsid w:val="0079271D"/>
    <w:rsid w:val="00793FCB"/>
    <w:rsid w:val="0079548F"/>
    <w:rsid w:val="00795875"/>
    <w:rsid w:val="007A1D6D"/>
    <w:rsid w:val="007A20CE"/>
    <w:rsid w:val="007A3B42"/>
    <w:rsid w:val="007A4DC0"/>
    <w:rsid w:val="007A6A70"/>
    <w:rsid w:val="007A6BA4"/>
    <w:rsid w:val="007A7112"/>
    <w:rsid w:val="007B02A9"/>
    <w:rsid w:val="007B05D4"/>
    <w:rsid w:val="007B26B1"/>
    <w:rsid w:val="007B7CED"/>
    <w:rsid w:val="007C03CD"/>
    <w:rsid w:val="007C0F0B"/>
    <w:rsid w:val="007C7CB7"/>
    <w:rsid w:val="007D0747"/>
    <w:rsid w:val="007D316A"/>
    <w:rsid w:val="007D3EA6"/>
    <w:rsid w:val="007D62DC"/>
    <w:rsid w:val="007D6C51"/>
    <w:rsid w:val="007D6FD3"/>
    <w:rsid w:val="007E0554"/>
    <w:rsid w:val="007E1D68"/>
    <w:rsid w:val="007E7DC0"/>
    <w:rsid w:val="007F1F65"/>
    <w:rsid w:val="007F6278"/>
    <w:rsid w:val="007F7462"/>
    <w:rsid w:val="007F7DCA"/>
    <w:rsid w:val="00801ECE"/>
    <w:rsid w:val="008062A1"/>
    <w:rsid w:val="0080692F"/>
    <w:rsid w:val="00811643"/>
    <w:rsid w:val="0081277C"/>
    <w:rsid w:val="0081425C"/>
    <w:rsid w:val="008225E3"/>
    <w:rsid w:val="00824BA4"/>
    <w:rsid w:val="0082728E"/>
    <w:rsid w:val="008272E0"/>
    <w:rsid w:val="0083373B"/>
    <w:rsid w:val="008362EF"/>
    <w:rsid w:val="00837824"/>
    <w:rsid w:val="00837914"/>
    <w:rsid w:val="00840F62"/>
    <w:rsid w:val="00846BB9"/>
    <w:rsid w:val="008478B1"/>
    <w:rsid w:val="00850266"/>
    <w:rsid w:val="0085180F"/>
    <w:rsid w:val="00851A75"/>
    <w:rsid w:val="008531EC"/>
    <w:rsid w:val="00854BDC"/>
    <w:rsid w:val="008554AC"/>
    <w:rsid w:val="00856CD3"/>
    <w:rsid w:val="00863726"/>
    <w:rsid w:val="008710C6"/>
    <w:rsid w:val="00873D36"/>
    <w:rsid w:val="0088223A"/>
    <w:rsid w:val="00882E8F"/>
    <w:rsid w:val="00883634"/>
    <w:rsid w:val="008857EF"/>
    <w:rsid w:val="00887A7E"/>
    <w:rsid w:val="00890085"/>
    <w:rsid w:val="00895275"/>
    <w:rsid w:val="008A1A84"/>
    <w:rsid w:val="008A1EFC"/>
    <w:rsid w:val="008A3E1D"/>
    <w:rsid w:val="008A45E7"/>
    <w:rsid w:val="008A4C87"/>
    <w:rsid w:val="008A62C7"/>
    <w:rsid w:val="008B097D"/>
    <w:rsid w:val="008B0C5D"/>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1E6F"/>
    <w:rsid w:val="008E2B28"/>
    <w:rsid w:val="008E3C7F"/>
    <w:rsid w:val="008E43D5"/>
    <w:rsid w:val="008E6CD6"/>
    <w:rsid w:val="008F1046"/>
    <w:rsid w:val="008F1704"/>
    <w:rsid w:val="008F6A49"/>
    <w:rsid w:val="00900718"/>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5FB7"/>
    <w:rsid w:val="00936EB5"/>
    <w:rsid w:val="009373C0"/>
    <w:rsid w:val="00937F0F"/>
    <w:rsid w:val="009401FC"/>
    <w:rsid w:val="0094119C"/>
    <w:rsid w:val="0094128B"/>
    <w:rsid w:val="00942A05"/>
    <w:rsid w:val="0094366E"/>
    <w:rsid w:val="00946321"/>
    <w:rsid w:val="0094695B"/>
    <w:rsid w:val="00950C97"/>
    <w:rsid w:val="00950F5C"/>
    <w:rsid w:val="00951299"/>
    <w:rsid w:val="00951814"/>
    <w:rsid w:val="00953583"/>
    <w:rsid w:val="00954FA8"/>
    <w:rsid w:val="00961590"/>
    <w:rsid w:val="00961E44"/>
    <w:rsid w:val="00963306"/>
    <w:rsid w:val="00963843"/>
    <w:rsid w:val="0096385F"/>
    <w:rsid w:val="00973824"/>
    <w:rsid w:val="00973E16"/>
    <w:rsid w:val="00975099"/>
    <w:rsid w:val="00975D23"/>
    <w:rsid w:val="00976CA6"/>
    <w:rsid w:val="009778D3"/>
    <w:rsid w:val="009858B8"/>
    <w:rsid w:val="00992586"/>
    <w:rsid w:val="0099631F"/>
    <w:rsid w:val="00997F47"/>
    <w:rsid w:val="009A2D37"/>
    <w:rsid w:val="009B0650"/>
    <w:rsid w:val="009B1D1F"/>
    <w:rsid w:val="009C2E8B"/>
    <w:rsid w:val="009C34F3"/>
    <w:rsid w:val="009C5409"/>
    <w:rsid w:val="009C65F0"/>
    <w:rsid w:val="009C71B3"/>
    <w:rsid w:val="009C7FD3"/>
    <w:rsid w:val="009D0BCD"/>
    <w:rsid w:val="009D1B80"/>
    <w:rsid w:val="009D3BA8"/>
    <w:rsid w:val="009D56BA"/>
    <w:rsid w:val="009D6466"/>
    <w:rsid w:val="009E0D3E"/>
    <w:rsid w:val="009E62A6"/>
    <w:rsid w:val="009E6382"/>
    <w:rsid w:val="009E7F71"/>
    <w:rsid w:val="009F0E65"/>
    <w:rsid w:val="009F1925"/>
    <w:rsid w:val="009F43B4"/>
    <w:rsid w:val="009F5385"/>
    <w:rsid w:val="00A00A70"/>
    <w:rsid w:val="00A022BA"/>
    <w:rsid w:val="00A05E58"/>
    <w:rsid w:val="00A06F34"/>
    <w:rsid w:val="00A0757D"/>
    <w:rsid w:val="00A10747"/>
    <w:rsid w:val="00A130EC"/>
    <w:rsid w:val="00A144B5"/>
    <w:rsid w:val="00A162E6"/>
    <w:rsid w:val="00A168BF"/>
    <w:rsid w:val="00A21192"/>
    <w:rsid w:val="00A23A6F"/>
    <w:rsid w:val="00A249E4"/>
    <w:rsid w:val="00A25268"/>
    <w:rsid w:val="00A3118B"/>
    <w:rsid w:val="00A31E78"/>
    <w:rsid w:val="00A33D60"/>
    <w:rsid w:val="00A3795D"/>
    <w:rsid w:val="00A4065C"/>
    <w:rsid w:val="00A43726"/>
    <w:rsid w:val="00A44CD1"/>
    <w:rsid w:val="00A475D4"/>
    <w:rsid w:val="00A47D7A"/>
    <w:rsid w:val="00A50B55"/>
    <w:rsid w:val="00A547B4"/>
    <w:rsid w:val="00A556AE"/>
    <w:rsid w:val="00A6065D"/>
    <w:rsid w:val="00A608C8"/>
    <w:rsid w:val="00A60B15"/>
    <w:rsid w:val="00A63FFE"/>
    <w:rsid w:val="00A653C4"/>
    <w:rsid w:val="00A67323"/>
    <w:rsid w:val="00A706D4"/>
    <w:rsid w:val="00A7150E"/>
    <w:rsid w:val="00A747C6"/>
    <w:rsid w:val="00A75205"/>
    <w:rsid w:val="00A75B76"/>
    <w:rsid w:val="00A75CF5"/>
    <w:rsid w:val="00A815C6"/>
    <w:rsid w:val="00A84316"/>
    <w:rsid w:val="00A84B87"/>
    <w:rsid w:val="00A8746C"/>
    <w:rsid w:val="00A87B97"/>
    <w:rsid w:val="00A9184A"/>
    <w:rsid w:val="00A96671"/>
    <w:rsid w:val="00A96D63"/>
    <w:rsid w:val="00A97A7B"/>
    <w:rsid w:val="00AA50D6"/>
    <w:rsid w:val="00AA58DF"/>
    <w:rsid w:val="00AA5FC9"/>
    <w:rsid w:val="00AB1782"/>
    <w:rsid w:val="00AB3AA3"/>
    <w:rsid w:val="00AB4AC9"/>
    <w:rsid w:val="00AB6CFA"/>
    <w:rsid w:val="00AC07AE"/>
    <w:rsid w:val="00AC17A2"/>
    <w:rsid w:val="00AC39E0"/>
    <w:rsid w:val="00AC42C2"/>
    <w:rsid w:val="00AC667F"/>
    <w:rsid w:val="00AC6B1A"/>
    <w:rsid w:val="00AC6E4A"/>
    <w:rsid w:val="00AD0752"/>
    <w:rsid w:val="00AD1406"/>
    <w:rsid w:val="00AD6926"/>
    <w:rsid w:val="00AE34BB"/>
    <w:rsid w:val="00AF1F39"/>
    <w:rsid w:val="00AF2E15"/>
    <w:rsid w:val="00AF387D"/>
    <w:rsid w:val="00AF4C6E"/>
    <w:rsid w:val="00B006F4"/>
    <w:rsid w:val="00B00AB5"/>
    <w:rsid w:val="00B01F9A"/>
    <w:rsid w:val="00B04E79"/>
    <w:rsid w:val="00B0715D"/>
    <w:rsid w:val="00B07CF9"/>
    <w:rsid w:val="00B14FF1"/>
    <w:rsid w:val="00B1720D"/>
    <w:rsid w:val="00B17BE7"/>
    <w:rsid w:val="00B23373"/>
    <w:rsid w:val="00B237BC"/>
    <w:rsid w:val="00B24FF0"/>
    <w:rsid w:val="00B30EC1"/>
    <w:rsid w:val="00B33F02"/>
    <w:rsid w:val="00B34874"/>
    <w:rsid w:val="00B36675"/>
    <w:rsid w:val="00B41161"/>
    <w:rsid w:val="00B44906"/>
    <w:rsid w:val="00B54F97"/>
    <w:rsid w:val="00B560A5"/>
    <w:rsid w:val="00B56B74"/>
    <w:rsid w:val="00B56E07"/>
    <w:rsid w:val="00B6073F"/>
    <w:rsid w:val="00B60CFB"/>
    <w:rsid w:val="00B6253E"/>
    <w:rsid w:val="00B670E7"/>
    <w:rsid w:val="00B67E20"/>
    <w:rsid w:val="00B72A49"/>
    <w:rsid w:val="00B75404"/>
    <w:rsid w:val="00B76295"/>
    <w:rsid w:val="00B77EB3"/>
    <w:rsid w:val="00B80DC1"/>
    <w:rsid w:val="00B8369E"/>
    <w:rsid w:val="00B83A77"/>
    <w:rsid w:val="00B84AF3"/>
    <w:rsid w:val="00B869E9"/>
    <w:rsid w:val="00B86A2D"/>
    <w:rsid w:val="00B95577"/>
    <w:rsid w:val="00BA4272"/>
    <w:rsid w:val="00BB0153"/>
    <w:rsid w:val="00BC371E"/>
    <w:rsid w:val="00BC5BEB"/>
    <w:rsid w:val="00BC5FC7"/>
    <w:rsid w:val="00BC5FEA"/>
    <w:rsid w:val="00BC61D1"/>
    <w:rsid w:val="00BD096F"/>
    <w:rsid w:val="00BD1793"/>
    <w:rsid w:val="00BD231A"/>
    <w:rsid w:val="00BD6D07"/>
    <w:rsid w:val="00BE1543"/>
    <w:rsid w:val="00BE1D20"/>
    <w:rsid w:val="00BE2D26"/>
    <w:rsid w:val="00BE3551"/>
    <w:rsid w:val="00BE3575"/>
    <w:rsid w:val="00BE65F3"/>
    <w:rsid w:val="00BF11D1"/>
    <w:rsid w:val="00BF42A6"/>
    <w:rsid w:val="00BF6BDE"/>
    <w:rsid w:val="00C0145F"/>
    <w:rsid w:val="00C03025"/>
    <w:rsid w:val="00C0310A"/>
    <w:rsid w:val="00C056D0"/>
    <w:rsid w:val="00C07D44"/>
    <w:rsid w:val="00C1294C"/>
    <w:rsid w:val="00C143C8"/>
    <w:rsid w:val="00C227A3"/>
    <w:rsid w:val="00C24631"/>
    <w:rsid w:val="00C334ED"/>
    <w:rsid w:val="00C361C7"/>
    <w:rsid w:val="00C37B63"/>
    <w:rsid w:val="00C53CE2"/>
    <w:rsid w:val="00C53D85"/>
    <w:rsid w:val="00C54199"/>
    <w:rsid w:val="00C54241"/>
    <w:rsid w:val="00C55E4C"/>
    <w:rsid w:val="00C613A2"/>
    <w:rsid w:val="00C61C1A"/>
    <w:rsid w:val="00C639C3"/>
    <w:rsid w:val="00C80921"/>
    <w:rsid w:val="00C823C0"/>
    <w:rsid w:val="00C9059F"/>
    <w:rsid w:val="00C90C54"/>
    <w:rsid w:val="00CA3DA6"/>
    <w:rsid w:val="00CA4DBB"/>
    <w:rsid w:val="00CA51F9"/>
    <w:rsid w:val="00CB27DD"/>
    <w:rsid w:val="00CB2B3E"/>
    <w:rsid w:val="00CB322E"/>
    <w:rsid w:val="00CB3755"/>
    <w:rsid w:val="00CB6B50"/>
    <w:rsid w:val="00CC1784"/>
    <w:rsid w:val="00CC41E3"/>
    <w:rsid w:val="00CC4EC4"/>
    <w:rsid w:val="00CC5E78"/>
    <w:rsid w:val="00CD1A10"/>
    <w:rsid w:val="00CD557F"/>
    <w:rsid w:val="00CE20B9"/>
    <w:rsid w:val="00CE2C95"/>
    <w:rsid w:val="00CE58C1"/>
    <w:rsid w:val="00CE7E75"/>
    <w:rsid w:val="00CF00A2"/>
    <w:rsid w:val="00CF03AC"/>
    <w:rsid w:val="00CF23EF"/>
    <w:rsid w:val="00CF2C2D"/>
    <w:rsid w:val="00CF30EB"/>
    <w:rsid w:val="00CF3CFC"/>
    <w:rsid w:val="00D007D2"/>
    <w:rsid w:val="00D02C29"/>
    <w:rsid w:val="00D0522B"/>
    <w:rsid w:val="00D05B07"/>
    <w:rsid w:val="00D105E6"/>
    <w:rsid w:val="00D10959"/>
    <w:rsid w:val="00D116E1"/>
    <w:rsid w:val="00D137BC"/>
    <w:rsid w:val="00D16BC5"/>
    <w:rsid w:val="00D17164"/>
    <w:rsid w:val="00D268E5"/>
    <w:rsid w:val="00D27884"/>
    <w:rsid w:val="00D3282A"/>
    <w:rsid w:val="00D33058"/>
    <w:rsid w:val="00D35A6D"/>
    <w:rsid w:val="00D409FD"/>
    <w:rsid w:val="00D44B9B"/>
    <w:rsid w:val="00D45849"/>
    <w:rsid w:val="00D513F5"/>
    <w:rsid w:val="00D52675"/>
    <w:rsid w:val="00D52D88"/>
    <w:rsid w:val="00D53408"/>
    <w:rsid w:val="00D53585"/>
    <w:rsid w:val="00D5429C"/>
    <w:rsid w:val="00D54F28"/>
    <w:rsid w:val="00D601BC"/>
    <w:rsid w:val="00D63B42"/>
    <w:rsid w:val="00D6600C"/>
    <w:rsid w:val="00D67656"/>
    <w:rsid w:val="00D702F6"/>
    <w:rsid w:val="00D70603"/>
    <w:rsid w:val="00D7311A"/>
    <w:rsid w:val="00D74171"/>
    <w:rsid w:val="00D77B12"/>
    <w:rsid w:val="00D86517"/>
    <w:rsid w:val="00D91B98"/>
    <w:rsid w:val="00D96219"/>
    <w:rsid w:val="00D968AF"/>
    <w:rsid w:val="00DA046F"/>
    <w:rsid w:val="00DA4127"/>
    <w:rsid w:val="00DA45F2"/>
    <w:rsid w:val="00DA49EB"/>
    <w:rsid w:val="00DA7951"/>
    <w:rsid w:val="00DB08E1"/>
    <w:rsid w:val="00DB1125"/>
    <w:rsid w:val="00DB1DE9"/>
    <w:rsid w:val="00DC3B57"/>
    <w:rsid w:val="00DC64DF"/>
    <w:rsid w:val="00DC7636"/>
    <w:rsid w:val="00DD059C"/>
    <w:rsid w:val="00DD14B7"/>
    <w:rsid w:val="00DD1B25"/>
    <w:rsid w:val="00DD1BBD"/>
    <w:rsid w:val="00DE0E82"/>
    <w:rsid w:val="00DE159C"/>
    <w:rsid w:val="00DE1AE0"/>
    <w:rsid w:val="00DE2608"/>
    <w:rsid w:val="00DE59D8"/>
    <w:rsid w:val="00DE7E2C"/>
    <w:rsid w:val="00DF4A72"/>
    <w:rsid w:val="00DF4C5F"/>
    <w:rsid w:val="00DF60BE"/>
    <w:rsid w:val="00DF7540"/>
    <w:rsid w:val="00E020F7"/>
    <w:rsid w:val="00E0621C"/>
    <w:rsid w:val="00E11491"/>
    <w:rsid w:val="00E11CD0"/>
    <w:rsid w:val="00E11D97"/>
    <w:rsid w:val="00E1343A"/>
    <w:rsid w:val="00E1649A"/>
    <w:rsid w:val="00E2583B"/>
    <w:rsid w:val="00E25F88"/>
    <w:rsid w:val="00E26488"/>
    <w:rsid w:val="00E270C2"/>
    <w:rsid w:val="00E33564"/>
    <w:rsid w:val="00E371E7"/>
    <w:rsid w:val="00E377FA"/>
    <w:rsid w:val="00E41E99"/>
    <w:rsid w:val="00E42F90"/>
    <w:rsid w:val="00E432C7"/>
    <w:rsid w:val="00E47495"/>
    <w:rsid w:val="00E50619"/>
    <w:rsid w:val="00E63166"/>
    <w:rsid w:val="00E70D06"/>
    <w:rsid w:val="00E73559"/>
    <w:rsid w:val="00E73FC4"/>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A2211"/>
    <w:rsid w:val="00EB12C8"/>
    <w:rsid w:val="00EB2452"/>
    <w:rsid w:val="00EB297B"/>
    <w:rsid w:val="00EB4500"/>
    <w:rsid w:val="00EB526C"/>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7D81"/>
    <w:rsid w:val="00EF032E"/>
    <w:rsid w:val="00EF1176"/>
    <w:rsid w:val="00EF344D"/>
    <w:rsid w:val="00F00838"/>
    <w:rsid w:val="00F06A38"/>
    <w:rsid w:val="00F06CBA"/>
    <w:rsid w:val="00F0718E"/>
    <w:rsid w:val="00F11B44"/>
    <w:rsid w:val="00F14795"/>
    <w:rsid w:val="00F149F6"/>
    <w:rsid w:val="00F14D45"/>
    <w:rsid w:val="00F17612"/>
    <w:rsid w:val="00F25C6D"/>
    <w:rsid w:val="00F26680"/>
    <w:rsid w:val="00F272F8"/>
    <w:rsid w:val="00F304CF"/>
    <w:rsid w:val="00F337E4"/>
    <w:rsid w:val="00F33955"/>
    <w:rsid w:val="00F353E7"/>
    <w:rsid w:val="00F35A4B"/>
    <w:rsid w:val="00F36E6C"/>
    <w:rsid w:val="00F37061"/>
    <w:rsid w:val="00F374ED"/>
    <w:rsid w:val="00F37DC1"/>
    <w:rsid w:val="00F40A2B"/>
    <w:rsid w:val="00F4139C"/>
    <w:rsid w:val="00F44AC0"/>
    <w:rsid w:val="00F455D8"/>
    <w:rsid w:val="00F51262"/>
    <w:rsid w:val="00F52749"/>
    <w:rsid w:val="00F527FC"/>
    <w:rsid w:val="00F53726"/>
    <w:rsid w:val="00F55810"/>
    <w:rsid w:val="00F610AC"/>
    <w:rsid w:val="00F635A7"/>
    <w:rsid w:val="00F64809"/>
    <w:rsid w:val="00F65542"/>
    <w:rsid w:val="00F65843"/>
    <w:rsid w:val="00F65ABF"/>
    <w:rsid w:val="00F6704F"/>
    <w:rsid w:val="00F67372"/>
    <w:rsid w:val="00F67785"/>
    <w:rsid w:val="00F67A6B"/>
    <w:rsid w:val="00F71B25"/>
    <w:rsid w:val="00F72385"/>
    <w:rsid w:val="00F72C36"/>
    <w:rsid w:val="00F81DA5"/>
    <w:rsid w:val="00F82292"/>
    <w:rsid w:val="00F82BE2"/>
    <w:rsid w:val="00F87C15"/>
    <w:rsid w:val="00F920E2"/>
    <w:rsid w:val="00F958B5"/>
    <w:rsid w:val="00FA0139"/>
    <w:rsid w:val="00FA4A11"/>
    <w:rsid w:val="00FB1876"/>
    <w:rsid w:val="00FB1943"/>
    <w:rsid w:val="00FB202F"/>
    <w:rsid w:val="00FB216B"/>
    <w:rsid w:val="00FB319E"/>
    <w:rsid w:val="00FB4E5A"/>
    <w:rsid w:val="00FB7B6E"/>
    <w:rsid w:val="00FC1D55"/>
    <w:rsid w:val="00FC3E52"/>
    <w:rsid w:val="00FC68D6"/>
    <w:rsid w:val="00FC6BF5"/>
    <w:rsid w:val="00FD2624"/>
    <w:rsid w:val="00FD4A91"/>
    <w:rsid w:val="00FE0516"/>
    <w:rsid w:val="00FE22B9"/>
    <w:rsid w:val="00FE25A0"/>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AD5316B3-6040-4162-BBDA-9FBC69EE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06CBA"/>
    <w:pPr>
      <w:spacing w:line="254" w:lineRule="auto"/>
    </w:pPr>
  </w:style>
  <w:style w:type="paragraph" w:styleId="Nagwek1">
    <w:name w:val="heading 1"/>
    <w:basedOn w:val="Normalny"/>
    <w:next w:val="Normalny"/>
    <w:link w:val="Nagwek1Znak"/>
    <w:qFormat/>
    <w:rsid w:val="008F1046"/>
    <w:pPr>
      <w:suppressAutoHyphens/>
      <w:spacing w:after="0" w:line="360" w:lineRule="auto"/>
      <w:outlineLvl w:val="0"/>
    </w:pPr>
    <w:rPr>
      <w:rFonts w:eastAsia="Times New Roman" w:cstheme="minorHAnsi"/>
      <w:b/>
      <w:color w:val="7030A0"/>
      <w:sz w:val="28"/>
      <w:szCs w:val="28"/>
      <w:lang w:eastAsia="ar-SA"/>
    </w:rPr>
  </w:style>
  <w:style w:type="paragraph" w:styleId="Nagwek2">
    <w:name w:val="heading 2"/>
    <w:basedOn w:val="Normalny"/>
    <w:next w:val="Normalny"/>
    <w:link w:val="Nagwek2Znak"/>
    <w:qFormat/>
    <w:rsid w:val="005C08CD"/>
    <w:pPr>
      <w:shd w:val="clear" w:color="auto" w:fill="FFFFFF"/>
      <w:spacing w:after="0" w:line="360" w:lineRule="auto"/>
      <w:ind w:right="-35"/>
      <w:outlineLvl w:val="1"/>
    </w:pPr>
    <w:rPr>
      <w:rFonts w:ascii="Calibri" w:eastAsia="Times New Roman"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after="0" w:line="360" w:lineRule="auto"/>
      <w:outlineLvl w:val="4"/>
    </w:pPr>
    <w:rPr>
      <w:rFonts w:ascii="Calibri" w:eastAsia="Times New Roman" w:hAnsi="Calibri" w:cs="Calibri"/>
      <w:b/>
      <w:lang w:eastAsia="pl-PL"/>
    </w:rPr>
  </w:style>
  <w:style w:type="paragraph" w:styleId="Nagwek6">
    <w:name w:val="heading 6"/>
    <w:aliases w:val="Nagłówek SWZ"/>
    <w:basedOn w:val="Normalny"/>
    <w:next w:val="Normalny"/>
    <w:link w:val="Nagwek6Znak"/>
    <w:qFormat/>
    <w:rsid w:val="00E11CD0"/>
    <w:pPr>
      <w:keepNext/>
      <w:numPr>
        <w:ilvl w:val="5"/>
        <w:numId w:val="1"/>
      </w:numPr>
      <w:suppressAutoHyphens/>
      <w:spacing w:after="0" w:line="240" w:lineRule="auto"/>
      <w:ind w:left="450"/>
      <w:outlineLvl w:val="5"/>
    </w:pPr>
    <w:rPr>
      <w:rFonts w:ascii="Calibri" w:eastAsia="Times New Roman" w:hAnsi="Calibri" w:cs="Times New Roman"/>
      <w:b/>
      <w:bCs/>
      <w:color w:val="000000"/>
      <w:sz w:val="24"/>
      <w:szCs w:val="24"/>
      <w:lang w:eastAsia="ar-SA"/>
    </w:rPr>
  </w:style>
  <w:style w:type="paragraph" w:styleId="Nagwek7">
    <w:name w:val="heading 7"/>
    <w:basedOn w:val="Normalny"/>
    <w:next w:val="Normalny"/>
    <w:link w:val="Nagwek7Znak"/>
    <w:qFormat/>
    <w:rsid w:val="00AA58DF"/>
    <w:pPr>
      <w:shd w:val="clear" w:color="auto" w:fill="FFFFFF"/>
      <w:spacing w:after="0" w:line="360" w:lineRule="auto"/>
      <w:ind w:right="-35"/>
      <w:outlineLvl w:val="6"/>
    </w:pPr>
    <w:rPr>
      <w:rFonts w:ascii="Calibri" w:eastAsia="Times New Roman"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8F1046"/>
    <w:rPr>
      <w:rFonts w:eastAsia="Times New Roman" w:cstheme="minorHAnsi"/>
      <w:b/>
      <w:color w:val="7030A0"/>
      <w:sz w:val="28"/>
      <w:szCs w:val="28"/>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8"/>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 w:type="paragraph" w:customStyle="1" w:styleId="paragraph">
    <w:name w:val="paragraph"/>
    <w:basedOn w:val="Normalny"/>
    <w:rsid w:val="000F7E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F7EE5"/>
  </w:style>
  <w:style w:type="character" w:customStyle="1" w:styleId="eop">
    <w:name w:val="eop"/>
    <w:basedOn w:val="Domylnaczcionkaakapitu"/>
    <w:rsid w:val="000F7EE5"/>
  </w:style>
  <w:style w:type="character" w:customStyle="1" w:styleId="scxw110338367">
    <w:name w:val="scxw110338367"/>
    <w:basedOn w:val="Domylnaczcionkaakapitu"/>
    <w:rsid w:val="000F7EE5"/>
  </w:style>
  <w:style w:type="paragraph" w:styleId="Nagwekspisutreci">
    <w:name w:val="TOC Heading"/>
    <w:basedOn w:val="Nagwek1"/>
    <w:next w:val="Normalny"/>
    <w:uiPriority w:val="39"/>
    <w:unhideWhenUsed/>
    <w:qFormat/>
    <w:rsid w:val="00147495"/>
    <w:pPr>
      <w:keepNext/>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147495"/>
    <w:pPr>
      <w:spacing w:after="100"/>
    </w:pPr>
  </w:style>
  <w:style w:type="character" w:styleId="Nierozpoznanawzmianka">
    <w:name w:val="Unresolved Mention"/>
    <w:basedOn w:val="Domylnaczcionkaakapitu"/>
    <w:uiPriority w:val="99"/>
    <w:semiHidden/>
    <w:unhideWhenUsed/>
    <w:rsid w:val="004D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92317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publ@umb.edu.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mb.edu.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latformazakupowa.pl/transakcja/104764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mpubl@umb.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4.xml><?xml version="1.0" encoding="utf-8"?>
<ds:datastoreItem xmlns:ds="http://schemas.openxmlformats.org/officeDocument/2006/customXml" ds:itemID="{3080A0ED-4416-40CF-80CD-86A94BB2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29</Pages>
  <Words>10804</Words>
  <Characters>64830</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Kamila Kartaszow</cp:lastModifiedBy>
  <cp:revision>94</cp:revision>
  <cp:lastPrinted>2025-01-15T12:48:00Z</cp:lastPrinted>
  <dcterms:created xsi:type="dcterms:W3CDTF">2024-01-04T09:16:00Z</dcterms:created>
  <dcterms:modified xsi:type="dcterms:W3CDTF">2025-01-15T12:49:00Z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