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A33154" w14:paraId="67C047A1" w14:textId="77777777" w:rsidTr="003A2FAC">
        <w:tc>
          <w:tcPr>
            <w:tcW w:w="2500" w:type="pct"/>
            <w:shd w:val="clear" w:color="auto" w:fill="auto"/>
          </w:tcPr>
          <w:p w14:paraId="76F88FB3" w14:textId="3B8D5F8B" w:rsidR="00DB68D4" w:rsidRPr="00A33154" w:rsidRDefault="00DB68D4" w:rsidP="003A2FAC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A33154">
              <w:rPr>
                <w:rFonts w:eastAsia="Calibri"/>
                <w:color w:val="434343"/>
                <w:sz w:val="20"/>
                <w:szCs w:val="20"/>
              </w:rPr>
              <w:t xml:space="preserve">Znak sprawy: </w:t>
            </w:r>
            <w:r w:rsidRPr="00A33154">
              <w:rPr>
                <w:rFonts w:eastAsia="Calibri"/>
                <w:sz w:val="20"/>
                <w:szCs w:val="20"/>
              </w:rPr>
              <w:t>SRZP261-00</w:t>
            </w:r>
            <w:r w:rsidR="00B861E0">
              <w:rPr>
                <w:rFonts w:eastAsia="Calibri"/>
                <w:sz w:val="20"/>
                <w:szCs w:val="20"/>
              </w:rPr>
              <w:t>27</w:t>
            </w:r>
            <w:r w:rsidRPr="00A33154">
              <w:rPr>
                <w:rFonts w:eastAsia="Calibri"/>
                <w:sz w:val="20"/>
                <w:szCs w:val="20"/>
              </w:rPr>
              <w:t>/2</w:t>
            </w:r>
            <w:r w:rsidR="00BA6EC7">
              <w:rPr>
                <w:rFonts w:eastAsia="Calibri"/>
                <w:sz w:val="20"/>
                <w:szCs w:val="20"/>
              </w:rPr>
              <w:t>5</w:t>
            </w:r>
            <w:r w:rsidRPr="00A33154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8ADC688" w14:textId="77777777" w:rsidR="00A33154" w:rsidRDefault="00A33154" w:rsidP="003A2FAC">
            <w:pPr>
              <w:jc w:val="right"/>
              <w:rPr>
                <w:rFonts w:eastAsia="Calibri"/>
                <w:b/>
                <w:sz w:val="20"/>
                <w:szCs w:val="20"/>
              </w:rPr>
            </w:pPr>
          </w:p>
          <w:p w14:paraId="7DA616A9" w14:textId="4B7A18DC" w:rsidR="00DB68D4" w:rsidRPr="00E74AA9" w:rsidRDefault="00DB68D4" w:rsidP="003A2FAC">
            <w:pPr>
              <w:jc w:val="right"/>
              <w:rPr>
                <w:rFonts w:eastAsia="Calibri"/>
                <w:b/>
                <w:bCs/>
                <w:color w:val="434343"/>
                <w:sz w:val="18"/>
                <w:szCs w:val="18"/>
              </w:rPr>
            </w:pPr>
            <w:r w:rsidRPr="00E74AA9">
              <w:rPr>
                <w:rFonts w:eastAsia="Calibri"/>
                <w:b/>
                <w:sz w:val="18"/>
                <w:szCs w:val="18"/>
              </w:rPr>
              <w:t>Załącznik</w:t>
            </w:r>
            <w:r w:rsidR="00CC6F19" w:rsidRPr="00E74AA9">
              <w:rPr>
                <w:rFonts w:eastAsia="Calibri"/>
                <w:b/>
                <w:sz w:val="18"/>
                <w:szCs w:val="18"/>
              </w:rPr>
              <w:t xml:space="preserve"> nr</w:t>
            </w:r>
            <w:r w:rsidRPr="00E74AA9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D01BE6" w:rsidRPr="00E74AA9">
              <w:rPr>
                <w:rFonts w:eastAsia="Calibri"/>
                <w:b/>
                <w:sz w:val="18"/>
                <w:szCs w:val="18"/>
              </w:rPr>
              <w:t>2</w:t>
            </w:r>
            <w:r w:rsidRPr="00E74AA9">
              <w:rPr>
                <w:rFonts w:eastAsia="Calibri"/>
                <w:b/>
                <w:sz w:val="18"/>
                <w:szCs w:val="18"/>
              </w:rPr>
              <w:t xml:space="preserve"> do SWZ</w:t>
            </w:r>
          </w:p>
        </w:tc>
      </w:tr>
    </w:tbl>
    <w:p w14:paraId="5688DD9A" w14:textId="77777777" w:rsidR="00DB68D4" w:rsidRDefault="00264F00" w:rsidP="00641782">
      <w:pPr>
        <w:tabs>
          <w:tab w:val="left" w:pos="5304"/>
        </w:tabs>
        <w:jc w:val="right"/>
        <w:rPr>
          <w:rFonts w:ascii="Calibri" w:hAnsi="Calibri" w:cs="Calibri"/>
          <w:sz w:val="20"/>
          <w:szCs w:val="20"/>
        </w:rPr>
      </w:pPr>
      <w:r w:rsidRPr="004C4092">
        <w:rPr>
          <w:rFonts w:ascii="Calibri" w:hAnsi="Calibri" w:cs="Calibri"/>
          <w:sz w:val="20"/>
          <w:szCs w:val="20"/>
        </w:rPr>
        <w:tab/>
      </w:r>
      <w:r w:rsidRPr="004C4092">
        <w:rPr>
          <w:rFonts w:ascii="Calibri" w:hAnsi="Calibri" w:cs="Calibri"/>
          <w:sz w:val="20"/>
          <w:szCs w:val="20"/>
        </w:rPr>
        <w:tab/>
        <w:t xml:space="preserve">        </w:t>
      </w:r>
    </w:p>
    <w:p w14:paraId="5BAA4F49" w14:textId="77777777" w:rsidR="00526460" w:rsidRPr="004C4092" w:rsidRDefault="00526460" w:rsidP="00D3701F">
      <w:pPr>
        <w:jc w:val="center"/>
        <w:rPr>
          <w:rFonts w:ascii="Calibri" w:hAnsi="Calibri" w:cs="Calibri"/>
          <w:b/>
          <w:sz w:val="20"/>
          <w:szCs w:val="20"/>
        </w:rPr>
      </w:pPr>
    </w:p>
    <w:p w14:paraId="2FB08467" w14:textId="77777777" w:rsidR="00290128" w:rsidRDefault="00290128" w:rsidP="00D3701F">
      <w:pPr>
        <w:jc w:val="center"/>
        <w:rPr>
          <w:rFonts w:ascii="Arial Narrow" w:eastAsia="Calibri" w:hAnsi="Arial Narrow"/>
          <w:b/>
          <w:sz w:val="24"/>
          <w:szCs w:val="28"/>
        </w:rPr>
      </w:pPr>
    </w:p>
    <w:p w14:paraId="21D437F0" w14:textId="77777777" w:rsidR="00D3701F" w:rsidRPr="004C4092" w:rsidRDefault="0072058C" w:rsidP="00D3701F">
      <w:pPr>
        <w:jc w:val="center"/>
        <w:rPr>
          <w:rFonts w:ascii="Calibri" w:hAnsi="Calibri" w:cs="Calibri"/>
          <w:b/>
          <w:sz w:val="24"/>
        </w:rPr>
      </w:pPr>
      <w:r w:rsidRPr="0066379E">
        <w:rPr>
          <w:rFonts w:ascii="Arial Narrow" w:eastAsia="Calibri" w:hAnsi="Arial Narrow"/>
          <w:b/>
          <w:sz w:val="24"/>
          <w:szCs w:val="28"/>
        </w:rPr>
        <w:t>FORMULARZ OFERTY</w:t>
      </w:r>
    </w:p>
    <w:p w14:paraId="6572C7D4" w14:textId="77777777" w:rsidR="00D3701F" w:rsidRDefault="00D3701F" w:rsidP="00D3701F">
      <w:pPr>
        <w:rPr>
          <w:rFonts w:ascii="Calibri" w:hAnsi="Calibri" w:cs="Calibri"/>
          <w:sz w:val="20"/>
          <w:szCs w:val="20"/>
        </w:rPr>
      </w:pPr>
    </w:p>
    <w:p w14:paraId="7F690174" w14:textId="77777777" w:rsidR="0072058C" w:rsidRPr="00CD3904" w:rsidRDefault="0072058C" w:rsidP="0072058C">
      <w:pPr>
        <w:rPr>
          <w:rFonts w:ascii="Calibri" w:hAnsi="Calibri" w:cs="Calibri"/>
          <w:bCs/>
          <w:sz w:val="20"/>
          <w:szCs w:val="20"/>
        </w:rPr>
      </w:pPr>
      <w:r w:rsidRPr="00CD3904">
        <w:rPr>
          <w:rFonts w:ascii="Calibri" w:hAnsi="Calibri" w:cs="Calibri"/>
          <w:bCs/>
          <w:sz w:val="20"/>
          <w:szCs w:val="20"/>
        </w:rPr>
        <w:t>dla:</w:t>
      </w:r>
    </w:p>
    <w:p w14:paraId="7A69BF7D" w14:textId="16F0AED6" w:rsidR="0072058C" w:rsidRPr="0072058C" w:rsidRDefault="00211825" w:rsidP="00491606">
      <w:pPr>
        <w:jc w:val="left"/>
        <w:rPr>
          <w:rFonts w:ascii="Calibri" w:hAnsi="Calibri" w:cs="Calibri"/>
          <w:bCs/>
          <w:spacing w:val="16"/>
          <w:sz w:val="20"/>
          <w:szCs w:val="20"/>
        </w:rPr>
      </w:pPr>
      <w:r>
        <w:rPr>
          <w:rFonts w:ascii="Calibri" w:hAnsi="Calibri" w:cs="Calibri"/>
          <w:bCs/>
          <w:spacing w:val="16"/>
          <w:sz w:val="20"/>
          <w:szCs w:val="20"/>
        </w:rPr>
        <w:t xml:space="preserve">Powiat Zawierciański - </w:t>
      </w:r>
      <w:r w:rsidR="00AB7E52">
        <w:rPr>
          <w:rFonts w:ascii="Calibri" w:hAnsi="Calibri" w:cs="Calibri"/>
          <w:bCs/>
          <w:spacing w:val="16"/>
          <w:sz w:val="20"/>
          <w:szCs w:val="20"/>
        </w:rPr>
        <w:t>Dom Pomocy Społecznej</w:t>
      </w:r>
      <w:r w:rsidR="0072058C" w:rsidRPr="0072058C">
        <w:rPr>
          <w:rFonts w:ascii="Calibri" w:hAnsi="Calibri" w:cs="Calibri"/>
          <w:bCs/>
          <w:spacing w:val="16"/>
          <w:sz w:val="20"/>
          <w:szCs w:val="20"/>
        </w:rPr>
        <w:t xml:space="preserve"> w Zawierciu</w:t>
      </w:r>
    </w:p>
    <w:p w14:paraId="45E42475" w14:textId="77777777" w:rsidR="00491606" w:rsidRDefault="0072058C" w:rsidP="00491606">
      <w:pPr>
        <w:jc w:val="left"/>
        <w:rPr>
          <w:rFonts w:ascii="Calibri" w:hAnsi="Calibri" w:cs="Calibri"/>
          <w:bCs/>
          <w:spacing w:val="16"/>
          <w:sz w:val="20"/>
          <w:szCs w:val="20"/>
        </w:rPr>
      </w:pPr>
      <w:r w:rsidRPr="0072058C">
        <w:rPr>
          <w:rFonts w:ascii="Calibri" w:hAnsi="Calibri" w:cs="Calibri"/>
          <w:bCs/>
          <w:spacing w:val="16"/>
          <w:sz w:val="20"/>
          <w:szCs w:val="20"/>
        </w:rPr>
        <w:t xml:space="preserve">ul. </w:t>
      </w:r>
      <w:r w:rsidR="00AB7E52">
        <w:rPr>
          <w:rFonts w:ascii="Calibri" w:hAnsi="Calibri" w:cs="Calibri"/>
          <w:bCs/>
          <w:spacing w:val="16"/>
          <w:sz w:val="20"/>
          <w:szCs w:val="20"/>
        </w:rPr>
        <w:t>Rzemieślnicza 9</w:t>
      </w:r>
    </w:p>
    <w:p w14:paraId="5C5774B1" w14:textId="77777777" w:rsidR="0072058C" w:rsidRPr="00A10161" w:rsidRDefault="0072058C" w:rsidP="00491606">
      <w:pPr>
        <w:jc w:val="left"/>
        <w:rPr>
          <w:rFonts w:ascii="Calibri" w:hAnsi="Calibri" w:cs="Calibri"/>
          <w:b/>
          <w:sz w:val="20"/>
          <w:szCs w:val="20"/>
        </w:rPr>
      </w:pPr>
      <w:r w:rsidRPr="0072058C">
        <w:rPr>
          <w:rFonts w:ascii="Calibri" w:hAnsi="Calibri" w:cs="Calibri"/>
          <w:bCs/>
          <w:spacing w:val="16"/>
          <w:sz w:val="20"/>
          <w:szCs w:val="20"/>
        </w:rPr>
        <w:t>42-400 Zawiercie</w:t>
      </w:r>
    </w:p>
    <w:p w14:paraId="2224A27D" w14:textId="77777777" w:rsidR="0072058C" w:rsidRPr="009C3C80" w:rsidRDefault="0072058C" w:rsidP="0072058C">
      <w:pPr>
        <w:rPr>
          <w:rFonts w:ascii="Calibri" w:hAnsi="Calibri" w:cs="Calibri"/>
          <w:sz w:val="16"/>
          <w:szCs w:val="16"/>
        </w:rPr>
      </w:pPr>
    </w:p>
    <w:p w14:paraId="727A565F" w14:textId="77777777" w:rsidR="00AB7E52" w:rsidRDefault="00AB7E52" w:rsidP="0072058C">
      <w:pPr>
        <w:pStyle w:val="Standard"/>
        <w:autoSpaceDE w:val="0"/>
        <w:jc w:val="both"/>
        <w:rPr>
          <w:rFonts w:ascii="Calibri" w:hAnsi="Calibri" w:cs="Calibri"/>
          <w:color w:val="000000"/>
        </w:rPr>
      </w:pPr>
    </w:p>
    <w:p w14:paraId="5A5066DB" w14:textId="77777777" w:rsidR="0072058C" w:rsidRDefault="0072058C" w:rsidP="0072058C">
      <w:pPr>
        <w:pStyle w:val="Standard"/>
        <w:autoSpaceDE w:val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imieniu:</w:t>
      </w:r>
    </w:p>
    <w:p w14:paraId="5986D293" w14:textId="77777777" w:rsidR="0072058C" w:rsidRPr="00CD3904" w:rsidRDefault="0072058C" w:rsidP="0072058C">
      <w:pPr>
        <w:pStyle w:val="Standard"/>
        <w:autoSpaceDE w:val="0"/>
        <w:jc w:val="both"/>
        <w:rPr>
          <w:rFonts w:ascii="Calibri" w:eastAsia="ArialMT," w:hAnsi="Calibri" w:cs="Calibri"/>
          <w:color w:val="000000"/>
          <w:sz w:val="10"/>
          <w:szCs w:val="10"/>
        </w:rPr>
      </w:pPr>
    </w:p>
    <w:p w14:paraId="24492446" w14:textId="77777777" w:rsidR="0072058C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CD3904">
        <w:rPr>
          <w:rFonts w:ascii="Calibri" w:hAnsi="Calibri" w:cs="Calibri"/>
        </w:rPr>
        <w:t>Pełna nazwa (firma) Wykonawcy / Wykonawców w przypadku oferty wspólnej</w:t>
      </w:r>
      <w:r>
        <w:rPr>
          <w:rStyle w:val="Odwoanieprzypisudolnego"/>
          <w:rFonts w:ascii="Calibri" w:hAnsi="Calibri" w:cs="Calibri"/>
        </w:rPr>
        <w:footnoteReference w:id="1"/>
      </w:r>
      <w:r w:rsidRPr="00CD3904">
        <w:rPr>
          <w:rFonts w:ascii="Calibri" w:hAnsi="Calibri" w:cs="Calibri"/>
        </w:rPr>
        <w:t>:</w:t>
      </w:r>
      <w:r w:rsidRPr="004C4092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C25F2C" w14:paraId="0EC460F5" w14:textId="77777777">
        <w:tc>
          <w:tcPr>
            <w:tcW w:w="9670" w:type="dxa"/>
            <w:shd w:val="clear" w:color="auto" w:fill="auto"/>
          </w:tcPr>
          <w:p w14:paraId="25016739" w14:textId="77777777" w:rsidR="0072058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  <w:p w14:paraId="41E1CEB9" w14:textId="77777777" w:rsidR="00AB7E52" w:rsidRPr="00C25F2C" w:rsidRDefault="00AB7E52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1EC85100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hAnsi="Calibri" w:cs="Calibri"/>
        </w:rPr>
        <w:t xml:space="preserve">Siedziba / miejsce prowadzenia działalności gospodarczej / miejsce zamieszkania: </w:t>
      </w:r>
      <w:r w:rsidRPr="004C4092">
        <w:rPr>
          <w:rFonts w:ascii="Calibri" w:eastAsia="ArialMT," w:hAnsi="Calibri" w:cs="Calibri"/>
          <w:b/>
          <w:bCs/>
          <w:color w:val="000000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10"/>
        <w:gridCol w:w="142"/>
        <w:gridCol w:w="583"/>
        <w:gridCol w:w="956"/>
        <w:gridCol w:w="989"/>
        <w:gridCol w:w="974"/>
        <w:gridCol w:w="278"/>
        <w:gridCol w:w="1270"/>
        <w:gridCol w:w="139"/>
        <w:gridCol w:w="3479"/>
      </w:tblGrid>
      <w:tr w:rsidR="0072058C" w:rsidRPr="00C25F2C" w14:paraId="68D5F9BC" w14:textId="77777777" w:rsidTr="00290128">
        <w:trPr>
          <w:trHeight w:val="340"/>
        </w:trPr>
        <w:tc>
          <w:tcPr>
            <w:tcW w:w="709" w:type="dxa"/>
            <w:shd w:val="clear" w:color="auto" w:fill="auto"/>
          </w:tcPr>
          <w:p w14:paraId="05D8371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3969" w:type="dxa"/>
            <w:gridSpan w:val="6"/>
            <w:shd w:val="clear" w:color="auto" w:fill="auto"/>
          </w:tcPr>
          <w:p w14:paraId="52C6D2E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309709A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3685" w:type="dxa"/>
            <w:gridSpan w:val="2"/>
            <w:tcBorders>
              <w:bottom w:val="single" w:sz="4" w:space="0" w:color="FFFFFF"/>
            </w:tcBorders>
            <w:shd w:val="clear" w:color="auto" w:fill="auto"/>
          </w:tcPr>
          <w:p w14:paraId="2D59CB38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46217F7" w14:textId="77777777" w:rsidTr="00290128">
        <w:trPr>
          <w:trHeight w:val="340"/>
        </w:trPr>
        <w:tc>
          <w:tcPr>
            <w:tcW w:w="1435" w:type="dxa"/>
            <w:gridSpan w:val="3"/>
            <w:shd w:val="clear" w:color="auto" w:fill="auto"/>
          </w:tcPr>
          <w:p w14:paraId="73DA8BB1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województwo:</w:t>
            </w:r>
          </w:p>
        </w:tc>
        <w:tc>
          <w:tcPr>
            <w:tcW w:w="3243" w:type="dxa"/>
            <w:gridSpan w:val="4"/>
            <w:shd w:val="clear" w:color="auto" w:fill="auto"/>
          </w:tcPr>
          <w:p w14:paraId="222E02C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4961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5A2E7C4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24EF382C" w14:textId="77777777" w:rsidTr="00290128">
        <w:trPr>
          <w:trHeight w:val="340"/>
        </w:trPr>
        <w:tc>
          <w:tcPr>
            <w:tcW w:w="4395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23E41B7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Wpisanej do rejestru przedsiębiorców pod nr KRS:</w:t>
            </w:r>
          </w:p>
        </w:tc>
        <w:tc>
          <w:tcPr>
            <w:tcW w:w="524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96BBAE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1E9147DC" w14:textId="77777777" w:rsidTr="00290128">
        <w:trPr>
          <w:trHeight w:val="340"/>
        </w:trPr>
        <w:tc>
          <w:tcPr>
            <w:tcW w:w="709" w:type="dxa"/>
            <w:shd w:val="clear" w:color="auto" w:fill="auto"/>
          </w:tcPr>
          <w:p w14:paraId="084AB63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NIP: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53C573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right w:val="single" w:sz="4" w:space="0" w:color="D0CECE"/>
            </w:tcBorders>
            <w:shd w:val="clear" w:color="auto" w:fill="auto"/>
          </w:tcPr>
          <w:p w14:paraId="66EA6B30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REGON: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A1EEF9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FDA8E4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74D5E438" w14:textId="77777777" w:rsidTr="00290128">
        <w:trPr>
          <w:trHeight w:val="340"/>
        </w:trPr>
        <w:tc>
          <w:tcPr>
            <w:tcW w:w="3402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67E8562" w14:textId="77777777" w:rsidR="0072058C" w:rsidRPr="00C25F2C" w:rsidRDefault="0072058C">
            <w:pPr>
              <w:pStyle w:val="Standard"/>
              <w:rPr>
                <w:rFonts w:ascii="Calibri" w:eastAsia="Calibri, Calibri" w:hAnsi="Calibri"/>
              </w:rPr>
            </w:pPr>
            <w:r w:rsidRPr="00E51510">
              <w:rPr>
                <w:rFonts w:ascii="Calibri" w:eastAsia="Calibri" w:hAnsi="Calibri" w:cs="Calibri"/>
              </w:rPr>
              <w:t>NIP spółki cywilnej (</w:t>
            </w:r>
            <w:r w:rsidRPr="00E51510">
              <w:rPr>
                <w:rFonts w:ascii="Calibri" w:eastAsia="Calibri" w:hAnsi="Calibri" w:cs="Calibri"/>
                <w:i/>
                <w:iCs/>
              </w:rPr>
              <w:t>jeżeli dotyczy</w:t>
            </w:r>
            <w:r w:rsidRPr="00E51510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ECFDED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7A58B1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4DFE74D" w14:textId="77777777" w:rsidTr="00290128">
        <w:trPr>
          <w:trHeight w:val="340"/>
        </w:trPr>
        <w:tc>
          <w:tcPr>
            <w:tcW w:w="4678" w:type="dxa"/>
            <w:gridSpan w:val="7"/>
            <w:shd w:val="clear" w:color="auto" w:fill="auto"/>
          </w:tcPr>
          <w:p w14:paraId="4CA123A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23140F">
              <w:rPr>
                <w:rFonts w:ascii="Calibri" w:eastAsia="Calibri" w:hAnsi="Calibri" w:cs="Calibri"/>
              </w:rPr>
              <w:t>Adres do korespondencji (</w:t>
            </w:r>
            <w:r w:rsidRPr="0023140F">
              <w:rPr>
                <w:rFonts w:ascii="Calibri" w:eastAsia="Calibri" w:hAnsi="Calibri" w:cs="Calibri"/>
                <w:i/>
                <w:iCs/>
              </w:rPr>
              <w:t>jeżeli inny niż adres siedziby</w:t>
            </w:r>
            <w:r w:rsidRPr="0023140F">
              <w:rPr>
                <w:rFonts w:ascii="Calibri" w:eastAsia="Calibri" w:hAnsi="Calibri" w:cs="Calibri"/>
              </w:rPr>
              <w:t>):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5CE1289D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7878F58" w14:textId="77777777" w:rsidTr="00290128">
        <w:trPr>
          <w:trHeight w:val="340"/>
        </w:trPr>
        <w:tc>
          <w:tcPr>
            <w:tcW w:w="851" w:type="dxa"/>
            <w:gridSpan w:val="2"/>
            <w:shd w:val="clear" w:color="auto" w:fill="auto"/>
          </w:tcPr>
          <w:p w14:paraId="5CB94DC3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e-mail:</w:t>
            </w:r>
          </w:p>
        </w:tc>
        <w:tc>
          <w:tcPr>
            <w:tcW w:w="3827" w:type="dxa"/>
            <w:gridSpan w:val="5"/>
            <w:shd w:val="clear" w:color="auto" w:fill="auto"/>
          </w:tcPr>
          <w:p w14:paraId="4BE9150B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47D933B8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nr telefonu:</w:t>
            </w:r>
          </w:p>
        </w:tc>
        <w:tc>
          <w:tcPr>
            <w:tcW w:w="3543" w:type="dxa"/>
            <w:shd w:val="clear" w:color="auto" w:fill="auto"/>
          </w:tcPr>
          <w:p w14:paraId="72A1E2D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369302F4" w14:textId="77777777" w:rsidR="0072058C" w:rsidRPr="009E3612" w:rsidRDefault="0072058C" w:rsidP="0072058C">
      <w:pPr>
        <w:pStyle w:val="Standard"/>
        <w:jc w:val="both"/>
        <w:rPr>
          <w:rFonts w:ascii="Calibri" w:eastAsia="ArialMT," w:hAnsi="Calibri" w:cs="Calibri"/>
          <w:color w:val="0070C0"/>
          <w:sz w:val="10"/>
          <w:szCs w:val="10"/>
        </w:rPr>
      </w:pPr>
      <w:r w:rsidRPr="009E3612">
        <w:rPr>
          <w:rFonts w:ascii="Calibri" w:eastAsia="ArialMT," w:hAnsi="Calibri" w:cs="Calibri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9E3612">
        <w:rPr>
          <w:rFonts w:ascii="Calibri" w:eastAsia="ArialMT," w:hAnsi="Calibri" w:cs="Calibri"/>
          <w:b/>
          <w:bCs/>
          <w:color w:val="0070C0"/>
          <w:sz w:val="16"/>
          <w:szCs w:val="16"/>
        </w:rPr>
        <w:t>należy podać powyższe dane dla wszystkich podmiotów kolejno</w:t>
      </w:r>
      <w:r w:rsidRPr="009E3612">
        <w:rPr>
          <w:rFonts w:ascii="Calibri" w:eastAsia="ArialMT," w:hAnsi="Calibri" w:cs="Calibri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40E51844" w14:textId="77777777" w:rsidR="0072058C" w:rsidRDefault="0072058C" w:rsidP="0072058C">
      <w:pPr>
        <w:pStyle w:val="Standard"/>
        <w:jc w:val="center"/>
        <w:rPr>
          <w:rFonts w:ascii="Calibri" w:eastAsia="ArialMT," w:hAnsi="Calibri" w:cs="Calibri"/>
          <w:b/>
          <w:bCs/>
          <w:color w:val="000000"/>
        </w:rPr>
      </w:pPr>
    </w:p>
    <w:p w14:paraId="2FE0C970" w14:textId="77777777" w:rsidR="0072058C" w:rsidRPr="004C4092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4C4092">
        <w:rPr>
          <w:rFonts w:ascii="Calibri" w:eastAsia="ArialMT," w:hAnsi="Calibri" w:cs="Calibri"/>
          <w:b/>
          <w:bCs/>
          <w:color w:val="000000"/>
        </w:rPr>
        <w:t>OSOBA UPRAWNIONA</w:t>
      </w:r>
      <w:r>
        <w:rPr>
          <w:rFonts w:ascii="Calibri" w:eastAsia="ArialMT," w:hAnsi="Calibri" w:cs="Calibri"/>
          <w:b/>
          <w:bCs/>
          <w:color w:val="000000"/>
        </w:rPr>
        <w:t xml:space="preserve"> </w:t>
      </w:r>
      <w:r w:rsidRPr="004C4092">
        <w:rPr>
          <w:rFonts w:ascii="Calibri" w:eastAsia="ArialMT," w:hAnsi="Calibri" w:cs="Calibri"/>
          <w:b/>
          <w:bCs/>
          <w:color w:val="000000"/>
        </w:rPr>
        <w:t>/</w:t>
      </w:r>
      <w:r>
        <w:rPr>
          <w:rFonts w:ascii="Calibri" w:eastAsia="ArialMT," w:hAnsi="Calibri" w:cs="Calibri"/>
          <w:b/>
          <w:bCs/>
          <w:color w:val="000000"/>
        </w:rPr>
        <w:t xml:space="preserve"> </w:t>
      </w:r>
      <w:r w:rsidRPr="004C4092">
        <w:rPr>
          <w:rFonts w:ascii="Calibri" w:eastAsia="ArialMT," w:hAnsi="Calibri" w:cs="Calibri"/>
          <w:b/>
          <w:bCs/>
          <w:color w:val="000000"/>
        </w:rPr>
        <w:t>UPOWAŻNIONA ¹</w:t>
      </w:r>
    </w:p>
    <w:p w14:paraId="5D9C9445" w14:textId="77777777" w:rsidR="0072058C" w:rsidRPr="004C4092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4C4092">
        <w:rPr>
          <w:rFonts w:ascii="Calibri" w:eastAsia="ArialMT," w:hAnsi="Calibri" w:cs="Calibri"/>
          <w:b/>
          <w:bCs/>
          <w:color w:val="000000"/>
        </w:rPr>
        <w:t xml:space="preserve">DO REPREZENTOWANIA WYKONAWCY, podpisująca ofertę </w:t>
      </w:r>
    </w:p>
    <w:p w14:paraId="5AF0F8F3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eastAsia="ArialMT," w:hAnsi="Calibri" w:cs="Calibri"/>
          <w:color w:val="000000"/>
        </w:rPr>
        <w:t>(w przypadku oferty wspólnej - dane Pełnomocnika)</w:t>
      </w:r>
    </w:p>
    <w:p w14:paraId="698B72F8" w14:textId="77777777" w:rsidR="0072058C" w:rsidRPr="00304371" w:rsidRDefault="0072058C" w:rsidP="0072058C">
      <w:pPr>
        <w:pStyle w:val="Standard"/>
        <w:jc w:val="center"/>
        <w:rPr>
          <w:rFonts w:ascii="Calibri" w:eastAsia="ArialMT," w:hAnsi="Calibri" w:cs="Calibri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C25F2C" w14:paraId="08830609" w14:textId="77777777" w:rsidTr="00290128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5C67521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" w:hAnsi="Calibri" w:cs="Calibri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49882F1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1C96564A" w14:textId="77777777" w:rsidTr="00290128">
        <w:trPr>
          <w:trHeight w:val="283"/>
        </w:trPr>
        <w:tc>
          <w:tcPr>
            <w:tcW w:w="993" w:type="dxa"/>
            <w:shd w:val="clear" w:color="auto" w:fill="auto"/>
          </w:tcPr>
          <w:p w14:paraId="258B2CB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73FFB3E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6884BC53" w14:textId="77777777" w:rsidTr="00290128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4E79036A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1384CBA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5B7025A" w14:textId="77777777" w:rsidTr="00290128">
        <w:trPr>
          <w:trHeight w:val="283"/>
        </w:trPr>
        <w:tc>
          <w:tcPr>
            <w:tcW w:w="993" w:type="dxa"/>
            <w:shd w:val="clear" w:color="auto" w:fill="auto"/>
          </w:tcPr>
          <w:p w14:paraId="4739980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7899F7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2B3F67A1" w14:textId="77777777" w:rsidTr="00290128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8E20F0A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367AC07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3A775239" w14:textId="77777777" w:rsidR="0072058C" w:rsidRPr="00304371" w:rsidRDefault="0072058C" w:rsidP="0072058C">
      <w:pPr>
        <w:pStyle w:val="Standard"/>
        <w:rPr>
          <w:rFonts w:ascii="Calibri" w:eastAsia="Calibri, Calibri" w:hAnsi="Calibri" w:cs="Calibri"/>
          <w:color w:val="000000"/>
          <w:sz w:val="10"/>
          <w:szCs w:val="10"/>
        </w:rPr>
      </w:pPr>
    </w:p>
    <w:p w14:paraId="0E9A1A2B" w14:textId="77777777" w:rsidR="0072058C" w:rsidRPr="004C4092" w:rsidRDefault="0072058C" w:rsidP="0072058C">
      <w:pPr>
        <w:pStyle w:val="Standard"/>
        <w:autoSpaceDE w:val="0"/>
        <w:snapToGrid w:val="0"/>
        <w:rPr>
          <w:rFonts w:ascii="Calibri" w:hAnsi="Calibri" w:cs="Calibri"/>
        </w:rPr>
      </w:pPr>
      <w:r w:rsidRPr="004C4092">
        <w:rPr>
          <w:rFonts w:ascii="Calibri" w:eastAsia="ArialMT," w:hAnsi="Calibri" w:cs="Calibri"/>
          <w:b/>
          <w:color w:val="000000"/>
        </w:rPr>
        <w:t xml:space="preserve">Podstawa umocowania do reprezentowania Wykonawcy </w:t>
      </w:r>
      <w:r w:rsidRPr="004C4092">
        <w:rPr>
          <w:rStyle w:val="Odwoanieprzypisudolnego"/>
          <w:rFonts w:ascii="Calibri" w:eastAsia="ArialMT," w:hAnsi="Calibri" w:cs="Calibri"/>
          <w:b/>
          <w:color w:val="000000"/>
        </w:rPr>
        <w:footnoteReference w:customMarkFollows="1" w:id="2"/>
        <w:t>2</w:t>
      </w:r>
    </w:p>
    <w:p w14:paraId="48EAA5B5" w14:textId="77777777" w:rsidR="0072058C" w:rsidRPr="004C4092" w:rsidRDefault="0072058C" w:rsidP="0072058C">
      <w:pPr>
        <w:pStyle w:val="Standard"/>
        <w:autoSpaceDE w:val="0"/>
        <w:snapToGrid w:val="0"/>
        <w:rPr>
          <w:rFonts w:ascii="Calibri" w:hAnsi="Calibri" w:cs="Calibri"/>
        </w:rPr>
      </w:pPr>
      <w:r w:rsidRPr="004C4092">
        <w:rPr>
          <w:rFonts w:ascii="Calibri" w:hAnsi="Calibri" w:cs="Calibri"/>
        </w:rPr>
        <w:t>_________________________________________________</w:t>
      </w:r>
    </w:p>
    <w:p w14:paraId="6CE3F288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hAnsi="Calibri" w:cs="Calibri"/>
          <w:b/>
        </w:rPr>
        <w:t xml:space="preserve">Zakres pełnomocnictwa: </w:t>
      </w:r>
    </w:p>
    <w:p w14:paraId="7FDC4D2E" w14:textId="77777777" w:rsidR="0072058C" w:rsidRPr="004C4092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Calibri" w:hAnsi="Calibri" w:cs="Calibri"/>
        </w:rPr>
      </w:pPr>
      <w:r w:rsidRPr="004C4092">
        <w:rPr>
          <w:rFonts w:ascii="Calibri" w:hAnsi="Calibri" w:cs="Calibri"/>
        </w:rPr>
        <w:t>do reprezentowania w postępowaniu</w:t>
      </w:r>
      <w:r w:rsidRPr="004C4092">
        <w:rPr>
          <w:rFonts w:ascii="Calibri" w:hAnsi="Calibri" w:cs="Calibri"/>
          <w:vertAlign w:val="superscript"/>
        </w:rPr>
        <w:t xml:space="preserve">  </w:t>
      </w:r>
      <w:r w:rsidRPr="004C4092">
        <w:rPr>
          <w:rFonts w:ascii="Calibri" w:hAnsi="Calibri" w:cs="Calibri"/>
        </w:rPr>
        <w:t>(podpisania oferty)</w:t>
      </w:r>
    </w:p>
    <w:p w14:paraId="4189CEA1" w14:textId="77777777" w:rsidR="0072058C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Calibri" w:hAnsi="Calibri" w:cs="Calibri"/>
        </w:rPr>
      </w:pPr>
      <w:r w:rsidRPr="004C4092">
        <w:rPr>
          <w:rFonts w:ascii="Calibri" w:hAnsi="Calibri" w:cs="Calibri"/>
        </w:rPr>
        <w:t>do reprezentowania w postępowaniu i zawarcia umowy</w:t>
      </w:r>
    </w:p>
    <w:p w14:paraId="5EC8C623" w14:textId="77777777" w:rsidR="0072058C" w:rsidRDefault="0072058C" w:rsidP="0072058C">
      <w:pPr>
        <w:rPr>
          <w:rFonts w:ascii="Calibri" w:hAnsi="Calibri" w:cs="Calibri"/>
          <w:sz w:val="20"/>
          <w:szCs w:val="20"/>
        </w:rPr>
      </w:pPr>
    </w:p>
    <w:p w14:paraId="576609C6" w14:textId="77777777" w:rsidR="00AB7E52" w:rsidRDefault="00AB7E52" w:rsidP="0072058C">
      <w:pPr>
        <w:rPr>
          <w:rFonts w:ascii="Calibri" w:hAnsi="Calibri" w:cs="Calibri"/>
          <w:sz w:val="20"/>
          <w:szCs w:val="20"/>
        </w:rPr>
      </w:pPr>
    </w:p>
    <w:p w14:paraId="0091E1B3" w14:textId="77777777" w:rsidR="0072058C" w:rsidRDefault="0072058C" w:rsidP="0072058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nawiązując do ogłoszenia dot. postępowania o udzielenie zamówienia publicznego </w:t>
      </w:r>
      <w:r w:rsidRPr="0066379E">
        <w:rPr>
          <w:rFonts w:ascii="Calibri" w:hAnsi="Calibri" w:cs="Calibri"/>
          <w:sz w:val="20"/>
          <w:szCs w:val="20"/>
        </w:rPr>
        <w:t>w trybie podstawowym bez negocjacji, na podstawie art. 275 pkt 1 ustawy  z dnia 11 września 2019 r. - Prawo zamówień publicznych, o wartości nieprzekraczającej progów unijnych, o jakich stanowi art. 3 ustawy PZP, pod nazwą:</w:t>
      </w:r>
    </w:p>
    <w:p w14:paraId="778C51A9" w14:textId="39971A42" w:rsidR="00A33154" w:rsidRPr="00A33154" w:rsidRDefault="00A33154" w:rsidP="00A33154"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„</w:t>
      </w:r>
      <w:r w:rsidRPr="00A33154">
        <w:rPr>
          <w:rFonts w:ascii="Calibri" w:hAnsi="Calibri" w:cs="Calibri"/>
          <w:b/>
          <w:bCs/>
          <w:sz w:val="24"/>
          <w:szCs w:val="24"/>
        </w:rPr>
        <w:t xml:space="preserve">Sukcesywna dostawa mleka i wyrobów mleczarskich w </w:t>
      </w:r>
      <w:r w:rsidR="00B861E0">
        <w:rPr>
          <w:rFonts w:ascii="Calibri" w:hAnsi="Calibri" w:cs="Calibri"/>
          <w:b/>
          <w:bCs/>
          <w:sz w:val="24"/>
          <w:szCs w:val="24"/>
        </w:rPr>
        <w:t>I</w:t>
      </w:r>
      <w:r w:rsidRPr="00A33154">
        <w:rPr>
          <w:rFonts w:ascii="Calibri" w:hAnsi="Calibri" w:cs="Calibri"/>
          <w:b/>
          <w:bCs/>
          <w:sz w:val="24"/>
          <w:szCs w:val="24"/>
        </w:rPr>
        <w:t>I</w:t>
      </w:r>
      <w:r w:rsidR="00BA6EC7">
        <w:rPr>
          <w:rFonts w:ascii="Calibri" w:hAnsi="Calibri" w:cs="Calibri"/>
          <w:b/>
          <w:bCs/>
          <w:sz w:val="24"/>
          <w:szCs w:val="24"/>
        </w:rPr>
        <w:t>I</w:t>
      </w:r>
      <w:r w:rsidRPr="00A33154">
        <w:rPr>
          <w:rFonts w:ascii="Calibri" w:hAnsi="Calibri" w:cs="Calibri"/>
          <w:b/>
          <w:bCs/>
          <w:sz w:val="24"/>
          <w:szCs w:val="24"/>
        </w:rPr>
        <w:t xml:space="preserve"> kwartale 202</w:t>
      </w:r>
      <w:r w:rsidR="0013207F">
        <w:rPr>
          <w:rFonts w:ascii="Calibri" w:hAnsi="Calibri" w:cs="Calibri"/>
          <w:b/>
          <w:bCs/>
          <w:sz w:val="24"/>
          <w:szCs w:val="24"/>
        </w:rPr>
        <w:t>5</w:t>
      </w:r>
      <w:r w:rsidRPr="00A33154">
        <w:rPr>
          <w:rFonts w:ascii="Calibri" w:hAnsi="Calibri" w:cs="Calibri"/>
          <w:b/>
          <w:bCs/>
          <w:sz w:val="24"/>
          <w:szCs w:val="24"/>
        </w:rPr>
        <w:t xml:space="preserve">r. </w:t>
      </w:r>
    </w:p>
    <w:p w14:paraId="5D25C518" w14:textId="77777777" w:rsidR="00A33154" w:rsidRPr="00A33154" w:rsidRDefault="00A33154" w:rsidP="00A33154"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 w:rsidRPr="00A33154">
        <w:rPr>
          <w:rFonts w:ascii="Calibri" w:hAnsi="Calibri" w:cs="Calibri"/>
          <w:b/>
          <w:bCs/>
          <w:sz w:val="24"/>
          <w:szCs w:val="24"/>
        </w:rPr>
        <w:t>dla Domu Pomocy Społecznej w Zawierciu”</w:t>
      </w:r>
    </w:p>
    <w:p w14:paraId="0D07031D" w14:textId="77777777" w:rsidR="00A33154" w:rsidRDefault="00A33154" w:rsidP="0072058C">
      <w:pPr>
        <w:jc w:val="center"/>
        <w:rPr>
          <w:rFonts w:ascii="Calibri" w:hAnsi="Calibri" w:cs="Calibri"/>
          <w:b/>
          <w:bCs/>
          <w:sz w:val="24"/>
        </w:rPr>
      </w:pPr>
    </w:p>
    <w:p w14:paraId="610F1765" w14:textId="77777777" w:rsidR="00AB7E52" w:rsidRDefault="00AB7E52" w:rsidP="0072058C">
      <w:pPr>
        <w:jc w:val="center"/>
        <w:rPr>
          <w:rFonts w:ascii="Calibri" w:hAnsi="Calibri" w:cs="Calibri"/>
          <w:b/>
          <w:bCs/>
          <w:sz w:val="24"/>
        </w:rPr>
      </w:pPr>
    </w:p>
    <w:p w14:paraId="1B016FCF" w14:textId="77777777" w:rsidR="00AB7E52" w:rsidRDefault="00AB7E52" w:rsidP="0072058C">
      <w:pPr>
        <w:jc w:val="center"/>
        <w:rPr>
          <w:rFonts w:ascii="Calibri" w:hAnsi="Calibri" w:cs="Calibri"/>
          <w:b/>
          <w:bCs/>
          <w:sz w:val="24"/>
        </w:rPr>
      </w:pPr>
    </w:p>
    <w:tbl>
      <w:tblPr>
        <w:tblW w:w="8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7"/>
        <w:gridCol w:w="1691"/>
        <w:gridCol w:w="6044"/>
        <w:gridCol w:w="18"/>
      </w:tblGrid>
      <w:tr w:rsidR="00E906FA" w:rsidRPr="0022348F" w14:paraId="1B43B2F5" w14:textId="77777777" w:rsidTr="00211825">
        <w:tc>
          <w:tcPr>
            <w:tcW w:w="824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212B242E" w14:textId="13EAC82E" w:rsidR="00066A95" w:rsidRPr="003F3803" w:rsidRDefault="0004660A" w:rsidP="00290CA3">
            <w:pPr>
              <w:numPr>
                <w:ilvl w:val="0"/>
                <w:numId w:val="27"/>
              </w:numPr>
              <w:ind w:left="447" w:hanging="4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EE554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Oświadczam</w:t>
            </w:r>
            <w:r w:rsidR="00BA6EC7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/-</w:t>
            </w:r>
            <w:r w:rsidRPr="00EE554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, że oferuj</w:t>
            </w:r>
            <w:r w:rsidR="00BA6EC7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ę/-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my realizację</w:t>
            </w:r>
            <w:r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przedmiotu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zamówienia </w:t>
            </w:r>
            <w:r w:rsidRPr="0004660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w pełnym zakresie, </w:t>
            </w:r>
            <w:r w:rsidR="003F3803">
              <w:rPr>
                <w:rFonts w:ascii="Calibri" w:eastAsia="Calibri" w:hAnsi="Calibri" w:cs="Calibri"/>
                <w:color w:val="000000"/>
                <w:sz w:val="20"/>
                <w:szCs w:val="22"/>
              </w:rPr>
              <w:br/>
            </w:r>
            <w:r w:rsidRPr="0004660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z uwzględnieniem wszelkich danych zawartych w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Specyfikacji Warunków Zamówienia (dalej SWZ) </w:t>
            </w:r>
            <w:r w:rsidR="00E72713" w:rsidRPr="001E247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wraz z załącznikami oraz w Projektowanych postanowieniach przyszłej umowy</w:t>
            </w:r>
            <w:r w:rsidR="00E72713" w:rsidRPr="00A26CA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</w:t>
            </w:r>
            <w:r w:rsidR="00751AC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E72713" w:rsidRPr="00A26CAB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 cenę ofertową</w:t>
            </w:r>
            <w:r w:rsidR="00E72713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  <w:p w14:paraId="72BF4286" w14:textId="77777777" w:rsidR="003F3803" w:rsidRPr="008F32CA" w:rsidRDefault="003F3803" w:rsidP="003F3803">
            <w:pPr>
              <w:pStyle w:val="Standard"/>
              <w:autoSpaceDE w:val="0"/>
            </w:pPr>
          </w:p>
          <w:tbl>
            <w:tblPr>
              <w:tblStyle w:val="Tabela-Siatka"/>
              <w:tblW w:w="8365" w:type="dxa"/>
              <w:tblInd w:w="311" w:type="dxa"/>
              <w:tblLayout w:type="fixed"/>
              <w:tblLook w:val="04A0" w:firstRow="1" w:lastRow="0" w:firstColumn="1" w:lastColumn="0" w:noHBand="0" w:noVBand="1"/>
            </w:tblPr>
            <w:tblGrid>
              <w:gridCol w:w="2695"/>
              <w:gridCol w:w="5670"/>
            </w:tblGrid>
            <w:tr w:rsidR="003F3803" w14:paraId="7F83B365" w14:textId="77777777" w:rsidTr="003F3803">
              <w:trPr>
                <w:trHeight w:val="397"/>
              </w:trPr>
              <w:tc>
                <w:tcPr>
                  <w:tcW w:w="2695" w:type="dxa"/>
                </w:tcPr>
                <w:p w14:paraId="2E681241" w14:textId="0681A720" w:rsidR="003F3803" w:rsidRPr="003F3803" w:rsidRDefault="003F3803" w:rsidP="003F3803">
                  <w:pPr>
                    <w:pStyle w:val="Standard"/>
                    <w:autoSpaceDE w:val="0"/>
                    <w:rPr>
                      <w:b/>
                      <w:bCs/>
                      <w:sz w:val="20"/>
                      <w:szCs w:val="20"/>
                    </w:rPr>
                  </w:pPr>
                  <w:r w:rsidRPr="003F3803">
                    <w:rPr>
                      <w:b/>
                      <w:bCs/>
                      <w:sz w:val="20"/>
                      <w:szCs w:val="20"/>
                    </w:rPr>
                    <w:t>Cena ofertowa brutto:</w:t>
                  </w:r>
                </w:p>
              </w:tc>
              <w:tc>
                <w:tcPr>
                  <w:tcW w:w="5670" w:type="dxa"/>
                </w:tcPr>
                <w:p w14:paraId="69911FF4" w14:textId="43A9D68A" w:rsidR="003F3803" w:rsidRPr="003F3803" w:rsidRDefault="003F3803" w:rsidP="003F3803">
                  <w:pPr>
                    <w:pStyle w:val="Standard"/>
                    <w:autoSpaceDE w:val="0"/>
                    <w:rPr>
                      <w:b/>
                      <w:bCs/>
                      <w:sz w:val="20"/>
                      <w:szCs w:val="20"/>
                    </w:rPr>
                  </w:pPr>
                  <w:r w:rsidRPr="003F3803">
                    <w:rPr>
                      <w:b/>
                      <w:bCs/>
                      <w:sz w:val="20"/>
                      <w:szCs w:val="20"/>
                    </w:rPr>
                    <w:t>__________ PLN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(słownie:……………..)</w:t>
                  </w:r>
                </w:p>
              </w:tc>
            </w:tr>
            <w:tr w:rsidR="003F3803" w14:paraId="783856F7" w14:textId="77777777" w:rsidTr="003F3803">
              <w:trPr>
                <w:trHeight w:val="397"/>
              </w:trPr>
              <w:tc>
                <w:tcPr>
                  <w:tcW w:w="2695" w:type="dxa"/>
                </w:tcPr>
                <w:p w14:paraId="7A862F23" w14:textId="757FA313" w:rsidR="003F3803" w:rsidRPr="003F3803" w:rsidRDefault="003F3803" w:rsidP="003F3803">
                  <w:pPr>
                    <w:pStyle w:val="Standard"/>
                    <w:autoSpaceDE w:val="0"/>
                    <w:rPr>
                      <w:sz w:val="20"/>
                      <w:szCs w:val="20"/>
                    </w:rPr>
                  </w:pPr>
                  <w:r w:rsidRPr="003F3803">
                    <w:rPr>
                      <w:sz w:val="20"/>
                      <w:szCs w:val="20"/>
                    </w:rPr>
                    <w:t>Cena netto:</w:t>
                  </w:r>
                </w:p>
              </w:tc>
              <w:tc>
                <w:tcPr>
                  <w:tcW w:w="5670" w:type="dxa"/>
                </w:tcPr>
                <w:p w14:paraId="08CB3EE4" w14:textId="0FF987E9" w:rsidR="003F3803" w:rsidRPr="003F3803" w:rsidRDefault="003F3803" w:rsidP="003F3803">
                  <w:pPr>
                    <w:pStyle w:val="Standard"/>
                    <w:autoSpaceDE w:val="0"/>
                    <w:rPr>
                      <w:sz w:val="20"/>
                      <w:szCs w:val="20"/>
                    </w:rPr>
                  </w:pPr>
                  <w:r w:rsidRPr="003F3803">
                    <w:rPr>
                      <w:sz w:val="20"/>
                      <w:szCs w:val="20"/>
                    </w:rPr>
                    <w:t>__________ PLN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(słownie:……………..)</w:t>
                  </w:r>
                </w:p>
              </w:tc>
            </w:tr>
          </w:tbl>
          <w:p w14:paraId="702C2C48" w14:textId="77777777" w:rsidR="003F3803" w:rsidRDefault="003F3803" w:rsidP="003F3803">
            <w:pPr>
              <w:ind w:left="318" w:right="38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</w:pPr>
          </w:p>
          <w:p w14:paraId="6E71C51F" w14:textId="2F83D918" w:rsidR="003F3803" w:rsidRPr="00751AC1" w:rsidRDefault="003F3803" w:rsidP="003F3803">
            <w:pPr>
              <w:ind w:left="318" w:right="38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  <w:t>*</w:t>
            </w:r>
            <w:r w:rsidRPr="00751AC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Cenę tę obliczono na podstawie kalkulacji przedstawionej w Załączniku nr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3</w:t>
            </w:r>
            <w:r w:rsidRPr="00751AC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do SWZ tj. Formularzu asortymentowo-cenowym, który stanowi integralną część Oferty.</w:t>
            </w:r>
          </w:p>
          <w:p w14:paraId="0F17B33C" w14:textId="77777777" w:rsidR="00E906FA" w:rsidRPr="00081E09" w:rsidRDefault="00E906FA" w:rsidP="003F3803">
            <w:pPr>
              <w:ind w:right="38"/>
              <w:rPr>
                <w:rFonts w:ascii="Calibri" w:eastAsia="Calibri" w:hAnsi="Calibri" w:cs="Calibri"/>
                <w:color w:val="000000"/>
                <w:sz w:val="10"/>
                <w:szCs w:val="10"/>
              </w:rPr>
            </w:pPr>
          </w:p>
        </w:tc>
      </w:tr>
      <w:tr w:rsidR="00BD43E6" w:rsidRPr="0022348F" w14:paraId="73E9A280" w14:textId="77777777" w:rsidTr="00211825">
        <w:tc>
          <w:tcPr>
            <w:tcW w:w="82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9EC43" w14:textId="099C104E" w:rsidR="00BD43E6" w:rsidRPr="00EE554A" w:rsidRDefault="00BD43E6" w:rsidP="00CB7606">
            <w:pPr>
              <w:numPr>
                <w:ilvl w:val="0"/>
                <w:numId w:val="27"/>
              </w:numPr>
              <w:ind w:left="447" w:hanging="447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B7606">
              <w:rPr>
                <w:rFonts w:ascii="Calibri" w:hAnsi="Calibri" w:cs="Calibri"/>
                <w:sz w:val="20"/>
                <w:szCs w:val="20"/>
              </w:rPr>
              <w:t>Oświadczam</w:t>
            </w:r>
            <w:r w:rsidR="00BA6EC7">
              <w:rPr>
                <w:rFonts w:ascii="Calibri" w:hAnsi="Calibri" w:cs="Calibri"/>
                <w:sz w:val="20"/>
                <w:szCs w:val="20"/>
              </w:rPr>
              <w:t>/-</w:t>
            </w:r>
            <w:r w:rsidRPr="00CB7606">
              <w:rPr>
                <w:rFonts w:ascii="Calibri" w:hAnsi="Calibri" w:cs="Calibri"/>
                <w:sz w:val="20"/>
                <w:szCs w:val="20"/>
              </w:rPr>
              <w:t xml:space="preserve">y, iż </w:t>
            </w:r>
            <w:r w:rsidRPr="00BD43E6">
              <w:rPr>
                <w:rFonts w:ascii="Calibri" w:hAnsi="Calibri" w:cs="Calibri"/>
                <w:sz w:val="20"/>
                <w:szCs w:val="20"/>
              </w:rPr>
              <w:t xml:space="preserve">realizacja przedmiotowego zamówienia będzie zgodna z wdrożonymi </w:t>
            </w:r>
            <w:r w:rsidR="003F3803">
              <w:rPr>
                <w:rFonts w:ascii="Calibri" w:hAnsi="Calibri" w:cs="Calibri"/>
                <w:sz w:val="20"/>
                <w:szCs w:val="20"/>
              </w:rPr>
              <w:br/>
            </w:r>
            <w:r w:rsidRPr="00BD43E6">
              <w:rPr>
                <w:rFonts w:ascii="Calibri" w:hAnsi="Calibri" w:cs="Calibri"/>
                <w:sz w:val="20"/>
                <w:szCs w:val="20"/>
              </w:rPr>
              <w:t>i stosowanymi w zakładzie Wykonawcy zasadami systemu HACCP.</w:t>
            </w:r>
          </w:p>
        </w:tc>
      </w:tr>
      <w:tr w:rsidR="00AD2757" w:rsidRPr="0022348F" w14:paraId="165E19AE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0BF25F" w14:textId="7298DF70" w:rsidR="00AD2757" w:rsidRPr="00CB7606" w:rsidRDefault="00AD2757" w:rsidP="00550218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9F19FF">
              <w:rPr>
                <w:rFonts w:ascii="Calibri" w:hAnsi="Calibri" w:cs="Calibri"/>
                <w:sz w:val="20"/>
                <w:szCs w:val="20"/>
              </w:rPr>
              <w:t>Oświadczam</w:t>
            </w:r>
            <w:r w:rsidR="00BA6EC7">
              <w:rPr>
                <w:rFonts w:ascii="Calibri" w:hAnsi="Calibri" w:cs="Calibri"/>
                <w:sz w:val="20"/>
                <w:szCs w:val="20"/>
              </w:rPr>
              <w:t>/-</w:t>
            </w:r>
            <w:r w:rsidRPr="009F19FF">
              <w:rPr>
                <w:rFonts w:ascii="Calibri" w:hAnsi="Calibri" w:cs="Calibri"/>
                <w:sz w:val="20"/>
                <w:szCs w:val="20"/>
              </w:rPr>
              <w:t>y, iż uważam</w:t>
            </w:r>
            <w:r w:rsidR="00BA6EC7">
              <w:rPr>
                <w:rFonts w:ascii="Calibri" w:hAnsi="Calibri" w:cs="Calibri"/>
                <w:sz w:val="20"/>
                <w:szCs w:val="20"/>
              </w:rPr>
              <w:t>/-</w:t>
            </w:r>
            <w:r w:rsidRPr="009F19FF">
              <w:rPr>
                <w:rFonts w:ascii="Calibri" w:hAnsi="Calibri" w:cs="Calibri"/>
                <w:sz w:val="20"/>
                <w:szCs w:val="20"/>
              </w:rPr>
              <w:t>y się za związan</w:t>
            </w:r>
            <w:r w:rsidR="00BA6EC7">
              <w:rPr>
                <w:rFonts w:ascii="Calibri" w:hAnsi="Calibri" w:cs="Calibri"/>
                <w:sz w:val="20"/>
                <w:szCs w:val="20"/>
              </w:rPr>
              <w:t>ego(-ną)/związanych</w:t>
            </w:r>
            <w:r w:rsidRPr="009F19FF">
              <w:rPr>
                <w:rFonts w:ascii="Calibri" w:hAnsi="Calibri" w:cs="Calibri"/>
                <w:sz w:val="20"/>
                <w:szCs w:val="20"/>
              </w:rPr>
              <w:t xml:space="preserve"> niniejszą ofertą przez okres 30 dni, w terminach określonych w Rozdz. XV SWZ.</w:t>
            </w:r>
          </w:p>
        </w:tc>
      </w:tr>
      <w:tr w:rsidR="00E906FA" w:rsidRPr="0022348F" w14:paraId="6A031494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BE2A8" w14:textId="016514F2" w:rsidR="00E906FA" w:rsidRPr="00CB7606" w:rsidRDefault="00A966A7" w:rsidP="00550218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A966A7">
              <w:rPr>
                <w:rFonts w:ascii="Calibri" w:hAnsi="Calibri" w:cs="Calibri"/>
                <w:sz w:val="20"/>
                <w:szCs w:val="20"/>
              </w:rPr>
              <w:t>Akceptuj</w:t>
            </w:r>
            <w:r w:rsidR="00BA6EC7">
              <w:rPr>
                <w:rFonts w:ascii="Calibri" w:hAnsi="Calibri" w:cs="Calibri"/>
                <w:sz w:val="20"/>
                <w:szCs w:val="20"/>
              </w:rPr>
              <w:t>ę/-</w:t>
            </w:r>
            <w:r>
              <w:rPr>
                <w:rFonts w:ascii="Calibri" w:hAnsi="Calibri" w:cs="Calibri"/>
                <w:sz w:val="20"/>
                <w:szCs w:val="20"/>
              </w:rPr>
              <w:t>my</w:t>
            </w:r>
            <w:r w:rsidRPr="00A966A7">
              <w:rPr>
                <w:rFonts w:ascii="Calibri" w:hAnsi="Calibri" w:cs="Calibri"/>
                <w:sz w:val="20"/>
                <w:szCs w:val="20"/>
              </w:rPr>
              <w:t xml:space="preserve"> termin realizacji zamówienia – zgodnie z SWZ i Projektowanymi postanowieniami </w:t>
            </w:r>
            <w:r w:rsidR="009F19FF">
              <w:rPr>
                <w:rFonts w:ascii="Calibri" w:hAnsi="Calibri" w:cs="Calibri"/>
                <w:sz w:val="20"/>
                <w:szCs w:val="20"/>
              </w:rPr>
              <w:t xml:space="preserve">przyszłej </w:t>
            </w:r>
            <w:r w:rsidRPr="00A966A7">
              <w:rPr>
                <w:rFonts w:ascii="Calibri" w:hAnsi="Calibri" w:cs="Calibri"/>
                <w:sz w:val="20"/>
                <w:szCs w:val="20"/>
              </w:rPr>
              <w:t>umowy</w:t>
            </w:r>
            <w:r w:rsidR="00E906FA" w:rsidRPr="00CB760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E906FA" w:rsidRPr="0022348F" w14:paraId="1DD328E6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971E5" w14:textId="62AC15C5" w:rsidR="00E906FA" w:rsidRPr="00CB7606" w:rsidRDefault="00E906FA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Akceptuj</w:t>
            </w:r>
            <w:r w:rsidR="00BA6EC7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ę/-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my warunki płatności określone w </w:t>
            </w:r>
            <w:r w:rsidR="00751AC1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P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rojektowanych postanowieniach </w:t>
            </w:r>
            <w:r w:rsidR="009F19F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przyszłej 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umowy.</w:t>
            </w:r>
          </w:p>
        </w:tc>
      </w:tr>
      <w:tr w:rsidR="00E906FA" w:rsidRPr="0022348F" w14:paraId="2371E53E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4B6B4" w14:textId="74AE16A3" w:rsidR="00E906FA" w:rsidRPr="00CB7606" w:rsidRDefault="00E906FA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Oświadczam</w:t>
            </w:r>
            <w:r w:rsidR="00BA6EC7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/-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y, że przedmiot oferty jest zgodny z przedmiotem zamówienia.</w:t>
            </w:r>
          </w:p>
        </w:tc>
      </w:tr>
      <w:tr w:rsidR="00E906FA" w:rsidRPr="00E906FA" w14:paraId="7F6654B0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4ACC" w14:textId="5FD2F83E" w:rsidR="00E906FA" w:rsidRPr="00CB7606" w:rsidRDefault="00967187" w:rsidP="00967187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967187">
              <w:rPr>
                <w:rFonts w:ascii="Calibri" w:hAnsi="Calibri" w:cs="Calibri"/>
                <w:sz w:val="20"/>
                <w:szCs w:val="20"/>
              </w:rPr>
              <w:t>Oświadczam</w:t>
            </w:r>
            <w:r w:rsidR="00BA6EC7">
              <w:rPr>
                <w:rFonts w:ascii="Calibri" w:hAnsi="Calibri" w:cs="Calibri"/>
                <w:sz w:val="20"/>
                <w:szCs w:val="20"/>
              </w:rPr>
              <w:t>/-</w:t>
            </w:r>
            <w:r w:rsidRPr="00967187">
              <w:rPr>
                <w:rFonts w:ascii="Calibri" w:hAnsi="Calibri" w:cs="Calibri"/>
                <w:sz w:val="20"/>
                <w:szCs w:val="20"/>
              </w:rPr>
              <w:t>y, że zapozna</w:t>
            </w:r>
            <w:r w:rsidR="00BA6EC7">
              <w:rPr>
                <w:rFonts w:ascii="Calibri" w:hAnsi="Calibri" w:cs="Calibri"/>
                <w:sz w:val="20"/>
                <w:szCs w:val="20"/>
              </w:rPr>
              <w:t>łem(-am)/zapozna</w:t>
            </w:r>
            <w:r w:rsidRPr="00967187">
              <w:rPr>
                <w:rFonts w:ascii="Calibri" w:hAnsi="Calibri" w:cs="Calibri"/>
                <w:sz w:val="20"/>
                <w:szCs w:val="20"/>
              </w:rPr>
              <w:t>liśmy się z załączonymi do SWZ projektowanymi postanowieniami umowy, które zostaną wprowadzone do treści umowy w sprawie zamówienia i przyjmuj</w:t>
            </w:r>
            <w:r w:rsidR="00BA6EC7">
              <w:rPr>
                <w:rFonts w:ascii="Calibri" w:hAnsi="Calibri" w:cs="Calibri"/>
                <w:sz w:val="20"/>
                <w:szCs w:val="20"/>
              </w:rPr>
              <w:t>ę/-</w:t>
            </w:r>
            <w:r w:rsidRPr="00967187">
              <w:rPr>
                <w:rFonts w:ascii="Calibri" w:hAnsi="Calibri" w:cs="Calibri"/>
                <w:sz w:val="20"/>
                <w:szCs w:val="20"/>
              </w:rPr>
              <w:t>my je bez zastrzeżeń oraz, że w przypadku wybrania naszej oferty, zobowiązuj</w:t>
            </w:r>
            <w:r w:rsidR="00BA6EC7">
              <w:rPr>
                <w:rFonts w:ascii="Calibri" w:hAnsi="Calibri" w:cs="Calibri"/>
                <w:sz w:val="20"/>
                <w:szCs w:val="20"/>
              </w:rPr>
              <w:t>ę/-</w:t>
            </w:r>
            <w:r w:rsidRPr="00967187">
              <w:rPr>
                <w:rFonts w:ascii="Calibri" w:hAnsi="Calibri" w:cs="Calibri"/>
                <w:sz w:val="20"/>
                <w:szCs w:val="20"/>
              </w:rPr>
              <w:t>my się do zawarcia umowy w miejscu i terminie wyznaczonym przez Zamawiającego</w:t>
            </w:r>
            <w:r w:rsidR="00E906FA" w:rsidRPr="00E906F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664DA" w:rsidRPr="00E906FA" w14:paraId="24B0A2E1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26E188D" w14:textId="77777777" w:rsidR="00F664DA" w:rsidRPr="00E906FA" w:rsidRDefault="00F664DA" w:rsidP="00FE7280">
            <w:pPr>
              <w:numPr>
                <w:ilvl w:val="0"/>
                <w:numId w:val="27"/>
              </w:numPr>
              <w:ind w:left="426" w:hanging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Informujemy, że: </w:t>
            </w:r>
            <w:r w:rsidR="001C44EA" w:rsidRPr="0022348F">
              <w:rPr>
                <w:rStyle w:val="Odwoanieprzypisudolnego"/>
                <w:rFonts w:ascii="Calibri" w:eastAsia="Calibri, Calibri" w:hAnsi="Calibri" w:cs="Calibri"/>
                <w:b/>
                <w:bCs/>
                <w:color w:val="000000"/>
              </w:rPr>
              <w:footnoteReference w:customMarkFollows="1" w:id="3"/>
              <w:t>3</w:t>
            </w:r>
          </w:p>
        </w:tc>
      </w:tr>
      <w:tr w:rsidR="00F664DA" w:rsidRPr="00E906FA" w14:paraId="27518F1E" w14:textId="77777777" w:rsidTr="00211825">
        <w:trPr>
          <w:trHeight w:val="248"/>
        </w:trPr>
        <w:tc>
          <w:tcPr>
            <w:tcW w:w="493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7655A6C" w14:textId="77777777" w:rsidR="00F664DA" w:rsidRPr="00E906FA" w:rsidRDefault="00F664DA" w:rsidP="00F664DA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775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64A9C0D" w14:textId="5FC96CDB" w:rsidR="00F664DA" w:rsidRPr="00F664DA" w:rsidRDefault="004C2968" w:rsidP="00F664DA">
            <w:pPr>
              <w:ind w:right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wybór naszej oferty </w:t>
            </w:r>
            <w:r w:rsidR="00F664DA" w:rsidRPr="0022348F">
              <w:rPr>
                <w:rFonts w:ascii="Calibri" w:eastAsia="Arial" w:hAnsi="Calibri" w:cs="Calibri"/>
                <w:b/>
                <w:bCs/>
                <w:sz w:val="20"/>
                <w:szCs w:val="20"/>
                <w:u w:val="single"/>
              </w:rPr>
              <w:t>nie będzie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 prowadzić do powstania u Zamawiającego obowiązku podatkowego zgodnie z  ustawą z dnia 11 marca 2004r. </w:t>
            </w:r>
            <w:r w:rsidR="00F664DA" w:rsidRPr="00F3462F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o podatku od towarów i usług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>;</w:t>
            </w:r>
          </w:p>
        </w:tc>
      </w:tr>
      <w:tr w:rsidR="00F664DA" w:rsidRPr="00E906FA" w14:paraId="405F6398" w14:textId="77777777" w:rsidTr="00211825">
        <w:trPr>
          <w:trHeight w:val="801"/>
        </w:trPr>
        <w:tc>
          <w:tcPr>
            <w:tcW w:w="493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7EEC370E" w14:textId="77777777" w:rsidR="00F664DA" w:rsidRPr="00E906FA" w:rsidRDefault="00F664DA" w:rsidP="00F664DA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7753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47090707" w14:textId="4D61ECA4" w:rsidR="00F664DA" w:rsidRPr="00E906FA" w:rsidRDefault="004C2968" w:rsidP="00F664DA">
            <w:pPr>
              <w:ind w:right="38" w:hanging="3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wybór naszej oferty </w:t>
            </w:r>
            <w:r w:rsidR="00F664DA" w:rsidRPr="0022348F">
              <w:rPr>
                <w:rFonts w:ascii="Calibri" w:eastAsia="Arial" w:hAnsi="Calibri" w:cs="Calibri"/>
                <w:b/>
                <w:bCs/>
                <w:sz w:val="20"/>
                <w:szCs w:val="20"/>
                <w:u w:val="single"/>
              </w:rPr>
              <w:t>będzie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 prowadzić do powstania u Zamawiającego obowiązku podatkowego zgodnie</w:t>
            </w:r>
            <w:r w:rsidR="003F3803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z   ustawą z dnia 11 marca 2004r. </w:t>
            </w:r>
            <w:r w:rsidR="00F664DA" w:rsidRPr="00F3462F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o podatku od towarów i usług</w:t>
            </w:r>
            <w:r w:rsidR="00F664DA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 xml:space="preserve"> na __________________ oraz wskazujemy jej wartość netto</w:t>
            </w:r>
            <w:r w:rsidR="00F664DA" w:rsidRPr="0022348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 </w:t>
            </w:r>
            <w:r w:rsidR="00F664D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____</w:t>
            </w:r>
            <w:r w:rsidR="00F664DA" w:rsidRPr="0022348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zł</w:t>
            </w:r>
          </w:p>
        </w:tc>
      </w:tr>
      <w:tr w:rsidR="00F664DA" w:rsidRPr="00E906FA" w14:paraId="16FBD0F1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26646C" w14:textId="77777777" w:rsidR="00F664DA" w:rsidRPr="00211825" w:rsidRDefault="00155CB5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Oświadczamy</w:t>
            </w: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, że: </w:t>
            </w:r>
            <w:r w:rsidR="001C44EA" w:rsidRPr="001C44EA">
              <w:rPr>
                <w:rFonts w:ascii="Calibri" w:hAnsi="Calibri" w:cs="Calibri"/>
                <w:b/>
                <w:bCs/>
                <w:sz w:val="20"/>
                <w:szCs w:val="22"/>
                <w:vertAlign w:val="superscript"/>
              </w:rPr>
              <w:t>3</w:t>
            </w:r>
          </w:p>
          <w:p w14:paraId="4AE7635E" w14:textId="77777777" w:rsidR="00211825" w:rsidRPr="0022348F" w:rsidRDefault="00211825" w:rsidP="00211825">
            <w:pPr>
              <w:ind w:left="459"/>
              <w:rPr>
                <w:rFonts w:ascii="Calibri" w:eastAsia="Calibri, 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>
              <w:rPr>
                <w:rFonts w:ascii="Calibri" w:eastAsia="Calibri, Calibri" w:hAnsi="Calibri" w:cs="Calibri"/>
                <w:sz w:val="20"/>
                <w:szCs w:val="20"/>
              </w:rPr>
              <w:t xml:space="preserve">Dostawę / 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 xml:space="preserve">usługę stanowiącą przedmiot zamówienia 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zamierzam/-y wykonać sam/sami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>,</w:t>
            </w:r>
          </w:p>
          <w:p w14:paraId="755F07BC" w14:textId="77777777" w:rsidR="00211825" w:rsidRDefault="00211825" w:rsidP="00211825">
            <w:pPr>
              <w:ind w:left="426"/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</w:pP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  <w:p w14:paraId="267CA612" w14:textId="59B89C39" w:rsidR="00211825" w:rsidRPr="00E906FA" w:rsidRDefault="00211825" w:rsidP="00211825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>
              <w:rPr>
                <w:rFonts w:ascii="Calibri" w:eastAsia="Calibri, Calibri" w:hAnsi="Calibri" w:cs="Calibri"/>
                <w:sz w:val="20"/>
                <w:szCs w:val="20"/>
              </w:rPr>
              <w:t xml:space="preserve">Dostawę / 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 xml:space="preserve">usługę stanowiącą przedmiot zamówienia 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233F98" w:rsidRPr="00E906FA" w14:paraId="0A8CA81C" w14:textId="77777777" w:rsidTr="00211825">
        <w:trPr>
          <w:gridAfter w:val="1"/>
          <w:wAfter w:w="18" w:type="dxa"/>
          <w:trHeight w:val="248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2FD291C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51EC182" w14:textId="77777777" w:rsidR="00233F98" w:rsidRPr="0022348F" w:rsidRDefault="00233F98" w:rsidP="00233F9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2348F">
              <w:rPr>
                <w:rFonts w:ascii="Calibri" w:eastAsia="Calibri" w:hAnsi="Calibri" w:cs="Calibri"/>
                <w:bCs/>
                <w:sz w:val="20"/>
                <w:szCs w:val="20"/>
              </w:rPr>
              <w:t>CZĘŚĆ / ZAKRES ZAMÓWIENIA</w:t>
            </w:r>
          </w:p>
        </w:tc>
        <w:tc>
          <w:tcPr>
            <w:tcW w:w="6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7F263C1" w14:textId="77777777" w:rsidR="00233F98" w:rsidRPr="0022348F" w:rsidRDefault="00233F98" w:rsidP="00233F98">
            <w:pPr>
              <w:pStyle w:val="Standard"/>
              <w:jc w:val="center"/>
              <w:rPr>
                <w:rFonts w:ascii="Calibri" w:eastAsia="Calibri" w:hAnsi="Calibri" w:cs="Calibri"/>
                <w:bCs/>
              </w:rPr>
            </w:pPr>
            <w:r w:rsidRPr="0022348F">
              <w:rPr>
                <w:rFonts w:ascii="Calibri" w:eastAsia="Calibri" w:hAnsi="Calibri" w:cs="Calibri"/>
                <w:bCs/>
              </w:rPr>
              <w:t>NAZWA (FIRMA) PODWYKONAWCY</w:t>
            </w:r>
          </w:p>
          <w:p w14:paraId="08E9C08D" w14:textId="77777777" w:rsidR="00233F98" w:rsidRPr="0022348F" w:rsidRDefault="00233F98" w:rsidP="00233F98">
            <w:pPr>
              <w:pStyle w:val="Standard"/>
              <w:jc w:val="center"/>
              <w:rPr>
                <w:rFonts w:ascii="Calibri" w:eastAsia="Calibri" w:hAnsi="Calibri" w:cs="Calibri"/>
                <w:bCs/>
              </w:rPr>
            </w:pPr>
            <w:r w:rsidRPr="0022348F">
              <w:rPr>
                <w:rFonts w:ascii="Calibri" w:eastAsia="Calibri" w:hAnsi="Calibri" w:cs="Calibri"/>
                <w:bCs/>
              </w:rPr>
              <w:t>(o ile są znane)</w:t>
            </w:r>
          </w:p>
        </w:tc>
      </w:tr>
      <w:tr w:rsidR="00233F98" w:rsidRPr="00E906FA" w14:paraId="39879E68" w14:textId="77777777" w:rsidTr="00211825">
        <w:trPr>
          <w:gridAfter w:val="1"/>
          <w:wAfter w:w="18" w:type="dxa"/>
          <w:trHeight w:val="247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5119E734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79619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61F9D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33F98" w:rsidRPr="00E906FA" w14:paraId="0EB7902D" w14:textId="77777777" w:rsidTr="00211825">
        <w:trPr>
          <w:gridAfter w:val="1"/>
          <w:wAfter w:w="18" w:type="dxa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22D4C37D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02" w:type="dxa"/>
            <w:gridSpan w:val="3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575C65BB" w14:textId="77777777" w:rsidR="00233F98" w:rsidRPr="00E906FA" w:rsidRDefault="00233F98" w:rsidP="00233F98">
            <w:pPr>
              <w:ind w:left="27" w:right="38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75B9C">
              <w:rPr>
                <w:rFonts w:ascii="Calibri" w:eastAsia="Calibri" w:hAnsi="Calibri" w:cs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</w:tc>
      </w:tr>
      <w:tr w:rsidR="00F664DA" w:rsidRPr="00E906FA" w14:paraId="595E1735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45D2224" w14:textId="77777777" w:rsidR="00F664DA" w:rsidRPr="008A7F25" w:rsidRDefault="00967187" w:rsidP="00155CB5">
            <w:pPr>
              <w:numPr>
                <w:ilvl w:val="0"/>
                <w:numId w:val="27"/>
              </w:numPr>
              <w:ind w:left="426" w:hanging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67187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Informacja o statusie Wykonawcy. Oświadczamy, że jesteśmy</w:t>
            </w:r>
            <w:r w:rsidR="00155CB5" w:rsidRPr="0022348F">
              <w:rPr>
                <w:rFonts w:ascii="Calibri" w:eastAsia="Calibri, Calibri" w:hAnsi="Calibri" w:cs="Calibri"/>
                <w:color w:val="000000"/>
              </w:rPr>
              <w:t>:</w:t>
            </w:r>
            <w:r w:rsidR="00E26056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C44EA" w:rsidRPr="001C44EA">
              <w:rPr>
                <w:rFonts w:ascii="Calibri" w:hAnsi="Calibri" w:cs="Calibri"/>
                <w:b/>
                <w:bCs/>
                <w:sz w:val="20"/>
                <w:szCs w:val="22"/>
                <w:vertAlign w:val="superscript"/>
              </w:rPr>
              <w:t>3</w:t>
            </w:r>
          </w:p>
          <w:p w14:paraId="5856E3D3" w14:textId="77777777" w:rsidR="008A7F25" w:rsidRDefault="008A7F25" w:rsidP="008A7F25">
            <w:pPr>
              <w:ind w:left="426"/>
              <w:jc w:val="left"/>
              <w:rPr>
                <w:rFonts w:ascii="Calibri" w:hAnsi="Calibri" w:cs="Calibri"/>
                <w:i/>
                <w:color w:val="4472C4"/>
                <w:sz w:val="16"/>
                <w:szCs w:val="16"/>
              </w:rPr>
            </w:pPr>
            <w:r w:rsidRPr="00AB616B">
              <w:rPr>
                <w:rFonts w:ascii="Calibri" w:hAnsi="Calibri" w:cs="Calibri"/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  <w:p w14:paraId="40596B35" w14:textId="77777777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꙱ 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mikroprzedsiębiorstwem*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3CC843CE" w14:textId="43DB9B71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małym przedsiębiorstwem**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3D0C421F" w14:textId="1503149F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średnim przedsiębiorstwem***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10E5ECD7" w14:textId="77777777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jednoosobową działalnością gospodarczą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44B9DE00" w14:textId="26BB0518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osobą fizyczną nieprowadzącą działalności gospodarczej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42B4AC6E" w14:textId="4B74C55B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Innym rodzajem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</w:t>
            </w:r>
          </w:p>
          <w:p w14:paraId="331B8B1D" w14:textId="599A2EB2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hAnsi="Calibri" w:cs="Calibri"/>
                <w:iCs/>
                <w:sz w:val="18"/>
                <w:szCs w:val="18"/>
              </w:rPr>
              <w:t xml:space="preserve"> Oświadczamy, że firma, którą reprezentuję posiada status dużego przedsiębiorcy w rozumieniu przepisów Ustawy z dnia 8 marca 2013 r. o przeciwdziałaniu nadmiernym opóźnieniom w transakcjach handlowych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_________________</w:t>
            </w:r>
          </w:p>
          <w:p w14:paraId="2888F2E9" w14:textId="77777777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28DB9768" w14:textId="77777777" w:rsidR="00211825" w:rsidRPr="00515DAF" w:rsidRDefault="00211825" w:rsidP="00211825">
            <w:pPr>
              <w:tabs>
                <w:tab w:val="left" w:pos="0"/>
                <w:tab w:val="left" w:pos="426"/>
              </w:tabs>
              <w:spacing w:line="276" w:lineRule="auto"/>
              <w:ind w:left="426" w:right="182"/>
              <w:jc w:val="left"/>
              <w:rPr>
                <w:rFonts w:ascii="Calibri" w:hAnsi="Calibri" w:cs="Calibri"/>
                <w:i/>
                <w:sz w:val="16"/>
                <w:szCs w:val="16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>*Mikroprzedsiębiorstwo: przedsiębiorstwo, które zatrudnia mniej niż 10 osób i którego roczny obrót lub roczna suma bilansowa nie przekracza 2 milionów EURO.</w:t>
            </w:r>
          </w:p>
          <w:p w14:paraId="0B4C448E" w14:textId="77777777" w:rsidR="00211825" w:rsidRPr="00515DAF" w:rsidRDefault="00211825" w:rsidP="00211825">
            <w:pPr>
              <w:tabs>
                <w:tab w:val="left" w:pos="426"/>
              </w:tabs>
              <w:spacing w:line="276" w:lineRule="auto"/>
              <w:ind w:left="426" w:right="182"/>
              <w:jc w:val="left"/>
              <w:rPr>
                <w:rFonts w:ascii="Calibri" w:hAnsi="Calibri" w:cs="Calibri"/>
                <w:i/>
                <w:sz w:val="16"/>
                <w:szCs w:val="16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 xml:space="preserve">**Małe przedsiębiorstwo: przedsiębiorstwo, które zatrudnia mniej niż 50 osób i katorgo roczny obrót lub roczna suma bilansowa nie przekracza 10 milionów EURO. </w:t>
            </w:r>
          </w:p>
          <w:p w14:paraId="3322CEA3" w14:textId="07EEB1EA" w:rsidR="00211825" w:rsidRPr="00E906FA" w:rsidRDefault="00211825" w:rsidP="002118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>***Średnie przedsiębiorstwo: przedsiębiorstwo, które nie jest mikro przedsiębiorstwem ani małym przedsiębiorstwem i które zatrudnia mniej niż 250 osób i którego roczny obrót nie przekracza 50 milionów EUR lub roczna suma bilansowa nie przekracza 43 milionów EURO.</w:t>
            </w:r>
          </w:p>
        </w:tc>
      </w:tr>
      <w:tr w:rsidR="0067274E" w:rsidRPr="0022348F" w14:paraId="008944B1" w14:textId="77777777" w:rsidTr="00211825">
        <w:trPr>
          <w:trHeight w:val="1932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C395B" w14:textId="71BC0E6D" w:rsidR="0067274E" w:rsidRPr="0022348F" w:rsidRDefault="0067274E" w:rsidP="004404C6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Calibri" w:hAnsi="Calibri" w:cs="Calibri"/>
              </w:rPr>
            </w:pPr>
            <w:r w:rsidRPr="0022348F">
              <w:rPr>
                <w:rFonts w:ascii="Calibri" w:eastAsia="Calibri, Calibri" w:hAnsi="Calibri" w:cs="Calibri"/>
                <w:color w:val="000000"/>
              </w:rPr>
              <w:lastRenderedPageBreak/>
              <w:t>Oświadczam</w:t>
            </w:r>
            <w:r w:rsidR="00BA6EC7">
              <w:rPr>
                <w:rFonts w:ascii="Calibri" w:eastAsia="Calibri, Calibri" w:hAnsi="Calibri" w:cs="Calibri"/>
                <w:color w:val="000000"/>
              </w:rPr>
              <w:t>/-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y, że </w:t>
            </w:r>
            <w:r w:rsidR="00BA6EC7">
              <w:rPr>
                <w:rFonts w:ascii="Calibri" w:eastAsia="Calibri, Calibri" w:hAnsi="Calibri" w:cs="Calibri"/>
                <w:color w:val="000000"/>
              </w:rPr>
              <w:t>wypełniłem(-am)/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wypełni</w:t>
            </w:r>
            <w:r>
              <w:rPr>
                <w:rFonts w:ascii="Calibri" w:eastAsia="Calibri, Calibri" w:hAnsi="Calibri" w:cs="Calibri"/>
                <w:color w:val="000000"/>
              </w:rPr>
              <w:t>liś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m</w:t>
            </w:r>
            <w:r>
              <w:rPr>
                <w:rFonts w:ascii="Calibri" w:eastAsia="Calibri, Calibri" w:hAnsi="Calibri" w:cs="Calibri"/>
                <w:color w:val="000000"/>
              </w:rPr>
              <w:t>y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 obowiązki informacyjne przewidziane </w:t>
            </w:r>
            <w:r w:rsidR="00BA6EC7">
              <w:rPr>
                <w:rFonts w:ascii="Calibri" w:eastAsia="Calibri, Calibri" w:hAnsi="Calibri" w:cs="Calibri"/>
                <w:color w:val="000000"/>
              </w:rPr>
              <w:t xml:space="preserve">                  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w art. 13 lub art. 14 RODO</w:t>
            </w: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*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 wobec osób fizycznych, od których dane osobowe bezpośrednio lub pośrednio pozyskałem w celu ubiegania się o udzielenie zamówienia publicznego </w:t>
            </w:r>
            <w:r w:rsidR="00BA6EC7">
              <w:rPr>
                <w:rFonts w:ascii="Calibri" w:eastAsia="Calibri, Calibri" w:hAnsi="Calibri" w:cs="Calibri"/>
                <w:color w:val="000000"/>
              </w:rPr>
              <w:t xml:space="preserve">                              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w niniejszym postępowaniu</w:t>
            </w: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**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.</w:t>
            </w:r>
          </w:p>
          <w:p w14:paraId="1A61386B" w14:textId="77777777" w:rsidR="0067274E" w:rsidRDefault="0067274E" w:rsidP="00550218">
            <w:pPr>
              <w:pStyle w:val="Standard"/>
              <w:autoSpaceDE w:val="0"/>
              <w:autoSpaceDN w:val="0"/>
              <w:ind w:left="426" w:right="38"/>
              <w:jc w:val="both"/>
              <w:textAlignment w:val="baseline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81E09">
              <w:rPr>
                <w:rFonts w:ascii="Calibri" w:hAnsi="Calibri" w:cs="Calibri"/>
                <w:i/>
                <w:iCs/>
                <w:sz w:val="16"/>
                <w:szCs w:val="16"/>
                <w:vertAlign w:val="superscript"/>
              </w:rPr>
              <w:t>*</w:t>
            </w:r>
            <w:r w:rsidRPr="00081E09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EBE2B21" w14:textId="77777777" w:rsidR="0067274E" w:rsidRPr="0067274E" w:rsidRDefault="0067274E" w:rsidP="00550218">
            <w:pPr>
              <w:pStyle w:val="Standard"/>
              <w:autoSpaceDE w:val="0"/>
              <w:autoSpaceDN w:val="0"/>
              <w:ind w:left="426" w:right="38"/>
              <w:jc w:val="both"/>
              <w:textAlignment w:val="baseline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81E09">
              <w:rPr>
                <w:rFonts w:ascii="Calibri" w:hAnsi="Calibri" w:cs="Calibri"/>
                <w:i/>
                <w:iCs/>
                <w:sz w:val="16"/>
                <w:szCs w:val="16"/>
                <w:vertAlign w:val="superscript"/>
              </w:rPr>
              <w:t>**</w:t>
            </w:r>
            <w:r w:rsidRPr="00081E09">
              <w:rPr>
                <w:rFonts w:ascii="Calibri" w:hAnsi="Calibri" w:cs="Calibri"/>
                <w:i/>
                <w:iCs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274E" w:rsidRPr="0022348F" w14:paraId="52ECD724" w14:textId="77777777" w:rsidTr="00211825">
        <w:trPr>
          <w:trHeight w:val="989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FA84" w14:textId="77777777" w:rsidR="0067274E" w:rsidRPr="0022348F" w:rsidRDefault="0067274E" w:rsidP="00FE7280">
            <w:pPr>
              <w:pStyle w:val="Standard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ind w:left="426" w:hanging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Zastrzeżenie Wykonawcy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:</w:t>
            </w:r>
          </w:p>
          <w:p w14:paraId="4BC366FB" w14:textId="14EC8F1E" w:rsidR="0067274E" w:rsidRDefault="0067274E" w:rsidP="00CC6F19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hAnsi="Calibri" w:cs="Calibri"/>
                <w:color w:val="000000"/>
              </w:rPr>
              <w:t xml:space="preserve">Niżej wymienione dokumenty składające się na ofertę stanowią tajemnicę przedsiębiorstwa </w:t>
            </w:r>
            <w:r w:rsidR="00CC6F19">
              <w:rPr>
                <w:rFonts w:ascii="Calibri" w:hAnsi="Calibri" w:cs="Calibri"/>
                <w:color w:val="000000"/>
              </w:rPr>
              <w:br/>
            </w:r>
            <w:r w:rsidRPr="0022348F">
              <w:rPr>
                <w:rFonts w:ascii="Calibri" w:hAnsi="Calibri" w:cs="Calibri"/>
                <w:color w:val="000000"/>
              </w:rPr>
              <w:t>i nie mogą być ogólnie udostępnione:</w:t>
            </w:r>
            <w:r>
              <w:rPr>
                <w:rFonts w:ascii="Calibri" w:hAnsi="Calibri" w:cs="Calibri"/>
                <w:color w:val="000000"/>
              </w:rPr>
              <w:t xml:space="preserve"> _________</w:t>
            </w:r>
            <w:r>
              <w:rPr>
                <w:rFonts w:ascii="Calibri" w:eastAsia="Calibri, Calibri" w:hAnsi="Calibri" w:cs="Calibri"/>
                <w:color w:val="000000"/>
              </w:rPr>
              <w:t>_______________________________________________________________</w:t>
            </w:r>
          </w:p>
          <w:p w14:paraId="22528609" w14:textId="77777777" w:rsidR="0067274E" w:rsidRPr="0067274E" w:rsidRDefault="0067274E" w:rsidP="00FE7280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hAnsi="Calibri" w:cs="Calibri"/>
                <w:color w:val="000000"/>
              </w:rPr>
              <w:t>Dokumenty te zostały złożone w odrębnym pliku pod nazwą „</w:t>
            </w:r>
            <w:r w:rsidRPr="00D30D5E">
              <w:rPr>
                <w:rFonts w:ascii="Calibri" w:hAnsi="Calibri" w:cs="Calibri"/>
                <w:i/>
                <w:iCs/>
                <w:color w:val="000000"/>
              </w:rPr>
              <w:t>Tajemnica przedsiębiorstwa</w:t>
            </w:r>
            <w:r w:rsidRPr="0022348F">
              <w:rPr>
                <w:rFonts w:ascii="Calibri" w:hAnsi="Calibri" w:cs="Calibri"/>
                <w:color w:val="000000"/>
              </w:rPr>
              <w:t>”.</w:t>
            </w:r>
          </w:p>
        </w:tc>
      </w:tr>
      <w:tr w:rsidR="0067274E" w:rsidRPr="0067274E" w14:paraId="0951F467" w14:textId="77777777" w:rsidTr="00211825">
        <w:trPr>
          <w:trHeight w:val="730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720B" w14:textId="71910A8E" w:rsidR="0067274E" w:rsidRPr="0067274E" w:rsidRDefault="0067274E" w:rsidP="00FE7280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2"/>
              </w:rPr>
            </w:pPr>
            <w:r w:rsidRPr="0067274E">
              <w:rPr>
                <w:rFonts w:ascii="Calibri" w:hAnsi="Calibri" w:cs="Calibri"/>
                <w:sz w:val="20"/>
                <w:szCs w:val="22"/>
              </w:rPr>
              <w:t>Oświadczam</w:t>
            </w:r>
            <w:r w:rsidR="00BA6EC7">
              <w:rPr>
                <w:rFonts w:ascii="Calibri" w:hAnsi="Calibri" w:cs="Calibri"/>
                <w:sz w:val="20"/>
                <w:szCs w:val="22"/>
              </w:rPr>
              <w:t>/-</w:t>
            </w:r>
            <w:r w:rsidRPr="0067274E">
              <w:rPr>
                <w:rFonts w:ascii="Calibri" w:hAnsi="Calibri" w:cs="Calibri"/>
                <w:sz w:val="20"/>
                <w:szCs w:val="22"/>
              </w:rPr>
              <w:t>y, że</w:t>
            </w:r>
            <w:r w:rsidRPr="0067274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 xml:space="preserve"> jeste</w:t>
            </w:r>
            <w:r w:rsidR="00BA6EC7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m/jeste</w:t>
            </w:r>
            <w:r w:rsidRPr="0067274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śmy świadomi odpowiedzialności karnej związanej ze składaniem fałszywych oświadczeń, i w związku z tym, oświadczam</w:t>
            </w:r>
            <w:r w:rsidR="00BA6EC7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/-</w:t>
            </w:r>
            <w:r w:rsidRPr="0067274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y, że załączone do oferty dokumenty opisują stan prawny i faktyczny, aktualny na dzień złożenia oferty (art. 297 k.k.).</w:t>
            </w:r>
          </w:p>
        </w:tc>
      </w:tr>
      <w:tr w:rsidR="0067274E" w:rsidRPr="0022348F" w14:paraId="74DF0C37" w14:textId="77777777" w:rsidTr="00211825">
        <w:trPr>
          <w:trHeight w:val="486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9D62E" w14:textId="77777777" w:rsidR="0067274E" w:rsidRPr="0022348F" w:rsidRDefault="0067274E" w:rsidP="004404C6">
            <w:pPr>
              <w:pStyle w:val="Standard"/>
              <w:numPr>
                <w:ilvl w:val="0"/>
                <w:numId w:val="27"/>
              </w:numPr>
              <w:autoSpaceDN w:val="0"/>
              <w:ind w:left="426" w:hanging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eastAsia="Calibri, Calibri" w:hAnsi="Calibri" w:cs="Calibri"/>
                <w:color w:val="000000"/>
              </w:rPr>
              <w:t>Załączniki:</w:t>
            </w:r>
          </w:p>
          <w:p w14:paraId="023A767C" w14:textId="77777777" w:rsid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17E0295F" w14:textId="77777777" w:rsid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67274E"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0D9FEF71" w14:textId="77777777" w:rsidR="0067274E" w:rsidRP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67274E"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4BB188EF" w14:textId="77777777" w:rsidR="0067274E" w:rsidRPr="0067274E" w:rsidRDefault="0067274E" w:rsidP="00CB760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BE4A08E" w14:textId="77777777" w:rsidR="006C70FB" w:rsidRPr="008519AD" w:rsidRDefault="006C70FB" w:rsidP="000C1B46">
      <w:pPr>
        <w:rPr>
          <w:rFonts w:ascii="Calibri" w:hAnsi="Calibri" w:cs="Calibri"/>
          <w:color w:val="000000"/>
          <w:sz w:val="10"/>
          <w:szCs w:val="10"/>
        </w:rPr>
      </w:pPr>
    </w:p>
    <w:p w14:paraId="7CF023C0" w14:textId="77777777" w:rsidR="00B8287F" w:rsidRDefault="00B8287F" w:rsidP="007D5549">
      <w:pPr>
        <w:pStyle w:val="Textbody"/>
        <w:spacing w:after="0"/>
        <w:rPr>
          <w:rFonts w:ascii="Calibri" w:hAnsi="Calibri" w:cs="Calibri"/>
          <w:bCs/>
          <w:iCs/>
          <w:sz w:val="20"/>
        </w:rPr>
      </w:pPr>
    </w:p>
    <w:p w14:paraId="2398777C" w14:textId="77777777" w:rsidR="00D30D5E" w:rsidRDefault="00D30D5E" w:rsidP="00D30D5E">
      <w:pPr>
        <w:pStyle w:val="Textbody"/>
        <w:spacing w:after="0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_________________________, dnia _________________________</w:t>
      </w:r>
    </w:p>
    <w:p w14:paraId="2B2C97E8" w14:textId="77777777" w:rsidR="00D30D5E" w:rsidRPr="002053BC" w:rsidRDefault="00D30D5E" w:rsidP="00D30D5E">
      <w:pPr>
        <w:pStyle w:val="Textbody"/>
        <w:spacing w:after="0"/>
        <w:ind w:left="851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miejscowość</w:t>
      </w:r>
    </w:p>
    <w:p w14:paraId="68CC5A2C" w14:textId="77777777" w:rsidR="007D5549" w:rsidRDefault="007D5549" w:rsidP="00E40534">
      <w:pPr>
        <w:pStyle w:val="Textbody"/>
        <w:spacing w:after="0"/>
        <w:jc w:val="center"/>
        <w:rPr>
          <w:rFonts w:ascii="Calibri" w:hAnsi="Calibri" w:cs="Calibri"/>
          <w:b/>
          <w:i/>
          <w:color w:val="FF0000"/>
          <w:szCs w:val="24"/>
        </w:rPr>
      </w:pPr>
    </w:p>
    <w:p w14:paraId="02AC4159" w14:textId="77777777" w:rsidR="00D01BE6" w:rsidRPr="00D01BE6" w:rsidRDefault="00D01BE6" w:rsidP="00D01BE6">
      <w:pPr>
        <w:tabs>
          <w:tab w:val="left" w:pos="1978"/>
          <w:tab w:val="left" w:pos="3828"/>
          <w:tab w:val="center" w:pos="4677"/>
        </w:tabs>
        <w:rPr>
          <w:rFonts w:ascii="Calibri" w:eastAsia="Arial" w:hAnsi="Calibri" w:cs="Calibri"/>
          <w:b/>
          <w:i/>
          <w:color w:val="FF0000"/>
          <w:kern w:val="2"/>
          <w:sz w:val="20"/>
          <w:szCs w:val="20"/>
          <w:lang w:eastAsia="hi-IN"/>
        </w:rPr>
      </w:pPr>
    </w:p>
    <w:p w14:paraId="2553B45F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 xml:space="preserve">Dokument należy wypełnić i podpisać kwalifikowanym podpisem elektronicznym </w:t>
      </w:r>
    </w:p>
    <w:p w14:paraId="173B6D78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>lub podpisem zaufanym lub podpisem osobistym.</w:t>
      </w:r>
    </w:p>
    <w:p w14:paraId="5DE34D9D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>Zamawiający zaleca przed podpisaniem zapisanie dokumentu w formacie PDF.</w:t>
      </w:r>
    </w:p>
    <w:p w14:paraId="742562A3" w14:textId="77777777" w:rsidR="00DD7DC6" w:rsidRPr="00DD7DC6" w:rsidRDefault="00DD7DC6" w:rsidP="00DD7DC6"/>
    <w:p w14:paraId="594608EA" w14:textId="77777777" w:rsidR="00DD7DC6" w:rsidRPr="00DD7DC6" w:rsidRDefault="00DD7DC6" w:rsidP="00DD7DC6"/>
    <w:p w14:paraId="6ED0E307" w14:textId="77777777" w:rsidR="00DD7DC6" w:rsidRPr="00DD7DC6" w:rsidRDefault="00DD7DC6" w:rsidP="00DD7DC6"/>
    <w:p w14:paraId="5EA28491" w14:textId="77777777" w:rsidR="00DD7DC6" w:rsidRPr="00DD7DC6" w:rsidRDefault="00DD7DC6" w:rsidP="00DD7DC6"/>
    <w:p w14:paraId="1BC4A6CA" w14:textId="77777777" w:rsidR="00DD7DC6" w:rsidRDefault="00DD7DC6" w:rsidP="00DD7DC6">
      <w:pPr>
        <w:rPr>
          <w:rFonts w:ascii="Calibri" w:eastAsia="Lucida Sans Unicode" w:hAnsi="Calibri" w:cs="Calibri"/>
          <w:b/>
          <w:i/>
          <w:color w:val="4472C4"/>
          <w:kern w:val="3"/>
          <w:sz w:val="24"/>
        </w:rPr>
      </w:pPr>
    </w:p>
    <w:p w14:paraId="623F4D60" w14:textId="77777777" w:rsidR="00DD7DC6" w:rsidRPr="00DD7DC6" w:rsidRDefault="00DD7DC6" w:rsidP="00DD7DC6"/>
    <w:sectPr w:rsidR="00DD7DC6" w:rsidRPr="00DD7DC6" w:rsidSect="0004660A">
      <w:footerReference w:type="default" r:id="rId8"/>
      <w:footerReference w:type="first" r:id="rId9"/>
      <w:pgSz w:w="11906" w:h="16838"/>
      <w:pgMar w:top="964" w:right="1134" w:bottom="709" w:left="1134" w:header="510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51B6" w14:textId="77777777" w:rsidR="008706EA" w:rsidRDefault="008706EA">
      <w:r>
        <w:separator/>
      </w:r>
    </w:p>
  </w:endnote>
  <w:endnote w:type="continuationSeparator" w:id="0">
    <w:p w14:paraId="17CAD5BC" w14:textId="77777777" w:rsidR="008706EA" w:rsidRDefault="0087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mbria"/>
    <w:charset w:val="02"/>
    <w:family w:val="auto"/>
    <w:pitch w:val="default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E9C6" w14:textId="77777777" w:rsidR="00D87CB6" w:rsidRPr="00CB7606" w:rsidRDefault="00D87CB6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  <w:p w14:paraId="22380322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C264" w14:textId="77777777" w:rsidR="00264F00" w:rsidRPr="00D87CB6" w:rsidRDefault="00264F00" w:rsidP="00264F00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  <w:p w14:paraId="0E5D3E30" w14:textId="77777777" w:rsidR="00264F00" w:rsidRDefault="00264F00" w:rsidP="00264F00">
    <w:pPr>
      <w:pStyle w:val="Standar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CF296" w14:textId="77777777" w:rsidR="008706EA" w:rsidRDefault="008706EA">
      <w:r>
        <w:separator/>
      </w:r>
    </w:p>
  </w:footnote>
  <w:footnote w:type="continuationSeparator" w:id="0">
    <w:p w14:paraId="7BB39D74" w14:textId="77777777" w:rsidR="008706EA" w:rsidRDefault="008706EA">
      <w:r>
        <w:continuationSeparator/>
      </w:r>
    </w:p>
  </w:footnote>
  <w:footnote w:id="1">
    <w:p w14:paraId="048733C8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51DA263E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38FA0745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6AF5A75F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6D22E863" w14:textId="77777777" w:rsidR="001C44EA" w:rsidRDefault="001C44EA" w:rsidP="001C44EA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A98E47C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6E86744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252A140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2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26492585">
    <w:abstractNumId w:val="0"/>
  </w:num>
  <w:num w:numId="2" w16cid:durableId="1335109629">
    <w:abstractNumId w:val="1"/>
  </w:num>
  <w:num w:numId="3" w16cid:durableId="1310591703">
    <w:abstractNumId w:val="2"/>
  </w:num>
  <w:num w:numId="4" w16cid:durableId="39526176">
    <w:abstractNumId w:val="3"/>
  </w:num>
  <w:num w:numId="5" w16cid:durableId="1403406353">
    <w:abstractNumId w:val="4"/>
  </w:num>
  <w:num w:numId="6" w16cid:durableId="25642231">
    <w:abstractNumId w:val="6"/>
  </w:num>
  <w:num w:numId="7" w16cid:durableId="2139838313">
    <w:abstractNumId w:val="17"/>
  </w:num>
  <w:num w:numId="8" w16cid:durableId="494994964">
    <w:abstractNumId w:val="5"/>
  </w:num>
  <w:num w:numId="9" w16cid:durableId="1638295569">
    <w:abstractNumId w:val="24"/>
  </w:num>
  <w:num w:numId="10" w16cid:durableId="289171559">
    <w:abstractNumId w:val="21"/>
  </w:num>
  <w:num w:numId="11" w16cid:durableId="389958078">
    <w:abstractNumId w:val="33"/>
  </w:num>
  <w:num w:numId="12" w16cid:durableId="1274480017">
    <w:abstractNumId w:val="22"/>
  </w:num>
  <w:num w:numId="13" w16cid:durableId="846560126">
    <w:abstractNumId w:val="18"/>
  </w:num>
  <w:num w:numId="14" w16cid:durableId="1946384028">
    <w:abstractNumId w:val="15"/>
  </w:num>
  <w:num w:numId="15" w16cid:durableId="251819619">
    <w:abstractNumId w:val="31"/>
  </w:num>
  <w:num w:numId="16" w16cid:durableId="26880215">
    <w:abstractNumId w:val="7"/>
  </w:num>
  <w:num w:numId="17" w16cid:durableId="58095108">
    <w:abstractNumId w:val="35"/>
  </w:num>
  <w:num w:numId="18" w16cid:durableId="962887475">
    <w:abstractNumId w:val="28"/>
  </w:num>
  <w:num w:numId="19" w16cid:durableId="780958642">
    <w:abstractNumId w:val="16"/>
  </w:num>
  <w:num w:numId="20" w16cid:durableId="604265135">
    <w:abstractNumId w:val="12"/>
  </w:num>
  <w:num w:numId="21" w16cid:durableId="788663932">
    <w:abstractNumId w:val="14"/>
  </w:num>
  <w:num w:numId="22" w16cid:durableId="1505244685">
    <w:abstractNumId w:val="34"/>
  </w:num>
  <w:num w:numId="23" w16cid:durableId="1063720825">
    <w:abstractNumId w:val="13"/>
  </w:num>
  <w:num w:numId="24" w16cid:durableId="545407951">
    <w:abstractNumId w:val="11"/>
  </w:num>
  <w:num w:numId="25" w16cid:durableId="247882984">
    <w:abstractNumId w:val="27"/>
  </w:num>
  <w:num w:numId="26" w16cid:durableId="17861933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864654">
    <w:abstractNumId w:val="9"/>
  </w:num>
  <w:num w:numId="28" w16cid:durableId="2082292129">
    <w:abstractNumId w:val="26"/>
  </w:num>
  <w:num w:numId="29" w16cid:durableId="201596833">
    <w:abstractNumId w:val="20"/>
  </w:num>
  <w:num w:numId="30" w16cid:durableId="468478169">
    <w:abstractNumId w:val="23"/>
  </w:num>
  <w:num w:numId="31" w16cid:durableId="199363843">
    <w:abstractNumId w:val="32"/>
  </w:num>
  <w:num w:numId="32" w16cid:durableId="1451898461">
    <w:abstractNumId w:val="19"/>
  </w:num>
  <w:num w:numId="33" w16cid:durableId="1242762357">
    <w:abstractNumId w:val="29"/>
  </w:num>
  <w:num w:numId="34" w16cid:durableId="421486555">
    <w:abstractNumId w:val="10"/>
  </w:num>
  <w:num w:numId="35" w16cid:durableId="528875764">
    <w:abstractNumId w:val="8"/>
  </w:num>
  <w:num w:numId="36" w16cid:durableId="999693923">
    <w:abstractNumId w:val="25"/>
  </w:num>
  <w:num w:numId="37" w16cid:durableId="186216089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361"/>
    <w:rsid w:val="00053434"/>
    <w:rsid w:val="000560B4"/>
    <w:rsid w:val="000666E8"/>
    <w:rsid w:val="00066A95"/>
    <w:rsid w:val="000712D8"/>
    <w:rsid w:val="00081E09"/>
    <w:rsid w:val="00085DE3"/>
    <w:rsid w:val="00094E53"/>
    <w:rsid w:val="000A0841"/>
    <w:rsid w:val="000A5BA6"/>
    <w:rsid w:val="000A5FE5"/>
    <w:rsid w:val="000B06BA"/>
    <w:rsid w:val="000C1B46"/>
    <w:rsid w:val="000C4381"/>
    <w:rsid w:val="000E2711"/>
    <w:rsid w:val="000F0D5D"/>
    <w:rsid w:val="000F3805"/>
    <w:rsid w:val="000F4DC1"/>
    <w:rsid w:val="00100215"/>
    <w:rsid w:val="0010196A"/>
    <w:rsid w:val="00112B23"/>
    <w:rsid w:val="00113C95"/>
    <w:rsid w:val="00114300"/>
    <w:rsid w:val="00122578"/>
    <w:rsid w:val="00122F4A"/>
    <w:rsid w:val="00125797"/>
    <w:rsid w:val="0013207F"/>
    <w:rsid w:val="00141DE0"/>
    <w:rsid w:val="001462A8"/>
    <w:rsid w:val="001540C3"/>
    <w:rsid w:val="00155CB5"/>
    <w:rsid w:val="00163EA0"/>
    <w:rsid w:val="00167602"/>
    <w:rsid w:val="00170F8D"/>
    <w:rsid w:val="001722E7"/>
    <w:rsid w:val="00173356"/>
    <w:rsid w:val="001738AE"/>
    <w:rsid w:val="00196BDA"/>
    <w:rsid w:val="001B2714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825"/>
    <w:rsid w:val="00211C52"/>
    <w:rsid w:val="0022348F"/>
    <w:rsid w:val="002304AB"/>
    <w:rsid w:val="00233F98"/>
    <w:rsid w:val="00236456"/>
    <w:rsid w:val="0024352F"/>
    <w:rsid w:val="00246BAA"/>
    <w:rsid w:val="00254A2A"/>
    <w:rsid w:val="00264F00"/>
    <w:rsid w:val="00267BC8"/>
    <w:rsid w:val="002746B2"/>
    <w:rsid w:val="00275897"/>
    <w:rsid w:val="00277C82"/>
    <w:rsid w:val="00287006"/>
    <w:rsid w:val="00290128"/>
    <w:rsid w:val="00290CA3"/>
    <w:rsid w:val="00296084"/>
    <w:rsid w:val="002979C6"/>
    <w:rsid w:val="002A09FA"/>
    <w:rsid w:val="002A637C"/>
    <w:rsid w:val="002C01B5"/>
    <w:rsid w:val="002C1A74"/>
    <w:rsid w:val="002C3C60"/>
    <w:rsid w:val="002D167C"/>
    <w:rsid w:val="002D3EE8"/>
    <w:rsid w:val="002E14BE"/>
    <w:rsid w:val="002E2C7A"/>
    <w:rsid w:val="002E4889"/>
    <w:rsid w:val="002E49D6"/>
    <w:rsid w:val="002E4A8D"/>
    <w:rsid w:val="002F0D3B"/>
    <w:rsid w:val="002F19CF"/>
    <w:rsid w:val="002F3E79"/>
    <w:rsid w:val="0031069E"/>
    <w:rsid w:val="0031174A"/>
    <w:rsid w:val="00327E55"/>
    <w:rsid w:val="0033523C"/>
    <w:rsid w:val="00340FEC"/>
    <w:rsid w:val="00343750"/>
    <w:rsid w:val="00347C37"/>
    <w:rsid w:val="00365378"/>
    <w:rsid w:val="003662D5"/>
    <w:rsid w:val="00367A17"/>
    <w:rsid w:val="00372C91"/>
    <w:rsid w:val="003732BF"/>
    <w:rsid w:val="00380E3A"/>
    <w:rsid w:val="003825D5"/>
    <w:rsid w:val="00384A24"/>
    <w:rsid w:val="00385CB4"/>
    <w:rsid w:val="00396C19"/>
    <w:rsid w:val="003A030C"/>
    <w:rsid w:val="003A1C0E"/>
    <w:rsid w:val="003A2FAC"/>
    <w:rsid w:val="003B34FD"/>
    <w:rsid w:val="003C0069"/>
    <w:rsid w:val="003D6587"/>
    <w:rsid w:val="003E292E"/>
    <w:rsid w:val="003E5D84"/>
    <w:rsid w:val="003F3803"/>
    <w:rsid w:val="003F3864"/>
    <w:rsid w:val="003F7085"/>
    <w:rsid w:val="004132D3"/>
    <w:rsid w:val="00415071"/>
    <w:rsid w:val="00430E93"/>
    <w:rsid w:val="004404C6"/>
    <w:rsid w:val="004515F8"/>
    <w:rsid w:val="004520D7"/>
    <w:rsid w:val="00461085"/>
    <w:rsid w:val="00461C79"/>
    <w:rsid w:val="00473A46"/>
    <w:rsid w:val="00476B24"/>
    <w:rsid w:val="00480682"/>
    <w:rsid w:val="00491606"/>
    <w:rsid w:val="00495F43"/>
    <w:rsid w:val="00497131"/>
    <w:rsid w:val="004A5067"/>
    <w:rsid w:val="004A7874"/>
    <w:rsid w:val="004B259E"/>
    <w:rsid w:val="004B2996"/>
    <w:rsid w:val="004C2968"/>
    <w:rsid w:val="004C4092"/>
    <w:rsid w:val="004C4CEB"/>
    <w:rsid w:val="004D2326"/>
    <w:rsid w:val="004F2AA3"/>
    <w:rsid w:val="004F35D9"/>
    <w:rsid w:val="00504238"/>
    <w:rsid w:val="00526460"/>
    <w:rsid w:val="00527D09"/>
    <w:rsid w:val="00536358"/>
    <w:rsid w:val="00543A77"/>
    <w:rsid w:val="00550218"/>
    <w:rsid w:val="00552BF4"/>
    <w:rsid w:val="00560695"/>
    <w:rsid w:val="00573652"/>
    <w:rsid w:val="00576E3B"/>
    <w:rsid w:val="0058399D"/>
    <w:rsid w:val="00587930"/>
    <w:rsid w:val="005A6EE4"/>
    <w:rsid w:val="005B387C"/>
    <w:rsid w:val="005B5534"/>
    <w:rsid w:val="005B56D7"/>
    <w:rsid w:val="005C197F"/>
    <w:rsid w:val="005C4CCA"/>
    <w:rsid w:val="005C7CA7"/>
    <w:rsid w:val="005E0DC3"/>
    <w:rsid w:val="005E7C05"/>
    <w:rsid w:val="005F14AB"/>
    <w:rsid w:val="005F176F"/>
    <w:rsid w:val="005F1EA3"/>
    <w:rsid w:val="005F2AED"/>
    <w:rsid w:val="005F7ACF"/>
    <w:rsid w:val="00604FF5"/>
    <w:rsid w:val="00611717"/>
    <w:rsid w:val="00614ECC"/>
    <w:rsid w:val="0061578B"/>
    <w:rsid w:val="00620C56"/>
    <w:rsid w:val="00630947"/>
    <w:rsid w:val="006375CE"/>
    <w:rsid w:val="00641782"/>
    <w:rsid w:val="00665BB1"/>
    <w:rsid w:val="00671934"/>
    <w:rsid w:val="00672173"/>
    <w:rsid w:val="0067274E"/>
    <w:rsid w:val="00672A22"/>
    <w:rsid w:val="00686DD3"/>
    <w:rsid w:val="00687C57"/>
    <w:rsid w:val="006946F4"/>
    <w:rsid w:val="00696FB3"/>
    <w:rsid w:val="006A1405"/>
    <w:rsid w:val="006A7767"/>
    <w:rsid w:val="006B48DA"/>
    <w:rsid w:val="006C70FB"/>
    <w:rsid w:val="006D0C2E"/>
    <w:rsid w:val="006F38FB"/>
    <w:rsid w:val="00700866"/>
    <w:rsid w:val="00706B17"/>
    <w:rsid w:val="00713129"/>
    <w:rsid w:val="0072058C"/>
    <w:rsid w:val="00722526"/>
    <w:rsid w:val="00724984"/>
    <w:rsid w:val="0074502E"/>
    <w:rsid w:val="00747D76"/>
    <w:rsid w:val="00751AC1"/>
    <w:rsid w:val="00756F89"/>
    <w:rsid w:val="00766018"/>
    <w:rsid w:val="00770DF3"/>
    <w:rsid w:val="0077155D"/>
    <w:rsid w:val="00774A34"/>
    <w:rsid w:val="00775B9C"/>
    <w:rsid w:val="007765AC"/>
    <w:rsid w:val="00782ABC"/>
    <w:rsid w:val="007915EE"/>
    <w:rsid w:val="007A0729"/>
    <w:rsid w:val="007A1F62"/>
    <w:rsid w:val="007A7B52"/>
    <w:rsid w:val="007B3C67"/>
    <w:rsid w:val="007B62F3"/>
    <w:rsid w:val="007C35AE"/>
    <w:rsid w:val="007D066A"/>
    <w:rsid w:val="007D5549"/>
    <w:rsid w:val="007F0BDB"/>
    <w:rsid w:val="007F241C"/>
    <w:rsid w:val="00802484"/>
    <w:rsid w:val="00802A05"/>
    <w:rsid w:val="0080461B"/>
    <w:rsid w:val="00821EAF"/>
    <w:rsid w:val="0083065A"/>
    <w:rsid w:val="008351E2"/>
    <w:rsid w:val="0083708B"/>
    <w:rsid w:val="00847A31"/>
    <w:rsid w:val="008519AD"/>
    <w:rsid w:val="0085769E"/>
    <w:rsid w:val="008706EA"/>
    <w:rsid w:val="0087646F"/>
    <w:rsid w:val="00896543"/>
    <w:rsid w:val="00897CD3"/>
    <w:rsid w:val="008A2117"/>
    <w:rsid w:val="008A65A2"/>
    <w:rsid w:val="008A7F25"/>
    <w:rsid w:val="008B016B"/>
    <w:rsid w:val="008B17D8"/>
    <w:rsid w:val="008C6D58"/>
    <w:rsid w:val="008D2C9D"/>
    <w:rsid w:val="008F00E9"/>
    <w:rsid w:val="00905704"/>
    <w:rsid w:val="00913121"/>
    <w:rsid w:val="00916E30"/>
    <w:rsid w:val="009220A3"/>
    <w:rsid w:val="00923DCF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A0B"/>
    <w:rsid w:val="00967187"/>
    <w:rsid w:val="00977692"/>
    <w:rsid w:val="00980B6A"/>
    <w:rsid w:val="00983528"/>
    <w:rsid w:val="009975F9"/>
    <w:rsid w:val="00997C71"/>
    <w:rsid w:val="009B00E6"/>
    <w:rsid w:val="009C22B5"/>
    <w:rsid w:val="009C5778"/>
    <w:rsid w:val="009D3B17"/>
    <w:rsid w:val="009E3462"/>
    <w:rsid w:val="009E3612"/>
    <w:rsid w:val="009E57C7"/>
    <w:rsid w:val="009E6553"/>
    <w:rsid w:val="009F0797"/>
    <w:rsid w:val="009F19FF"/>
    <w:rsid w:val="00A00A39"/>
    <w:rsid w:val="00A03147"/>
    <w:rsid w:val="00A039A0"/>
    <w:rsid w:val="00A26CAB"/>
    <w:rsid w:val="00A33154"/>
    <w:rsid w:val="00A3677B"/>
    <w:rsid w:val="00A377A6"/>
    <w:rsid w:val="00A4490B"/>
    <w:rsid w:val="00A6082A"/>
    <w:rsid w:val="00A76A8F"/>
    <w:rsid w:val="00A80197"/>
    <w:rsid w:val="00A84825"/>
    <w:rsid w:val="00A965F5"/>
    <w:rsid w:val="00A966A7"/>
    <w:rsid w:val="00A97AEF"/>
    <w:rsid w:val="00AB2202"/>
    <w:rsid w:val="00AB7E52"/>
    <w:rsid w:val="00AD2757"/>
    <w:rsid w:val="00AD53C2"/>
    <w:rsid w:val="00AE4F67"/>
    <w:rsid w:val="00AE6014"/>
    <w:rsid w:val="00AF1407"/>
    <w:rsid w:val="00AF55AD"/>
    <w:rsid w:val="00B05518"/>
    <w:rsid w:val="00B1401C"/>
    <w:rsid w:val="00B17F58"/>
    <w:rsid w:val="00B32688"/>
    <w:rsid w:val="00B41B52"/>
    <w:rsid w:val="00B44104"/>
    <w:rsid w:val="00B46280"/>
    <w:rsid w:val="00B5492F"/>
    <w:rsid w:val="00B65768"/>
    <w:rsid w:val="00B719AE"/>
    <w:rsid w:val="00B76B79"/>
    <w:rsid w:val="00B81F84"/>
    <w:rsid w:val="00B8287F"/>
    <w:rsid w:val="00B861E0"/>
    <w:rsid w:val="00B87E55"/>
    <w:rsid w:val="00B9568B"/>
    <w:rsid w:val="00BA1E40"/>
    <w:rsid w:val="00BA6EC7"/>
    <w:rsid w:val="00BB11D6"/>
    <w:rsid w:val="00BB674A"/>
    <w:rsid w:val="00BC3295"/>
    <w:rsid w:val="00BD43E6"/>
    <w:rsid w:val="00BD59E2"/>
    <w:rsid w:val="00BD7379"/>
    <w:rsid w:val="00BD7F03"/>
    <w:rsid w:val="00BE3615"/>
    <w:rsid w:val="00BF068E"/>
    <w:rsid w:val="00C00032"/>
    <w:rsid w:val="00C040F1"/>
    <w:rsid w:val="00C204DC"/>
    <w:rsid w:val="00C24874"/>
    <w:rsid w:val="00C252F6"/>
    <w:rsid w:val="00C25F2C"/>
    <w:rsid w:val="00C277CE"/>
    <w:rsid w:val="00C407D5"/>
    <w:rsid w:val="00C44425"/>
    <w:rsid w:val="00C50BED"/>
    <w:rsid w:val="00C54849"/>
    <w:rsid w:val="00C77C2E"/>
    <w:rsid w:val="00C943CC"/>
    <w:rsid w:val="00C97C11"/>
    <w:rsid w:val="00CB206D"/>
    <w:rsid w:val="00CB50CD"/>
    <w:rsid w:val="00CB7606"/>
    <w:rsid w:val="00CC64BB"/>
    <w:rsid w:val="00CC654F"/>
    <w:rsid w:val="00CC6F19"/>
    <w:rsid w:val="00CD1AD7"/>
    <w:rsid w:val="00CD60CD"/>
    <w:rsid w:val="00CE5269"/>
    <w:rsid w:val="00CF0181"/>
    <w:rsid w:val="00CF0455"/>
    <w:rsid w:val="00CF7772"/>
    <w:rsid w:val="00CF7AA2"/>
    <w:rsid w:val="00D01BE6"/>
    <w:rsid w:val="00D02555"/>
    <w:rsid w:val="00D046A7"/>
    <w:rsid w:val="00D11383"/>
    <w:rsid w:val="00D21A7C"/>
    <w:rsid w:val="00D24427"/>
    <w:rsid w:val="00D25F11"/>
    <w:rsid w:val="00D30D5E"/>
    <w:rsid w:val="00D32B2A"/>
    <w:rsid w:val="00D3701F"/>
    <w:rsid w:val="00D426E0"/>
    <w:rsid w:val="00D45930"/>
    <w:rsid w:val="00D563E1"/>
    <w:rsid w:val="00D61A73"/>
    <w:rsid w:val="00D6756F"/>
    <w:rsid w:val="00D67673"/>
    <w:rsid w:val="00D70E1B"/>
    <w:rsid w:val="00D77783"/>
    <w:rsid w:val="00D77B43"/>
    <w:rsid w:val="00D87AEE"/>
    <w:rsid w:val="00D87CB6"/>
    <w:rsid w:val="00DA2094"/>
    <w:rsid w:val="00DB68D4"/>
    <w:rsid w:val="00DC6658"/>
    <w:rsid w:val="00DD7DC6"/>
    <w:rsid w:val="00DE751B"/>
    <w:rsid w:val="00DF0780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72713"/>
    <w:rsid w:val="00E738A2"/>
    <w:rsid w:val="00E74AA9"/>
    <w:rsid w:val="00E906E3"/>
    <w:rsid w:val="00E906FA"/>
    <w:rsid w:val="00E95FA8"/>
    <w:rsid w:val="00EA7558"/>
    <w:rsid w:val="00EB106D"/>
    <w:rsid w:val="00EB5FAA"/>
    <w:rsid w:val="00EC38E2"/>
    <w:rsid w:val="00EC4C0A"/>
    <w:rsid w:val="00ED5007"/>
    <w:rsid w:val="00ED6241"/>
    <w:rsid w:val="00ED660F"/>
    <w:rsid w:val="00EE554A"/>
    <w:rsid w:val="00EE7F6A"/>
    <w:rsid w:val="00EF0E73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861"/>
    <w:rsid w:val="00F51EEC"/>
    <w:rsid w:val="00F636A9"/>
    <w:rsid w:val="00F63A65"/>
    <w:rsid w:val="00F64050"/>
    <w:rsid w:val="00F6607C"/>
    <w:rsid w:val="00F664DA"/>
    <w:rsid w:val="00F708A5"/>
    <w:rsid w:val="00F76288"/>
    <w:rsid w:val="00F77C9C"/>
    <w:rsid w:val="00F9324C"/>
    <w:rsid w:val="00FB6BB3"/>
    <w:rsid w:val="00FC6576"/>
    <w:rsid w:val="00FD3EE8"/>
    <w:rsid w:val="00FE01E5"/>
    <w:rsid w:val="00FE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696BF1"/>
  <w15:chartTrackingRefBased/>
  <w15:docId w15:val="{29FD282F-56EC-4B58-A818-E71B400C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  <w:style w:type="character" w:customStyle="1" w:styleId="Domylnaczcionkaakapitu3">
    <w:name w:val="Domyślna czcionka akapitu3"/>
    <w:rsid w:val="00290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Cuw</cp:lastModifiedBy>
  <cp:revision>17</cp:revision>
  <cp:lastPrinted>2024-11-08T07:05:00Z</cp:lastPrinted>
  <dcterms:created xsi:type="dcterms:W3CDTF">2023-05-30T06:05:00Z</dcterms:created>
  <dcterms:modified xsi:type="dcterms:W3CDTF">2025-05-05T09:43:00Z</dcterms:modified>
</cp:coreProperties>
</file>