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E5D62F" w14:textId="77777777" w:rsidR="002F537A" w:rsidRPr="00F2181D" w:rsidRDefault="00094554" w:rsidP="004F10B7">
      <w:pPr>
        <w:spacing w:after="0" w:line="360" w:lineRule="auto"/>
        <w:contextualSpacing/>
        <w:rPr>
          <w:rFonts w:asciiTheme="minorHAnsi" w:eastAsia="Times New Roman" w:hAnsiTheme="minorHAnsi" w:cstheme="minorHAnsi"/>
          <w:b/>
          <w:bCs/>
          <w:lang w:eastAsia="pl-PL"/>
        </w:rPr>
      </w:pPr>
      <w:r w:rsidRPr="00F2181D">
        <w:rPr>
          <w:rFonts w:asciiTheme="minorHAnsi" w:hAnsiTheme="minorHAnsi" w:cstheme="minorHAnsi"/>
          <w:b/>
          <w:noProof/>
          <w:lang w:eastAsia="pl-PL"/>
        </w:rPr>
        <w:drawing>
          <wp:inline distT="0" distB="0" distL="0" distR="0" wp14:anchorId="56A5DF2A" wp14:editId="346F2ED7">
            <wp:extent cx="1143000" cy="352425"/>
            <wp:effectExtent l="0" t="0" r="0" b="0"/>
            <wp:docPr id="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 cy="352425"/>
                    </a:xfrm>
                    <a:prstGeom prst="rect">
                      <a:avLst/>
                    </a:prstGeom>
                    <a:noFill/>
                    <a:ln>
                      <a:noFill/>
                    </a:ln>
                  </pic:spPr>
                </pic:pic>
              </a:graphicData>
            </a:graphic>
          </wp:inline>
        </w:drawing>
      </w:r>
    </w:p>
    <w:p w14:paraId="6A24BC4C" w14:textId="5CEFD853" w:rsidR="00156464" w:rsidRPr="00F2181D" w:rsidRDefault="0005010F" w:rsidP="004F10B7">
      <w:pPr>
        <w:spacing w:after="0" w:line="360" w:lineRule="auto"/>
        <w:contextualSpacing/>
        <w:rPr>
          <w:rFonts w:asciiTheme="minorHAnsi" w:eastAsia="Times New Roman" w:hAnsiTheme="minorHAnsi" w:cstheme="minorHAnsi"/>
          <w:b/>
          <w:bCs/>
          <w:lang w:eastAsia="pl-PL"/>
        </w:rPr>
      </w:pPr>
      <w:r>
        <w:rPr>
          <w:rFonts w:asciiTheme="minorHAnsi" w:eastAsia="Times New Roman" w:hAnsiTheme="minorHAnsi" w:cstheme="minorHAnsi"/>
          <w:b/>
          <w:bCs/>
          <w:lang w:eastAsia="pl-PL"/>
        </w:rPr>
        <w:t>Załącznik nr 8 do SWZ - wzór umowy</w:t>
      </w:r>
    </w:p>
    <w:p w14:paraId="59568C95" w14:textId="707B9A45" w:rsidR="00D76A7C" w:rsidRDefault="00D76A7C" w:rsidP="004F10B7">
      <w:pPr>
        <w:spacing w:after="0" w:line="360" w:lineRule="auto"/>
        <w:contextualSpacing/>
        <w:rPr>
          <w:rFonts w:asciiTheme="minorHAnsi" w:hAnsiTheme="minorHAnsi" w:cstheme="minorHAnsi"/>
          <w:b/>
          <w:bCs/>
        </w:rPr>
      </w:pPr>
      <w:r w:rsidRPr="00F2181D">
        <w:rPr>
          <w:rFonts w:asciiTheme="minorHAnsi" w:eastAsia="Times New Roman" w:hAnsiTheme="minorHAnsi" w:cstheme="minorHAnsi"/>
          <w:b/>
          <w:bCs/>
          <w:lang w:eastAsia="pl-PL"/>
        </w:rPr>
        <w:t xml:space="preserve">UMOWA </w:t>
      </w:r>
      <w:r w:rsidR="00C24A06" w:rsidRPr="00F2181D">
        <w:rPr>
          <w:rFonts w:asciiTheme="minorHAnsi" w:eastAsia="Times New Roman" w:hAnsiTheme="minorHAnsi" w:cstheme="minorHAnsi"/>
          <w:b/>
          <w:bCs/>
          <w:lang w:eastAsia="pl-PL"/>
        </w:rPr>
        <w:t>NR</w:t>
      </w:r>
      <w:r w:rsidRPr="00F2181D">
        <w:rPr>
          <w:rFonts w:asciiTheme="minorHAnsi" w:eastAsia="Times New Roman" w:hAnsiTheme="minorHAnsi" w:cstheme="minorHAnsi"/>
          <w:b/>
          <w:bCs/>
          <w:lang w:eastAsia="pl-PL"/>
        </w:rPr>
        <w:t xml:space="preserve"> </w:t>
      </w:r>
      <w:r w:rsidR="007F41AC" w:rsidRPr="00F2181D">
        <w:rPr>
          <w:rFonts w:asciiTheme="minorHAnsi" w:hAnsiTheme="minorHAnsi" w:cstheme="minorHAnsi"/>
          <w:b/>
          <w:bCs/>
        </w:rPr>
        <w:t>AZP.25.3.1</w:t>
      </w:r>
      <w:r w:rsidR="00DF2C6C">
        <w:rPr>
          <w:rFonts w:asciiTheme="minorHAnsi" w:hAnsiTheme="minorHAnsi" w:cstheme="minorHAnsi"/>
          <w:b/>
          <w:bCs/>
        </w:rPr>
        <w:t>.2025</w:t>
      </w:r>
    </w:p>
    <w:p w14:paraId="11908644" w14:textId="77777777" w:rsidR="00DF2C6C" w:rsidRPr="00F2181D" w:rsidRDefault="00DF2C6C" w:rsidP="004F10B7">
      <w:pPr>
        <w:spacing w:after="0" w:line="360" w:lineRule="auto"/>
        <w:contextualSpacing/>
        <w:rPr>
          <w:rFonts w:asciiTheme="minorHAnsi" w:eastAsia="Times New Roman" w:hAnsiTheme="minorHAnsi" w:cstheme="minorHAnsi"/>
          <w:b/>
          <w:bCs/>
          <w:i/>
          <w:lang w:eastAsia="pl-PL"/>
        </w:rPr>
      </w:pPr>
    </w:p>
    <w:p w14:paraId="685C2337" w14:textId="50DA326A" w:rsidR="00962A89" w:rsidRPr="00F2181D" w:rsidRDefault="00962A89" w:rsidP="004F10B7">
      <w:pPr>
        <w:spacing w:after="0" w:line="360" w:lineRule="auto"/>
        <w:contextualSpacing/>
        <w:rPr>
          <w:rFonts w:asciiTheme="minorHAnsi" w:eastAsia="Times New Roman" w:hAnsiTheme="minorHAnsi" w:cstheme="minorHAnsi"/>
          <w:bCs/>
          <w:lang w:eastAsia="pl-PL"/>
        </w:rPr>
      </w:pPr>
      <w:r w:rsidRPr="00F2181D">
        <w:rPr>
          <w:rFonts w:asciiTheme="minorHAnsi" w:eastAsia="Times New Roman" w:hAnsiTheme="minorHAnsi" w:cstheme="minorHAnsi"/>
          <w:bCs/>
          <w:lang w:eastAsia="pl-PL"/>
        </w:rPr>
        <w:t>w dniu ……</w:t>
      </w:r>
      <w:r w:rsidR="009C2067" w:rsidRPr="00F2181D">
        <w:rPr>
          <w:rFonts w:asciiTheme="minorHAnsi" w:eastAsia="Times New Roman" w:hAnsiTheme="minorHAnsi" w:cstheme="minorHAnsi"/>
          <w:bCs/>
          <w:lang w:eastAsia="pl-PL"/>
        </w:rPr>
        <w:t>…</w:t>
      </w:r>
      <w:r w:rsidR="00D95914" w:rsidRPr="00F2181D">
        <w:rPr>
          <w:rFonts w:asciiTheme="minorHAnsi" w:eastAsia="Times New Roman" w:hAnsiTheme="minorHAnsi" w:cstheme="minorHAnsi"/>
          <w:bCs/>
          <w:lang w:eastAsia="pl-PL"/>
        </w:rPr>
        <w:t xml:space="preserve"> </w:t>
      </w:r>
      <w:r w:rsidRPr="00F2181D">
        <w:rPr>
          <w:rFonts w:asciiTheme="minorHAnsi" w:eastAsia="Times New Roman" w:hAnsiTheme="minorHAnsi" w:cstheme="minorHAnsi"/>
          <w:bCs/>
          <w:lang w:eastAsia="pl-PL"/>
        </w:rPr>
        <w:t xml:space="preserve">r., w Białymstoku, pomiędzy: </w:t>
      </w:r>
    </w:p>
    <w:p w14:paraId="31BFF52F" w14:textId="2D3548C5" w:rsidR="00D76A7C" w:rsidRPr="00F2181D" w:rsidRDefault="00C24A06" w:rsidP="004F10B7">
      <w:pPr>
        <w:spacing w:after="0" w:line="360" w:lineRule="auto"/>
        <w:contextualSpacing/>
        <w:rPr>
          <w:rFonts w:asciiTheme="minorHAnsi" w:eastAsia="Times New Roman" w:hAnsiTheme="minorHAnsi" w:cstheme="minorHAnsi"/>
          <w:b/>
          <w:bCs/>
          <w:lang w:eastAsia="pl-PL"/>
        </w:rPr>
      </w:pPr>
      <w:r w:rsidRPr="00F2181D">
        <w:rPr>
          <w:rFonts w:asciiTheme="minorHAnsi" w:eastAsia="Times New Roman" w:hAnsiTheme="minorHAnsi" w:cstheme="minorHAnsi"/>
          <w:b/>
          <w:bCs/>
          <w:lang w:eastAsia="pl-PL"/>
        </w:rPr>
        <w:t xml:space="preserve">Uniwersytetem Medycznym w </w:t>
      </w:r>
      <w:r w:rsidR="00D76A7C" w:rsidRPr="00F2181D">
        <w:rPr>
          <w:rFonts w:asciiTheme="minorHAnsi" w:eastAsia="Times New Roman" w:hAnsiTheme="minorHAnsi" w:cstheme="minorHAnsi"/>
          <w:b/>
          <w:bCs/>
          <w:lang w:eastAsia="pl-PL"/>
        </w:rPr>
        <w:t xml:space="preserve">Białymstoku, ul. Jana Kilińskiego 1, 15-089 Białystok, </w:t>
      </w:r>
      <w:r w:rsidR="0020598C" w:rsidRPr="00F2181D">
        <w:rPr>
          <w:rFonts w:asciiTheme="minorHAnsi" w:eastAsia="Times New Roman" w:hAnsiTheme="minorHAnsi" w:cstheme="minorHAnsi"/>
          <w:b/>
          <w:bCs/>
          <w:lang w:eastAsia="pl-PL"/>
        </w:rPr>
        <w:t xml:space="preserve">NIP 542–021–17–17, </w:t>
      </w:r>
      <w:r w:rsidR="00D76A7C" w:rsidRPr="00F2181D">
        <w:rPr>
          <w:rFonts w:asciiTheme="minorHAnsi" w:eastAsia="Times New Roman" w:hAnsiTheme="minorHAnsi" w:cstheme="minorHAnsi"/>
          <w:bCs/>
          <w:lang w:eastAsia="pl-PL"/>
        </w:rPr>
        <w:t>reprezentowanym przez:</w:t>
      </w:r>
    </w:p>
    <w:p w14:paraId="2C2DDDBF" w14:textId="22926E29" w:rsidR="00D76A7C" w:rsidRPr="00F2181D" w:rsidRDefault="00DF2C6C" w:rsidP="004F10B7">
      <w:pPr>
        <w:spacing w:after="0" w:line="360" w:lineRule="auto"/>
        <w:contextualSpacing/>
        <w:rPr>
          <w:rFonts w:asciiTheme="minorHAnsi" w:eastAsia="Times New Roman" w:hAnsiTheme="minorHAnsi" w:cstheme="minorHAnsi"/>
          <w:b/>
          <w:bCs/>
          <w:lang w:eastAsia="pl-PL"/>
        </w:rPr>
      </w:pPr>
      <w:r>
        <w:rPr>
          <w:rFonts w:asciiTheme="minorHAnsi" w:eastAsia="Times New Roman" w:hAnsiTheme="minorHAnsi" w:cstheme="minorHAnsi"/>
          <w:b/>
          <w:bCs/>
          <w:lang w:eastAsia="pl-PL"/>
        </w:rPr>
        <w:t>m</w:t>
      </w:r>
      <w:r w:rsidR="00D76A7C" w:rsidRPr="00F2181D">
        <w:rPr>
          <w:rFonts w:asciiTheme="minorHAnsi" w:eastAsia="Times New Roman" w:hAnsiTheme="minorHAnsi" w:cstheme="minorHAnsi"/>
          <w:b/>
          <w:bCs/>
          <w:lang w:eastAsia="pl-PL"/>
        </w:rPr>
        <w:t>gr</w:t>
      </w:r>
      <w:r>
        <w:rPr>
          <w:rFonts w:asciiTheme="minorHAnsi" w:eastAsia="Times New Roman" w:hAnsiTheme="minorHAnsi" w:cstheme="minorHAnsi"/>
          <w:b/>
          <w:bCs/>
          <w:lang w:eastAsia="pl-PL"/>
        </w:rPr>
        <w:t>.</w:t>
      </w:r>
      <w:r w:rsidR="00D76A7C" w:rsidRPr="00F2181D">
        <w:rPr>
          <w:rFonts w:asciiTheme="minorHAnsi" w:eastAsia="Times New Roman" w:hAnsiTheme="minorHAnsi" w:cstheme="minorHAnsi"/>
          <w:b/>
          <w:bCs/>
          <w:lang w:eastAsia="pl-PL"/>
        </w:rPr>
        <w:t xml:space="preserve"> Konrada Raczkowskiego – Kanclerza UMB,</w:t>
      </w:r>
    </w:p>
    <w:p w14:paraId="76A0C1C6" w14:textId="77777777" w:rsidR="00D76A7C" w:rsidRPr="00F2181D" w:rsidRDefault="00D76A7C" w:rsidP="004F10B7">
      <w:pPr>
        <w:spacing w:after="0" w:line="360" w:lineRule="auto"/>
        <w:contextualSpacing/>
        <w:rPr>
          <w:rFonts w:asciiTheme="minorHAnsi" w:eastAsia="Times New Roman" w:hAnsiTheme="minorHAnsi" w:cstheme="minorHAnsi"/>
          <w:bCs/>
          <w:lang w:eastAsia="pl-PL"/>
        </w:rPr>
      </w:pPr>
      <w:r w:rsidRPr="00F2181D">
        <w:rPr>
          <w:rFonts w:asciiTheme="minorHAnsi" w:eastAsia="Times New Roman" w:hAnsiTheme="minorHAnsi" w:cstheme="minorHAnsi"/>
          <w:b/>
          <w:bCs/>
          <w:lang w:eastAsia="pl-PL"/>
        </w:rPr>
        <w:t xml:space="preserve">zwanym dalej ,,Zamawiającym”, </w:t>
      </w:r>
    </w:p>
    <w:p w14:paraId="1036BD85" w14:textId="77777777" w:rsidR="00D76A7C" w:rsidRPr="00F2181D" w:rsidRDefault="00D76A7C" w:rsidP="004F10B7">
      <w:pPr>
        <w:spacing w:after="0" w:line="360" w:lineRule="auto"/>
        <w:contextualSpacing/>
        <w:rPr>
          <w:rFonts w:asciiTheme="minorHAnsi" w:eastAsia="Times New Roman" w:hAnsiTheme="minorHAnsi" w:cstheme="minorHAnsi"/>
          <w:bCs/>
          <w:lang w:eastAsia="pl-PL"/>
        </w:rPr>
      </w:pPr>
      <w:r w:rsidRPr="00F2181D">
        <w:rPr>
          <w:rFonts w:asciiTheme="minorHAnsi" w:eastAsia="Times New Roman" w:hAnsiTheme="minorHAnsi" w:cstheme="minorHAnsi"/>
          <w:bCs/>
          <w:lang w:eastAsia="pl-PL"/>
        </w:rPr>
        <w:t>a</w:t>
      </w:r>
    </w:p>
    <w:p w14:paraId="0A406F25" w14:textId="6653435E" w:rsidR="00321291" w:rsidRPr="00F2181D" w:rsidRDefault="00D67837" w:rsidP="001D2F9D">
      <w:pPr>
        <w:spacing w:after="0" w:line="360" w:lineRule="auto"/>
        <w:contextualSpacing/>
        <w:rPr>
          <w:rFonts w:asciiTheme="minorHAnsi" w:hAnsiTheme="minorHAnsi" w:cstheme="minorHAnsi"/>
          <w:b/>
          <w:lang w:eastAsia="pl-PL"/>
        </w:rPr>
      </w:pPr>
      <w:r>
        <w:rPr>
          <w:rFonts w:asciiTheme="minorHAnsi" w:eastAsia="Times New Roman" w:hAnsiTheme="minorHAnsi" w:cstheme="minorHAnsi"/>
          <w:b/>
          <w:bCs/>
          <w:lang w:eastAsia="pl-PL"/>
        </w:rPr>
        <w:t>........................................................................................................................................................................................................................................................................................................................................</w:t>
      </w:r>
    </w:p>
    <w:p w14:paraId="1F116312" w14:textId="7BF0A7DE" w:rsidR="000F5E52" w:rsidRPr="00F2181D" w:rsidRDefault="000F5E52" w:rsidP="004F10B7">
      <w:pPr>
        <w:spacing w:after="0" w:line="360" w:lineRule="auto"/>
        <w:contextualSpacing/>
        <w:rPr>
          <w:rFonts w:asciiTheme="minorHAnsi" w:eastAsia="Times New Roman" w:hAnsiTheme="minorHAnsi" w:cstheme="minorHAnsi"/>
        </w:rPr>
      </w:pPr>
      <w:r w:rsidRPr="00F2181D">
        <w:rPr>
          <w:rFonts w:asciiTheme="minorHAnsi" w:eastAsia="Times New Roman" w:hAnsiTheme="minorHAnsi" w:cstheme="minorHAnsi"/>
        </w:rPr>
        <w:t>reprezentowan</w:t>
      </w:r>
      <w:r w:rsidR="00321291" w:rsidRPr="00F2181D">
        <w:rPr>
          <w:rFonts w:asciiTheme="minorHAnsi" w:eastAsia="Times New Roman" w:hAnsiTheme="minorHAnsi" w:cstheme="minorHAnsi"/>
        </w:rPr>
        <w:t>ą</w:t>
      </w:r>
      <w:r w:rsidRPr="00F2181D">
        <w:rPr>
          <w:rFonts w:asciiTheme="minorHAnsi" w:eastAsia="Times New Roman" w:hAnsiTheme="minorHAnsi" w:cstheme="minorHAnsi"/>
        </w:rPr>
        <w:t xml:space="preserve">  przez: </w:t>
      </w:r>
    </w:p>
    <w:p w14:paraId="6C8BF8F0" w14:textId="1095D27F" w:rsidR="00321291" w:rsidRPr="00F2181D" w:rsidRDefault="00321291" w:rsidP="004F10B7">
      <w:pPr>
        <w:spacing w:after="0" w:line="360" w:lineRule="auto"/>
        <w:contextualSpacing/>
        <w:rPr>
          <w:rFonts w:asciiTheme="minorHAnsi" w:eastAsia="Times New Roman" w:hAnsiTheme="minorHAnsi" w:cstheme="minorHAnsi"/>
          <w:b/>
          <w:bCs/>
          <w:lang w:eastAsia="pl-PL"/>
        </w:rPr>
      </w:pPr>
      <w:r w:rsidRPr="00F2181D">
        <w:rPr>
          <w:rFonts w:asciiTheme="minorHAnsi" w:eastAsia="Times New Roman" w:hAnsiTheme="minorHAnsi" w:cstheme="minorHAnsi"/>
          <w:b/>
          <w:bCs/>
          <w:lang w:eastAsia="pl-PL"/>
        </w:rPr>
        <w:t>…………………………………………………………………………………………………………………….</w:t>
      </w:r>
    </w:p>
    <w:p w14:paraId="4DF1F7AF" w14:textId="77777777" w:rsidR="00321291" w:rsidRPr="00F2181D" w:rsidRDefault="00321291" w:rsidP="00321291">
      <w:pPr>
        <w:spacing w:after="0" w:line="360" w:lineRule="auto"/>
        <w:contextualSpacing/>
        <w:rPr>
          <w:rFonts w:asciiTheme="minorHAnsi" w:eastAsia="Times New Roman" w:hAnsiTheme="minorHAnsi" w:cstheme="minorHAnsi"/>
          <w:b/>
          <w:bCs/>
          <w:lang w:eastAsia="pl-PL"/>
        </w:rPr>
      </w:pPr>
      <w:r w:rsidRPr="00F2181D">
        <w:rPr>
          <w:rFonts w:asciiTheme="minorHAnsi" w:eastAsia="Times New Roman" w:hAnsiTheme="minorHAnsi" w:cstheme="minorHAnsi"/>
          <w:b/>
          <w:bCs/>
          <w:lang w:eastAsia="pl-PL"/>
        </w:rPr>
        <w:t>…………………………………………………………………………………………………………………….</w:t>
      </w:r>
    </w:p>
    <w:p w14:paraId="543329D6" w14:textId="7B6D1C99" w:rsidR="00D76A7C" w:rsidRPr="00F2181D" w:rsidRDefault="00D76A7C" w:rsidP="004F10B7">
      <w:pPr>
        <w:spacing w:after="0" w:line="360" w:lineRule="auto"/>
        <w:contextualSpacing/>
        <w:rPr>
          <w:rFonts w:asciiTheme="minorHAnsi" w:eastAsia="Times New Roman" w:hAnsiTheme="minorHAnsi" w:cstheme="minorHAnsi"/>
          <w:b/>
          <w:bCs/>
          <w:lang w:eastAsia="pl-PL"/>
        </w:rPr>
      </w:pPr>
      <w:r w:rsidRPr="00F2181D">
        <w:rPr>
          <w:rFonts w:asciiTheme="minorHAnsi" w:eastAsia="Times New Roman" w:hAnsiTheme="minorHAnsi" w:cstheme="minorHAnsi"/>
          <w:b/>
          <w:bCs/>
          <w:lang w:eastAsia="pl-PL"/>
        </w:rPr>
        <w:t>zwan</w:t>
      </w:r>
      <w:r w:rsidR="00321291" w:rsidRPr="00F2181D">
        <w:rPr>
          <w:rFonts w:asciiTheme="minorHAnsi" w:eastAsia="Times New Roman" w:hAnsiTheme="minorHAnsi" w:cstheme="minorHAnsi"/>
          <w:b/>
          <w:bCs/>
          <w:lang w:eastAsia="pl-PL"/>
        </w:rPr>
        <w:t>ą</w:t>
      </w:r>
      <w:r w:rsidRPr="00F2181D">
        <w:rPr>
          <w:rFonts w:asciiTheme="minorHAnsi" w:eastAsia="Times New Roman" w:hAnsiTheme="minorHAnsi" w:cstheme="minorHAnsi"/>
          <w:b/>
          <w:bCs/>
          <w:lang w:eastAsia="pl-PL"/>
        </w:rPr>
        <w:t xml:space="preserve"> dalej ,,Wykonawcą”, </w:t>
      </w:r>
    </w:p>
    <w:p w14:paraId="1AB19A7C" w14:textId="77777777" w:rsidR="00D13A81" w:rsidRPr="00F2181D" w:rsidRDefault="00D13A81" w:rsidP="004F10B7">
      <w:pPr>
        <w:spacing w:after="0" w:line="360" w:lineRule="auto"/>
        <w:contextualSpacing/>
        <w:rPr>
          <w:rFonts w:asciiTheme="minorHAnsi" w:eastAsia="Times New Roman" w:hAnsiTheme="minorHAnsi" w:cstheme="minorHAnsi"/>
          <w:bCs/>
          <w:lang w:eastAsia="pl-PL"/>
        </w:rPr>
      </w:pPr>
    </w:p>
    <w:p w14:paraId="1CFD7EDB" w14:textId="7459307E" w:rsidR="00D76A7C" w:rsidRPr="00F2181D" w:rsidRDefault="00D76A7C" w:rsidP="004F10B7">
      <w:pPr>
        <w:spacing w:after="0" w:line="360" w:lineRule="auto"/>
        <w:contextualSpacing/>
        <w:rPr>
          <w:rFonts w:asciiTheme="minorHAnsi" w:eastAsia="Times New Roman" w:hAnsiTheme="minorHAnsi" w:cstheme="minorHAnsi"/>
          <w:bCs/>
          <w:lang w:eastAsia="pl-PL"/>
        </w:rPr>
      </w:pPr>
      <w:r w:rsidRPr="00F2181D">
        <w:rPr>
          <w:rFonts w:asciiTheme="minorHAnsi" w:eastAsia="Times New Roman" w:hAnsiTheme="minorHAnsi" w:cstheme="minorHAnsi"/>
          <w:bCs/>
          <w:lang w:eastAsia="pl-PL"/>
        </w:rPr>
        <w:t xml:space="preserve">zgodnie z wynikiem </w:t>
      </w:r>
      <w:r w:rsidRPr="00F2181D">
        <w:rPr>
          <w:rFonts w:asciiTheme="minorHAnsi" w:eastAsia="Times New Roman" w:hAnsiTheme="minorHAnsi" w:cstheme="minorHAnsi"/>
          <w:bCs/>
          <w:iCs/>
          <w:lang w:eastAsia="pl-PL"/>
        </w:rPr>
        <w:t>przetargu nieograniczonego</w:t>
      </w:r>
      <w:r w:rsidRPr="00F2181D">
        <w:rPr>
          <w:rFonts w:asciiTheme="minorHAnsi" w:eastAsia="Times New Roman" w:hAnsiTheme="minorHAnsi" w:cstheme="minorHAnsi"/>
          <w:bCs/>
          <w:lang w:eastAsia="pl-PL"/>
        </w:rPr>
        <w:t xml:space="preserve"> przeprowadzonego </w:t>
      </w:r>
      <w:r w:rsidR="001A765D">
        <w:rPr>
          <w:rFonts w:asciiTheme="minorHAnsi" w:eastAsia="Times New Roman" w:hAnsiTheme="minorHAnsi" w:cstheme="minorHAnsi"/>
          <w:bCs/>
          <w:lang w:eastAsia="pl-PL"/>
        </w:rPr>
        <w:t xml:space="preserve">na podstawie </w:t>
      </w:r>
      <w:r w:rsidR="000C46D9" w:rsidRPr="00F2181D">
        <w:rPr>
          <w:rFonts w:asciiTheme="minorHAnsi" w:eastAsia="Times New Roman" w:hAnsiTheme="minorHAnsi" w:cstheme="minorHAnsi"/>
          <w:bCs/>
          <w:lang w:eastAsia="pl-PL"/>
        </w:rPr>
        <w:t>u</w:t>
      </w:r>
      <w:r w:rsidRPr="00F2181D">
        <w:rPr>
          <w:rFonts w:asciiTheme="minorHAnsi" w:eastAsia="Times New Roman" w:hAnsiTheme="minorHAnsi" w:cstheme="minorHAnsi"/>
          <w:bCs/>
          <w:lang w:eastAsia="pl-PL"/>
        </w:rPr>
        <w:t xml:space="preserve">stawy z dnia </w:t>
      </w:r>
      <w:r w:rsidR="000A1E6E" w:rsidRPr="00F2181D">
        <w:rPr>
          <w:rFonts w:asciiTheme="minorHAnsi" w:eastAsia="Times New Roman" w:hAnsiTheme="minorHAnsi" w:cstheme="minorHAnsi"/>
          <w:bCs/>
          <w:lang w:eastAsia="pl-PL"/>
        </w:rPr>
        <w:t>11 września 2019</w:t>
      </w:r>
      <w:r w:rsidRPr="00F2181D">
        <w:rPr>
          <w:rFonts w:asciiTheme="minorHAnsi" w:eastAsia="Times New Roman" w:hAnsiTheme="minorHAnsi" w:cstheme="minorHAnsi"/>
          <w:bCs/>
          <w:lang w:eastAsia="pl-PL"/>
        </w:rPr>
        <w:t xml:space="preserve"> r. Prawo zamówień </w:t>
      </w:r>
      <w:r w:rsidR="00DF2C6C">
        <w:rPr>
          <w:rFonts w:asciiTheme="minorHAnsi" w:eastAsia="Times New Roman" w:hAnsiTheme="minorHAnsi" w:cstheme="minorHAnsi"/>
          <w:bCs/>
          <w:lang w:eastAsia="pl-PL"/>
        </w:rPr>
        <w:t>publicznych (Dz. U. z 2024</w:t>
      </w:r>
      <w:r w:rsidRPr="00F2181D">
        <w:rPr>
          <w:rFonts w:asciiTheme="minorHAnsi" w:eastAsia="Times New Roman" w:hAnsiTheme="minorHAnsi" w:cstheme="minorHAnsi"/>
          <w:bCs/>
          <w:lang w:eastAsia="pl-PL"/>
        </w:rPr>
        <w:t xml:space="preserve"> r.</w:t>
      </w:r>
      <w:r w:rsidR="00DF2C6C">
        <w:rPr>
          <w:rFonts w:asciiTheme="minorHAnsi" w:eastAsia="Times New Roman" w:hAnsiTheme="minorHAnsi" w:cstheme="minorHAnsi"/>
          <w:bCs/>
          <w:lang w:eastAsia="pl-PL"/>
        </w:rPr>
        <w:t>,</w:t>
      </w:r>
      <w:r w:rsidRPr="00F2181D">
        <w:rPr>
          <w:rFonts w:asciiTheme="minorHAnsi" w:eastAsia="Times New Roman" w:hAnsiTheme="minorHAnsi" w:cstheme="minorHAnsi"/>
          <w:bCs/>
          <w:lang w:eastAsia="pl-PL"/>
        </w:rPr>
        <w:t xml:space="preserve">  poz. </w:t>
      </w:r>
      <w:r w:rsidR="007F41AC" w:rsidRPr="00F2181D">
        <w:rPr>
          <w:rFonts w:asciiTheme="minorHAnsi" w:eastAsia="Times New Roman" w:hAnsiTheme="minorHAnsi" w:cstheme="minorHAnsi"/>
          <w:bCs/>
          <w:lang w:eastAsia="pl-PL"/>
        </w:rPr>
        <w:t>1</w:t>
      </w:r>
      <w:r w:rsidR="00DF2C6C">
        <w:rPr>
          <w:rFonts w:asciiTheme="minorHAnsi" w:eastAsia="Times New Roman" w:hAnsiTheme="minorHAnsi" w:cstheme="minorHAnsi"/>
          <w:bCs/>
          <w:lang w:eastAsia="pl-PL"/>
        </w:rPr>
        <w:t>320</w:t>
      </w:r>
      <w:r w:rsidRPr="00F2181D">
        <w:rPr>
          <w:rFonts w:asciiTheme="minorHAnsi" w:eastAsia="Times New Roman" w:hAnsiTheme="minorHAnsi" w:cstheme="minorHAnsi"/>
          <w:bCs/>
          <w:lang w:eastAsia="pl-PL"/>
        </w:rPr>
        <w:t>), została zawarta umowa</w:t>
      </w:r>
      <w:r w:rsidRPr="00F2181D">
        <w:rPr>
          <w:rFonts w:asciiTheme="minorHAnsi" w:eastAsia="Times New Roman" w:hAnsiTheme="minorHAnsi" w:cstheme="minorHAnsi"/>
          <w:b/>
          <w:bCs/>
          <w:lang w:eastAsia="pl-PL"/>
        </w:rPr>
        <w:t xml:space="preserve"> </w:t>
      </w:r>
      <w:r w:rsidR="001A765D">
        <w:rPr>
          <w:rFonts w:asciiTheme="minorHAnsi" w:eastAsia="Times New Roman" w:hAnsiTheme="minorHAnsi" w:cstheme="minorHAnsi"/>
          <w:b/>
          <w:bCs/>
          <w:lang w:eastAsia="pl-PL"/>
        </w:rPr>
        <w:br/>
      </w:r>
      <w:r w:rsidRPr="00F2181D">
        <w:rPr>
          <w:rFonts w:asciiTheme="minorHAnsi" w:eastAsia="Times New Roman" w:hAnsiTheme="minorHAnsi" w:cstheme="minorHAnsi"/>
          <w:bCs/>
          <w:lang w:eastAsia="pl-PL"/>
        </w:rPr>
        <w:t>o następującej treści:</w:t>
      </w:r>
    </w:p>
    <w:p w14:paraId="2A4EC851" w14:textId="77777777" w:rsidR="00D76A7C" w:rsidRPr="00F2181D" w:rsidRDefault="00D76A7C" w:rsidP="004F10B7">
      <w:pPr>
        <w:spacing w:after="0" w:line="360" w:lineRule="auto"/>
        <w:contextualSpacing/>
        <w:rPr>
          <w:rFonts w:asciiTheme="minorHAnsi" w:eastAsia="Times New Roman" w:hAnsiTheme="minorHAnsi" w:cstheme="minorHAnsi"/>
          <w:b/>
          <w:lang w:eastAsia="pl-PL"/>
        </w:rPr>
      </w:pPr>
      <w:r w:rsidRPr="00F2181D">
        <w:rPr>
          <w:rFonts w:asciiTheme="minorHAnsi" w:eastAsia="Times New Roman" w:hAnsiTheme="minorHAnsi" w:cstheme="minorHAnsi"/>
          <w:b/>
          <w:lang w:eastAsia="pl-PL"/>
        </w:rPr>
        <w:t>PRZEDMIOT UMOWY</w:t>
      </w:r>
    </w:p>
    <w:p w14:paraId="2B67A784" w14:textId="77777777" w:rsidR="00D76A7C" w:rsidRPr="00F2181D" w:rsidRDefault="00D76A7C" w:rsidP="004F10B7">
      <w:pPr>
        <w:spacing w:after="0" w:line="360" w:lineRule="auto"/>
        <w:contextualSpacing/>
        <w:rPr>
          <w:rFonts w:asciiTheme="minorHAnsi" w:eastAsia="Times New Roman" w:hAnsiTheme="minorHAnsi" w:cstheme="minorHAnsi"/>
          <w:b/>
          <w:lang w:eastAsia="pl-PL"/>
        </w:rPr>
      </w:pPr>
      <w:r w:rsidRPr="00F2181D">
        <w:rPr>
          <w:rFonts w:asciiTheme="minorHAnsi" w:eastAsia="Times New Roman" w:hAnsiTheme="minorHAnsi" w:cstheme="minorHAnsi"/>
          <w:b/>
          <w:lang w:eastAsia="pl-PL"/>
        </w:rPr>
        <w:sym w:font="Arial" w:char="00A7"/>
      </w:r>
      <w:r w:rsidRPr="00F2181D">
        <w:rPr>
          <w:rFonts w:asciiTheme="minorHAnsi" w:eastAsia="Times New Roman" w:hAnsiTheme="minorHAnsi" w:cstheme="minorHAnsi"/>
          <w:b/>
          <w:lang w:eastAsia="pl-PL"/>
        </w:rPr>
        <w:t xml:space="preserve"> 1</w:t>
      </w:r>
    </w:p>
    <w:p w14:paraId="42922F7F" w14:textId="2172469E" w:rsidR="00D76A7C" w:rsidRPr="00F2181D" w:rsidRDefault="00D76A7C" w:rsidP="00DF2C6C">
      <w:pPr>
        <w:numPr>
          <w:ilvl w:val="3"/>
          <w:numId w:val="1"/>
        </w:numPr>
        <w:spacing w:after="0" w:line="360" w:lineRule="auto"/>
        <w:contextualSpacing/>
        <w:rPr>
          <w:rFonts w:asciiTheme="minorHAnsi" w:eastAsia="Times New Roman" w:hAnsiTheme="minorHAnsi" w:cstheme="minorHAnsi"/>
          <w:b/>
        </w:rPr>
      </w:pPr>
      <w:r w:rsidRPr="00F2181D">
        <w:rPr>
          <w:rFonts w:asciiTheme="minorHAnsi" w:eastAsia="Times New Roman" w:hAnsiTheme="minorHAnsi" w:cstheme="minorHAnsi"/>
        </w:rPr>
        <w:t xml:space="preserve">Przedmiotem umowy jest </w:t>
      </w:r>
      <w:r w:rsidR="00DF2C6C">
        <w:rPr>
          <w:rFonts w:asciiTheme="minorHAnsi" w:hAnsiTheme="minorHAnsi" w:cstheme="minorHAnsi"/>
          <w:b/>
        </w:rPr>
        <w:t>a</w:t>
      </w:r>
      <w:r w:rsidR="00DF2C6C" w:rsidRPr="00DF2C6C">
        <w:rPr>
          <w:rFonts w:asciiTheme="minorHAnsi" w:hAnsiTheme="minorHAnsi" w:cstheme="minorHAnsi"/>
          <w:b/>
        </w:rPr>
        <w:t xml:space="preserve">daptacja pomieszczeń Euroregionalnego Centrum Farmacji </w:t>
      </w:r>
      <w:r w:rsidR="00DF2C6C">
        <w:rPr>
          <w:rFonts w:asciiTheme="minorHAnsi" w:hAnsiTheme="minorHAnsi" w:cstheme="minorHAnsi"/>
          <w:b/>
        </w:rPr>
        <w:t xml:space="preserve">przy ul. Adama Mickiewicza 2D  </w:t>
      </w:r>
      <w:r w:rsidR="00DF2C6C" w:rsidRPr="00DF2C6C">
        <w:rPr>
          <w:rFonts w:asciiTheme="minorHAnsi" w:hAnsiTheme="minorHAnsi" w:cstheme="minorHAnsi"/>
          <w:b/>
        </w:rPr>
        <w:t>w Białymstoku na potrzeby utworzenia Laboratorium Badań Funkcjonalnych Uniwersytetu Medycznego w Białymstoku w ramach przedsięwzięcia „Centrum Medycyny Nowej Generacji”</w:t>
      </w:r>
      <w:r w:rsidR="00DF2C6C">
        <w:rPr>
          <w:rFonts w:asciiTheme="minorHAnsi" w:hAnsiTheme="minorHAnsi" w:cstheme="minorHAnsi"/>
          <w:b/>
        </w:rPr>
        <w:t>.</w:t>
      </w:r>
    </w:p>
    <w:p w14:paraId="40259416" w14:textId="1CA64D7C" w:rsidR="0051619B" w:rsidRPr="00647E49" w:rsidRDefault="000C46D9" w:rsidP="004F10B7">
      <w:pPr>
        <w:numPr>
          <w:ilvl w:val="3"/>
          <w:numId w:val="1"/>
        </w:numPr>
        <w:spacing w:after="0" w:line="360" w:lineRule="auto"/>
        <w:contextualSpacing/>
        <w:rPr>
          <w:rFonts w:asciiTheme="minorHAnsi" w:eastAsia="Times New Roman" w:hAnsiTheme="minorHAnsi" w:cstheme="minorHAnsi"/>
        </w:rPr>
      </w:pPr>
      <w:r w:rsidRPr="00647E49">
        <w:rPr>
          <w:rFonts w:asciiTheme="minorHAnsi" w:eastAsia="Times New Roman" w:hAnsiTheme="minorHAnsi" w:cstheme="minorHAnsi"/>
        </w:rPr>
        <w:t xml:space="preserve">Szczegółowy </w:t>
      </w:r>
      <w:r w:rsidR="0051619B" w:rsidRPr="00647E49">
        <w:rPr>
          <w:rFonts w:asciiTheme="minorHAnsi" w:eastAsia="Times New Roman" w:hAnsiTheme="minorHAnsi" w:cstheme="minorHAnsi"/>
        </w:rPr>
        <w:t xml:space="preserve">zakres prac określa </w:t>
      </w:r>
      <w:r w:rsidR="00647E49" w:rsidRPr="00647E49">
        <w:rPr>
          <w:rFonts w:asciiTheme="minorHAnsi" w:eastAsia="Times New Roman" w:hAnsiTheme="minorHAnsi" w:cstheme="minorHAnsi"/>
        </w:rPr>
        <w:t xml:space="preserve"> </w:t>
      </w:r>
      <w:r w:rsidR="00647E49">
        <w:rPr>
          <w:rFonts w:asciiTheme="minorHAnsi" w:eastAsia="Times New Roman" w:hAnsiTheme="minorHAnsi" w:cstheme="minorHAnsi"/>
          <w:b/>
        </w:rPr>
        <w:t>p</w:t>
      </w:r>
      <w:r w:rsidR="00D67837" w:rsidRPr="00647E49">
        <w:rPr>
          <w:rFonts w:asciiTheme="minorHAnsi" w:eastAsia="Times New Roman" w:hAnsiTheme="minorHAnsi" w:cstheme="minorHAnsi"/>
          <w:b/>
        </w:rPr>
        <w:t>rogram funkcjonalno-użytkowy</w:t>
      </w:r>
      <w:r w:rsidR="00647E49">
        <w:rPr>
          <w:rFonts w:asciiTheme="minorHAnsi" w:eastAsia="Times New Roman" w:hAnsiTheme="minorHAnsi" w:cstheme="minorHAnsi"/>
          <w:b/>
        </w:rPr>
        <w:t xml:space="preserve">, opis przedmiotu zamówienia </w:t>
      </w:r>
      <w:r w:rsidR="00D67837" w:rsidRPr="00647E49">
        <w:rPr>
          <w:rFonts w:asciiTheme="minorHAnsi" w:eastAsia="Times New Roman" w:hAnsiTheme="minorHAnsi" w:cstheme="minorHAnsi"/>
          <w:b/>
        </w:rPr>
        <w:t xml:space="preserve"> </w:t>
      </w:r>
      <w:r w:rsidR="0051619B" w:rsidRPr="00647E49">
        <w:rPr>
          <w:rFonts w:asciiTheme="minorHAnsi" w:eastAsia="Times New Roman" w:hAnsiTheme="minorHAnsi" w:cstheme="minorHAnsi"/>
        </w:rPr>
        <w:t>oraz oferta Wykonawcy, stanowiące integralną część niniejszej umowy. Załączniki do umowy oraz oferta Wykonawcy, nie wymagają złożenia podpisów Stron.</w:t>
      </w:r>
    </w:p>
    <w:p w14:paraId="4E86DDBA" w14:textId="4F491EB5" w:rsidR="001F3DF3" w:rsidRPr="00F2181D" w:rsidRDefault="001F3DF3" w:rsidP="004F10B7">
      <w:pPr>
        <w:spacing w:after="0" w:line="360" w:lineRule="auto"/>
        <w:rPr>
          <w:rFonts w:asciiTheme="minorHAnsi" w:eastAsia="Times New Roman" w:hAnsiTheme="minorHAnsi" w:cstheme="minorHAnsi"/>
          <w:b/>
          <w:lang w:eastAsia="pl-PL"/>
        </w:rPr>
      </w:pPr>
      <w:r w:rsidRPr="00F2181D">
        <w:rPr>
          <w:rFonts w:asciiTheme="minorHAnsi" w:eastAsia="Times New Roman" w:hAnsiTheme="minorHAnsi" w:cstheme="minorHAnsi"/>
          <w:b/>
          <w:lang w:eastAsia="pl-PL"/>
        </w:rPr>
        <w:t>TERMIN REALIZACJI I WYKONANIA</w:t>
      </w:r>
    </w:p>
    <w:p w14:paraId="34C9D46F" w14:textId="77777777" w:rsidR="00D76A7C" w:rsidRPr="00F2181D" w:rsidRDefault="00D76A7C" w:rsidP="004F10B7">
      <w:pPr>
        <w:spacing w:after="0" w:line="360" w:lineRule="auto"/>
        <w:contextualSpacing/>
        <w:rPr>
          <w:rFonts w:asciiTheme="minorHAnsi" w:eastAsia="Times New Roman" w:hAnsiTheme="minorHAnsi" w:cstheme="minorHAnsi"/>
          <w:b/>
          <w:lang w:eastAsia="pl-PL"/>
        </w:rPr>
      </w:pPr>
      <w:r w:rsidRPr="00F2181D">
        <w:rPr>
          <w:rFonts w:asciiTheme="minorHAnsi" w:eastAsia="Times New Roman" w:hAnsiTheme="minorHAnsi" w:cstheme="minorHAnsi"/>
          <w:b/>
          <w:lang w:eastAsia="pl-PL"/>
        </w:rPr>
        <w:t>§ 2</w:t>
      </w:r>
    </w:p>
    <w:p w14:paraId="748BA42B" w14:textId="77777777" w:rsidR="00EB6A91" w:rsidRDefault="00EB6A91" w:rsidP="00E93E8F">
      <w:pPr>
        <w:pStyle w:val="Akapitzlist"/>
        <w:numPr>
          <w:ilvl w:val="0"/>
          <w:numId w:val="28"/>
        </w:numPr>
        <w:spacing w:after="0" w:line="360" w:lineRule="auto"/>
        <w:rPr>
          <w:rFonts w:asciiTheme="minorHAnsi" w:hAnsiTheme="minorHAnsi" w:cstheme="minorHAnsi"/>
          <w:u w:val="single"/>
          <w:lang w:eastAsia="de-DE"/>
        </w:rPr>
      </w:pPr>
      <w:r w:rsidRPr="00F2181D">
        <w:rPr>
          <w:rFonts w:asciiTheme="minorHAnsi" w:hAnsiTheme="minorHAnsi" w:cstheme="minorHAnsi"/>
          <w:u w:val="single"/>
          <w:lang w:eastAsia="de-DE"/>
        </w:rPr>
        <w:t xml:space="preserve">Terminy realizacji: </w:t>
      </w:r>
    </w:p>
    <w:p w14:paraId="55C5B2EE" w14:textId="3CF4D36D" w:rsidR="00DF2C6C" w:rsidRPr="00DF2C6C" w:rsidRDefault="00DF2C6C" w:rsidP="00DF2C6C">
      <w:pPr>
        <w:pStyle w:val="Akapitzlist"/>
        <w:spacing w:after="0" w:line="360" w:lineRule="auto"/>
        <w:ind w:left="357" w:hanging="357"/>
        <w:rPr>
          <w:rFonts w:asciiTheme="minorHAnsi" w:hAnsiTheme="minorHAnsi" w:cstheme="minorHAnsi"/>
          <w:lang w:eastAsia="de-DE"/>
        </w:rPr>
      </w:pPr>
      <w:r w:rsidRPr="00DF2C6C">
        <w:rPr>
          <w:rFonts w:asciiTheme="minorHAnsi" w:hAnsiTheme="minorHAnsi" w:cstheme="minorHAnsi"/>
          <w:lang w:eastAsia="de-DE"/>
        </w:rPr>
        <w:t xml:space="preserve">a) </w:t>
      </w:r>
      <w:r>
        <w:rPr>
          <w:rFonts w:asciiTheme="minorHAnsi" w:hAnsiTheme="minorHAnsi" w:cstheme="minorHAnsi"/>
          <w:lang w:eastAsia="de-DE"/>
        </w:rPr>
        <w:tab/>
      </w:r>
      <w:r w:rsidRPr="00DF2C6C">
        <w:rPr>
          <w:rFonts w:asciiTheme="minorHAnsi" w:hAnsiTheme="minorHAnsi" w:cstheme="minorHAnsi"/>
          <w:lang w:eastAsia="de-DE"/>
        </w:rPr>
        <w:t xml:space="preserve">wykonanie wymaganej do uzyskania decyzji o pozwoleniu na budowę dokumentacji projektowej (projekt zagospodarowania działki lub terenu oraz projekt architektoniczno – budowlany) wraz ze </w:t>
      </w:r>
      <w:r w:rsidRPr="00DF2C6C">
        <w:rPr>
          <w:rFonts w:asciiTheme="minorHAnsi" w:hAnsiTheme="minorHAnsi" w:cstheme="minorHAnsi"/>
          <w:lang w:eastAsia="de-DE"/>
        </w:rPr>
        <w:lastRenderedPageBreak/>
        <w:t>złożeniem wniosku o wydanie pozwolenia na budowę lub zgłoszeniem budowy lub robót – 4 tygodnie od daty zawarcia umowy,</w:t>
      </w:r>
    </w:p>
    <w:p w14:paraId="1C6E2B9B" w14:textId="175FE19B" w:rsidR="00DF2C6C" w:rsidRPr="00DF2C6C" w:rsidRDefault="00DF2C6C" w:rsidP="00DF2C6C">
      <w:pPr>
        <w:pStyle w:val="Akapitzlist"/>
        <w:spacing w:after="0" w:line="360" w:lineRule="auto"/>
        <w:ind w:left="357" w:hanging="357"/>
        <w:rPr>
          <w:rFonts w:asciiTheme="minorHAnsi" w:hAnsiTheme="minorHAnsi" w:cstheme="minorHAnsi"/>
          <w:lang w:eastAsia="de-DE"/>
        </w:rPr>
      </w:pPr>
      <w:r w:rsidRPr="00DF2C6C">
        <w:rPr>
          <w:rFonts w:asciiTheme="minorHAnsi" w:hAnsiTheme="minorHAnsi" w:cstheme="minorHAnsi"/>
          <w:lang w:eastAsia="de-DE"/>
        </w:rPr>
        <w:t xml:space="preserve">b) </w:t>
      </w:r>
      <w:r>
        <w:rPr>
          <w:rFonts w:asciiTheme="minorHAnsi" w:hAnsiTheme="minorHAnsi" w:cstheme="minorHAnsi"/>
          <w:lang w:eastAsia="de-DE"/>
        </w:rPr>
        <w:tab/>
      </w:r>
      <w:r w:rsidRPr="00DF2C6C">
        <w:rPr>
          <w:rFonts w:asciiTheme="minorHAnsi" w:hAnsiTheme="minorHAnsi" w:cstheme="minorHAnsi"/>
          <w:lang w:eastAsia="de-DE"/>
        </w:rPr>
        <w:t>wykonanie projektów technicznych i przedmiarów robót wraz z harmonogramem rzeczowo-finansowym – 6 tygodni od daty zawarcia umowy,</w:t>
      </w:r>
    </w:p>
    <w:p w14:paraId="3E4C0956" w14:textId="545EA517" w:rsidR="00DF2C6C" w:rsidRPr="00DF2C6C" w:rsidRDefault="00DF2C6C" w:rsidP="00DF2C6C">
      <w:pPr>
        <w:pStyle w:val="Akapitzlist"/>
        <w:spacing w:after="0" w:line="360" w:lineRule="auto"/>
        <w:ind w:left="357" w:hanging="357"/>
        <w:rPr>
          <w:rFonts w:asciiTheme="minorHAnsi" w:hAnsiTheme="minorHAnsi" w:cstheme="minorHAnsi"/>
          <w:lang w:eastAsia="de-DE"/>
        </w:rPr>
      </w:pPr>
      <w:r w:rsidRPr="00DF2C6C">
        <w:rPr>
          <w:rFonts w:asciiTheme="minorHAnsi" w:hAnsiTheme="minorHAnsi" w:cstheme="minorHAnsi"/>
          <w:lang w:eastAsia="de-DE"/>
        </w:rPr>
        <w:t xml:space="preserve">c) </w:t>
      </w:r>
      <w:r>
        <w:rPr>
          <w:rFonts w:asciiTheme="minorHAnsi" w:hAnsiTheme="minorHAnsi" w:cstheme="minorHAnsi"/>
          <w:lang w:eastAsia="de-DE"/>
        </w:rPr>
        <w:tab/>
      </w:r>
      <w:r w:rsidRPr="00DF2C6C">
        <w:rPr>
          <w:rFonts w:asciiTheme="minorHAnsi" w:hAnsiTheme="minorHAnsi" w:cstheme="minorHAnsi"/>
          <w:lang w:eastAsia="de-DE"/>
        </w:rPr>
        <w:t xml:space="preserve">wykonanie robót budowlanych wraz z uzyskaniem decyzji o pozwoleniu na użytkowanie, jeżeli będzie wymagana – 6 miesięcy od daty zawarcia umowy.   </w:t>
      </w:r>
    </w:p>
    <w:p w14:paraId="7A91BE95" w14:textId="39769245" w:rsidR="00EB6A91" w:rsidRPr="00F2181D" w:rsidRDefault="00EB6A91" w:rsidP="00E93E8F">
      <w:pPr>
        <w:pStyle w:val="Akapitzlist"/>
        <w:numPr>
          <w:ilvl w:val="0"/>
          <w:numId w:val="28"/>
        </w:numPr>
        <w:spacing w:after="0" w:line="360" w:lineRule="auto"/>
        <w:rPr>
          <w:rFonts w:asciiTheme="minorHAnsi" w:hAnsiTheme="minorHAnsi" w:cstheme="minorHAnsi"/>
          <w:u w:val="single"/>
          <w:lang w:eastAsia="de-DE"/>
        </w:rPr>
      </w:pPr>
      <w:r w:rsidRPr="00F2181D">
        <w:rPr>
          <w:rFonts w:asciiTheme="minorHAnsi" w:hAnsiTheme="minorHAnsi" w:cstheme="minorHAnsi"/>
          <w:u w:val="single"/>
          <w:lang w:eastAsia="de-DE"/>
        </w:rPr>
        <w:t>Za ter</w:t>
      </w:r>
      <w:r w:rsidR="003A400E" w:rsidRPr="00F2181D">
        <w:rPr>
          <w:rFonts w:asciiTheme="minorHAnsi" w:hAnsiTheme="minorHAnsi" w:cstheme="minorHAnsi"/>
          <w:u w:val="single"/>
          <w:lang w:eastAsia="de-DE"/>
        </w:rPr>
        <w:t xml:space="preserve">min wykonania przedmiotu umowy </w:t>
      </w:r>
      <w:r w:rsidR="003A400E" w:rsidRPr="00F2181D">
        <w:rPr>
          <w:rFonts w:asciiTheme="minorHAnsi" w:hAnsiTheme="minorHAnsi" w:cstheme="minorHAnsi"/>
          <w:u w:val="single"/>
          <w:lang w:val="pl-PL" w:eastAsia="de-DE"/>
        </w:rPr>
        <w:t>S</w:t>
      </w:r>
      <w:r w:rsidRPr="00F2181D">
        <w:rPr>
          <w:rFonts w:asciiTheme="minorHAnsi" w:hAnsiTheme="minorHAnsi" w:cstheme="minorHAnsi"/>
          <w:u w:val="single"/>
          <w:lang w:eastAsia="de-DE"/>
        </w:rPr>
        <w:t xml:space="preserve">trony uznają: </w:t>
      </w:r>
    </w:p>
    <w:p w14:paraId="44495888" w14:textId="682FD235" w:rsidR="00EB6A91" w:rsidRPr="00F2181D" w:rsidRDefault="00EB6A91" w:rsidP="00E93E8F">
      <w:pPr>
        <w:pStyle w:val="Akapitzlist"/>
        <w:numPr>
          <w:ilvl w:val="1"/>
          <w:numId w:val="35"/>
        </w:numPr>
        <w:spacing w:after="0" w:line="360" w:lineRule="auto"/>
        <w:rPr>
          <w:rFonts w:asciiTheme="minorHAnsi" w:hAnsiTheme="minorHAnsi" w:cstheme="minorHAnsi"/>
          <w:lang w:eastAsia="de-DE"/>
        </w:rPr>
      </w:pPr>
      <w:r w:rsidRPr="00F2181D">
        <w:rPr>
          <w:rFonts w:asciiTheme="minorHAnsi" w:hAnsiTheme="minorHAnsi" w:cstheme="minorHAnsi"/>
          <w:lang w:eastAsia="de-DE"/>
        </w:rPr>
        <w:t>w zakresie dokumentacji projektowej – termin opracowania i przekazania Zamawiającemu protokołem zdawczo-odbiorczym bez wad istotnych, kompletnej dokumentacji wraz z uzyskaniem ostatecznej decyzji o pozwoleniu na budowę</w:t>
      </w:r>
      <w:r w:rsidR="00B03DA9" w:rsidRPr="00F2181D">
        <w:rPr>
          <w:rFonts w:asciiTheme="minorHAnsi" w:hAnsiTheme="minorHAnsi" w:cstheme="minorHAnsi"/>
          <w:lang w:eastAsia="de-DE"/>
        </w:rPr>
        <w:t>,</w:t>
      </w:r>
    </w:p>
    <w:p w14:paraId="4CD643BB" w14:textId="11DB99AB" w:rsidR="00EB6A91" w:rsidRPr="00E37649" w:rsidRDefault="00EB6A91" w:rsidP="00E93E8F">
      <w:pPr>
        <w:pStyle w:val="Akapitzlist"/>
        <w:numPr>
          <w:ilvl w:val="1"/>
          <w:numId w:val="35"/>
        </w:numPr>
        <w:spacing w:after="0" w:line="360" w:lineRule="auto"/>
        <w:rPr>
          <w:rFonts w:asciiTheme="minorHAnsi" w:hAnsiTheme="minorHAnsi" w:cstheme="minorHAnsi"/>
          <w:u w:val="single"/>
          <w:lang w:eastAsia="de-DE"/>
        </w:rPr>
      </w:pPr>
      <w:r w:rsidRPr="00F2181D">
        <w:rPr>
          <w:rFonts w:asciiTheme="minorHAnsi" w:hAnsiTheme="minorHAnsi" w:cstheme="minorHAnsi"/>
          <w:lang w:eastAsia="de-DE"/>
        </w:rPr>
        <w:t xml:space="preserve">w zakresie nadzoru autorskiego – termin podpisania </w:t>
      </w:r>
      <w:r w:rsidRPr="00E37649">
        <w:rPr>
          <w:rFonts w:asciiTheme="minorHAnsi" w:hAnsiTheme="minorHAnsi" w:cstheme="minorHAnsi"/>
          <w:lang w:eastAsia="de-DE"/>
        </w:rPr>
        <w:t xml:space="preserve">protokołu odbioru końcowego robót </w:t>
      </w:r>
      <w:r w:rsidR="00B646C4" w:rsidRPr="00E37649">
        <w:rPr>
          <w:rFonts w:asciiTheme="minorHAnsi" w:hAnsiTheme="minorHAnsi" w:cstheme="minorHAnsi"/>
          <w:lang w:eastAsia="de-DE"/>
        </w:rPr>
        <w:br/>
      </w:r>
      <w:r w:rsidRPr="00E37649">
        <w:rPr>
          <w:rFonts w:asciiTheme="minorHAnsi" w:hAnsiTheme="minorHAnsi" w:cstheme="minorHAnsi"/>
          <w:lang w:eastAsia="de-DE"/>
        </w:rPr>
        <w:t xml:space="preserve">i uzyskania ostatecznej decyzji pozwolenia na użytkowanie, </w:t>
      </w:r>
      <w:r w:rsidR="00A32441" w:rsidRPr="00E37649">
        <w:rPr>
          <w:rFonts w:asciiTheme="minorHAnsi" w:hAnsiTheme="minorHAnsi" w:cstheme="minorHAnsi"/>
          <w:lang w:val="pl-PL" w:eastAsia="de-DE"/>
        </w:rPr>
        <w:t>jeśli będzie wymagana,</w:t>
      </w:r>
    </w:p>
    <w:p w14:paraId="52F12D1B" w14:textId="03D7A17D" w:rsidR="00EB6A91" w:rsidRPr="00E37649" w:rsidRDefault="00EB6A91" w:rsidP="00E93E8F">
      <w:pPr>
        <w:pStyle w:val="Akapitzlist"/>
        <w:numPr>
          <w:ilvl w:val="1"/>
          <w:numId w:val="35"/>
        </w:numPr>
        <w:spacing w:after="0" w:line="360" w:lineRule="auto"/>
        <w:rPr>
          <w:rFonts w:asciiTheme="minorHAnsi" w:hAnsiTheme="minorHAnsi" w:cstheme="minorHAnsi"/>
        </w:rPr>
      </w:pPr>
      <w:r w:rsidRPr="00E37649">
        <w:rPr>
          <w:rFonts w:asciiTheme="minorHAnsi" w:hAnsiTheme="minorHAnsi" w:cstheme="minorHAnsi"/>
        </w:rPr>
        <w:t>w zakresie robót budowlanych – termin podpisania protokołu odbioru końcowego robót i uzyskania ostatecznej decyzji o pozwoleniu na użytkowanie</w:t>
      </w:r>
      <w:r w:rsidR="00A32441" w:rsidRPr="00E37649">
        <w:rPr>
          <w:rFonts w:asciiTheme="minorHAnsi" w:hAnsiTheme="minorHAnsi" w:cstheme="minorHAnsi"/>
          <w:lang w:val="pl-PL"/>
        </w:rPr>
        <w:t xml:space="preserve">, </w:t>
      </w:r>
      <w:r w:rsidR="00A32441" w:rsidRPr="00E37649">
        <w:rPr>
          <w:rFonts w:asciiTheme="minorHAnsi" w:hAnsiTheme="minorHAnsi" w:cstheme="minorHAnsi"/>
          <w:lang w:val="pl-PL" w:eastAsia="de-DE"/>
        </w:rPr>
        <w:t>jeśli będzie wymagana</w:t>
      </w:r>
      <w:r w:rsidRPr="00E37649">
        <w:rPr>
          <w:rFonts w:asciiTheme="minorHAnsi" w:hAnsiTheme="minorHAnsi" w:cstheme="minorHAnsi"/>
        </w:rPr>
        <w:t>.</w:t>
      </w:r>
    </w:p>
    <w:p w14:paraId="095C4C4A" w14:textId="59458121" w:rsidR="00EB6A91" w:rsidRPr="00F2181D" w:rsidRDefault="00EB6A91" w:rsidP="00E93E8F">
      <w:pPr>
        <w:pStyle w:val="Akapitzlist"/>
        <w:numPr>
          <w:ilvl w:val="0"/>
          <w:numId w:val="28"/>
        </w:numPr>
        <w:spacing w:after="0" w:line="360" w:lineRule="auto"/>
        <w:rPr>
          <w:rFonts w:asciiTheme="minorHAnsi" w:hAnsiTheme="minorHAnsi" w:cstheme="minorHAnsi"/>
          <w:lang w:eastAsia="de-DE"/>
        </w:rPr>
      </w:pPr>
      <w:r w:rsidRPr="00F2181D">
        <w:rPr>
          <w:rFonts w:asciiTheme="minorHAnsi" w:hAnsiTheme="minorHAnsi" w:cstheme="minorHAnsi"/>
          <w:lang w:eastAsia="de-DE"/>
        </w:rPr>
        <w:t>Terminy realizacji i termin wykonania przedmiotu umo</w:t>
      </w:r>
      <w:r w:rsidR="00DF0DF2" w:rsidRPr="00F2181D">
        <w:rPr>
          <w:rFonts w:asciiTheme="minorHAnsi" w:hAnsiTheme="minorHAnsi" w:cstheme="minorHAnsi"/>
          <w:lang w:eastAsia="de-DE"/>
        </w:rPr>
        <w:t>wy nie są terminami tożsamymi.</w:t>
      </w:r>
    </w:p>
    <w:p w14:paraId="2B6B9350" w14:textId="77777777" w:rsidR="00D76A7C" w:rsidRPr="00F2181D" w:rsidRDefault="00D76A7C" w:rsidP="004F10B7">
      <w:pPr>
        <w:spacing w:after="0" w:line="360" w:lineRule="auto"/>
        <w:contextualSpacing/>
        <w:rPr>
          <w:rFonts w:asciiTheme="minorHAnsi" w:eastAsia="Times New Roman" w:hAnsiTheme="minorHAnsi" w:cstheme="minorHAnsi"/>
          <w:b/>
          <w:lang w:eastAsia="pl-PL"/>
        </w:rPr>
      </w:pPr>
      <w:r w:rsidRPr="00F2181D">
        <w:rPr>
          <w:rFonts w:asciiTheme="minorHAnsi" w:eastAsia="Times New Roman" w:hAnsiTheme="minorHAnsi" w:cstheme="minorHAnsi"/>
          <w:b/>
          <w:lang w:eastAsia="pl-PL"/>
        </w:rPr>
        <w:t>WYNAGRODZENIE ZA PRZEDMIOT UMOWY</w:t>
      </w:r>
    </w:p>
    <w:p w14:paraId="58FF29BF" w14:textId="77777777" w:rsidR="00D76A7C" w:rsidRPr="00F2181D" w:rsidRDefault="00D76A7C" w:rsidP="004F10B7">
      <w:pPr>
        <w:spacing w:after="0" w:line="360" w:lineRule="auto"/>
        <w:contextualSpacing/>
        <w:rPr>
          <w:rFonts w:asciiTheme="minorHAnsi" w:eastAsia="Times New Roman" w:hAnsiTheme="minorHAnsi" w:cstheme="minorHAnsi"/>
          <w:b/>
          <w:lang w:eastAsia="pl-PL"/>
        </w:rPr>
      </w:pPr>
      <w:r w:rsidRPr="00F2181D">
        <w:rPr>
          <w:rFonts w:asciiTheme="minorHAnsi" w:eastAsia="Times New Roman" w:hAnsiTheme="minorHAnsi" w:cstheme="minorHAnsi"/>
          <w:b/>
          <w:lang w:eastAsia="pl-PL"/>
        </w:rPr>
        <w:sym w:font="Arial" w:char="00A7"/>
      </w:r>
      <w:r w:rsidRPr="00F2181D">
        <w:rPr>
          <w:rFonts w:asciiTheme="minorHAnsi" w:eastAsia="Times New Roman" w:hAnsiTheme="minorHAnsi" w:cstheme="minorHAnsi"/>
          <w:b/>
          <w:lang w:eastAsia="pl-PL"/>
        </w:rPr>
        <w:t xml:space="preserve"> 3</w:t>
      </w:r>
    </w:p>
    <w:p w14:paraId="4FF15B61" w14:textId="207CE41A" w:rsidR="008E7DCB" w:rsidRPr="00F2181D" w:rsidRDefault="00D76A7C" w:rsidP="00BF564D">
      <w:pPr>
        <w:numPr>
          <w:ilvl w:val="0"/>
          <w:numId w:val="2"/>
        </w:numPr>
        <w:spacing w:after="0" w:line="360" w:lineRule="auto"/>
        <w:contextualSpacing/>
        <w:rPr>
          <w:rFonts w:asciiTheme="minorHAnsi" w:eastAsia="Times New Roman" w:hAnsiTheme="minorHAnsi" w:cstheme="minorHAnsi"/>
          <w:b/>
          <w:lang w:eastAsia="pl-PL"/>
        </w:rPr>
      </w:pPr>
      <w:r w:rsidRPr="00F2181D">
        <w:rPr>
          <w:rFonts w:asciiTheme="minorHAnsi" w:eastAsia="Times New Roman" w:hAnsiTheme="minorHAnsi" w:cstheme="minorHAnsi"/>
          <w:lang w:eastAsia="pl-PL"/>
        </w:rPr>
        <w:t xml:space="preserve">Ustalone w wyniku przetargu wynagrodzenie Wykonawcy, zgodnie z ofertą Wykonawcy, wynosi </w:t>
      </w:r>
      <w:r w:rsidRPr="00F2181D">
        <w:rPr>
          <w:rFonts w:asciiTheme="minorHAnsi" w:eastAsia="Times New Roman" w:hAnsiTheme="minorHAnsi" w:cstheme="minorHAnsi"/>
          <w:b/>
          <w:lang w:eastAsia="pl-PL"/>
        </w:rPr>
        <w:t xml:space="preserve">brutto </w:t>
      </w:r>
      <w:r w:rsidR="00B065A7">
        <w:rPr>
          <w:rFonts w:asciiTheme="minorHAnsi" w:eastAsia="Times New Roman" w:hAnsiTheme="minorHAnsi" w:cstheme="minorHAnsi"/>
          <w:b/>
          <w:lang w:eastAsia="pl-PL"/>
        </w:rPr>
        <w:t>……………………………….</w:t>
      </w:r>
      <w:r w:rsidR="00BF564D" w:rsidRPr="00F2181D">
        <w:rPr>
          <w:rFonts w:asciiTheme="minorHAnsi" w:eastAsia="Times New Roman" w:hAnsiTheme="minorHAnsi" w:cstheme="minorHAnsi"/>
          <w:b/>
          <w:lang w:eastAsia="pl-PL"/>
        </w:rPr>
        <w:t xml:space="preserve"> zł (słownie: </w:t>
      </w:r>
      <w:r w:rsidR="00B065A7">
        <w:rPr>
          <w:rFonts w:asciiTheme="minorHAnsi" w:eastAsia="Times New Roman" w:hAnsiTheme="minorHAnsi" w:cstheme="minorHAnsi"/>
          <w:b/>
          <w:lang w:eastAsia="pl-PL"/>
        </w:rPr>
        <w:t>…………………………………………</w:t>
      </w:r>
      <w:r w:rsidR="00AB61DC">
        <w:rPr>
          <w:rFonts w:asciiTheme="minorHAnsi" w:eastAsia="Times New Roman" w:hAnsiTheme="minorHAnsi" w:cstheme="minorHAnsi"/>
          <w:b/>
          <w:lang w:eastAsia="pl-PL"/>
        </w:rPr>
        <w:t xml:space="preserve"> </w:t>
      </w:r>
      <w:r w:rsidR="00BF564D" w:rsidRPr="00F2181D">
        <w:rPr>
          <w:rFonts w:asciiTheme="minorHAnsi" w:eastAsia="Times New Roman" w:hAnsiTheme="minorHAnsi" w:cstheme="minorHAnsi"/>
          <w:b/>
          <w:lang w:eastAsia="pl-PL"/>
        </w:rPr>
        <w:t>złotych)</w:t>
      </w:r>
      <w:r w:rsidR="00FE52A3" w:rsidRPr="00F2181D">
        <w:rPr>
          <w:rFonts w:asciiTheme="minorHAnsi" w:eastAsia="Times New Roman" w:hAnsiTheme="minorHAnsi" w:cstheme="minorHAnsi"/>
          <w:lang w:eastAsia="pl-PL"/>
        </w:rPr>
        <w:t xml:space="preserve">, </w:t>
      </w:r>
      <w:r w:rsidRPr="00F2181D">
        <w:rPr>
          <w:rFonts w:asciiTheme="minorHAnsi" w:eastAsia="Times New Roman" w:hAnsiTheme="minorHAnsi" w:cstheme="minorHAnsi"/>
          <w:lang w:eastAsia="pl-PL"/>
        </w:rPr>
        <w:t>w tym za:</w:t>
      </w:r>
    </w:p>
    <w:tbl>
      <w:tblPr>
        <w:tblStyle w:val="Tabela-Siatka"/>
        <w:tblW w:w="4666" w:type="pct"/>
        <w:jc w:val="center"/>
        <w:tblLook w:val="04A0" w:firstRow="1" w:lastRow="0" w:firstColumn="1" w:lastColumn="0" w:noHBand="0" w:noVBand="1"/>
      </w:tblPr>
      <w:tblGrid>
        <w:gridCol w:w="486"/>
        <w:gridCol w:w="3620"/>
        <w:gridCol w:w="887"/>
        <w:gridCol w:w="2219"/>
        <w:gridCol w:w="1985"/>
      </w:tblGrid>
      <w:tr w:rsidR="000D4ED8" w:rsidRPr="00F2181D" w14:paraId="34BB1CBD" w14:textId="77777777" w:rsidTr="000D4ED8">
        <w:trPr>
          <w:jc w:val="center"/>
        </w:trPr>
        <w:tc>
          <w:tcPr>
            <w:tcW w:w="486" w:type="dxa"/>
          </w:tcPr>
          <w:p w14:paraId="3607BE67" w14:textId="77777777" w:rsidR="000D4ED8" w:rsidRPr="00F2181D" w:rsidRDefault="000D4ED8" w:rsidP="004F10B7">
            <w:pPr>
              <w:spacing w:line="360" w:lineRule="auto"/>
              <w:rPr>
                <w:rFonts w:asciiTheme="minorHAnsi" w:hAnsiTheme="minorHAnsi" w:cstheme="minorHAnsi"/>
                <w:b/>
              </w:rPr>
            </w:pPr>
            <w:r w:rsidRPr="00F2181D">
              <w:rPr>
                <w:rFonts w:asciiTheme="minorHAnsi" w:hAnsiTheme="minorHAnsi" w:cstheme="minorHAnsi"/>
                <w:b/>
              </w:rPr>
              <w:t>Lp.</w:t>
            </w:r>
          </w:p>
        </w:tc>
        <w:tc>
          <w:tcPr>
            <w:tcW w:w="4507" w:type="dxa"/>
            <w:gridSpan w:val="2"/>
          </w:tcPr>
          <w:p w14:paraId="62204B22" w14:textId="77777777" w:rsidR="000D4ED8" w:rsidRPr="00F2181D" w:rsidRDefault="000D4ED8" w:rsidP="004F10B7">
            <w:pPr>
              <w:spacing w:line="360" w:lineRule="auto"/>
              <w:rPr>
                <w:rFonts w:asciiTheme="minorHAnsi" w:hAnsiTheme="minorHAnsi" w:cstheme="minorHAnsi"/>
                <w:b/>
              </w:rPr>
            </w:pPr>
            <w:r w:rsidRPr="00F2181D">
              <w:rPr>
                <w:rFonts w:asciiTheme="minorHAnsi" w:hAnsiTheme="minorHAnsi" w:cstheme="minorHAnsi"/>
                <w:b/>
              </w:rPr>
              <w:t>Nazwa</w:t>
            </w:r>
          </w:p>
        </w:tc>
        <w:tc>
          <w:tcPr>
            <w:tcW w:w="2219" w:type="dxa"/>
          </w:tcPr>
          <w:p w14:paraId="681BC206" w14:textId="39FCF9CE" w:rsidR="000D4ED8" w:rsidRPr="00F2181D" w:rsidRDefault="000D4ED8" w:rsidP="000D4ED8">
            <w:pPr>
              <w:spacing w:line="360" w:lineRule="auto"/>
              <w:rPr>
                <w:rFonts w:asciiTheme="minorHAnsi" w:hAnsiTheme="minorHAnsi" w:cstheme="minorHAnsi"/>
                <w:b/>
              </w:rPr>
            </w:pPr>
            <w:r w:rsidRPr="000D4ED8">
              <w:rPr>
                <w:rFonts w:asciiTheme="minorHAnsi" w:hAnsiTheme="minorHAnsi" w:cstheme="minorHAnsi"/>
                <w:b/>
              </w:rPr>
              <w:t xml:space="preserve">Wartość </w:t>
            </w:r>
            <w:r>
              <w:rPr>
                <w:rFonts w:asciiTheme="minorHAnsi" w:hAnsiTheme="minorHAnsi" w:cstheme="minorHAnsi"/>
                <w:b/>
              </w:rPr>
              <w:t>netto</w:t>
            </w:r>
            <w:r w:rsidRPr="000D4ED8">
              <w:rPr>
                <w:rFonts w:asciiTheme="minorHAnsi" w:hAnsiTheme="minorHAnsi" w:cstheme="minorHAnsi"/>
                <w:b/>
              </w:rPr>
              <w:t xml:space="preserve"> [zł]</w:t>
            </w:r>
          </w:p>
        </w:tc>
        <w:tc>
          <w:tcPr>
            <w:tcW w:w="1985" w:type="dxa"/>
          </w:tcPr>
          <w:p w14:paraId="76D3C1B4" w14:textId="067F98F6" w:rsidR="000D4ED8" w:rsidRPr="00F2181D" w:rsidRDefault="000D4ED8" w:rsidP="004F10B7">
            <w:pPr>
              <w:spacing w:line="360" w:lineRule="auto"/>
              <w:rPr>
                <w:rFonts w:asciiTheme="minorHAnsi" w:hAnsiTheme="minorHAnsi" w:cstheme="minorHAnsi"/>
                <w:b/>
              </w:rPr>
            </w:pPr>
            <w:r w:rsidRPr="00F2181D">
              <w:rPr>
                <w:rFonts w:asciiTheme="minorHAnsi" w:hAnsiTheme="minorHAnsi" w:cstheme="minorHAnsi"/>
                <w:b/>
              </w:rPr>
              <w:t>Wartość brutto [zł]</w:t>
            </w:r>
          </w:p>
        </w:tc>
      </w:tr>
      <w:tr w:rsidR="000D4ED8" w:rsidRPr="00F2181D" w14:paraId="3DD9DC6D" w14:textId="77777777" w:rsidTr="000D4ED8">
        <w:trPr>
          <w:trHeight w:val="567"/>
          <w:jc w:val="center"/>
        </w:trPr>
        <w:tc>
          <w:tcPr>
            <w:tcW w:w="486" w:type="dxa"/>
          </w:tcPr>
          <w:p w14:paraId="094A4C5D" w14:textId="77777777" w:rsidR="000D4ED8" w:rsidRPr="00F2181D" w:rsidRDefault="000D4ED8" w:rsidP="004F10B7">
            <w:pPr>
              <w:spacing w:line="360" w:lineRule="auto"/>
              <w:rPr>
                <w:rFonts w:asciiTheme="minorHAnsi" w:hAnsiTheme="minorHAnsi" w:cstheme="minorHAnsi"/>
                <w:b/>
              </w:rPr>
            </w:pPr>
            <w:r w:rsidRPr="00F2181D">
              <w:rPr>
                <w:rFonts w:asciiTheme="minorHAnsi" w:hAnsiTheme="minorHAnsi" w:cstheme="minorHAnsi"/>
                <w:b/>
              </w:rPr>
              <w:t>1</w:t>
            </w:r>
          </w:p>
        </w:tc>
        <w:tc>
          <w:tcPr>
            <w:tcW w:w="4507" w:type="dxa"/>
            <w:gridSpan w:val="2"/>
          </w:tcPr>
          <w:p w14:paraId="02604D20" w14:textId="77777777" w:rsidR="000D4ED8" w:rsidRPr="00F2181D" w:rsidRDefault="000D4ED8" w:rsidP="004F10B7">
            <w:pPr>
              <w:spacing w:line="360" w:lineRule="auto"/>
              <w:rPr>
                <w:rFonts w:asciiTheme="minorHAnsi" w:hAnsiTheme="minorHAnsi" w:cstheme="minorHAnsi"/>
                <w:b/>
              </w:rPr>
            </w:pPr>
            <w:r w:rsidRPr="00F2181D">
              <w:rPr>
                <w:rFonts w:asciiTheme="minorHAnsi" w:hAnsiTheme="minorHAnsi" w:cstheme="minorHAnsi"/>
                <w:b/>
              </w:rPr>
              <w:t>Dokumentacja projektowa</w:t>
            </w:r>
          </w:p>
          <w:p w14:paraId="437B8716" w14:textId="426FB9AC" w:rsidR="000D4ED8" w:rsidRPr="00F2181D" w:rsidRDefault="000D4ED8" w:rsidP="004F10B7">
            <w:pPr>
              <w:spacing w:line="360" w:lineRule="auto"/>
              <w:rPr>
                <w:rFonts w:asciiTheme="minorHAnsi" w:hAnsiTheme="minorHAnsi" w:cstheme="minorHAnsi"/>
                <w:b/>
              </w:rPr>
            </w:pPr>
            <w:r w:rsidRPr="00F2181D">
              <w:rPr>
                <w:rFonts w:asciiTheme="minorHAnsi" w:hAnsiTheme="minorHAnsi" w:cstheme="minorHAnsi"/>
                <w:sz w:val="18"/>
                <w:szCs w:val="18"/>
              </w:rPr>
              <w:t>(wartość wynagrodzenia brutto za dokumentację projekto</w:t>
            </w:r>
            <w:r w:rsidRPr="00E37649">
              <w:rPr>
                <w:rFonts w:asciiTheme="minorHAnsi" w:hAnsiTheme="minorHAnsi" w:cstheme="minorHAnsi"/>
                <w:sz w:val="18"/>
                <w:szCs w:val="18"/>
              </w:rPr>
              <w:t xml:space="preserve">wą nie może przekroczyć </w:t>
            </w:r>
            <w:r w:rsidR="00621F73" w:rsidRPr="00E37649">
              <w:rPr>
                <w:rFonts w:asciiTheme="minorHAnsi" w:hAnsiTheme="minorHAnsi" w:cstheme="minorHAnsi"/>
                <w:sz w:val="18"/>
                <w:szCs w:val="18"/>
              </w:rPr>
              <w:t>1</w:t>
            </w:r>
            <w:r w:rsidRPr="00E37649">
              <w:rPr>
                <w:rFonts w:asciiTheme="minorHAnsi" w:hAnsiTheme="minorHAnsi" w:cstheme="minorHAnsi"/>
                <w:sz w:val="18"/>
                <w:szCs w:val="18"/>
              </w:rPr>
              <w:t xml:space="preserve">5% wartości wynagrodzenia brutto za roboty budowlane wskazane </w:t>
            </w:r>
            <w:r w:rsidR="00AB61DC" w:rsidRPr="00E37649">
              <w:rPr>
                <w:rFonts w:asciiTheme="minorHAnsi" w:hAnsiTheme="minorHAnsi" w:cstheme="minorHAnsi"/>
                <w:sz w:val="18"/>
                <w:szCs w:val="18"/>
              </w:rPr>
              <w:br/>
            </w:r>
            <w:r w:rsidRPr="00F2181D">
              <w:rPr>
                <w:rFonts w:asciiTheme="minorHAnsi" w:hAnsiTheme="minorHAnsi" w:cstheme="minorHAnsi"/>
                <w:sz w:val="18"/>
                <w:szCs w:val="18"/>
              </w:rPr>
              <w:t>w pkt</w:t>
            </w:r>
            <w:r w:rsidR="00AB61DC">
              <w:rPr>
                <w:rFonts w:asciiTheme="minorHAnsi" w:hAnsiTheme="minorHAnsi" w:cstheme="minorHAnsi"/>
                <w:sz w:val="18"/>
                <w:szCs w:val="18"/>
              </w:rPr>
              <w:t>.</w:t>
            </w:r>
            <w:r w:rsidRPr="00F2181D">
              <w:rPr>
                <w:rFonts w:asciiTheme="minorHAnsi" w:hAnsiTheme="minorHAnsi" w:cstheme="minorHAnsi"/>
                <w:sz w:val="18"/>
                <w:szCs w:val="18"/>
              </w:rPr>
              <w:t xml:space="preserve"> 3 tabeli)</w:t>
            </w:r>
          </w:p>
        </w:tc>
        <w:tc>
          <w:tcPr>
            <w:tcW w:w="2219" w:type="dxa"/>
          </w:tcPr>
          <w:p w14:paraId="750D126A" w14:textId="77777777" w:rsidR="000D4ED8" w:rsidRPr="00F2181D" w:rsidRDefault="000D4ED8" w:rsidP="004F10B7">
            <w:pPr>
              <w:spacing w:line="360" w:lineRule="auto"/>
              <w:rPr>
                <w:rFonts w:asciiTheme="minorHAnsi" w:hAnsiTheme="minorHAnsi" w:cstheme="minorHAnsi"/>
                <w:b/>
              </w:rPr>
            </w:pPr>
          </w:p>
        </w:tc>
        <w:tc>
          <w:tcPr>
            <w:tcW w:w="1985" w:type="dxa"/>
            <w:vAlign w:val="bottom"/>
          </w:tcPr>
          <w:p w14:paraId="74FA3540" w14:textId="0BEF43EA" w:rsidR="000D4ED8" w:rsidRPr="00F2181D" w:rsidRDefault="000D4ED8" w:rsidP="004F10B7">
            <w:pPr>
              <w:spacing w:line="360" w:lineRule="auto"/>
              <w:rPr>
                <w:rFonts w:asciiTheme="minorHAnsi" w:hAnsiTheme="minorHAnsi" w:cstheme="minorHAnsi"/>
                <w:b/>
              </w:rPr>
            </w:pPr>
          </w:p>
        </w:tc>
      </w:tr>
      <w:tr w:rsidR="000D4ED8" w:rsidRPr="00F2181D" w14:paraId="4D1147F5" w14:textId="77777777" w:rsidTr="000D4ED8">
        <w:trPr>
          <w:trHeight w:val="567"/>
          <w:jc w:val="center"/>
        </w:trPr>
        <w:tc>
          <w:tcPr>
            <w:tcW w:w="486" w:type="dxa"/>
          </w:tcPr>
          <w:p w14:paraId="69EA04F5" w14:textId="77777777" w:rsidR="000D4ED8" w:rsidRPr="00F2181D" w:rsidRDefault="000D4ED8" w:rsidP="004F10B7">
            <w:pPr>
              <w:spacing w:line="360" w:lineRule="auto"/>
              <w:rPr>
                <w:rFonts w:asciiTheme="minorHAnsi" w:hAnsiTheme="minorHAnsi" w:cstheme="minorHAnsi"/>
                <w:b/>
              </w:rPr>
            </w:pPr>
            <w:r w:rsidRPr="00F2181D">
              <w:rPr>
                <w:rFonts w:asciiTheme="minorHAnsi" w:hAnsiTheme="minorHAnsi" w:cstheme="minorHAnsi"/>
                <w:b/>
              </w:rPr>
              <w:t>2</w:t>
            </w:r>
          </w:p>
        </w:tc>
        <w:tc>
          <w:tcPr>
            <w:tcW w:w="4507" w:type="dxa"/>
            <w:gridSpan w:val="2"/>
          </w:tcPr>
          <w:p w14:paraId="51CD1028" w14:textId="77777777" w:rsidR="000D4ED8" w:rsidRPr="00F2181D" w:rsidRDefault="000D4ED8" w:rsidP="004F10B7">
            <w:pPr>
              <w:spacing w:line="360" w:lineRule="auto"/>
              <w:rPr>
                <w:rFonts w:asciiTheme="minorHAnsi" w:hAnsiTheme="minorHAnsi" w:cstheme="minorHAnsi"/>
                <w:b/>
              </w:rPr>
            </w:pPr>
            <w:r w:rsidRPr="00F2181D">
              <w:rPr>
                <w:rFonts w:asciiTheme="minorHAnsi" w:hAnsiTheme="minorHAnsi" w:cstheme="minorHAnsi"/>
                <w:b/>
              </w:rPr>
              <w:t>Nadzór autorski</w:t>
            </w:r>
          </w:p>
        </w:tc>
        <w:tc>
          <w:tcPr>
            <w:tcW w:w="2219" w:type="dxa"/>
          </w:tcPr>
          <w:p w14:paraId="38A5A08A" w14:textId="77777777" w:rsidR="000D4ED8" w:rsidRPr="00F2181D" w:rsidRDefault="000D4ED8" w:rsidP="004F10B7">
            <w:pPr>
              <w:spacing w:line="360" w:lineRule="auto"/>
              <w:rPr>
                <w:rFonts w:asciiTheme="minorHAnsi" w:hAnsiTheme="minorHAnsi" w:cstheme="minorHAnsi"/>
                <w:b/>
              </w:rPr>
            </w:pPr>
          </w:p>
        </w:tc>
        <w:tc>
          <w:tcPr>
            <w:tcW w:w="1985" w:type="dxa"/>
            <w:vAlign w:val="bottom"/>
          </w:tcPr>
          <w:p w14:paraId="42F1B09D" w14:textId="1188655F" w:rsidR="000D4ED8" w:rsidRPr="00F2181D" w:rsidRDefault="000D4ED8" w:rsidP="004F10B7">
            <w:pPr>
              <w:spacing w:line="360" w:lineRule="auto"/>
              <w:rPr>
                <w:rFonts w:asciiTheme="minorHAnsi" w:hAnsiTheme="minorHAnsi" w:cstheme="minorHAnsi"/>
                <w:b/>
              </w:rPr>
            </w:pPr>
          </w:p>
        </w:tc>
      </w:tr>
      <w:tr w:rsidR="000D4ED8" w:rsidRPr="00F2181D" w14:paraId="7A3D58A9" w14:textId="77777777" w:rsidTr="000D4ED8">
        <w:trPr>
          <w:trHeight w:val="567"/>
          <w:jc w:val="center"/>
        </w:trPr>
        <w:tc>
          <w:tcPr>
            <w:tcW w:w="486" w:type="dxa"/>
            <w:tcBorders>
              <w:bottom w:val="single" w:sz="4" w:space="0" w:color="auto"/>
            </w:tcBorders>
          </w:tcPr>
          <w:p w14:paraId="2B026270" w14:textId="77777777" w:rsidR="000D4ED8" w:rsidRPr="00F2181D" w:rsidRDefault="000D4ED8" w:rsidP="004F10B7">
            <w:pPr>
              <w:spacing w:line="360" w:lineRule="auto"/>
              <w:rPr>
                <w:rFonts w:asciiTheme="minorHAnsi" w:hAnsiTheme="minorHAnsi" w:cstheme="minorHAnsi"/>
                <w:b/>
              </w:rPr>
            </w:pPr>
            <w:r w:rsidRPr="00F2181D">
              <w:rPr>
                <w:rFonts w:asciiTheme="minorHAnsi" w:hAnsiTheme="minorHAnsi" w:cstheme="minorHAnsi"/>
                <w:b/>
              </w:rPr>
              <w:t>3</w:t>
            </w:r>
          </w:p>
        </w:tc>
        <w:tc>
          <w:tcPr>
            <w:tcW w:w="4507" w:type="dxa"/>
            <w:gridSpan w:val="2"/>
            <w:tcBorders>
              <w:bottom w:val="single" w:sz="4" w:space="0" w:color="auto"/>
            </w:tcBorders>
          </w:tcPr>
          <w:p w14:paraId="158733C3" w14:textId="77777777" w:rsidR="000D4ED8" w:rsidRPr="00F2181D" w:rsidRDefault="000D4ED8" w:rsidP="004F10B7">
            <w:pPr>
              <w:spacing w:line="360" w:lineRule="auto"/>
              <w:rPr>
                <w:rFonts w:asciiTheme="minorHAnsi" w:hAnsiTheme="minorHAnsi" w:cstheme="minorHAnsi"/>
                <w:b/>
              </w:rPr>
            </w:pPr>
            <w:r w:rsidRPr="00F2181D">
              <w:rPr>
                <w:rFonts w:asciiTheme="minorHAnsi" w:hAnsiTheme="minorHAnsi" w:cstheme="minorHAnsi"/>
                <w:b/>
              </w:rPr>
              <w:t>Roboty budowlane</w:t>
            </w:r>
          </w:p>
        </w:tc>
        <w:tc>
          <w:tcPr>
            <w:tcW w:w="2219" w:type="dxa"/>
          </w:tcPr>
          <w:p w14:paraId="0FD7412D" w14:textId="77777777" w:rsidR="000D4ED8" w:rsidRPr="00F2181D" w:rsidRDefault="000D4ED8" w:rsidP="004F10B7">
            <w:pPr>
              <w:spacing w:line="360" w:lineRule="auto"/>
              <w:rPr>
                <w:rFonts w:asciiTheme="minorHAnsi" w:hAnsiTheme="minorHAnsi" w:cstheme="minorHAnsi"/>
                <w:b/>
              </w:rPr>
            </w:pPr>
          </w:p>
        </w:tc>
        <w:tc>
          <w:tcPr>
            <w:tcW w:w="1985" w:type="dxa"/>
            <w:vAlign w:val="bottom"/>
          </w:tcPr>
          <w:p w14:paraId="7ED987D8" w14:textId="450C9C5C" w:rsidR="000D4ED8" w:rsidRPr="00F2181D" w:rsidRDefault="000D4ED8" w:rsidP="004F10B7">
            <w:pPr>
              <w:spacing w:line="360" w:lineRule="auto"/>
              <w:rPr>
                <w:rFonts w:asciiTheme="minorHAnsi" w:hAnsiTheme="minorHAnsi" w:cstheme="minorHAnsi"/>
                <w:b/>
              </w:rPr>
            </w:pPr>
          </w:p>
        </w:tc>
      </w:tr>
      <w:tr w:rsidR="000D4ED8" w:rsidRPr="00F2181D" w14:paraId="5B23393F" w14:textId="77777777" w:rsidTr="000D4ED8">
        <w:trPr>
          <w:trHeight w:val="567"/>
          <w:jc w:val="center"/>
        </w:trPr>
        <w:tc>
          <w:tcPr>
            <w:tcW w:w="4106" w:type="dxa"/>
            <w:gridSpan w:val="2"/>
            <w:tcBorders>
              <w:right w:val="nil"/>
            </w:tcBorders>
            <w:vAlign w:val="bottom"/>
          </w:tcPr>
          <w:p w14:paraId="1E7F3A84" w14:textId="096B5BEC" w:rsidR="000D4ED8" w:rsidRPr="00F2181D" w:rsidRDefault="000D4ED8" w:rsidP="000D4ED8">
            <w:pPr>
              <w:spacing w:after="0" w:line="360" w:lineRule="auto"/>
              <w:rPr>
                <w:rFonts w:asciiTheme="minorHAnsi" w:hAnsiTheme="minorHAnsi" w:cstheme="minorHAnsi"/>
                <w:b/>
              </w:rPr>
            </w:pPr>
          </w:p>
        </w:tc>
        <w:tc>
          <w:tcPr>
            <w:tcW w:w="887" w:type="dxa"/>
            <w:tcBorders>
              <w:left w:val="nil"/>
            </w:tcBorders>
            <w:vAlign w:val="bottom"/>
          </w:tcPr>
          <w:p w14:paraId="11F49BD1" w14:textId="77777777" w:rsidR="000D4ED8" w:rsidRPr="00F2181D" w:rsidRDefault="000D4ED8" w:rsidP="004F10B7">
            <w:pPr>
              <w:spacing w:after="0" w:line="360" w:lineRule="auto"/>
              <w:rPr>
                <w:rFonts w:asciiTheme="minorHAnsi" w:hAnsiTheme="minorHAnsi" w:cstheme="minorHAnsi"/>
                <w:b/>
              </w:rPr>
            </w:pPr>
            <w:r w:rsidRPr="00F2181D">
              <w:rPr>
                <w:rFonts w:asciiTheme="minorHAnsi" w:hAnsiTheme="minorHAnsi" w:cstheme="minorHAnsi"/>
                <w:b/>
              </w:rPr>
              <w:t>Razem:</w:t>
            </w:r>
          </w:p>
        </w:tc>
        <w:tc>
          <w:tcPr>
            <w:tcW w:w="2219" w:type="dxa"/>
          </w:tcPr>
          <w:p w14:paraId="31AD7C09" w14:textId="77777777" w:rsidR="000D4ED8" w:rsidRPr="00F2181D" w:rsidRDefault="000D4ED8" w:rsidP="004F10B7">
            <w:pPr>
              <w:spacing w:after="0" w:line="360" w:lineRule="auto"/>
              <w:rPr>
                <w:rFonts w:asciiTheme="minorHAnsi" w:hAnsiTheme="minorHAnsi" w:cstheme="minorHAnsi"/>
                <w:b/>
              </w:rPr>
            </w:pPr>
          </w:p>
        </w:tc>
        <w:tc>
          <w:tcPr>
            <w:tcW w:w="1985" w:type="dxa"/>
            <w:vAlign w:val="bottom"/>
          </w:tcPr>
          <w:p w14:paraId="700A6DCD" w14:textId="4FEC2753" w:rsidR="000D4ED8" w:rsidRPr="00F2181D" w:rsidRDefault="000D4ED8" w:rsidP="004F10B7">
            <w:pPr>
              <w:spacing w:after="0" w:line="360" w:lineRule="auto"/>
              <w:rPr>
                <w:rFonts w:asciiTheme="minorHAnsi" w:hAnsiTheme="minorHAnsi" w:cstheme="minorHAnsi"/>
                <w:b/>
              </w:rPr>
            </w:pPr>
          </w:p>
        </w:tc>
      </w:tr>
    </w:tbl>
    <w:p w14:paraId="66D5E038" w14:textId="77777777" w:rsidR="005B199F" w:rsidRPr="00F2181D" w:rsidRDefault="005B199F" w:rsidP="004F10B7">
      <w:pPr>
        <w:spacing w:after="0" w:line="360" w:lineRule="auto"/>
        <w:ind w:left="360"/>
        <w:contextualSpacing/>
        <w:rPr>
          <w:rFonts w:asciiTheme="minorHAnsi" w:eastAsia="Times New Roman" w:hAnsiTheme="minorHAnsi" w:cstheme="minorHAnsi"/>
          <w:lang w:eastAsia="pl-PL"/>
        </w:rPr>
      </w:pPr>
    </w:p>
    <w:p w14:paraId="7694CCE2" w14:textId="71860642" w:rsidR="00D76A7C" w:rsidRPr="00F2181D" w:rsidRDefault="0033184E" w:rsidP="00E93E8F">
      <w:pPr>
        <w:numPr>
          <w:ilvl w:val="0"/>
          <w:numId w:val="2"/>
        </w:numPr>
        <w:spacing w:after="0" w:line="360" w:lineRule="auto"/>
        <w:contextualSpacing/>
        <w:rPr>
          <w:rFonts w:asciiTheme="minorHAnsi" w:eastAsia="Times New Roman" w:hAnsiTheme="minorHAnsi" w:cstheme="minorHAnsi"/>
          <w:lang w:eastAsia="pl-PL"/>
        </w:rPr>
      </w:pPr>
      <w:r w:rsidRPr="00F2181D">
        <w:rPr>
          <w:rFonts w:asciiTheme="minorHAnsi" w:hAnsiTheme="minorHAnsi" w:cstheme="minorHAnsi"/>
          <w:lang w:eastAsia="de-DE"/>
        </w:rPr>
        <w:t>Kwota określona w ust. 1 odpowiada zakresowi przedmiotu umowy przedstawion</w:t>
      </w:r>
      <w:r w:rsidR="002012E5" w:rsidRPr="00F2181D">
        <w:rPr>
          <w:rFonts w:asciiTheme="minorHAnsi" w:hAnsiTheme="minorHAnsi" w:cstheme="minorHAnsi"/>
          <w:lang w:eastAsia="de-DE"/>
        </w:rPr>
        <w:t>emu</w:t>
      </w:r>
      <w:r w:rsidRPr="00F2181D">
        <w:rPr>
          <w:rFonts w:asciiTheme="minorHAnsi" w:hAnsiTheme="minorHAnsi" w:cstheme="minorHAnsi"/>
          <w:lang w:eastAsia="de-DE"/>
        </w:rPr>
        <w:t xml:space="preserve"> </w:t>
      </w:r>
      <w:r w:rsidR="004E18F4">
        <w:rPr>
          <w:rFonts w:asciiTheme="minorHAnsi" w:hAnsiTheme="minorHAnsi" w:cstheme="minorHAnsi"/>
          <w:lang w:eastAsia="de-DE"/>
        </w:rPr>
        <w:t xml:space="preserve">w </w:t>
      </w:r>
      <w:r w:rsidR="004E18F4" w:rsidRPr="004E18F4">
        <w:rPr>
          <w:rFonts w:asciiTheme="minorHAnsi" w:hAnsiTheme="minorHAnsi" w:cstheme="minorHAnsi"/>
          <w:lang w:eastAsia="de-DE"/>
        </w:rPr>
        <w:t>opisie przedmiotu zamówienia i</w:t>
      </w:r>
      <w:r w:rsidRPr="004E18F4">
        <w:rPr>
          <w:rFonts w:asciiTheme="minorHAnsi" w:hAnsiTheme="minorHAnsi" w:cstheme="minorHAnsi"/>
          <w:lang w:eastAsia="de-DE"/>
        </w:rPr>
        <w:t xml:space="preserve"> </w:t>
      </w:r>
      <w:r w:rsidR="00941F10" w:rsidRPr="004E18F4">
        <w:rPr>
          <w:rFonts w:asciiTheme="minorHAnsi" w:hAnsiTheme="minorHAnsi" w:cstheme="minorHAnsi"/>
          <w:lang w:eastAsia="de-DE"/>
        </w:rPr>
        <w:t>programie funkcjonalno-użytkowym</w:t>
      </w:r>
      <w:r w:rsidR="004E18F4" w:rsidRPr="004E18F4">
        <w:rPr>
          <w:rFonts w:asciiTheme="minorHAnsi" w:hAnsiTheme="minorHAnsi" w:cstheme="minorHAnsi"/>
          <w:lang w:eastAsia="de-DE"/>
        </w:rPr>
        <w:t xml:space="preserve"> </w:t>
      </w:r>
      <w:r w:rsidRPr="004E18F4">
        <w:rPr>
          <w:rFonts w:asciiTheme="minorHAnsi" w:hAnsiTheme="minorHAnsi" w:cstheme="minorHAnsi"/>
          <w:lang w:eastAsia="de-DE"/>
        </w:rPr>
        <w:t xml:space="preserve"> i</w:t>
      </w:r>
      <w:r w:rsidR="004E18F4">
        <w:rPr>
          <w:rFonts w:asciiTheme="minorHAnsi" w:hAnsiTheme="minorHAnsi" w:cstheme="minorHAnsi"/>
          <w:lang w:eastAsia="de-DE"/>
        </w:rPr>
        <w:t xml:space="preserve"> </w:t>
      </w:r>
      <w:r w:rsidRPr="00F2181D">
        <w:rPr>
          <w:rFonts w:asciiTheme="minorHAnsi" w:hAnsiTheme="minorHAnsi" w:cstheme="minorHAnsi"/>
          <w:lang w:eastAsia="de-DE"/>
        </w:rPr>
        <w:t xml:space="preserve"> jest tzw. wynagrodzeniem ryczałtowym. Zawiera ona ponadto m.in. następujące koszty: koszty sporządzenia dokumentacji projektowej i związanych z nią uzgodnień, zezwoleń, zgód itp., koszty wszelkich robót przygotowawczych, demontażowych, wyburzeniowych, odtworzeniowych, porządkowych, robót  </w:t>
      </w:r>
      <w:r w:rsidRPr="00F2181D">
        <w:rPr>
          <w:rFonts w:asciiTheme="minorHAnsi" w:hAnsiTheme="minorHAnsi" w:cstheme="minorHAnsi"/>
          <w:lang w:eastAsia="de-DE"/>
        </w:rPr>
        <w:lastRenderedPageBreak/>
        <w:t>związanych z utrudnieniami wynikającymi z realizacji prac w czynnym obiekcie,  zagospodarowania miejsca robót, dostawy, montażu, transportu, wdrożeniem instrukcji stanowiskowej, itp</w:t>
      </w:r>
      <w:r w:rsidR="00D76A7C" w:rsidRPr="00F2181D">
        <w:rPr>
          <w:rFonts w:asciiTheme="minorHAnsi" w:eastAsia="Times New Roman" w:hAnsiTheme="minorHAnsi" w:cstheme="minorHAnsi"/>
          <w:lang w:eastAsia="pl-PL"/>
        </w:rPr>
        <w:t>.</w:t>
      </w:r>
    </w:p>
    <w:p w14:paraId="4584F9EE" w14:textId="77777777" w:rsidR="00D76A7C" w:rsidRPr="00F2181D" w:rsidRDefault="0033184E" w:rsidP="00E93E8F">
      <w:pPr>
        <w:numPr>
          <w:ilvl w:val="0"/>
          <w:numId w:val="2"/>
        </w:numPr>
        <w:spacing w:after="0" w:line="360" w:lineRule="auto"/>
        <w:contextualSpacing/>
        <w:rPr>
          <w:rFonts w:asciiTheme="minorHAnsi" w:eastAsia="Times New Roman" w:hAnsiTheme="minorHAnsi" w:cstheme="minorHAnsi"/>
          <w:lang w:eastAsia="pl-PL"/>
        </w:rPr>
      </w:pPr>
      <w:r w:rsidRPr="00F2181D">
        <w:rPr>
          <w:rFonts w:asciiTheme="minorHAnsi" w:hAnsiTheme="minorHAnsi" w:cstheme="minorHAnsi"/>
          <w:lang w:eastAsia="de-DE"/>
        </w:rPr>
        <w:t>Wynagrodzenie uwzględnia również ryzyko i odpowiedzialność Wykonawcy z tytułu oceny dokumentacji stanowiącej podstawę złożenia przez Wykonawcę oferty w zakresie, w jakim ewentualne błędy lub zastrzeżenia do dokumentacji projektowej mogły być wykryte przez profesjonalnego wykonawcę robót budowlanych przy dochowaniu należytej staranności. Brak rozpoznania i doprecyzowania rozwiązań lub innych kosztów związanych z realizacją przedmiotu umowy nie może być podstawą do żądania zmiany wynagrodzenia, chyba że niedokładności, braki, błędy lub inne wady dokumentacji projektowej nie mogły być wykryte przez profesjonalnego wykonawcę robót budowlanych przy dochowaniu należytej staranności – wtedy ryzyko to w całości obciąża Zamawiającego</w:t>
      </w:r>
      <w:r w:rsidR="00D76A7C" w:rsidRPr="00F2181D">
        <w:rPr>
          <w:rFonts w:asciiTheme="minorHAnsi" w:eastAsia="Times New Roman" w:hAnsiTheme="minorHAnsi" w:cstheme="minorHAnsi"/>
          <w:lang w:eastAsia="pl-PL"/>
        </w:rPr>
        <w:t>.</w:t>
      </w:r>
    </w:p>
    <w:p w14:paraId="1974F4CF" w14:textId="2D290208" w:rsidR="00D76A7C" w:rsidRPr="00F2181D" w:rsidRDefault="0033184E" w:rsidP="00E93E8F">
      <w:pPr>
        <w:numPr>
          <w:ilvl w:val="0"/>
          <w:numId w:val="2"/>
        </w:numPr>
        <w:spacing w:after="0" w:line="360" w:lineRule="auto"/>
        <w:contextualSpacing/>
        <w:rPr>
          <w:rFonts w:asciiTheme="minorHAnsi" w:eastAsia="Times New Roman" w:hAnsiTheme="minorHAnsi" w:cstheme="minorHAnsi"/>
          <w:lang w:eastAsia="pl-PL"/>
        </w:rPr>
      </w:pPr>
      <w:r w:rsidRPr="00F2181D">
        <w:rPr>
          <w:rFonts w:asciiTheme="minorHAnsi" w:hAnsiTheme="minorHAnsi" w:cstheme="minorHAnsi"/>
          <w:lang w:eastAsia="de-DE"/>
        </w:rPr>
        <w:t>Wynagrodzenie obejmuje również wszystkie elementy niezbędne do prawidłowego wykonania przedmiotu umowy, w tym: prac projektowych wraz z nadzorem autorskim, robót budowlanych</w:t>
      </w:r>
      <w:r w:rsidR="00BF50D6" w:rsidRPr="00F2181D">
        <w:rPr>
          <w:rFonts w:asciiTheme="minorHAnsi" w:hAnsiTheme="minorHAnsi" w:cstheme="minorHAnsi"/>
          <w:lang w:eastAsia="de-DE"/>
        </w:rPr>
        <w:t xml:space="preserve">, </w:t>
      </w:r>
      <w:r w:rsidRPr="00F2181D">
        <w:rPr>
          <w:rFonts w:asciiTheme="minorHAnsi" w:hAnsiTheme="minorHAnsi" w:cstheme="minorHAnsi"/>
          <w:lang w:eastAsia="de-DE"/>
        </w:rPr>
        <w:t>włącznie z wszelkimi miejscami na styku poszczególnych robót branżowych, zostało skalkulowane na bazie wiedzy o terenie budowy, którą profesjonalny wykonawca mógł uzyskać na podstawie informacji zawartych w SW</w:t>
      </w:r>
      <w:r w:rsidR="002012E5" w:rsidRPr="00F2181D">
        <w:rPr>
          <w:rFonts w:asciiTheme="minorHAnsi" w:hAnsiTheme="minorHAnsi" w:cstheme="minorHAnsi"/>
          <w:lang w:eastAsia="de-DE"/>
        </w:rPr>
        <w:t>Z</w:t>
      </w:r>
      <w:r w:rsidRPr="00F2181D">
        <w:rPr>
          <w:rFonts w:asciiTheme="minorHAnsi" w:hAnsiTheme="minorHAnsi" w:cstheme="minorHAnsi"/>
          <w:lang w:eastAsia="de-DE"/>
        </w:rPr>
        <w:t xml:space="preserve"> oraz w trakcie wizji lokalnej, uwzględnia okoliczności, iż prace będą prowadzone w obiekcie czynnym</w:t>
      </w:r>
      <w:r w:rsidR="0035085B" w:rsidRPr="00F2181D">
        <w:rPr>
          <w:rFonts w:asciiTheme="minorHAnsi" w:hAnsiTheme="minorHAnsi" w:cstheme="minorHAnsi"/>
          <w:lang w:eastAsia="de-DE"/>
        </w:rPr>
        <w:t>,</w:t>
      </w:r>
      <w:r w:rsidRPr="00F2181D">
        <w:rPr>
          <w:rFonts w:asciiTheme="minorHAnsi" w:hAnsiTheme="minorHAnsi" w:cstheme="minorHAnsi"/>
          <w:lang w:eastAsia="de-DE"/>
        </w:rPr>
        <w:t xml:space="preserve"> oraz pokrywa wszelkie ryzyka wynikające z sezonowych warunków pogodowych i ograniczeń związanych z funkcjonowaniem innych podmiotów prowadzących działalność w sąsiedztwie terenu budowy</w:t>
      </w:r>
      <w:r w:rsidR="00D76A7C" w:rsidRPr="00F2181D">
        <w:rPr>
          <w:rFonts w:asciiTheme="minorHAnsi" w:eastAsia="Times New Roman" w:hAnsiTheme="minorHAnsi" w:cstheme="minorHAnsi"/>
          <w:lang w:eastAsia="pl-PL"/>
        </w:rPr>
        <w:t>.</w:t>
      </w:r>
    </w:p>
    <w:p w14:paraId="36E05868" w14:textId="77777777" w:rsidR="00D76A7C" w:rsidRPr="00F2181D" w:rsidRDefault="00CE196B" w:rsidP="00E93E8F">
      <w:pPr>
        <w:numPr>
          <w:ilvl w:val="0"/>
          <w:numId w:val="2"/>
        </w:numPr>
        <w:spacing w:after="0" w:line="360" w:lineRule="auto"/>
        <w:contextualSpacing/>
        <w:rPr>
          <w:rFonts w:asciiTheme="minorHAnsi" w:eastAsia="Times New Roman" w:hAnsiTheme="minorHAnsi" w:cstheme="minorHAnsi"/>
          <w:lang w:eastAsia="pl-PL"/>
        </w:rPr>
      </w:pPr>
      <w:r w:rsidRPr="00F2181D">
        <w:rPr>
          <w:rFonts w:asciiTheme="minorHAnsi" w:hAnsiTheme="minorHAnsi" w:cstheme="minorHAnsi"/>
          <w:lang w:eastAsia="de-DE"/>
        </w:rPr>
        <w:t xml:space="preserve">Wynagrodzenie określone w ust. 1 niniejszego paragrafu może ulec odpowiedniemu zmniejszeniu w przypadku zmniejszenia zakresu rzeczowego przedmiotu umowy. W takim przypadku z wynagrodzenia ryczałtowego wyłączone zostaną kwoty odpowiadające kosztom zmniejszonego zakresu rzeczowego i wynagrodzenie z tego tytułu ustalone zostanie na podstawie uzgodnionego przez Strony  kosztorysu. </w:t>
      </w:r>
      <w:r w:rsidRPr="00F2181D">
        <w:rPr>
          <w:rFonts w:asciiTheme="minorHAnsi" w:hAnsiTheme="minorHAnsi" w:cstheme="minorHAnsi"/>
          <w:b/>
          <w:lang w:eastAsia="de-DE"/>
        </w:rPr>
        <w:t>Wartość zakresu zamówienia wyłączonego z przedmiotu umowy nie może przekroczyć 5% całkowitego wynagrodzenia umownego brutto.</w:t>
      </w:r>
      <w:r w:rsidRPr="00F2181D">
        <w:rPr>
          <w:rFonts w:asciiTheme="minorHAnsi" w:hAnsiTheme="minorHAnsi" w:cstheme="minorHAnsi"/>
          <w:lang w:eastAsia="de-DE"/>
        </w:rPr>
        <w:t xml:space="preserve"> </w:t>
      </w:r>
      <w:r w:rsidRPr="00F2181D">
        <w:rPr>
          <w:rFonts w:asciiTheme="minorHAnsi" w:hAnsiTheme="minorHAnsi" w:cstheme="minorHAnsi"/>
        </w:rPr>
        <w:t>Zamawiający zobowiązuje się do uprzedniego zgłoszenia Wykonawcy ewentualnego ograniczenia robót nie później niż 30 dni przed planowanym według uzgodnionego harmonogramu terminem rozpoczęcia tej części robót, której dotyczy ograniczenie</w:t>
      </w:r>
      <w:r w:rsidR="00F62D3C" w:rsidRPr="00F2181D">
        <w:rPr>
          <w:rFonts w:asciiTheme="minorHAnsi" w:hAnsiTheme="minorHAnsi" w:cstheme="minorHAnsi"/>
          <w:b/>
        </w:rPr>
        <w:t>.</w:t>
      </w:r>
    </w:p>
    <w:p w14:paraId="57AC51E4" w14:textId="77777777" w:rsidR="00D76A7C" w:rsidRPr="00F2181D" w:rsidRDefault="00D76A7C" w:rsidP="00E93E8F">
      <w:pPr>
        <w:numPr>
          <w:ilvl w:val="0"/>
          <w:numId w:val="2"/>
        </w:numPr>
        <w:spacing w:after="0" w:line="360" w:lineRule="auto"/>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Jeżeli w toku realizacji robót wystąpi konieczność zastosowania zamiennych</w:t>
      </w:r>
      <w:r w:rsidR="008E3D52" w:rsidRPr="00F2181D">
        <w:rPr>
          <w:rFonts w:asciiTheme="minorHAnsi" w:eastAsia="Times New Roman" w:hAnsiTheme="minorHAnsi" w:cstheme="minorHAnsi"/>
          <w:lang w:eastAsia="pl-PL"/>
        </w:rPr>
        <w:t xml:space="preserve"> rozwiązań projektowych,</w:t>
      </w:r>
      <w:r w:rsidRPr="00F2181D">
        <w:rPr>
          <w:rFonts w:asciiTheme="minorHAnsi" w:eastAsia="Times New Roman" w:hAnsiTheme="minorHAnsi" w:cstheme="minorHAnsi"/>
          <w:lang w:eastAsia="pl-PL"/>
        </w:rPr>
        <w:t xml:space="preserve"> robót, materiałów i urządzeń - może to nastąpić po uprzednim wyłączeniu z wynagrodzenia ryczałtowego kwoty odpowiadającej kosztom </w:t>
      </w:r>
      <w:r w:rsidR="008E3D52" w:rsidRPr="00F2181D">
        <w:rPr>
          <w:rFonts w:asciiTheme="minorHAnsi" w:eastAsia="Times New Roman" w:hAnsiTheme="minorHAnsi" w:cstheme="minorHAnsi"/>
          <w:lang w:eastAsia="pl-PL"/>
        </w:rPr>
        <w:t xml:space="preserve">usług, robót, </w:t>
      </w:r>
      <w:r w:rsidRPr="00F2181D">
        <w:rPr>
          <w:rFonts w:asciiTheme="minorHAnsi" w:eastAsia="Times New Roman" w:hAnsiTheme="minorHAnsi" w:cstheme="minorHAnsi"/>
          <w:lang w:eastAsia="pl-PL"/>
        </w:rPr>
        <w:t xml:space="preserve">materiałów i urządzeń, które będą zamieniane lub zaniechane. </w:t>
      </w:r>
    </w:p>
    <w:p w14:paraId="08CE75F1" w14:textId="77777777" w:rsidR="00D76A7C" w:rsidRPr="00F2181D" w:rsidRDefault="00D76A7C" w:rsidP="00E93E8F">
      <w:pPr>
        <w:numPr>
          <w:ilvl w:val="0"/>
          <w:numId w:val="2"/>
        </w:numPr>
        <w:spacing w:after="0" w:line="360" w:lineRule="auto"/>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W przypadku wystąpienia robót zamiennych lub dodatkowych Zamawiający i Wykonawca każdorazowo sporządzą protokół konieczności.</w:t>
      </w:r>
    </w:p>
    <w:p w14:paraId="738F576B" w14:textId="4EDDB691" w:rsidR="00D76A7C" w:rsidRPr="00F2181D" w:rsidRDefault="00D76A7C" w:rsidP="00E93E8F">
      <w:pPr>
        <w:numPr>
          <w:ilvl w:val="0"/>
          <w:numId w:val="2"/>
        </w:numPr>
        <w:spacing w:after="0" w:line="360" w:lineRule="auto"/>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Wynagrodzenie Wykonawcy zostanie pomniejszone o wartość</w:t>
      </w:r>
      <w:r w:rsidR="0048093C" w:rsidRPr="00F2181D">
        <w:rPr>
          <w:rFonts w:asciiTheme="minorHAnsi" w:eastAsia="Times New Roman" w:hAnsiTheme="minorHAnsi" w:cstheme="minorHAnsi"/>
          <w:lang w:eastAsia="pl-PL"/>
        </w:rPr>
        <w:t xml:space="preserve"> </w:t>
      </w:r>
      <w:r w:rsidRPr="00F2181D">
        <w:rPr>
          <w:rFonts w:asciiTheme="minorHAnsi" w:eastAsia="Times New Roman" w:hAnsiTheme="minorHAnsi" w:cstheme="minorHAnsi"/>
          <w:lang w:eastAsia="pl-PL"/>
        </w:rPr>
        <w:t xml:space="preserve">robót </w:t>
      </w:r>
      <w:r w:rsidR="0083015F" w:rsidRPr="00F2181D">
        <w:rPr>
          <w:rFonts w:asciiTheme="minorHAnsi" w:eastAsia="Times New Roman" w:hAnsiTheme="minorHAnsi" w:cstheme="minorHAnsi"/>
          <w:lang w:eastAsia="pl-PL"/>
        </w:rPr>
        <w:t xml:space="preserve"> </w:t>
      </w:r>
      <w:r w:rsidRPr="00F2181D">
        <w:rPr>
          <w:rFonts w:asciiTheme="minorHAnsi" w:eastAsia="Times New Roman" w:hAnsiTheme="minorHAnsi" w:cstheme="minorHAnsi"/>
          <w:lang w:eastAsia="pl-PL"/>
        </w:rPr>
        <w:t>objętych umową, wycenionych przez Wykonawcę, a niewykonanych (przy robotach zamiennych</w:t>
      </w:r>
      <w:r w:rsidR="00DC4BA5" w:rsidRPr="00F2181D">
        <w:rPr>
          <w:rFonts w:asciiTheme="minorHAnsi" w:eastAsia="Times New Roman" w:hAnsiTheme="minorHAnsi" w:cstheme="minorHAnsi"/>
          <w:lang w:eastAsia="pl-PL"/>
        </w:rPr>
        <w:t xml:space="preserve"> </w:t>
      </w:r>
      <w:r w:rsidR="0083015F" w:rsidRPr="00F2181D">
        <w:rPr>
          <w:rFonts w:asciiTheme="minorHAnsi" w:eastAsia="Times New Roman" w:hAnsiTheme="minorHAnsi" w:cstheme="minorHAnsi"/>
          <w:lang w:eastAsia="pl-PL"/>
        </w:rPr>
        <w:t xml:space="preserve"> </w:t>
      </w:r>
      <w:r w:rsidRPr="00F2181D">
        <w:rPr>
          <w:rFonts w:asciiTheme="minorHAnsi" w:eastAsia="Times New Roman" w:hAnsiTheme="minorHAnsi" w:cstheme="minorHAnsi"/>
          <w:lang w:eastAsia="pl-PL"/>
        </w:rPr>
        <w:t xml:space="preserve">bądź z tytułu rezygnacji </w:t>
      </w:r>
      <w:r w:rsidRPr="00F2181D">
        <w:rPr>
          <w:rFonts w:asciiTheme="minorHAnsi" w:eastAsia="Times New Roman" w:hAnsiTheme="minorHAnsi" w:cstheme="minorHAnsi"/>
          <w:lang w:eastAsia="pl-PL"/>
        </w:rPr>
        <w:lastRenderedPageBreak/>
        <w:t>Zamawiającego) na podstawie kosztorysu robót niewykonanych</w:t>
      </w:r>
      <w:r w:rsidR="0083015F" w:rsidRPr="00F2181D">
        <w:rPr>
          <w:rFonts w:asciiTheme="minorHAnsi" w:eastAsia="Times New Roman" w:hAnsiTheme="minorHAnsi" w:cstheme="minorHAnsi"/>
          <w:lang w:eastAsia="pl-PL"/>
        </w:rPr>
        <w:t xml:space="preserve">, </w:t>
      </w:r>
      <w:r w:rsidRPr="00F2181D">
        <w:rPr>
          <w:rFonts w:asciiTheme="minorHAnsi" w:eastAsia="Times New Roman" w:hAnsiTheme="minorHAnsi" w:cstheme="minorHAnsi"/>
          <w:lang w:eastAsia="pl-PL"/>
        </w:rPr>
        <w:t>sporządzonego przez Wykonawcę i uzgodnionego z Zamawiającym.</w:t>
      </w:r>
    </w:p>
    <w:p w14:paraId="5D199EE7" w14:textId="7114B7AB" w:rsidR="00D76A7C" w:rsidRPr="00F2181D" w:rsidRDefault="00D76A7C" w:rsidP="00E93E8F">
      <w:pPr>
        <w:numPr>
          <w:ilvl w:val="0"/>
          <w:numId w:val="2"/>
        </w:numPr>
        <w:spacing w:after="0" w:line="360" w:lineRule="auto"/>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 xml:space="preserve">Roboty zamienne i dodatkowe oraz niewykonane zostaną rozliczone na podstawie kosztorysu sporządzonego przez Wykonawcę wg czynników cenotwórczych przyjętych na postawie oświadczenia o wysokości stawek kalkulacyjnych </w:t>
      </w:r>
      <w:r w:rsidR="004475DE" w:rsidRPr="00F2181D">
        <w:rPr>
          <w:rFonts w:asciiTheme="minorHAnsi" w:eastAsia="Times New Roman" w:hAnsiTheme="minorHAnsi" w:cstheme="minorHAnsi"/>
          <w:lang w:eastAsia="pl-PL"/>
        </w:rPr>
        <w:t xml:space="preserve">zawartych w formularzu ofertowym </w:t>
      </w:r>
      <w:r w:rsidRPr="00F2181D">
        <w:rPr>
          <w:rFonts w:asciiTheme="minorHAnsi" w:eastAsia="Times New Roman" w:hAnsiTheme="minorHAnsi" w:cstheme="minorHAnsi"/>
          <w:lang w:eastAsia="pl-PL"/>
        </w:rPr>
        <w:t xml:space="preserve">Wykonawcy. Wysokość cen materiałów i sprzętu,  zostanie ustalona na podstawie publikacji o cenach „SEKOCENBUD” aktualnych w dacie sporządzania kosztorysu, wg średnich wartości cen dla miasta Białystok. Roboty oraz materiały muszą spełniać odpowiednie wymagania określone w niniejszej umowie. </w:t>
      </w:r>
    </w:p>
    <w:p w14:paraId="6D509C13" w14:textId="77777777" w:rsidR="00D76A7C" w:rsidRPr="00F2181D" w:rsidRDefault="00D76A7C" w:rsidP="004F10B7">
      <w:pPr>
        <w:spacing w:after="0" w:line="360" w:lineRule="auto"/>
        <w:contextualSpacing/>
        <w:rPr>
          <w:rFonts w:asciiTheme="minorHAnsi" w:eastAsia="Times New Roman" w:hAnsiTheme="minorHAnsi" w:cstheme="minorHAnsi"/>
          <w:b/>
          <w:lang w:eastAsia="pl-PL"/>
        </w:rPr>
      </w:pPr>
      <w:r w:rsidRPr="00F2181D">
        <w:rPr>
          <w:rFonts w:asciiTheme="minorHAnsi" w:eastAsia="Times New Roman" w:hAnsiTheme="minorHAnsi" w:cstheme="minorHAnsi"/>
          <w:b/>
          <w:lang w:eastAsia="pl-PL"/>
        </w:rPr>
        <w:t>OBOWIĄZKI STRON</w:t>
      </w:r>
    </w:p>
    <w:p w14:paraId="48807DC3" w14:textId="77777777" w:rsidR="00D76A7C" w:rsidRPr="00F2181D" w:rsidRDefault="00D76A7C" w:rsidP="004F10B7">
      <w:pPr>
        <w:spacing w:after="0" w:line="360" w:lineRule="auto"/>
        <w:contextualSpacing/>
        <w:rPr>
          <w:rFonts w:asciiTheme="minorHAnsi" w:eastAsia="Times New Roman" w:hAnsiTheme="minorHAnsi" w:cstheme="minorHAnsi"/>
          <w:b/>
          <w:lang w:eastAsia="pl-PL"/>
        </w:rPr>
      </w:pPr>
      <w:r w:rsidRPr="00F2181D">
        <w:rPr>
          <w:rFonts w:asciiTheme="minorHAnsi" w:eastAsia="Times New Roman" w:hAnsiTheme="minorHAnsi" w:cstheme="minorHAnsi"/>
          <w:b/>
          <w:lang w:eastAsia="pl-PL"/>
        </w:rPr>
        <w:sym w:font="Arial" w:char="00A7"/>
      </w:r>
      <w:r w:rsidRPr="00F2181D">
        <w:rPr>
          <w:rFonts w:asciiTheme="minorHAnsi" w:eastAsia="Times New Roman" w:hAnsiTheme="minorHAnsi" w:cstheme="minorHAnsi"/>
          <w:b/>
          <w:lang w:eastAsia="pl-PL"/>
        </w:rPr>
        <w:t xml:space="preserve"> 4</w:t>
      </w:r>
    </w:p>
    <w:p w14:paraId="04657B3C" w14:textId="2891F17E" w:rsidR="00D76A7C" w:rsidRPr="00F2181D" w:rsidRDefault="00D76A7C" w:rsidP="00E93E8F">
      <w:pPr>
        <w:numPr>
          <w:ilvl w:val="0"/>
          <w:numId w:val="33"/>
        </w:numPr>
        <w:spacing w:after="0" w:line="360" w:lineRule="auto"/>
        <w:contextualSpacing/>
        <w:rPr>
          <w:rFonts w:asciiTheme="minorHAnsi" w:eastAsia="Times New Roman" w:hAnsiTheme="minorHAnsi" w:cstheme="minorHAnsi"/>
          <w:strike/>
          <w:lang w:eastAsia="pl-PL"/>
        </w:rPr>
      </w:pPr>
      <w:r w:rsidRPr="00F2181D">
        <w:rPr>
          <w:rFonts w:asciiTheme="minorHAnsi" w:eastAsia="Times New Roman" w:hAnsiTheme="minorHAnsi" w:cstheme="minorHAnsi"/>
          <w:lang w:eastAsia="pl-PL"/>
        </w:rPr>
        <w:t xml:space="preserve">Wykonawca zobowiązuje się do wykonania prac określonych w </w:t>
      </w:r>
      <w:r w:rsidRPr="00F2181D">
        <w:rPr>
          <w:rFonts w:asciiTheme="minorHAnsi" w:eastAsia="Times New Roman" w:hAnsiTheme="minorHAnsi" w:cstheme="minorHAnsi"/>
          <w:lang w:eastAsia="pl-PL"/>
        </w:rPr>
        <w:sym w:font="Arial" w:char="00A7"/>
      </w:r>
      <w:r w:rsidR="0091411D" w:rsidRPr="00F2181D">
        <w:rPr>
          <w:rFonts w:asciiTheme="minorHAnsi" w:eastAsia="Times New Roman" w:hAnsiTheme="minorHAnsi" w:cstheme="minorHAnsi"/>
          <w:lang w:eastAsia="pl-PL"/>
        </w:rPr>
        <w:t xml:space="preserve"> </w:t>
      </w:r>
      <w:r w:rsidRPr="00F2181D">
        <w:rPr>
          <w:rFonts w:asciiTheme="minorHAnsi" w:eastAsia="Times New Roman" w:hAnsiTheme="minorHAnsi" w:cstheme="minorHAnsi"/>
          <w:lang w:eastAsia="pl-PL"/>
        </w:rPr>
        <w:t>1 zgodnie ze złożoną ofertą Wykonawcy</w:t>
      </w:r>
      <w:r w:rsidRPr="00E46E53">
        <w:rPr>
          <w:rFonts w:asciiTheme="minorHAnsi" w:eastAsia="Times New Roman" w:hAnsiTheme="minorHAnsi" w:cstheme="minorHAnsi"/>
          <w:lang w:eastAsia="pl-PL"/>
        </w:rPr>
        <w:t xml:space="preserve">, </w:t>
      </w:r>
      <w:r w:rsidR="00E46E53" w:rsidRPr="00E46E53">
        <w:rPr>
          <w:rFonts w:asciiTheme="minorHAnsi" w:eastAsia="Times New Roman" w:hAnsiTheme="minorHAnsi" w:cstheme="minorHAnsi"/>
          <w:lang w:eastAsia="pl-PL"/>
        </w:rPr>
        <w:t>opisem przedmiotu zamówienia i</w:t>
      </w:r>
      <w:r w:rsidR="002012E5" w:rsidRPr="00E46E53">
        <w:rPr>
          <w:rFonts w:asciiTheme="minorHAnsi" w:eastAsia="Times New Roman" w:hAnsiTheme="minorHAnsi" w:cstheme="minorHAnsi"/>
          <w:lang w:eastAsia="pl-PL"/>
        </w:rPr>
        <w:t xml:space="preserve"> </w:t>
      </w:r>
      <w:r w:rsidRPr="00E46E53">
        <w:rPr>
          <w:rFonts w:asciiTheme="minorHAnsi" w:eastAsia="Times New Roman" w:hAnsiTheme="minorHAnsi" w:cstheme="minorHAnsi"/>
          <w:lang w:eastAsia="pl-PL"/>
        </w:rPr>
        <w:t>programem funkcjonalno-użytkowym, przepisami</w:t>
      </w:r>
      <w:r w:rsidRPr="00F2181D">
        <w:rPr>
          <w:rFonts w:asciiTheme="minorHAnsi" w:eastAsia="Times New Roman" w:hAnsiTheme="minorHAnsi" w:cstheme="minorHAnsi"/>
          <w:lang w:eastAsia="pl-PL"/>
        </w:rPr>
        <w:t xml:space="preserve"> i sztuką budowlaną oraz na ustalonych niniejszą umową warunkach, a także uzgodnionymi z Zamawiającym zmianami podjętymi w trakcie realizacji prac. Wykonawca zobowiązuje się na rzecz Zamawiającego do zaprojektowania i wykonania robót budowlanych, uzyskania decyzji o pozwoleniu na roboty budowlane lub zgłoszenia robót </w:t>
      </w:r>
      <w:r w:rsidR="00CF0442" w:rsidRPr="00F2181D">
        <w:rPr>
          <w:rFonts w:asciiTheme="minorHAnsi" w:eastAsia="Times New Roman" w:hAnsiTheme="minorHAnsi" w:cstheme="minorHAnsi"/>
          <w:lang w:eastAsia="pl-PL"/>
        </w:rPr>
        <w:t xml:space="preserve">i </w:t>
      </w:r>
      <w:r w:rsidRPr="00F2181D">
        <w:rPr>
          <w:rFonts w:asciiTheme="minorHAnsi" w:eastAsia="Times New Roman" w:hAnsiTheme="minorHAnsi" w:cstheme="minorHAnsi"/>
          <w:lang w:eastAsia="pl-PL"/>
        </w:rPr>
        <w:t>uzyskania ostatecznej decyzji o po</w:t>
      </w:r>
      <w:r w:rsidR="00CF0442" w:rsidRPr="00F2181D">
        <w:rPr>
          <w:rFonts w:asciiTheme="minorHAnsi" w:eastAsia="Times New Roman" w:hAnsiTheme="minorHAnsi" w:cstheme="minorHAnsi"/>
          <w:lang w:eastAsia="pl-PL"/>
        </w:rPr>
        <w:t>zwoleniu na użytkowanie obiektu</w:t>
      </w:r>
      <w:r w:rsidR="00DC4BA5" w:rsidRPr="00F2181D">
        <w:rPr>
          <w:rFonts w:asciiTheme="minorHAnsi" w:eastAsia="Times New Roman" w:hAnsiTheme="minorHAnsi" w:cstheme="minorHAnsi"/>
          <w:lang w:eastAsia="pl-PL"/>
        </w:rPr>
        <w:t>.</w:t>
      </w:r>
      <w:r w:rsidR="00CF0442" w:rsidRPr="00F2181D">
        <w:rPr>
          <w:rFonts w:asciiTheme="minorHAnsi" w:eastAsia="Times New Roman" w:hAnsiTheme="minorHAnsi" w:cstheme="minorHAnsi"/>
          <w:lang w:eastAsia="pl-PL"/>
        </w:rPr>
        <w:t xml:space="preserve"> </w:t>
      </w:r>
    </w:p>
    <w:p w14:paraId="443554A9" w14:textId="25146B8F" w:rsidR="00D76A7C" w:rsidRPr="00F2181D" w:rsidRDefault="00D76A7C" w:rsidP="00E93E8F">
      <w:pPr>
        <w:numPr>
          <w:ilvl w:val="0"/>
          <w:numId w:val="33"/>
        </w:numPr>
        <w:spacing w:after="0" w:line="360" w:lineRule="auto"/>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Zakres obowiązków:</w:t>
      </w:r>
    </w:p>
    <w:p w14:paraId="4CFDA326" w14:textId="7982E5FE" w:rsidR="00D76A7C" w:rsidRPr="00F2181D" w:rsidRDefault="00D76A7C" w:rsidP="004F10B7">
      <w:pPr>
        <w:spacing w:after="0" w:line="360" w:lineRule="auto"/>
        <w:ind w:left="426" w:hanging="66"/>
        <w:contextualSpacing/>
        <w:rPr>
          <w:rFonts w:asciiTheme="minorHAnsi" w:eastAsia="Times New Roman" w:hAnsiTheme="minorHAnsi" w:cstheme="minorHAnsi"/>
          <w:lang w:eastAsia="pl-PL"/>
        </w:rPr>
      </w:pPr>
      <w:r w:rsidRPr="00F2181D">
        <w:rPr>
          <w:rFonts w:asciiTheme="minorHAnsi" w:eastAsia="Times New Roman" w:hAnsiTheme="minorHAnsi" w:cstheme="minorHAnsi"/>
          <w:b/>
          <w:lang w:eastAsia="pl-PL"/>
        </w:rPr>
        <w:t>I. DOKUMENTACJA PROJEKTOWA</w:t>
      </w:r>
      <w:r w:rsidR="00F137A6" w:rsidRPr="00F2181D">
        <w:rPr>
          <w:rFonts w:asciiTheme="minorHAnsi" w:eastAsia="Times New Roman" w:hAnsiTheme="minorHAnsi" w:cstheme="minorHAnsi"/>
          <w:b/>
          <w:lang w:eastAsia="pl-PL"/>
        </w:rPr>
        <w:t xml:space="preserve"> (OBOWIĄZKI WYKONAWCY)</w:t>
      </w:r>
    </w:p>
    <w:p w14:paraId="3968B4C8" w14:textId="77777777" w:rsidR="00D76A7C" w:rsidRPr="00F2181D" w:rsidRDefault="00D76A7C" w:rsidP="00E93E8F">
      <w:pPr>
        <w:numPr>
          <w:ilvl w:val="0"/>
          <w:numId w:val="34"/>
        </w:numPr>
        <w:tabs>
          <w:tab w:val="clear" w:pos="360"/>
          <w:tab w:val="num" w:pos="720"/>
        </w:tabs>
        <w:spacing w:after="0" w:line="360" w:lineRule="auto"/>
        <w:ind w:left="720"/>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Dokumentacja projektowa musi być opracowana w sposób zgodny z:</w:t>
      </w:r>
    </w:p>
    <w:p w14:paraId="00EC3D8B" w14:textId="49C68636" w:rsidR="00D76A7C" w:rsidRPr="00F2181D" w:rsidRDefault="00D76A7C" w:rsidP="00E93E8F">
      <w:pPr>
        <w:pStyle w:val="Akapitzlist"/>
        <w:numPr>
          <w:ilvl w:val="0"/>
          <w:numId w:val="3"/>
        </w:numPr>
        <w:tabs>
          <w:tab w:val="num" w:pos="872"/>
        </w:tabs>
        <w:spacing w:after="0" w:line="360" w:lineRule="auto"/>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obowiązującymi przepisami ustawy z dnia</w:t>
      </w:r>
      <w:r w:rsidR="003E21A0" w:rsidRPr="00F2181D">
        <w:rPr>
          <w:rFonts w:asciiTheme="minorHAnsi" w:eastAsia="Times New Roman" w:hAnsiTheme="minorHAnsi" w:cstheme="minorHAnsi"/>
          <w:lang w:eastAsia="pl-PL"/>
        </w:rPr>
        <w:t xml:space="preserve"> 7</w:t>
      </w:r>
      <w:r w:rsidR="005B42E4" w:rsidRPr="00F2181D">
        <w:rPr>
          <w:rFonts w:asciiTheme="minorHAnsi" w:eastAsia="Times New Roman" w:hAnsiTheme="minorHAnsi" w:cstheme="minorHAnsi"/>
          <w:lang w:eastAsia="pl-PL"/>
        </w:rPr>
        <w:t xml:space="preserve"> lipca </w:t>
      </w:r>
      <w:r w:rsidR="003E21A0" w:rsidRPr="00F2181D">
        <w:rPr>
          <w:rFonts w:asciiTheme="minorHAnsi" w:eastAsia="Times New Roman" w:hAnsiTheme="minorHAnsi" w:cstheme="minorHAnsi"/>
          <w:lang w:eastAsia="pl-PL"/>
        </w:rPr>
        <w:t xml:space="preserve">1994 r. Prawo </w:t>
      </w:r>
      <w:r w:rsidR="00F137A6" w:rsidRPr="00F2181D">
        <w:rPr>
          <w:rFonts w:asciiTheme="minorHAnsi" w:eastAsia="Times New Roman" w:hAnsiTheme="minorHAnsi" w:cstheme="minorHAnsi"/>
          <w:lang w:eastAsia="pl-PL"/>
        </w:rPr>
        <w:t>b</w:t>
      </w:r>
      <w:r w:rsidR="003E21A0" w:rsidRPr="00F2181D">
        <w:rPr>
          <w:rFonts w:asciiTheme="minorHAnsi" w:eastAsia="Times New Roman" w:hAnsiTheme="minorHAnsi" w:cstheme="minorHAnsi"/>
          <w:lang w:eastAsia="pl-PL"/>
        </w:rPr>
        <w:t xml:space="preserve">udowlane </w:t>
      </w:r>
      <w:r w:rsidRPr="00F2181D">
        <w:rPr>
          <w:rFonts w:asciiTheme="minorHAnsi" w:eastAsia="Times New Roman" w:hAnsiTheme="minorHAnsi" w:cstheme="minorHAnsi"/>
          <w:lang w:eastAsia="pl-PL"/>
        </w:rPr>
        <w:t>(</w:t>
      </w:r>
      <w:r w:rsidR="000F5461" w:rsidRPr="00F2181D">
        <w:rPr>
          <w:rFonts w:asciiTheme="minorHAnsi" w:hAnsiTheme="minorHAnsi" w:cstheme="minorHAnsi"/>
        </w:rPr>
        <w:t>Dz. U. z 2023 r. poz. 682 z</w:t>
      </w:r>
      <w:r w:rsidR="005B42E4" w:rsidRPr="00F2181D">
        <w:rPr>
          <w:rFonts w:asciiTheme="minorHAnsi" w:hAnsiTheme="minorHAnsi" w:cstheme="minorHAnsi"/>
        </w:rPr>
        <w:t>e</w:t>
      </w:r>
      <w:r w:rsidR="000F5461" w:rsidRPr="00F2181D">
        <w:rPr>
          <w:rFonts w:asciiTheme="minorHAnsi" w:hAnsiTheme="minorHAnsi" w:cstheme="minorHAnsi"/>
        </w:rPr>
        <w:t xml:space="preserve"> zm.</w:t>
      </w:r>
      <w:r w:rsidRPr="00F2181D">
        <w:rPr>
          <w:rFonts w:asciiTheme="minorHAnsi" w:eastAsia="Times New Roman" w:hAnsiTheme="minorHAnsi" w:cstheme="minorHAnsi"/>
          <w:lang w:eastAsia="pl-PL"/>
        </w:rPr>
        <w:t>),</w:t>
      </w:r>
    </w:p>
    <w:p w14:paraId="511DBC56" w14:textId="462F9896" w:rsidR="00D13A81" w:rsidRPr="00F2181D" w:rsidRDefault="00D76A7C" w:rsidP="00E93E8F">
      <w:pPr>
        <w:pStyle w:val="Akapitzlist"/>
        <w:numPr>
          <w:ilvl w:val="0"/>
          <w:numId w:val="3"/>
        </w:numPr>
        <w:tabs>
          <w:tab w:val="num" w:pos="872"/>
        </w:tabs>
        <w:spacing w:after="0" w:line="360" w:lineRule="auto"/>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wymaganiami ustawy</w:t>
      </w:r>
      <w:r w:rsidR="005B42E4" w:rsidRPr="00F2181D">
        <w:rPr>
          <w:rFonts w:asciiTheme="minorHAnsi" w:eastAsia="Times New Roman" w:hAnsiTheme="minorHAnsi" w:cstheme="minorHAnsi"/>
          <w:lang w:eastAsia="pl-PL"/>
        </w:rPr>
        <w:t xml:space="preserve"> z dnia 11 września 2019 r. </w:t>
      </w:r>
      <w:r w:rsidRPr="00F2181D">
        <w:rPr>
          <w:rFonts w:asciiTheme="minorHAnsi" w:eastAsia="Times New Roman" w:hAnsiTheme="minorHAnsi" w:cstheme="minorHAnsi"/>
          <w:lang w:eastAsia="pl-PL"/>
        </w:rPr>
        <w:t xml:space="preserve">Prawo zamówień publicznych (Dz. U. z </w:t>
      </w:r>
      <w:r w:rsidR="00F137A6" w:rsidRPr="00F2181D">
        <w:rPr>
          <w:rFonts w:asciiTheme="minorHAnsi" w:eastAsia="Times New Roman" w:hAnsiTheme="minorHAnsi" w:cstheme="minorHAnsi"/>
          <w:lang w:eastAsia="pl-PL"/>
        </w:rPr>
        <w:br/>
      </w:r>
      <w:r w:rsidR="00AB61DC">
        <w:rPr>
          <w:rFonts w:asciiTheme="minorHAnsi" w:eastAsia="Times New Roman" w:hAnsiTheme="minorHAnsi" w:cstheme="minorHAnsi"/>
          <w:lang w:eastAsia="pl-PL"/>
        </w:rPr>
        <w:t>2024</w:t>
      </w:r>
      <w:r w:rsidRPr="00F2181D">
        <w:rPr>
          <w:rFonts w:asciiTheme="minorHAnsi" w:eastAsia="Times New Roman" w:hAnsiTheme="minorHAnsi" w:cstheme="minorHAnsi"/>
          <w:lang w:eastAsia="pl-PL"/>
        </w:rPr>
        <w:t xml:space="preserve"> r. poz. </w:t>
      </w:r>
      <w:r w:rsidR="0080179B" w:rsidRPr="00F2181D">
        <w:rPr>
          <w:rFonts w:asciiTheme="minorHAnsi" w:eastAsia="Times New Roman" w:hAnsiTheme="minorHAnsi" w:cstheme="minorHAnsi"/>
          <w:lang w:eastAsia="pl-PL"/>
        </w:rPr>
        <w:t>1</w:t>
      </w:r>
      <w:r w:rsidR="00AB61DC">
        <w:rPr>
          <w:rFonts w:asciiTheme="minorHAnsi" w:eastAsia="Times New Roman" w:hAnsiTheme="minorHAnsi" w:cstheme="minorHAnsi"/>
          <w:lang w:val="pl-PL" w:eastAsia="pl-PL"/>
        </w:rPr>
        <w:t>320</w:t>
      </w:r>
      <w:r w:rsidRPr="00F2181D">
        <w:rPr>
          <w:rFonts w:asciiTheme="minorHAnsi" w:eastAsia="Times New Roman" w:hAnsiTheme="minorHAnsi" w:cstheme="minorHAnsi"/>
          <w:lang w:eastAsia="pl-PL"/>
        </w:rPr>
        <w:t>),</w:t>
      </w:r>
    </w:p>
    <w:p w14:paraId="1522FB51" w14:textId="7CCF1943" w:rsidR="003E21A0" w:rsidRPr="00F2181D" w:rsidRDefault="005F371B" w:rsidP="00E93E8F">
      <w:pPr>
        <w:pStyle w:val="Akapitzlist"/>
        <w:numPr>
          <w:ilvl w:val="0"/>
          <w:numId w:val="3"/>
        </w:numPr>
        <w:tabs>
          <w:tab w:val="num" w:pos="1134"/>
        </w:tabs>
        <w:spacing w:after="0" w:line="360" w:lineRule="auto"/>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r</w:t>
      </w:r>
      <w:r w:rsidR="000F5461" w:rsidRPr="00F2181D">
        <w:rPr>
          <w:rFonts w:asciiTheme="minorHAnsi" w:eastAsia="Times New Roman" w:hAnsiTheme="minorHAnsi" w:cstheme="minorHAnsi"/>
          <w:lang w:eastAsia="pl-PL"/>
        </w:rPr>
        <w:t>ozporządzenie</w:t>
      </w:r>
      <w:r w:rsidRPr="00F2181D">
        <w:rPr>
          <w:rFonts w:asciiTheme="minorHAnsi" w:eastAsia="Times New Roman" w:hAnsiTheme="minorHAnsi" w:cstheme="minorHAnsi"/>
          <w:lang w:eastAsia="pl-PL"/>
        </w:rPr>
        <w:t>m</w:t>
      </w:r>
      <w:r w:rsidR="000F5461" w:rsidRPr="00F2181D">
        <w:rPr>
          <w:rFonts w:asciiTheme="minorHAnsi" w:eastAsia="Times New Roman" w:hAnsiTheme="minorHAnsi" w:cstheme="minorHAnsi"/>
          <w:lang w:eastAsia="pl-PL"/>
        </w:rPr>
        <w:t xml:space="preserve"> Ministra Rozwoju i Technologii z dnia 20 grudnia 2021 r. w sprawie szczegółowego zakresu i formy dokumentacji projektowej, specyfikacji technicznych wykonania i odbioru robót budowlanych oraz programu funkcjonalno-użytkowego (Dz. U. poz. 2454)</w:t>
      </w:r>
      <w:r w:rsidR="00D76A7C" w:rsidRPr="00F2181D">
        <w:rPr>
          <w:rFonts w:asciiTheme="minorHAnsi" w:eastAsia="Times New Roman" w:hAnsiTheme="minorHAnsi" w:cstheme="minorHAnsi"/>
          <w:lang w:eastAsia="pl-PL"/>
        </w:rPr>
        <w:t>,</w:t>
      </w:r>
    </w:p>
    <w:p w14:paraId="7A1002A3" w14:textId="66BF4995" w:rsidR="00D76A7C" w:rsidRPr="00F2181D" w:rsidRDefault="005F371B" w:rsidP="00E93E8F">
      <w:pPr>
        <w:pStyle w:val="Akapitzlist"/>
        <w:numPr>
          <w:ilvl w:val="0"/>
          <w:numId w:val="3"/>
        </w:numPr>
        <w:tabs>
          <w:tab w:val="num" w:pos="1134"/>
        </w:tabs>
        <w:spacing w:after="0" w:line="360" w:lineRule="auto"/>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w:t>
      </w:r>
      <w:r w:rsidR="00AD3E67" w:rsidRPr="00F2181D">
        <w:rPr>
          <w:rFonts w:asciiTheme="minorHAnsi" w:eastAsia="Times New Roman" w:hAnsiTheme="minorHAnsi" w:cstheme="minorHAnsi"/>
          <w:lang w:eastAsia="pl-PL"/>
        </w:rPr>
        <w:t>no-użytkowym (Dz. U. poz. 2458),</w:t>
      </w:r>
    </w:p>
    <w:p w14:paraId="53421F36" w14:textId="77777777" w:rsidR="00D76A7C" w:rsidRPr="00F2181D" w:rsidRDefault="00D76A7C" w:rsidP="00E93E8F">
      <w:pPr>
        <w:pStyle w:val="Akapitzlist"/>
        <w:numPr>
          <w:ilvl w:val="0"/>
          <w:numId w:val="3"/>
        </w:numPr>
        <w:tabs>
          <w:tab w:val="num" w:pos="1134"/>
        </w:tabs>
        <w:spacing w:after="0" w:line="360" w:lineRule="auto"/>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rozporządzeniami oraz wytycznymi branżowymi,</w:t>
      </w:r>
    </w:p>
    <w:p w14:paraId="2AB443BE" w14:textId="77777777" w:rsidR="00D76A7C" w:rsidRPr="00F2181D" w:rsidRDefault="00D76A7C" w:rsidP="00E93E8F">
      <w:pPr>
        <w:pStyle w:val="Akapitzlist"/>
        <w:numPr>
          <w:ilvl w:val="0"/>
          <w:numId w:val="3"/>
        </w:numPr>
        <w:tabs>
          <w:tab w:val="num" w:pos="1134"/>
        </w:tabs>
        <w:spacing w:after="0" w:line="360" w:lineRule="auto"/>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 xml:space="preserve">zasadami wiedzy technicznej, </w:t>
      </w:r>
    </w:p>
    <w:p w14:paraId="6097A3CB" w14:textId="77777777" w:rsidR="00D76A7C" w:rsidRPr="00F2181D" w:rsidRDefault="00D76A7C" w:rsidP="00E93E8F">
      <w:pPr>
        <w:pStyle w:val="Akapitzlist"/>
        <w:numPr>
          <w:ilvl w:val="0"/>
          <w:numId w:val="3"/>
        </w:numPr>
        <w:tabs>
          <w:tab w:val="num" w:pos="1134"/>
        </w:tabs>
        <w:spacing w:after="0" w:line="360" w:lineRule="auto"/>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obowiązującymi Polskimi Normami,</w:t>
      </w:r>
    </w:p>
    <w:p w14:paraId="34737F6F" w14:textId="78AEF6C2" w:rsidR="00D76A7C" w:rsidRPr="00E46E53" w:rsidRDefault="00D76A7C" w:rsidP="00E93E8F">
      <w:pPr>
        <w:pStyle w:val="Akapitzlist"/>
        <w:numPr>
          <w:ilvl w:val="0"/>
          <w:numId w:val="3"/>
        </w:numPr>
        <w:tabs>
          <w:tab w:val="num" w:pos="1134"/>
        </w:tabs>
        <w:spacing w:after="0" w:line="360" w:lineRule="auto"/>
        <w:rPr>
          <w:rFonts w:asciiTheme="minorHAnsi" w:eastAsia="Times New Roman" w:hAnsiTheme="minorHAnsi" w:cstheme="minorHAnsi"/>
          <w:lang w:eastAsia="pl-PL"/>
        </w:rPr>
      </w:pPr>
      <w:r w:rsidRPr="00E46E53">
        <w:rPr>
          <w:rFonts w:asciiTheme="minorHAnsi" w:eastAsia="Times New Roman" w:hAnsiTheme="minorHAnsi" w:cstheme="minorHAnsi"/>
          <w:lang w:eastAsia="pl-PL"/>
        </w:rPr>
        <w:t>szczególnymi wymaganiami Zamawiającego, określonymi w</w:t>
      </w:r>
      <w:r w:rsidR="00E46E53" w:rsidRPr="00E46E53">
        <w:rPr>
          <w:rFonts w:asciiTheme="minorHAnsi" w:eastAsia="Times New Roman" w:hAnsiTheme="minorHAnsi" w:cstheme="minorHAnsi"/>
          <w:lang w:val="pl-PL" w:eastAsia="pl-PL"/>
        </w:rPr>
        <w:t xml:space="preserve"> opisie przedmiotu zamówienia i</w:t>
      </w:r>
      <w:r w:rsidRPr="00E46E53">
        <w:rPr>
          <w:rFonts w:asciiTheme="minorHAnsi" w:eastAsia="Times New Roman" w:hAnsiTheme="minorHAnsi" w:cstheme="minorHAnsi"/>
          <w:lang w:eastAsia="pl-PL"/>
        </w:rPr>
        <w:t xml:space="preserve"> pro</w:t>
      </w:r>
      <w:r w:rsidR="00FA2C74" w:rsidRPr="00E46E53">
        <w:rPr>
          <w:rFonts w:asciiTheme="minorHAnsi" w:eastAsia="Times New Roman" w:hAnsiTheme="minorHAnsi" w:cstheme="minorHAnsi"/>
          <w:lang w:eastAsia="pl-PL"/>
        </w:rPr>
        <w:t>gramie funkcjonalno – użytkowym</w:t>
      </w:r>
      <w:r w:rsidR="00FA2C74" w:rsidRPr="00E46E53">
        <w:rPr>
          <w:rFonts w:asciiTheme="minorHAnsi" w:eastAsia="Times New Roman" w:hAnsiTheme="minorHAnsi" w:cstheme="minorHAnsi"/>
          <w:lang w:val="pl-PL" w:eastAsia="pl-PL"/>
        </w:rPr>
        <w:t>,</w:t>
      </w:r>
    </w:p>
    <w:p w14:paraId="4DEC9340" w14:textId="77777777" w:rsidR="00D76A7C" w:rsidRPr="00F2181D" w:rsidRDefault="00D76A7C" w:rsidP="00E93E8F">
      <w:pPr>
        <w:numPr>
          <w:ilvl w:val="0"/>
          <w:numId w:val="34"/>
        </w:numPr>
        <w:tabs>
          <w:tab w:val="clear" w:pos="360"/>
          <w:tab w:val="num" w:pos="720"/>
        </w:tabs>
        <w:spacing w:after="0" w:line="360" w:lineRule="auto"/>
        <w:ind w:left="720"/>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lastRenderedPageBreak/>
        <w:t>Dokumentacja projektowa winna być zaopatrzona w oświadczenie Wykonawcy, że:</w:t>
      </w:r>
    </w:p>
    <w:p w14:paraId="07D9D47F" w14:textId="77777777" w:rsidR="00D76A7C" w:rsidRPr="00F2181D" w:rsidRDefault="00D76A7C" w:rsidP="00E93E8F">
      <w:pPr>
        <w:pStyle w:val="Akapitzlist"/>
        <w:numPr>
          <w:ilvl w:val="0"/>
          <w:numId w:val="41"/>
        </w:numPr>
        <w:spacing w:after="0" w:line="360" w:lineRule="auto"/>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zostaje wydana w  stanie kompletnym z punktu widzenia celu, któremu ma służyć,</w:t>
      </w:r>
    </w:p>
    <w:p w14:paraId="4AB9C23C" w14:textId="77777777" w:rsidR="00D76A7C" w:rsidRPr="00F2181D" w:rsidRDefault="00D76A7C" w:rsidP="00E93E8F">
      <w:pPr>
        <w:pStyle w:val="Akapitzlist"/>
        <w:numPr>
          <w:ilvl w:val="0"/>
          <w:numId w:val="41"/>
        </w:numPr>
        <w:spacing w:after="0" w:line="360" w:lineRule="auto"/>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wykonawcy przysługują nieograniczone autorskie prawa osobiste i majątkowe do przedłożonej dokumentacji projektowej i nie istnieją jakiekolwiek przeszkody do przeniesienia na Zamawiającego autorskich praw majątkowych i upoważnienia Zamawiającego do rozporządzania autorskimi prawami osobistymi – do dokumentacji projektowej.</w:t>
      </w:r>
    </w:p>
    <w:p w14:paraId="535D572E" w14:textId="18CA662B" w:rsidR="00D76A7C" w:rsidRPr="00F2181D" w:rsidRDefault="00D76A7C" w:rsidP="00E93E8F">
      <w:pPr>
        <w:numPr>
          <w:ilvl w:val="0"/>
          <w:numId w:val="34"/>
        </w:numPr>
        <w:tabs>
          <w:tab w:val="clear" w:pos="360"/>
          <w:tab w:val="num" w:pos="720"/>
        </w:tabs>
        <w:spacing w:after="0" w:line="360" w:lineRule="auto"/>
        <w:ind w:left="720"/>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Wykonawca przekaże Zamawiającemu kompletną dokumentację projektową</w:t>
      </w:r>
      <w:r w:rsidR="00463343" w:rsidRPr="00F2181D">
        <w:rPr>
          <w:rFonts w:asciiTheme="minorHAnsi" w:eastAsia="Times New Roman" w:hAnsiTheme="minorHAnsi" w:cstheme="minorHAnsi"/>
          <w:lang w:eastAsia="pl-PL"/>
        </w:rPr>
        <w:t xml:space="preserve"> w  zakresie określonym odpowiednio w z </w:t>
      </w:r>
      <w:r w:rsidR="00463343" w:rsidRPr="00F2181D">
        <w:rPr>
          <w:rFonts w:asciiTheme="minorHAnsi" w:eastAsia="Times New Roman" w:hAnsiTheme="minorHAnsi" w:cstheme="minorHAnsi"/>
          <w:lang w:eastAsia="pl-PL"/>
        </w:rPr>
        <w:sym w:font="Arial" w:char="00A7"/>
      </w:r>
      <w:r w:rsidR="00463343" w:rsidRPr="00F2181D">
        <w:rPr>
          <w:rFonts w:asciiTheme="minorHAnsi" w:eastAsia="Times New Roman" w:hAnsiTheme="minorHAnsi" w:cstheme="minorHAnsi"/>
          <w:lang w:eastAsia="pl-PL"/>
        </w:rPr>
        <w:t xml:space="preserve"> 9 ust. 1 pkt a) i  pkt </w:t>
      </w:r>
      <w:r w:rsidR="00A4625F" w:rsidRPr="00F2181D">
        <w:rPr>
          <w:rFonts w:asciiTheme="minorHAnsi" w:eastAsia="Times New Roman" w:hAnsiTheme="minorHAnsi" w:cstheme="minorHAnsi"/>
          <w:lang w:eastAsia="pl-PL"/>
        </w:rPr>
        <w:t>b</w:t>
      </w:r>
      <w:r w:rsidR="00463343" w:rsidRPr="00F2181D">
        <w:rPr>
          <w:rFonts w:asciiTheme="minorHAnsi" w:eastAsia="Times New Roman" w:hAnsiTheme="minorHAnsi" w:cstheme="minorHAnsi"/>
          <w:lang w:eastAsia="pl-PL"/>
        </w:rPr>
        <w:t xml:space="preserve">), zgodną </w:t>
      </w:r>
      <w:r w:rsidR="00CA3806">
        <w:rPr>
          <w:rFonts w:asciiTheme="minorHAnsi" w:eastAsia="Times New Roman" w:hAnsiTheme="minorHAnsi" w:cstheme="minorHAnsi"/>
          <w:lang w:eastAsia="pl-PL"/>
        </w:rPr>
        <w:t>z opisem przedmiotu zamówienia,</w:t>
      </w:r>
      <w:r w:rsidR="00D75E71" w:rsidRPr="00F2181D">
        <w:rPr>
          <w:rFonts w:asciiTheme="minorHAnsi" w:eastAsia="Times New Roman" w:hAnsiTheme="minorHAnsi" w:cstheme="minorHAnsi"/>
          <w:lang w:eastAsia="pl-PL"/>
        </w:rPr>
        <w:t xml:space="preserve"> </w:t>
      </w:r>
      <w:r w:rsidRPr="00F2181D">
        <w:rPr>
          <w:rFonts w:asciiTheme="minorHAnsi" w:eastAsia="Times New Roman" w:hAnsiTheme="minorHAnsi" w:cstheme="minorHAnsi"/>
          <w:lang w:eastAsia="pl-PL"/>
        </w:rPr>
        <w:t>programem funkcjonalno–użytkowym i obowiązującymi przepisami. Potwierdzeniem przekazania będzie protokół przekazania dokumentacji projektowej, który nie stanowi ostatecznego odbioru dokumentacji przez Zamawiającego.</w:t>
      </w:r>
    </w:p>
    <w:p w14:paraId="3EE66251" w14:textId="6015183F" w:rsidR="00D76A7C" w:rsidRPr="00F2181D" w:rsidRDefault="00D76A7C" w:rsidP="00E93E8F">
      <w:pPr>
        <w:numPr>
          <w:ilvl w:val="0"/>
          <w:numId w:val="34"/>
        </w:numPr>
        <w:tabs>
          <w:tab w:val="clear" w:pos="360"/>
          <w:tab w:val="num" w:pos="720"/>
        </w:tabs>
        <w:spacing w:after="0" w:line="360" w:lineRule="auto"/>
        <w:ind w:left="720"/>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 xml:space="preserve">Wykonawca wykona i przekaże Zamawiającemu dokumentację projektową w wersji papierowej w ilości określonej w </w:t>
      </w:r>
      <w:r w:rsidR="0082298E" w:rsidRPr="00F2181D">
        <w:rPr>
          <w:rFonts w:asciiTheme="minorHAnsi" w:eastAsia="Times New Roman" w:hAnsiTheme="minorHAnsi" w:cstheme="minorHAnsi"/>
          <w:lang w:eastAsia="pl-PL"/>
        </w:rPr>
        <w:t xml:space="preserve"> </w:t>
      </w:r>
      <w:r w:rsidR="00690D3D" w:rsidRPr="00F2181D">
        <w:rPr>
          <w:rFonts w:asciiTheme="minorHAnsi" w:eastAsia="Times New Roman" w:hAnsiTheme="minorHAnsi" w:cstheme="minorHAnsi"/>
          <w:lang w:eastAsia="pl-PL"/>
        </w:rPr>
        <w:t>p</w:t>
      </w:r>
      <w:r w:rsidRPr="00F2181D">
        <w:rPr>
          <w:rFonts w:asciiTheme="minorHAnsi" w:eastAsia="Times New Roman" w:hAnsiTheme="minorHAnsi" w:cstheme="minorHAnsi"/>
          <w:lang w:eastAsia="pl-PL"/>
        </w:rPr>
        <w:t>rogramie funkcjonalno-użytkowym.</w:t>
      </w:r>
    </w:p>
    <w:p w14:paraId="275698C4" w14:textId="77777777" w:rsidR="00D76A7C" w:rsidRPr="00F2181D" w:rsidRDefault="00D76A7C" w:rsidP="00E93E8F">
      <w:pPr>
        <w:numPr>
          <w:ilvl w:val="0"/>
          <w:numId w:val="34"/>
        </w:numPr>
        <w:tabs>
          <w:tab w:val="clear" w:pos="360"/>
          <w:tab w:val="num" w:pos="720"/>
        </w:tabs>
        <w:spacing w:after="0" w:line="360" w:lineRule="auto"/>
        <w:ind w:left="720"/>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Dokumentacja projektowa zostanie również dosta</w:t>
      </w:r>
      <w:r w:rsidR="00DF0DF2" w:rsidRPr="00F2181D">
        <w:rPr>
          <w:rFonts w:asciiTheme="minorHAnsi" w:eastAsia="Times New Roman" w:hAnsiTheme="minorHAnsi" w:cstheme="minorHAnsi"/>
          <w:lang w:eastAsia="pl-PL"/>
        </w:rPr>
        <w:t xml:space="preserve">rczona w wersji elektronicznej </w:t>
      </w:r>
      <w:r w:rsidRPr="00F2181D">
        <w:rPr>
          <w:rFonts w:asciiTheme="minorHAnsi" w:eastAsia="Times New Roman" w:hAnsiTheme="minorHAnsi" w:cstheme="minorHAnsi"/>
          <w:lang w:eastAsia="pl-PL"/>
        </w:rPr>
        <w:t>(CD-ROM), sporządzona w formacie edytow</w:t>
      </w:r>
      <w:r w:rsidR="00DF0DF2" w:rsidRPr="00F2181D">
        <w:rPr>
          <w:rFonts w:asciiTheme="minorHAnsi" w:eastAsia="Times New Roman" w:hAnsiTheme="minorHAnsi" w:cstheme="minorHAnsi"/>
          <w:lang w:eastAsia="pl-PL"/>
        </w:rPr>
        <w:t xml:space="preserve">alnym w 1 egzemplarzu (zgodnie </w:t>
      </w:r>
      <w:r w:rsidRPr="00F2181D">
        <w:rPr>
          <w:rFonts w:asciiTheme="minorHAnsi" w:eastAsia="Times New Roman" w:hAnsiTheme="minorHAnsi" w:cstheme="minorHAnsi"/>
          <w:lang w:eastAsia="pl-PL"/>
        </w:rPr>
        <w:t xml:space="preserve">z wersją papierową) i w formacie PDF w 1 egzemplarzu (zgodnie z wersją papierową).  </w:t>
      </w:r>
    </w:p>
    <w:p w14:paraId="402F5ACA" w14:textId="77777777" w:rsidR="00D76A7C" w:rsidRPr="00F2181D" w:rsidRDefault="00D76A7C" w:rsidP="00E93E8F">
      <w:pPr>
        <w:numPr>
          <w:ilvl w:val="0"/>
          <w:numId w:val="34"/>
        </w:numPr>
        <w:tabs>
          <w:tab w:val="clear" w:pos="360"/>
          <w:tab w:val="num" w:pos="720"/>
        </w:tabs>
        <w:spacing w:after="0" w:line="360" w:lineRule="auto"/>
        <w:ind w:left="720"/>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 xml:space="preserve">Wykonawca w trakcie opracowywania dokumentacji projektowej zobowiązany jest do przeprowadzenia co najmniej 3 konsultacji branżowych z przedstawicielami Zamawiającego. </w:t>
      </w:r>
    </w:p>
    <w:p w14:paraId="73BACB13" w14:textId="42F02453" w:rsidR="00CE196B" w:rsidRPr="00F2181D" w:rsidRDefault="00CE196B" w:rsidP="00E93E8F">
      <w:pPr>
        <w:numPr>
          <w:ilvl w:val="0"/>
          <w:numId w:val="34"/>
        </w:numPr>
        <w:tabs>
          <w:tab w:val="clear" w:pos="360"/>
          <w:tab w:val="num" w:pos="720"/>
        </w:tabs>
        <w:spacing w:after="0" w:line="360" w:lineRule="auto"/>
        <w:ind w:left="720"/>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Po przekazaniu przez Wykonawcę Zamawiającemu kompletnej dokumentacji projektowej do odbioru i zatwierdzenia,</w:t>
      </w:r>
      <w:r w:rsidR="007101AA" w:rsidRPr="00F2181D">
        <w:rPr>
          <w:rFonts w:asciiTheme="minorHAnsi" w:eastAsia="Times New Roman" w:hAnsiTheme="minorHAnsi" w:cstheme="minorHAnsi"/>
          <w:lang w:eastAsia="pl-PL"/>
        </w:rPr>
        <w:t xml:space="preserve"> w  zakresie określonym odpowiednio w z </w:t>
      </w:r>
      <w:r w:rsidR="007101AA" w:rsidRPr="00F2181D">
        <w:rPr>
          <w:rFonts w:asciiTheme="minorHAnsi" w:eastAsia="Times New Roman" w:hAnsiTheme="minorHAnsi" w:cstheme="minorHAnsi"/>
          <w:lang w:eastAsia="pl-PL"/>
        </w:rPr>
        <w:sym w:font="Arial" w:char="00A7"/>
      </w:r>
      <w:r w:rsidR="007101AA" w:rsidRPr="00F2181D">
        <w:rPr>
          <w:rFonts w:asciiTheme="minorHAnsi" w:eastAsia="Times New Roman" w:hAnsiTheme="minorHAnsi" w:cstheme="minorHAnsi"/>
          <w:lang w:eastAsia="pl-PL"/>
        </w:rPr>
        <w:t xml:space="preserve"> 9 ust. 1 pkt a) i  pkt </w:t>
      </w:r>
      <w:r w:rsidR="00D63B13" w:rsidRPr="00F2181D">
        <w:rPr>
          <w:rFonts w:asciiTheme="minorHAnsi" w:eastAsia="Times New Roman" w:hAnsiTheme="minorHAnsi" w:cstheme="minorHAnsi"/>
          <w:lang w:eastAsia="pl-PL"/>
        </w:rPr>
        <w:t>b</w:t>
      </w:r>
      <w:r w:rsidR="007101AA" w:rsidRPr="00F2181D">
        <w:rPr>
          <w:rFonts w:asciiTheme="minorHAnsi" w:eastAsia="Times New Roman" w:hAnsiTheme="minorHAnsi" w:cstheme="minorHAnsi"/>
          <w:lang w:eastAsia="pl-PL"/>
        </w:rPr>
        <w:t xml:space="preserve">), </w:t>
      </w:r>
      <w:r w:rsidRPr="00F2181D">
        <w:rPr>
          <w:rFonts w:asciiTheme="minorHAnsi" w:eastAsia="Times New Roman" w:hAnsiTheme="minorHAnsi" w:cstheme="minorHAnsi"/>
          <w:lang w:eastAsia="pl-PL"/>
        </w:rPr>
        <w:t xml:space="preserve"> Zamawiający dokona jej sprawdzenia w ciągu 10 dni roboczych. Jeżeli w toku czynności odbioru zostaną stwierdzone wady istotne dokumentacji, to zostanie ona zwrócona Wykonawcy w celu uzupełnienia lub poprawy. Termin na ponowną akceptację dokumentacji projektowej, który wynosi 7 dni roboczych, biegnie od daty ponownego jej złożenia u Zamawiającego.   </w:t>
      </w:r>
    </w:p>
    <w:p w14:paraId="600D93FB" w14:textId="77777777" w:rsidR="00CE196B" w:rsidRPr="00F2181D" w:rsidRDefault="00CE196B" w:rsidP="00E93E8F">
      <w:pPr>
        <w:numPr>
          <w:ilvl w:val="0"/>
          <w:numId w:val="34"/>
        </w:numPr>
        <w:tabs>
          <w:tab w:val="clear" w:pos="360"/>
          <w:tab w:val="num" w:pos="720"/>
        </w:tabs>
        <w:spacing w:after="0" w:line="360" w:lineRule="auto"/>
        <w:ind w:left="720"/>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Wykonawca dokona ewentualnego poprawienia zwróconej dokumentacji projektowej w terminie 10 dni roboczych od daty przekazania protokołu z uwagami co do wad dokumentacji, które stanowią wady istotne. Protokół zdawczo – odbiorczy z uwagami nie stanowi podstawy do wystawienia faktury.</w:t>
      </w:r>
    </w:p>
    <w:p w14:paraId="03F2FC99" w14:textId="04F2AED0" w:rsidR="00D76A7C" w:rsidRPr="00F2181D" w:rsidRDefault="00D76A7C" w:rsidP="00E93E8F">
      <w:pPr>
        <w:numPr>
          <w:ilvl w:val="0"/>
          <w:numId w:val="34"/>
        </w:numPr>
        <w:tabs>
          <w:tab w:val="clear" w:pos="360"/>
          <w:tab w:val="num" w:pos="720"/>
        </w:tabs>
        <w:spacing w:after="0" w:line="360" w:lineRule="auto"/>
        <w:ind w:left="720"/>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 xml:space="preserve">Wykonawca w ramach wynagrodzenia, o którym mowa w </w:t>
      </w:r>
      <w:r w:rsidR="00F57C20" w:rsidRPr="00F2181D">
        <w:rPr>
          <w:rFonts w:asciiTheme="minorHAnsi" w:eastAsia="Times New Roman" w:hAnsiTheme="minorHAnsi" w:cstheme="minorHAnsi"/>
          <w:lang w:eastAsia="pl-PL"/>
        </w:rPr>
        <w:sym w:font="Arial" w:char="00A7"/>
      </w:r>
      <w:r w:rsidRPr="00F2181D">
        <w:rPr>
          <w:rFonts w:asciiTheme="minorHAnsi" w:eastAsia="Times New Roman" w:hAnsiTheme="minorHAnsi" w:cstheme="minorHAnsi"/>
          <w:lang w:eastAsia="pl-PL"/>
        </w:rPr>
        <w:t xml:space="preserve"> 3 ust. 1</w:t>
      </w:r>
      <w:r w:rsidR="00F57C20" w:rsidRPr="00F2181D">
        <w:rPr>
          <w:rFonts w:asciiTheme="minorHAnsi" w:eastAsia="Times New Roman" w:hAnsiTheme="minorHAnsi" w:cstheme="minorHAnsi"/>
          <w:lang w:eastAsia="pl-PL"/>
        </w:rPr>
        <w:t xml:space="preserve"> pkt 1 tabeli</w:t>
      </w:r>
      <w:r w:rsidRPr="00F2181D">
        <w:rPr>
          <w:rFonts w:asciiTheme="minorHAnsi" w:eastAsia="Times New Roman" w:hAnsiTheme="minorHAnsi" w:cstheme="minorHAnsi"/>
          <w:lang w:eastAsia="pl-PL"/>
        </w:rPr>
        <w:t>, przeniesie na Zamawiającego majątkowe prawa autorskie do dokumentacji projektowej i prawo zezwalające na wykonanie zależnego prawa autorskiego do dokumentacji z prawem wykorzystania jej przez Zamawiającego, bądź przez wskazane przez Zamawiającego osoby trzecie w całości lub we fragmentach, w tym do dokonywania przeróbek, zmian i adaptacji dokumentacji, w następujących polach eksploatacji:</w:t>
      </w:r>
    </w:p>
    <w:p w14:paraId="1BD12917" w14:textId="77777777" w:rsidR="00D76A7C" w:rsidRPr="00F2181D" w:rsidRDefault="00D76A7C" w:rsidP="00E93E8F">
      <w:pPr>
        <w:pStyle w:val="Akapitzlist"/>
        <w:numPr>
          <w:ilvl w:val="0"/>
          <w:numId w:val="42"/>
        </w:numPr>
        <w:spacing w:after="0" w:line="360" w:lineRule="auto"/>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wykonania na jej podstawie robót budowlanych,</w:t>
      </w:r>
    </w:p>
    <w:p w14:paraId="422210FA" w14:textId="77777777" w:rsidR="00D76A7C" w:rsidRPr="00F2181D" w:rsidRDefault="00D76A7C" w:rsidP="00E93E8F">
      <w:pPr>
        <w:pStyle w:val="Akapitzlist"/>
        <w:numPr>
          <w:ilvl w:val="0"/>
          <w:numId w:val="42"/>
        </w:numPr>
        <w:spacing w:after="0" w:line="360" w:lineRule="auto"/>
        <w:rPr>
          <w:rFonts w:asciiTheme="minorHAnsi" w:eastAsia="Times New Roman" w:hAnsiTheme="minorHAnsi" w:cstheme="minorHAnsi"/>
          <w:lang w:eastAsia="pl-PL"/>
        </w:rPr>
      </w:pPr>
      <w:r w:rsidRPr="00F2181D">
        <w:rPr>
          <w:rFonts w:asciiTheme="minorHAnsi" w:eastAsia="Times New Roman" w:hAnsiTheme="minorHAnsi" w:cstheme="minorHAnsi"/>
          <w:lang w:eastAsia="pl-PL"/>
        </w:rPr>
        <w:lastRenderedPageBreak/>
        <w:t>zwielokrotnienie dowolną techniką, w szczególności poprzez wykonanie fotografii, slajdów, reprodukcji komputerowych,</w:t>
      </w:r>
    </w:p>
    <w:p w14:paraId="2FF21473" w14:textId="77777777" w:rsidR="00D76A7C" w:rsidRPr="00F2181D" w:rsidRDefault="00D76A7C" w:rsidP="00E93E8F">
      <w:pPr>
        <w:pStyle w:val="Akapitzlist"/>
        <w:numPr>
          <w:ilvl w:val="0"/>
          <w:numId w:val="42"/>
        </w:numPr>
        <w:spacing w:after="0" w:line="360" w:lineRule="auto"/>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zamieszczania dokumentacji w sieci intranet.</w:t>
      </w:r>
    </w:p>
    <w:p w14:paraId="75073A25" w14:textId="77777777" w:rsidR="00D76A7C" w:rsidRPr="00F2181D" w:rsidRDefault="00D76A7C" w:rsidP="004F10B7">
      <w:pPr>
        <w:spacing w:after="0" w:line="360" w:lineRule="auto"/>
        <w:ind w:left="927"/>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 xml:space="preserve">W przypadku zaistnienia po stronie </w:t>
      </w:r>
      <w:r w:rsidRPr="00F2181D">
        <w:rPr>
          <w:rFonts w:asciiTheme="minorHAnsi" w:eastAsia="Times New Roman" w:hAnsiTheme="minorHAnsi" w:cstheme="minorHAnsi"/>
          <w:bCs/>
          <w:lang w:eastAsia="pl-PL"/>
        </w:rPr>
        <w:t xml:space="preserve">Zamawiającego </w:t>
      </w:r>
      <w:r w:rsidRPr="00F2181D">
        <w:rPr>
          <w:rFonts w:asciiTheme="minorHAnsi" w:eastAsia="Times New Roman" w:hAnsiTheme="minorHAnsi" w:cstheme="minorHAnsi"/>
          <w:lang w:eastAsia="pl-PL"/>
        </w:rPr>
        <w:t xml:space="preserve">potrzeby nabycia praw do utworów na innych polach eksploatacji niż określone w zdaniu pierwszym, </w:t>
      </w:r>
      <w:r w:rsidRPr="00F2181D">
        <w:rPr>
          <w:rFonts w:asciiTheme="minorHAnsi" w:eastAsia="Times New Roman" w:hAnsiTheme="minorHAnsi" w:cstheme="minorHAnsi"/>
          <w:bCs/>
          <w:lang w:eastAsia="pl-PL"/>
        </w:rPr>
        <w:t xml:space="preserve">Zamawiający </w:t>
      </w:r>
      <w:r w:rsidRPr="00F2181D">
        <w:rPr>
          <w:rFonts w:asciiTheme="minorHAnsi" w:eastAsia="Times New Roman" w:hAnsiTheme="minorHAnsi" w:cstheme="minorHAnsi"/>
          <w:lang w:eastAsia="pl-PL"/>
        </w:rPr>
        <w:t xml:space="preserve">zgłosi taką potrzebę Wykonawcy i Strony w terminie 7 dni zobowiązują się zawrzeć umowę przenoszącą autorskie prawa majątkowe na dodatkowych, wcześniej nie wskazanych polach eksploatacji na rzecz </w:t>
      </w:r>
      <w:r w:rsidRPr="00F2181D">
        <w:rPr>
          <w:rFonts w:asciiTheme="minorHAnsi" w:eastAsia="Times New Roman" w:hAnsiTheme="minorHAnsi" w:cstheme="minorHAnsi"/>
          <w:bCs/>
          <w:lang w:eastAsia="pl-PL"/>
        </w:rPr>
        <w:t xml:space="preserve">Zamawiającego </w:t>
      </w:r>
      <w:r w:rsidRPr="00F2181D">
        <w:rPr>
          <w:rFonts w:asciiTheme="minorHAnsi" w:eastAsia="Times New Roman" w:hAnsiTheme="minorHAnsi" w:cstheme="minorHAnsi"/>
          <w:lang w:eastAsia="pl-PL"/>
        </w:rPr>
        <w:t>– nieodpłatnie, na warunkach takich jak określone w niniejszej Umowie.</w:t>
      </w:r>
    </w:p>
    <w:p w14:paraId="314E8A63" w14:textId="7EB8E3C8" w:rsidR="00D76A7C" w:rsidRPr="00F2181D" w:rsidRDefault="00D76A7C" w:rsidP="00E93E8F">
      <w:pPr>
        <w:numPr>
          <w:ilvl w:val="0"/>
          <w:numId w:val="34"/>
        </w:numPr>
        <w:tabs>
          <w:tab w:val="clear" w:pos="360"/>
          <w:tab w:val="num" w:pos="720"/>
        </w:tabs>
        <w:spacing w:after="0" w:line="360" w:lineRule="auto"/>
        <w:ind w:left="720"/>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 xml:space="preserve">Wykonawca najpóźniej w dniu odbioru dokumentacji złoży Zamawiającemu na piśmie oświadczenie o przekazaniu na jego rzecz majątkowych praw autorskich do wykonanej dokumentacji projektowej oraz oświadczenie o kompletności dokumentacji z punktu widzenia celu jakiemu ma służyć oraz nieodwołalne upoważnienie Zamawiającego do rozporządzania autorskimi prawami osobistymi - </w:t>
      </w:r>
      <w:r w:rsidR="004F10B7" w:rsidRPr="00F2181D">
        <w:rPr>
          <w:rFonts w:asciiTheme="minorHAnsi" w:eastAsia="Times New Roman" w:hAnsiTheme="minorHAnsi" w:cstheme="minorHAnsi"/>
          <w:lang w:eastAsia="pl-PL"/>
        </w:rPr>
        <w:br/>
      </w:r>
      <w:r w:rsidRPr="00F2181D">
        <w:rPr>
          <w:rFonts w:asciiTheme="minorHAnsi" w:eastAsia="Times New Roman" w:hAnsiTheme="minorHAnsi" w:cstheme="minorHAnsi"/>
          <w:lang w:eastAsia="pl-PL"/>
        </w:rPr>
        <w:t xml:space="preserve">do dokumentacji projektowej. </w:t>
      </w:r>
    </w:p>
    <w:p w14:paraId="2D1FD600" w14:textId="77777777" w:rsidR="00D76A7C" w:rsidRPr="00F2181D" w:rsidRDefault="00F865E2" w:rsidP="00E93E8F">
      <w:pPr>
        <w:numPr>
          <w:ilvl w:val="0"/>
          <w:numId w:val="34"/>
        </w:numPr>
        <w:tabs>
          <w:tab w:val="clear" w:pos="360"/>
          <w:tab w:val="num" w:pos="720"/>
        </w:tabs>
        <w:spacing w:after="0" w:line="360" w:lineRule="auto"/>
        <w:ind w:left="720"/>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Nieuzgodnienie i niezatwierdzenie przez Zamawiającego kompletnej dokumentacji projektowej przedmiotu zamówienia, w trybie wskazanym wyżej to jest w przypadku, gdy dokumentacja posiada wady istotne, które nie zostały usunięte przez Wykonawcę, uprawnia Zamawiającego do odstąpienia od umowy. Wykonawcy nie przysługuje z tego tytułu roszczenie o zapłatę wynagrodzenia, kary umowne lub odszkodowanie (z wyłączeniem części, z której Zamawiający mógł lub uczynił użytek)</w:t>
      </w:r>
      <w:r w:rsidR="00D76A7C" w:rsidRPr="00F2181D">
        <w:rPr>
          <w:rFonts w:asciiTheme="minorHAnsi" w:eastAsia="Times New Roman" w:hAnsiTheme="minorHAnsi" w:cstheme="minorHAnsi"/>
          <w:lang w:eastAsia="pl-PL"/>
        </w:rPr>
        <w:t xml:space="preserve">. </w:t>
      </w:r>
    </w:p>
    <w:p w14:paraId="39619644" w14:textId="10109D80" w:rsidR="00D76A7C" w:rsidRPr="00F2181D" w:rsidRDefault="00D76A7C" w:rsidP="004F10B7">
      <w:pPr>
        <w:spacing w:after="0" w:line="360" w:lineRule="auto"/>
        <w:ind w:left="360"/>
        <w:contextualSpacing/>
        <w:rPr>
          <w:rFonts w:asciiTheme="minorHAnsi" w:eastAsia="Times New Roman" w:hAnsiTheme="minorHAnsi" w:cstheme="minorHAnsi"/>
          <w:b/>
        </w:rPr>
      </w:pPr>
      <w:r w:rsidRPr="00F2181D">
        <w:rPr>
          <w:rFonts w:asciiTheme="minorHAnsi" w:eastAsia="Times New Roman" w:hAnsiTheme="minorHAnsi" w:cstheme="minorHAnsi"/>
          <w:b/>
        </w:rPr>
        <w:t xml:space="preserve">II. ROBOTY BUDOWLANE </w:t>
      </w:r>
      <w:r w:rsidR="00F137A6" w:rsidRPr="00F2181D">
        <w:rPr>
          <w:rFonts w:asciiTheme="minorHAnsi" w:eastAsia="Times New Roman" w:hAnsiTheme="minorHAnsi" w:cstheme="minorHAnsi"/>
          <w:b/>
          <w:lang w:eastAsia="pl-PL"/>
        </w:rPr>
        <w:t>(OBOWIĄZKI WYKONAWCY)</w:t>
      </w:r>
    </w:p>
    <w:p w14:paraId="6FCE877E" w14:textId="42BAA1DE" w:rsidR="00D76A7C" w:rsidRPr="00F2181D" w:rsidRDefault="00D76A7C" w:rsidP="00E93E8F">
      <w:pPr>
        <w:numPr>
          <w:ilvl w:val="0"/>
          <w:numId w:val="30"/>
        </w:numPr>
        <w:tabs>
          <w:tab w:val="clear" w:pos="357"/>
          <w:tab w:val="num" w:pos="717"/>
        </w:tabs>
        <w:spacing w:after="0" w:line="360" w:lineRule="auto"/>
        <w:ind w:left="717"/>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Wykonawca zobowiązuje się do wykon</w:t>
      </w:r>
      <w:r w:rsidR="0080179B" w:rsidRPr="00F2181D">
        <w:rPr>
          <w:rFonts w:asciiTheme="minorHAnsi" w:eastAsia="Times New Roman" w:hAnsiTheme="minorHAnsi" w:cstheme="minorHAnsi"/>
          <w:lang w:eastAsia="pl-PL"/>
        </w:rPr>
        <w:t xml:space="preserve">ania robót budowlanych zgodnie </w:t>
      </w:r>
      <w:r w:rsidRPr="00F2181D">
        <w:rPr>
          <w:rFonts w:asciiTheme="minorHAnsi" w:eastAsia="Times New Roman" w:hAnsiTheme="minorHAnsi" w:cstheme="minorHAnsi"/>
          <w:lang w:eastAsia="pl-PL"/>
        </w:rPr>
        <w:t xml:space="preserve">z </w:t>
      </w:r>
      <w:r w:rsidR="00CE6A56">
        <w:rPr>
          <w:rFonts w:asciiTheme="minorHAnsi" w:eastAsia="Times New Roman" w:hAnsiTheme="minorHAnsi" w:cstheme="minorHAnsi"/>
          <w:lang w:eastAsia="pl-PL"/>
        </w:rPr>
        <w:t xml:space="preserve">opisem przedmiotu zamówienia, </w:t>
      </w:r>
      <w:r w:rsidRPr="00F2181D">
        <w:rPr>
          <w:rFonts w:asciiTheme="minorHAnsi" w:eastAsia="Times New Roman" w:hAnsiTheme="minorHAnsi" w:cstheme="minorHAnsi"/>
          <w:lang w:eastAsia="pl-PL"/>
        </w:rPr>
        <w:t xml:space="preserve">programem funkcjonalno-użytkowym oraz opracowaną dokumentacją projektową </w:t>
      </w:r>
      <w:r w:rsidR="0080179B" w:rsidRPr="00F2181D">
        <w:rPr>
          <w:rFonts w:asciiTheme="minorHAnsi" w:eastAsia="Times New Roman" w:hAnsiTheme="minorHAnsi" w:cstheme="minorHAnsi"/>
          <w:lang w:eastAsia="pl-PL"/>
        </w:rPr>
        <w:t xml:space="preserve">uzgodnioną i zatwierdzoną przez </w:t>
      </w:r>
      <w:r w:rsidRPr="00F2181D">
        <w:rPr>
          <w:rFonts w:asciiTheme="minorHAnsi" w:eastAsia="Times New Roman" w:hAnsiTheme="minorHAnsi" w:cstheme="minorHAnsi"/>
          <w:lang w:eastAsia="pl-PL"/>
        </w:rPr>
        <w:t xml:space="preserve">Zamawiającego oraz uprawnione instytucje uzgadniające. </w:t>
      </w:r>
    </w:p>
    <w:p w14:paraId="6130CFFA" w14:textId="1F83E133" w:rsidR="00D76A7C" w:rsidRPr="00F2181D" w:rsidRDefault="00D76A7C" w:rsidP="00E93E8F">
      <w:pPr>
        <w:numPr>
          <w:ilvl w:val="0"/>
          <w:numId w:val="30"/>
        </w:numPr>
        <w:tabs>
          <w:tab w:val="clear" w:pos="357"/>
          <w:tab w:val="num" w:pos="927"/>
        </w:tabs>
        <w:spacing w:after="0" w:line="360" w:lineRule="auto"/>
        <w:ind w:left="717"/>
        <w:contextualSpacing/>
        <w:rPr>
          <w:rFonts w:asciiTheme="minorHAnsi" w:eastAsia="Times New Roman" w:hAnsiTheme="minorHAnsi" w:cstheme="minorHAnsi"/>
          <w:b/>
          <w:lang w:eastAsia="pl-PL"/>
        </w:rPr>
      </w:pPr>
      <w:r w:rsidRPr="00F2181D">
        <w:rPr>
          <w:rFonts w:asciiTheme="minorHAnsi" w:eastAsia="Times New Roman" w:hAnsiTheme="minorHAnsi" w:cstheme="minorHAnsi"/>
          <w:lang w:eastAsia="pl-PL"/>
        </w:rPr>
        <w:t xml:space="preserve">Wykonanie przedmiotu zamówienia będzie realizowane zgodnie z przepisami prawa budowlanego, BHP, przeciwpożarowymi, o ochronie środowiska i innymi, mającymi związek z realizacją przedmiotu zamówienia. </w:t>
      </w:r>
      <w:r w:rsidRPr="00F2181D">
        <w:rPr>
          <w:rFonts w:asciiTheme="minorHAnsi" w:eastAsia="Times New Roman" w:hAnsiTheme="minorHAnsi" w:cstheme="minorHAnsi"/>
          <w:b/>
          <w:lang w:eastAsia="pl-PL"/>
        </w:rPr>
        <w:t>Wykonawca zobowiązuje się do zawarcia z Zamawiającym porozumienia o współpracy pracodawców w sprawie zapewnienia pracownikom bezpieczeństwa i higienicznych warunków pracy, stanowiącego załącznik do umowy oraz ustanowienia koordynatora ds. bhp i p.poż.</w:t>
      </w:r>
      <w:r w:rsidR="00CA073D" w:rsidRPr="00F2181D">
        <w:rPr>
          <w:rFonts w:asciiTheme="minorHAnsi" w:eastAsia="Times New Roman" w:hAnsiTheme="minorHAnsi" w:cstheme="minorHAnsi"/>
          <w:b/>
          <w:lang w:eastAsia="pl-PL"/>
        </w:rPr>
        <w:t xml:space="preserve"> – zgodnie z Załącznikiem nr 2 do umowy.</w:t>
      </w:r>
    </w:p>
    <w:p w14:paraId="28A7968B" w14:textId="77777777" w:rsidR="00D76A7C" w:rsidRPr="00F2181D" w:rsidRDefault="00D76A7C" w:rsidP="00E93E8F">
      <w:pPr>
        <w:numPr>
          <w:ilvl w:val="0"/>
          <w:numId w:val="30"/>
        </w:numPr>
        <w:tabs>
          <w:tab w:val="clear" w:pos="357"/>
          <w:tab w:val="num" w:pos="927"/>
        </w:tabs>
        <w:spacing w:after="0" w:line="360" w:lineRule="auto"/>
        <w:ind w:left="717"/>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Przedmiot zamówienia będzie wykonany w</w:t>
      </w:r>
      <w:r w:rsidR="0080179B" w:rsidRPr="00F2181D">
        <w:rPr>
          <w:rFonts w:asciiTheme="minorHAnsi" w:eastAsia="Times New Roman" w:hAnsiTheme="minorHAnsi" w:cstheme="minorHAnsi"/>
          <w:lang w:eastAsia="pl-PL"/>
        </w:rPr>
        <w:t xml:space="preserve">yłącznie z materiałów, wyrobów </w:t>
      </w:r>
      <w:r w:rsidRPr="00F2181D">
        <w:rPr>
          <w:rFonts w:asciiTheme="minorHAnsi" w:eastAsia="Times New Roman" w:hAnsiTheme="minorHAnsi" w:cstheme="minorHAnsi"/>
          <w:lang w:eastAsia="pl-PL"/>
        </w:rPr>
        <w:t>i urządzeń dopuszczonych do obrotu i stosowania w budownictwie oraz w innych dziedzinach działalności gospodarczej, zgodnych z dokumentacją  projektową.</w:t>
      </w:r>
    </w:p>
    <w:p w14:paraId="40471B7A" w14:textId="77777777" w:rsidR="00D76A7C" w:rsidRPr="00F2181D" w:rsidRDefault="00D76A7C" w:rsidP="00E93E8F">
      <w:pPr>
        <w:numPr>
          <w:ilvl w:val="0"/>
          <w:numId w:val="30"/>
        </w:numPr>
        <w:tabs>
          <w:tab w:val="clear" w:pos="357"/>
          <w:tab w:val="num" w:pos="927"/>
        </w:tabs>
        <w:spacing w:after="0" w:line="360" w:lineRule="auto"/>
        <w:ind w:left="717"/>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Materiały wbudowywane będą fabrycznie nowe i w pierwszym gatunku.</w:t>
      </w:r>
    </w:p>
    <w:p w14:paraId="02F5EE04" w14:textId="77777777" w:rsidR="00D76A7C" w:rsidRPr="00F2181D" w:rsidRDefault="00D76A7C" w:rsidP="00E93E8F">
      <w:pPr>
        <w:numPr>
          <w:ilvl w:val="0"/>
          <w:numId w:val="30"/>
        </w:numPr>
        <w:tabs>
          <w:tab w:val="clear" w:pos="357"/>
          <w:tab w:val="num" w:pos="927"/>
        </w:tabs>
        <w:spacing w:after="0" w:line="360" w:lineRule="auto"/>
        <w:ind w:left="717"/>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 xml:space="preserve">Wykonawca skompletuje certyfikaty dla wyrobów i </w:t>
      </w:r>
      <w:r w:rsidR="0080179B" w:rsidRPr="00F2181D">
        <w:rPr>
          <w:rFonts w:asciiTheme="minorHAnsi" w:eastAsia="Times New Roman" w:hAnsiTheme="minorHAnsi" w:cstheme="minorHAnsi"/>
          <w:lang w:eastAsia="pl-PL"/>
        </w:rPr>
        <w:t xml:space="preserve">urządzeń, deklaracje zgodności </w:t>
      </w:r>
      <w:r w:rsidRPr="00F2181D">
        <w:rPr>
          <w:rFonts w:asciiTheme="minorHAnsi" w:eastAsia="Times New Roman" w:hAnsiTheme="minorHAnsi" w:cstheme="minorHAnsi"/>
          <w:lang w:eastAsia="pl-PL"/>
        </w:rPr>
        <w:t xml:space="preserve">z aprobatą techniczną, PN lub PN–EN, świadectwa dopuszczenia do obrotu handlowego i stosowania w </w:t>
      </w:r>
      <w:r w:rsidRPr="00F2181D">
        <w:rPr>
          <w:rFonts w:asciiTheme="minorHAnsi" w:eastAsia="Times New Roman" w:hAnsiTheme="minorHAnsi" w:cstheme="minorHAnsi"/>
          <w:lang w:eastAsia="pl-PL"/>
        </w:rPr>
        <w:lastRenderedPageBreak/>
        <w:t xml:space="preserve">budownictwie – najpóźniej do czasu odbioru przedmiotu zamówienia, a także przedłoży je na każde żądanie przedstawiciela Zamawiającego w trakcie realizacji przedmiotu umowy. </w:t>
      </w:r>
    </w:p>
    <w:p w14:paraId="2FB8C900" w14:textId="40791DB1" w:rsidR="00D76A7C" w:rsidRPr="00F2181D" w:rsidRDefault="0033184E" w:rsidP="00E93E8F">
      <w:pPr>
        <w:numPr>
          <w:ilvl w:val="0"/>
          <w:numId w:val="30"/>
        </w:numPr>
        <w:tabs>
          <w:tab w:val="clear" w:pos="357"/>
          <w:tab w:val="num" w:pos="927"/>
        </w:tabs>
        <w:spacing w:after="0" w:line="360" w:lineRule="auto"/>
        <w:ind w:left="717"/>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Wykonawca zobowiązuje się w ramach przyjęte</w:t>
      </w:r>
      <w:r w:rsidR="007736EA" w:rsidRPr="00F2181D">
        <w:rPr>
          <w:rFonts w:asciiTheme="minorHAnsi" w:eastAsia="Times New Roman" w:hAnsiTheme="minorHAnsi" w:cstheme="minorHAnsi"/>
          <w:lang w:eastAsia="pl-PL"/>
        </w:rPr>
        <w:t>go</w:t>
      </w:r>
      <w:r w:rsidRPr="00F2181D">
        <w:rPr>
          <w:rFonts w:asciiTheme="minorHAnsi" w:eastAsia="Times New Roman" w:hAnsiTheme="minorHAnsi" w:cstheme="minorHAnsi"/>
          <w:lang w:eastAsia="pl-PL"/>
        </w:rPr>
        <w:t xml:space="preserve"> </w:t>
      </w:r>
      <w:r w:rsidR="007736EA" w:rsidRPr="00F2181D">
        <w:rPr>
          <w:rFonts w:asciiTheme="minorHAnsi" w:eastAsia="Times New Roman" w:hAnsiTheme="minorHAnsi" w:cstheme="minorHAnsi"/>
          <w:lang w:eastAsia="pl-PL"/>
        </w:rPr>
        <w:t>wynagrodzenia ryczałtowego</w:t>
      </w:r>
      <w:r w:rsidRPr="00F2181D">
        <w:rPr>
          <w:rFonts w:asciiTheme="minorHAnsi" w:eastAsia="Times New Roman" w:hAnsiTheme="minorHAnsi" w:cstheme="minorHAnsi"/>
          <w:lang w:eastAsia="pl-PL"/>
        </w:rPr>
        <w:t xml:space="preserve"> wykonać roboty niezbędne, których nie przewidziano w dokumentacji przedmiotu zamówienia, a których wykonanie stanie się konieczne dla dalszego kontynuowania zaplanowanych robót i które wykonawca mógł przewidzieć przy dołożeniu należytej staranności jako profesjonalny wykonawca robót budowlanych. Robót tych nie wolno rozpoczynać bez zgody Zamawiającego i autora projektu sprawującego nadzór autorski</w:t>
      </w:r>
      <w:r w:rsidR="00D76A7C" w:rsidRPr="00F2181D">
        <w:rPr>
          <w:rFonts w:asciiTheme="minorHAnsi" w:eastAsia="Times New Roman" w:hAnsiTheme="minorHAnsi" w:cstheme="minorHAnsi"/>
          <w:lang w:eastAsia="pl-PL"/>
        </w:rPr>
        <w:t>.</w:t>
      </w:r>
    </w:p>
    <w:p w14:paraId="5F03CBA8" w14:textId="77777777" w:rsidR="00D76A7C" w:rsidRPr="00F2181D" w:rsidRDefault="00D76A7C" w:rsidP="00E93E8F">
      <w:pPr>
        <w:numPr>
          <w:ilvl w:val="0"/>
          <w:numId w:val="30"/>
        </w:numPr>
        <w:tabs>
          <w:tab w:val="clear" w:pos="357"/>
          <w:tab w:val="num" w:pos="927"/>
        </w:tabs>
        <w:spacing w:after="0" w:line="360" w:lineRule="auto"/>
        <w:ind w:left="717"/>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Wykonawca zobowiązuje się zgłaszać do od</w:t>
      </w:r>
      <w:r w:rsidR="0080179B" w:rsidRPr="00F2181D">
        <w:rPr>
          <w:rFonts w:asciiTheme="minorHAnsi" w:eastAsia="Times New Roman" w:hAnsiTheme="minorHAnsi" w:cstheme="minorHAnsi"/>
          <w:lang w:eastAsia="pl-PL"/>
        </w:rPr>
        <w:t xml:space="preserve">biorów każde roboty zanikające </w:t>
      </w:r>
      <w:r w:rsidRPr="00F2181D">
        <w:rPr>
          <w:rFonts w:asciiTheme="minorHAnsi" w:eastAsia="Times New Roman" w:hAnsiTheme="minorHAnsi" w:cstheme="minorHAnsi"/>
          <w:lang w:eastAsia="pl-PL"/>
        </w:rPr>
        <w:t>i zakrywane.</w:t>
      </w:r>
    </w:p>
    <w:p w14:paraId="2FA8E7E4" w14:textId="77777777" w:rsidR="00D76A7C" w:rsidRPr="00F2181D" w:rsidRDefault="00D76A7C" w:rsidP="00E93E8F">
      <w:pPr>
        <w:numPr>
          <w:ilvl w:val="0"/>
          <w:numId w:val="30"/>
        </w:numPr>
        <w:tabs>
          <w:tab w:val="clear" w:pos="357"/>
          <w:tab w:val="num" w:pos="927"/>
        </w:tabs>
        <w:spacing w:after="0" w:line="360" w:lineRule="auto"/>
        <w:ind w:left="717"/>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Wykonawca zobowiązuje się do pisemnego zgłoszenia Zamawiającemu gotowości do odbioru końcowego.</w:t>
      </w:r>
    </w:p>
    <w:p w14:paraId="7DD4D2F7" w14:textId="77777777" w:rsidR="00D76A7C" w:rsidRPr="00F2181D" w:rsidRDefault="00D76A7C" w:rsidP="00E93E8F">
      <w:pPr>
        <w:numPr>
          <w:ilvl w:val="0"/>
          <w:numId w:val="30"/>
        </w:numPr>
        <w:tabs>
          <w:tab w:val="clear" w:pos="357"/>
          <w:tab w:val="num" w:pos="927"/>
        </w:tabs>
        <w:spacing w:after="0" w:line="360" w:lineRule="auto"/>
        <w:ind w:left="717"/>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Wykonawca zobowiązuje się zgłaszać niezwłocznie każde zagrożenie budowlane.</w:t>
      </w:r>
    </w:p>
    <w:p w14:paraId="68AE5653" w14:textId="77777777" w:rsidR="00D76A7C" w:rsidRPr="00F2181D" w:rsidRDefault="00D76A7C" w:rsidP="00E93E8F">
      <w:pPr>
        <w:numPr>
          <w:ilvl w:val="0"/>
          <w:numId w:val="30"/>
        </w:numPr>
        <w:tabs>
          <w:tab w:val="clear" w:pos="357"/>
          <w:tab w:val="num" w:pos="927"/>
        </w:tabs>
        <w:spacing w:after="0" w:line="360" w:lineRule="auto"/>
        <w:ind w:left="717"/>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Wykonawca zobowiązuje się do ponoszenia wobec Zamawiającego  i osób trzecich odpowiedzialności za szkody, szczególnie wynikłe z zaniechania, niedbalstwa, działania niezgodnego ze sztuką budowlaną, przepisami p.poż., swoich pracowników, a także nieprawidłowego zabezpieczenia narzędzi, materiałów oraz miejsca prowadzenia robót.</w:t>
      </w:r>
    </w:p>
    <w:p w14:paraId="03328D17" w14:textId="77777777" w:rsidR="00D76A7C" w:rsidRPr="00F2181D" w:rsidRDefault="00D76A7C" w:rsidP="00E93E8F">
      <w:pPr>
        <w:numPr>
          <w:ilvl w:val="0"/>
          <w:numId w:val="30"/>
        </w:numPr>
        <w:tabs>
          <w:tab w:val="clear" w:pos="357"/>
          <w:tab w:val="num" w:pos="927"/>
        </w:tabs>
        <w:spacing w:after="0" w:line="360" w:lineRule="auto"/>
        <w:ind w:left="717"/>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Wykonawca zobowiązuje się umożliwić wstęp na teren realizacji przedmiotu zamówienia pracownikom organu nadzoru budowlanego, uprawnionym pracownikom Zamawiającego oraz innym upoważnionym przez niego osobom.</w:t>
      </w:r>
    </w:p>
    <w:p w14:paraId="455B6427" w14:textId="38100903" w:rsidR="00D76A7C" w:rsidRPr="00F2181D" w:rsidRDefault="00D76A7C" w:rsidP="00E93E8F">
      <w:pPr>
        <w:numPr>
          <w:ilvl w:val="0"/>
          <w:numId w:val="30"/>
        </w:numPr>
        <w:tabs>
          <w:tab w:val="clear" w:pos="357"/>
          <w:tab w:val="num" w:pos="927"/>
        </w:tabs>
        <w:spacing w:after="0" w:line="360" w:lineRule="auto"/>
        <w:ind w:left="717"/>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Wykonawca zobowiązuje się zorganizować teren re</w:t>
      </w:r>
      <w:r w:rsidR="004F10B7" w:rsidRPr="00F2181D">
        <w:rPr>
          <w:rFonts w:asciiTheme="minorHAnsi" w:eastAsia="Times New Roman" w:hAnsiTheme="minorHAnsi" w:cstheme="minorHAnsi"/>
          <w:lang w:eastAsia="pl-PL"/>
        </w:rPr>
        <w:t xml:space="preserve">alizacji przedmiotu zamówienia </w:t>
      </w:r>
      <w:r w:rsidRPr="00F2181D">
        <w:rPr>
          <w:rFonts w:asciiTheme="minorHAnsi" w:eastAsia="Times New Roman" w:hAnsiTheme="minorHAnsi" w:cstheme="minorHAnsi"/>
          <w:lang w:eastAsia="pl-PL"/>
        </w:rPr>
        <w:t>i zaplecza oraz zapewnić jego całodobową ochronę przed wejściem osób nieuprawnionych.</w:t>
      </w:r>
    </w:p>
    <w:p w14:paraId="5E1DF9DF" w14:textId="77777777" w:rsidR="00D76A7C" w:rsidRPr="00F2181D" w:rsidRDefault="00D76A7C" w:rsidP="00E93E8F">
      <w:pPr>
        <w:numPr>
          <w:ilvl w:val="0"/>
          <w:numId w:val="30"/>
        </w:numPr>
        <w:tabs>
          <w:tab w:val="clear" w:pos="357"/>
          <w:tab w:val="num" w:pos="927"/>
        </w:tabs>
        <w:spacing w:after="0" w:line="360" w:lineRule="auto"/>
        <w:ind w:left="717"/>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 xml:space="preserve">Wykonawca zobowiązuje się zorganizować dojazdy do terenu budowy. </w:t>
      </w:r>
    </w:p>
    <w:p w14:paraId="3F07B85A" w14:textId="77777777" w:rsidR="00D76A7C" w:rsidRPr="00F2181D" w:rsidRDefault="00D76A7C" w:rsidP="00E93E8F">
      <w:pPr>
        <w:numPr>
          <w:ilvl w:val="0"/>
          <w:numId w:val="30"/>
        </w:numPr>
        <w:tabs>
          <w:tab w:val="clear" w:pos="357"/>
          <w:tab w:val="num" w:pos="927"/>
        </w:tabs>
        <w:spacing w:after="0" w:line="360" w:lineRule="auto"/>
        <w:ind w:left="717"/>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Wykonawca zobowiązuje się zabezpieczyć, oznakować roboty oraz dbać o stan techniczny i prawidłowość oznakowania przez cały czas trwania realizacji zadania. Wykonawca ponosi pełną odpowiedzialność za teren budowy od chwili przyjęcia placu budowy.</w:t>
      </w:r>
    </w:p>
    <w:p w14:paraId="26383475" w14:textId="77777777" w:rsidR="00D76A7C" w:rsidRPr="00F2181D" w:rsidRDefault="00D76A7C" w:rsidP="00E93E8F">
      <w:pPr>
        <w:numPr>
          <w:ilvl w:val="0"/>
          <w:numId w:val="30"/>
        </w:numPr>
        <w:tabs>
          <w:tab w:val="clear" w:pos="357"/>
          <w:tab w:val="num" w:pos="927"/>
        </w:tabs>
        <w:spacing w:after="0" w:line="360" w:lineRule="auto"/>
        <w:ind w:left="717"/>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Wykonawca zobowiązuje się do przestrzegania na terenie budowy obowiązujących przepisów bhp i p.poż oraz zobowiązuje się do zapewnienia przy robotach odpowiedniego nadzoru technicznego oraz pracowników o kwalifikacjach niezbędnych do odpowiedniego i terminowego wykonania robót.</w:t>
      </w:r>
    </w:p>
    <w:p w14:paraId="55412539" w14:textId="77777777" w:rsidR="00D76A7C" w:rsidRPr="00F2181D" w:rsidRDefault="00D76A7C" w:rsidP="00E93E8F">
      <w:pPr>
        <w:numPr>
          <w:ilvl w:val="0"/>
          <w:numId w:val="30"/>
        </w:numPr>
        <w:tabs>
          <w:tab w:val="clear" w:pos="357"/>
          <w:tab w:val="num" w:pos="927"/>
        </w:tabs>
        <w:spacing w:after="0" w:line="360" w:lineRule="auto"/>
        <w:ind w:left="717"/>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Wykonawca zobowiązuje się do ubezpieczenia budowy i robót z tytułu szkód, które mogą zaistnieć w związku z określonymi zdarzeniami losowymi oraz od odpowiedzialności cywilnej.</w:t>
      </w:r>
    </w:p>
    <w:p w14:paraId="3F3DE8CE" w14:textId="77777777" w:rsidR="00D76A7C" w:rsidRPr="00F2181D" w:rsidRDefault="00D76A7C" w:rsidP="00E93E8F">
      <w:pPr>
        <w:numPr>
          <w:ilvl w:val="0"/>
          <w:numId w:val="30"/>
        </w:numPr>
        <w:tabs>
          <w:tab w:val="clear" w:pos="357"/>
          <w:tab w:val="num" w:pos="927"/>
        </w:tabs>
        <w:spacing w:after="0" w:line="360" w:lineRule="auto"/>
        <w:ind w:left="717"/>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Wykonawca zobowiązuje się wykonać  niezbędne  b</w:t>
      </w:r>
      <w:r w:rsidR="0080179B" w:rsidRPr="00F2181D">
        <w:rPr>
          <w:rFonts w:asciiTheme="minorHAnsi" w:eastAsia="Times New Roman" w:hAnsiTheme="minorHAnsi" w:cstheme="minorHAnsi"/>
          <w:lang w:eastAsia="pl-PL"/>
        </w:rPr>
        <w:t xml:space="preserve">adania  instalacji,  uruchomić </w:t>
      </w:r>
      <w:r w:rsidRPr="00F2181D">
        <w:rPr>
          <w:rFonts w:asciiTheme="minorHAnsi" w:eastAsia="Times New Roman" w:hAnsiTheme="minorHAnsi" w:cstheme="minorHAnsi"/>
          <w:lang w:eastAsia="pl-PL"/>
        </w:rPr>
        <w:t>i przetestować zainstalowane urządzenia, z badań i uruchomień każdorazowo zostanie spisany protokół.</w:t>
      </w:r>
    </w:p>
    <w:p w14:paraId="4518EC4B" w14:textId="77777777" w:rsidR="00D76A7C" w:rsidRPr="00F2181D" w:rsidRDefault="00D76A7C" w:rsidP="00E93E8F">
      <w:pPr>
        <w:numPr>
          <w:ilvl w:val="0"/>
          <w:numId w:val="30"/>
        </w:numPr>
        <w:tabs>
          <w:tab w:val="clear" w:pos="357"/>
          <w:tab w:val="num" w:pos="927"/>
        </w:tabs>
        <w:spacing w:after="0" w:line="360" w:lineRule="auto"/>
        <w:ind w:left="717"/>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Wykonawca zobowiązuje się zapewnić porządek i czystość na terenie realizacji przedmiotu zamówienia i jego najbliższym otoczeniu oraz przestrzegać przepisów o ochronie środowiska.</w:t>
      </w:r>
    </w:p>
    <w:p w14:paraId="682DE1B2" w14:textId="77777777" w:rsidR="00D76A7C" w:rsidRPr="00F2181D" w:rsidRDefault="00D76A7C" w:rsidP="00E93E8F">
      <w:pPr>
        <w:numPr>
          <w:ilvl w:val="0"/>
          <w:numId w:val="30"/>
        </w:numPr>
        <w:tabs>
          <w:tab w:val="clear" w:pos="357"/>
          <w:tab w:val="num" w:pos="927"/>
        </w:tabs>
        <w:spacing w:after="0" w:line="360" w:lineRule="auto"/>
        <w:ind w:left="717"/>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lastRenderedPageBreak/>
        <w:t>Wykonawca zobowiązuje się przekazać protokolarnie Zamawiającemu i złożyć we wskazanym miejscu materiały pochodzące z demontażu i nadające się do ponownego wbudowania.</w:t>
      </w:r>
    </w:p>
    <w:p w14:paraId="43384B72" w14:textId="77777777" w:rsidR="00D76A7C" w:rsidRPr="00F2181D" w:rsidRDefault="00D76A7C" w:rsidP="00E93E8F">
      <w:pPr>
        <w:numPr>
          <w:ilvl w:val="0"/>
          <w:numId w:val="30"/>
        </w:numPr>
        <w:tabs>
          <w:tab w:val="clear" w:pos="357"/>
          <w:tab w:val="num" w:pos="927"/>
        </w:tabs>
        <w:spacing w:after="0" w:line="360" w:lineRule="auto"/>
        <w:ind w:left="717"/>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 xml:space="preserve">Wykonawca zobowiązuje się wykonywać przedmiot zamówienia w taki sposób, aby w minimalnym stopniu zakłócić funkcjonowanie pozostałych obiektów, w sąsiedztwie których realizowane jest zamówienie. </w:t>
      </w:r>
    </w:p>
    <w:p w14:paraId="61B32FD3" w14:textId="77777777" w:rsidR="00D76A7C" w:rsidRPr="00F2181D" w:rsidRDefault="00D76A7C" w:rsidP="00E93E8F">
      <w:pPr>
        <w:numPr>
          <w:ilvl w:val="0"/>
          <w:numId w:val="30"/>
        </w:numPr>
        <w:tabs>
          <w:tab w:val="clear" w:pos="357"/>
          <w:tab w:val="num" w:pos="927"/>
        </w:tabs>
        <w:spacing w:after="0" w:line="360" w:lineRule="auto"/>
        <w:ind w:left="717"/>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 xml:space="preserve">Wykonawca zobowiązuje się ponosić koszty napraw mienia uszkodzonego podczas realizacji zamówienia.  </w:t>
      </w:r>
    </w:p>
    <w:p w14:paraId="323EA292" w14:textId="77777777" w:rsidR="00D76A7C" w:rsidRPr="00F2181D" w:rsidRDefault="00D76A7C" w:rsidP="00E93E8F">
      <w:pPr>
        <w:numPr>
          <w:ilvl w:val="0"/>
          <w:numId w:val="30"/>
        </w:numPr>
        <w:tabs>
          <w:tab w:val="clear" w:pos="357"/>
          <w:tab w:val="num" w:pos="927"/>
        </w:tabs>
        <w:spacing w:after="0" w:line="360" w:lineRule="auto"/>
        <w:ind w:left="717"/>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Wykonawca zobowiązuje się zapewnić wykonywanie przedmiotu zamówienia we właściwych warunkach higienicznych i socjalnych.</w:t>
      </w:r>
    </w:p>
    <w:p w14:paraId="27EF8A9D" w14:textId="77777777" w:rsidR="00D76A7C" w:rsidRPr="00F2181D" w:rsidRDefault="00D76A7C" w:rsidP="00E93E8F">
      <w:pPr>
        <w:numPr>
          <w:ilvl w:val="0"/>
          <w:numId w:val="30"/>
        </w:numPr>
        <w:tabs>
          <w:tab w:val="clear" w:pos="357"/>
          <w:tab w:val="num" w:pos="927"/>
        </w:tabs>
        <w:spacing w:after="0" w:line="360" w:lineRule="auto"/>
        <w:ind w:left="717"/>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Wykonawca zobowiązuje się koordynować prace realizowane przez podwykonawców.</w:t>
      </w:r>
    </w:p>
    <w:p w14:paraId="2BA57F21" w14:textId="77777777" w:rsidR="00D76A7C" w:rsidRPr="00F2181D" w:rsidRDefault="00D76A7C" w:rsidP="00E93E8F">
      <w:pPr>
        <w:numPr>
          <w:ilvl w:val="0"/>
          <w:numId w:val="30"/>
        </w:numPr>
        <w:tabs>
          <w:tab w:val="clear" w:pos="357"/>
          <w:tab w:val="num" w:pos="927"/>
        </w:tabs>
        <w:spacing w:after="0" w:line="360" w:lineRule="auto"/>
        <w:ind w:left="717"/>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Wykonawca zobowiązuje się uporządkować teren realizacji przedmiotu zamówienia po zakończeniu robót w terminie zgłoszenia przedmiotu zamówienia do odbioru końcowego.</w:t>
      </w:r>
    </w:p>
    <w:p w14:paraId="070AE384" w14:textId="77777777" w:rsidR="00D76A7C" w:rsidRPr="00F2181D" w:rsidRDefault="00D76A7C" w:rsidP="00E93E8F">
      <w:pPr>
        <w:numPr>
          <w:ilvl w:val="0"/>
          <w:numId w:val="30"/>
        </w:numPr>
        <w:tabs>
          <w:tab w:val="clear" w:pos="357"/>
          <w:tab w:val="num" w:pos="927"/>
        </w:tabs>
        <w:spacing w:after="0" w:line="360" w:lineRule="auto"/>
        <w:ind w:left="717"/>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Wykonawca zobowiązuje się przekazać, projekty powykonawcze z ewentualnymi zmianami wprowadzonymi w trakcie realizacji robót oraz całą dokumentację z wykonania przedmiotu zamówienia, protokoły z badań instalacji i rozruchu urządzeń oraz inne dokumenty mające związek z realizacją przedmiotu zamówienia, w szczególności instrukcję użytkowania obiektu i urządzeń.</w:t>
      </w:r>
    </w:p>
    <w:p w14:paraId="47C70037" w14:textId="77777777" w:rsidR="00D76A7C" w:rsidRPr="00F2181D" w:rsidRDefault="00D76A7C" w:rsidP="00E93E8F">
      <w:pPr>
        <w:numPr>
          <w:ilvl w:val="0"/>
          <w:numId w:val="30"/>
        </w:numPr>
        <w:tabs>
          <w:tab w:val="clear" w:pos="357"/>
          <w:tab w:val="num" w:pos="927"/>
        </w:tabs>
        <w:spacing w:after="0" w:line="360" w:lineRule="auto"/>
        <w:ind w:left="717"/>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Wykonawca zobowiązuje się świadczyć usługi związane z realizacją obowiązków wynikających z rękojmi  i gwarancji udzielonych na przedmiot zamówienia.</w:t>
      </w:r>
    </w:p>
    <w:p w14:paraId="38601FD6" w14:textId="77777777" w:rsidR="00D76A7C" w:rsidRPr="00F2181D" w:rsidRDefault="00D76A7C" w:rsidP="00E93E8F">
      <w:pPr>
        <w:numPr>
          <w:ilvl w:val="0"/>
          <w:numId w:val="30"/>
        </w:numPr>
        <w:tabs>
          <w:tab w:val="clear" w:pos="357"/>
          <w:tab w:val="num" w:pos="927"/>
        </w:tabs>
        <w:spacing w:after="0" w:line="360" w:lineRule="auto"/>
        <w:ind w:left="717"/>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Wykonawca przed zgłoszeniem obiektu do odbioru końcowego zobowiązany jest na własny koszt dokonać odbiorów technicznych i niezbędnych badań oraz pomiarów przez uprawnione do tego jednostki.</w:t>
      </w:r>
    </w:p>
    <w:p w14:paraId="5AB2371F" w14:textId="70EB0DAC" w:rsidR="00D76A7C" w:rsidRPr="001A372D" w:rsidRDefault="00D76A7C" w:rsidP="00E93E8F">
      <w:pPr>
        <w:numPr>
          <w:ilvl w:val="0"/>
          <w:numId w:val="30"/>
        </w:numPr>
        <w:tabs>
          <w:tab w:val="clear" w:pos="357"/>
          <w:tab w:val="num" w:pos="927"/>
        </w:tabs>
        <w:spacing w:after="0" w:line="360" w:lineRule="auto"/>
        <w:ind w:left="717"/>
        <w:contextualSpacing/>
        <w:rPr>
          <w:rFonts w:asciiTheme="minorHAnsi" w:eastAsia="Times New Roman" w:hAnsiTheme="minorHAnsi" w:cstheme="minorHAnsi"/>
          <w:lang w:eastAsia="pl-PL"/>
        </w:rPr>
      </w:pPr>
      <w:r w:rsidRPr="001A372D">
        <w:rPr>
          <w:rFonts w:asciiTheme="minorHAnsi" w:eastAsia="Times New Roman" w:hAnsiTheme="minorHAnsi" w:cstheme="minorHAnsi"/>
          <w:lang w:eastAsia="pl-PL"/>
        </w:rPr>
        <w:t>Wykonawca poniesie koszty zużycia mediów na potrzeby budowy (woda, energia elektryczna, ciepło)</w:t>
      </w:r>
      <w:r w:rsidR="00101E7E" w:rsidRPr="001A372D">
        <w:rPr>
          <w:rFonts w:asciiTheme="minorHAnsi" w:eastAsia="Times New Roman" w:hAnsiTheme="minorHAnsi" w:cstheme="minorHAnsi"/>
          <w:lang w:eastAsia="pl-PL"/>
        </w:rPr>
        <w:t>.</w:t>
      </w:r>
      <w:r w:rsidRPr="001A372D">
        <w:rPr>
          <w:rFonts w:asciiTheme="minorHAnsi" w:eastAsia="Times New Roman" w:hAnsiTheme="minorHAnsi" w:cstheme="minorHAnsi"/>
          <w:lang w:eastAsia="pl-PL"/>
        </w:rPr>
        <w:t xml:space="preserve"> </w:t>
      </w:r>
    </w:p>
    <w:p w14:paraId="01F98D10" w14:textId="77777777" w:rsidR="00D76A7C" w:rsidRPr="00F2181D" w:rsidRDefault="00D76A7C" w:rsidP="00E93E8F">
      <w:pPr>
        <w:numPr>
          <w:ilvl w:val="0"/>
          <w:numId w:val="30"/>
        </w:numPr>
        <w:tabs>
          <w:tab w:val="clear" w:pos="357"/>
          <w:tab w:val="num" w:pos="927"/>
        </w:tabs>
        <w:spacing w:after="0" w:line="360" w:lineRule="auto"/>
        <w:ind w:left="717"/>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Odpady budowlane Wykonawca zobowiązuje się gromadzić w kontenerach i sukcesywnie usuwać z terenu budowy</w:t>
      </w:r>
      <w:r w:rsidR="00A60C4B" w:rsidRPr="00F2181D">
        <w:rPr>
          <w:rFonts w:asciiTheme="minorHAnsi" w:eastAsia="Times New Roman" w:hAnsiTheme="minorHAnsi" w:cstheme="minorHAnsi"/>
          <w:lang w:eastAsia="pl-PL"/>
        </w:rPr>
        <w:t xml:space="preserve"> na własny koszt</w:t>
      </w:r>
      <w:r w:rsidRPr="00F2181D">
        <w:rPr>
          <w:rFonts w:asciiTheme="minorHAnsi" w:eastAsia="Times New Roman" w:hAnsiTheme="minorHAnsi" w:cstheme="minorHAnsi"/>
          <w:lang w:eastAsia="pl-PL"/>
        </w:rPr>
        <w:t>; należy zapewnić utrzymanie porządku wokół kontenera, jak i na całym terenie budowy.</w:t>
      </w:r>
    </w:p>
    <w:p w14:paraId="5DA54865" w14:textId="77777777" w:rsidR="00D76A7C" w:rsidRPr="00F2181D" w:rsidRDefault="00D76A7C" w:rsidP="00E93E8F">
      <w:pPr>
        <w:numPr>
          <w:ilvl w:val="0"/>
          <w:numId w:val="30"/>
        </w:numPr>
        <w:tabs>
          <w:tab w:val="clear" w:pos="357"/>
          <w:tab w:val="num" w:pos="927"/>
        </w:tabs>
        <w:spacing w:after="0" w:line="360" w:lineRule="auto"/>
        <w:ind w:left="717"/>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 xml:space="preserve">Wykonawca dokona w okresie trwania gwarancji i rękojmi niezbędnych przeglądów technicznych (serwisowych) urządzeń, w szczególności zgodnie z dokumentacją techniczno-ruchową, w ramach wynagrodzenia umownego. </w:t>
      </w:r>
    </w:p>
    <w:p w14:paraId="62FBAB41" w14:textId="780FE7D2" w:rsidR="00F43D16" w:rsidRPr="00F2181D" w:rsidRDefault="00F43D16" w:rsidP="004F10B7">
      <w:pPr>
        <w:spacing w:after="0" w:line="360" w:lineRule="auto"/>
        <w:ind w:firstLine="357"/>
        <w:contextualSpacing/>
        <w:rPr>
          <w:rFonts w:asciiTheme="minorHAnsi" w:eastAsia="Times New Roman" w:hAnsiTheme="minorHAnsi" w:cstheme="minorHAnsi"/>
          <w:b/>
        </w:rPr>
      </w:pPr>
      <w:r w:rsidRPr="00F2181D">
        <w:rPr>
          <w:rFonts w:asciiTheme="minorHAnsi" w:eastAsia="Times New Roman" w:hAnsiTheme="minorHAnsi" w:cstheme="minorHAnsi"/>
          <w:b/>
        </w:rPr>
        <w:t xml:space="preserve">III.  ROBOTY BUDOWLANE </w:t>
      </w:r>
      <w:r w:rsidRPr="00F2181D">
        <w:rPr>
          <w:rFonts w:asciiTheme="minorHAnsi" w:eastAsia="Times New Roman" w:hAnsiTheme="minorHAnsi" w:cstheme="minorHAnsi"/>
          <w:b/>
          <w:lang w:eastAsia="pl-PL"/>
        </w:rPr>
        <w:t>(OBOWIĄZKI ZAMAWIAJĄCEGO)</w:t>
      </w:r>
      <w:r w:rsidRPr="00F2181D">
        <w:rPr>
          <w:rFonts w:asciiTheme="minorHAnsi" w:eastAsia="Times New Roman" w:hAnsiTheme="minorHAnsi" w:cstheme="minorHAnsi"/>
          <w:b/>
        </w:rPr>
        <w:t xml:space="preserve"> </w:t>
      </w:r>
      <w:r w:rsidRPr="00F2181D">
        <w:rPr>
          <w:rFonts w:asciiTheme="minorHAnsi" w:eastAsia="Times New Roman" w:hAnsiTheme="minorHAnsi" w:cstheme="minorHAnsi"/>
          <w:lang w:eastAsia="pl-PL"/>
        </w:rPr>
        <w:t xml:space="preserve"> </w:t>
      </w:r>
    </w:p>
    <w:p w14:paraId="03B03173" w14:textId="77777777" w:rsidR="00101E7E" w:rsidRDefault="00F43D16" w:rsidP="00E93E8F">
      <w:pPr>
        <w:numPr>
          <w:ilvl w:val="0"/>
          <w:numId w:val="31"/>
        </w:numPr>
        <w:spacing w:after="0" w:line="360" w:lineRule="auto"/>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 xml:space="preserve">Przekazanie terenu budowy nastąpi po uzyskaniu decyzji o pozwoleniu na budowę, w terminie do 7 dni od daty dostarczenia przez Wykonawcę aktualnych dokumentów niezbędnych do zgłoszenia rozpoczęcia robót do PINB (uprawnienia, przynależność do właściwej izby i oświadczenie o podjęciu obowiązków kierownika budowy).   </w:t>
      </w:r>
    </w:p>
    <w:p w14:paraId="5CE590BA" w14:textId="1B908564" w:rsidR="00101E7E" w:rsidRPr="00E37649" w:rsidRDefault="00101E7E" w:rsidP="00101E7E">
      <w:pPr>
        <w:pStyle w:val="Akapitzlist"/>
        <w:widowControl w:val="0"/>
        <w:numPr>
          <w:ilvl w:val="0"/>
          <w:numId w:val="31"/>
        </w:numPr>
        <w:autoSpaceDE w:val="0"/>
        <w:autoSpaceDN w:val="0"/>
        <w:adjustRightInd w:val="0"/>
        <w:spacing w:after="0" w:line="360" w:lineRule="auto"/>
        <w:jc w:val="both"/>
        <w:rPr>
          <w:rFonts w:asciiTheme="minorHAnsi" w:hAnsiTheme="minorHAnsi" w:cstheme="minorHAnsi"/>
        </w:rPr>
      </w:pPr>
      <w:r w:rsidRPr="00E37649">
        <w:rPr>
          <w:rFonts w:asciiTheme="minorHAnsi" w:hAnsiTheme="minorHAnsi" w:cstheme="minorHAnsi"/>
        </w:rPr>
        <w:t>Media: energię elektryczną</w:t>
      </w:r>
      <w:r w:rsidRPr="00E37649">
        <w:rPr>
          <w:rFonts w:asciiTheme="minorHAnsi" w:hAnsiTheme="minorHAnsi" w:cstheme="minorHAnsi"/>
          <w:lang w:val="pl-PL"/>
        </w:rPr>
        <w:t xml:space="preserve">, </w:t>
      </w:r>
      <w:r w:rsidRPr="00E37649">
        <w:rPr>
          <w:rFonts w:asciiTheme="minorHAnsi" w:hAnsiTheme="minorHAnsi" w:cstheme="minorHAnsi"/>
        </w:rPr>
        <w:t>wodę</w:t>
      </w:r>
      <w:r w:rsidRPr="00E37649">
        <w:rPr>
          <w:rFonts w:asciiTheme="minorHAnsi" w:hAnsiTheme="minorHAnsi" w:cstheme="minorHAnsi"/>
          <w:lang w:val="pl-PL"/>
        </w:rPr>
        <w:t xml:space="preserve"> i ciepło,</w:t>
      </w:r>
      <w:r w:rsidRPr="00E37649">
        <w:rPr>
          <w:rFonts w:asciiTheme="minorHAnsi" w:hAnsiTheme="minorHAnsi" w:cstheme="minorHAnsi"/>
        </w:rPr>
        <w:t xml:space="preserve"> Zamawiający zapewni odpłatnie na podstawie ryczałtu, w wysokości </w:t>
      </w:r>
      <w:r w:rsidRPr="00E37649">
        <w:rPr>
          <w:rFonts w:asciiTheme="minorHAnsi" w:hAnsiTheme="minorHAnsi" w:cstheme="minorHAnsi"/>
          <w:lang w:val="pl-PL"/>
        </w:rPr>
        <w:t>3</w:t>
      </w:r>
      <w:r w:rsidRPr="00E37649">
        <w:rPr>
          <w:rFonts w:asciiTheme="minorHAnsi" w:hAnsiTheme="minorHAnsi" w:cstheme="minorHAnsi"/>
        </w:rPr>
        <w:t>00,00 zł</w:t>
      </w:r>
      <w:bookmarkStart w:id="0" w:name="_GoBack"/>
      <w:bookmarkEnd w:id="0"/>
      <w:r w:rsidRPr="00E37649">
        <w:rPr>
          <w:rFonts w:asciiTheme="minorHAnsi" w:hAnsiTheme="minorHAnsi" w:cstheme="minorHAnsi"/>
        </w:rPr>
        <w:t xml:space="preserve"> </w:t>
      </w:r>
      <w:r w:rsidR="00975B65">
        <w:rPr>
          <w:rFonts w:asciiTheme="minorHAnsi" w:hAnsiTheme="minorHAnsi" w:cstheme="minorHAnsi"/>
          <w:lang w:val="pl-PL"/>
        </w:rPr>
        <w:t>netto</w:t>
      </w:r>
      <w:r w:rsidRPr="00E37649">
        <w:rPr>
          <w:rFonts w:asciiTheme="minorHAnsi" w:hAnsiTheme="minorHAnsi" w:cstheme="minorHAnsi"/>
        </w:rPr>
        <w:t xml:space="preserve"> mie</w:t>
      </w:r>
      <w:r w:rsidR="002F3FBA" w:rsidRPr="00E37649">
        <w:rPr>
          <w:rFonts w:asciiTheme="minorHAnsi" w:hAnsiTheme="minorHAnsi" w:cstheme="minorHAnsi"/>
        </w:rPr>
        <w:t xml:space="preserve">sięcznie. Zamawiający ma prawo </w:t>
      </w:r>
      <w:r w:rsidRPr="00E37649">
        <w:rPr>
          <w:rFonts w:asciiTheme="minorHAnsi" w:hAnsiTheme="minorHAnsi" w:cstheme="minorHAnsi"/>
        </w:rPr>
        <w:t xml:space="preserve">dokonania potrącenia należności z </w:t>
      </w:r>
      <w:r w:rsidRPr="00E37649">
        <w:rPr>
          <w:rFonts w:asciiTheme="minorHAnsi" w:hAnsiTheme="minorHAnsi" w:cstheme="minorHAnsi"/>
        </w:rPr>
        <w:lastRenderedPageBreak/>
        <w:t>tego tytułu z wynagrodzenia przysługującego Wykonawcy.</w:t>
      </w:r>
    </w:p>
    <w:p w14:paraId="6DC8C493" w14:textId="211C57F8" w:rsidR="00D76A7C" w:rsidRPr="00F2181D" w:rsidRDefault="00E37649" w:rsidP="00E37649">
      <w:pPr>
        <w:spacing w:after="0" w:line="360" w:lineRule="auto"/>
        <w:ind w:left="284" w:hanging="284"/>
        <w:contextualSpacing/>
        <w:rPr>
          <w:rFonts w:asciiTheme="minorHAnsi" w:eastAsia="Times New Roman" w:hAnsiTheme="minorHAnsi" w:cstheme="minorHAnsi"/>
          <w:b/>
          <w:lang w:eastAsia="pl-PL"/>
        </w:rPr>
      </w:pPr>
      <w:r>
        <w:rPr>
          <w:rFonts w:asciiTheme="minorHAnsi" w:eastAsia="Times New Roman" w:hAnsiTheme="minorHAnsi" w:cstheme="minorHAnsi"/>
          <w:lang w:eastAsia="pl-PL"/>
        </w:rPr>
        <w:t xml:space="preserve">       </w:t>
      </w:r>
      <w:r w:rsidR="00D76A7C" w:rsidRPr="00F2181D">
        <w:rPr>
          <w:rFonts w:asciiTheme="minorHAnsi" w:eastAsia="Times New Roman" w:hAnsiTheme="minorHAnsi" w:cstheme="minorHAnsi"/>
          <w:b/>
          <w:lang w:eastAsia="pl-PL"/>
        </w:rPr>
        <w:t>I</w:t>
      </w:r>
      <w:r w:rsidR="00F43D16" w:rsidRPr="00F2181D">
        <w:rPr>
          <w:rFonts w:asciiTheme="minorHAnsi" w:eastAsia="Times New Roman" w:hAnsiTheme="minorHAnsi" w:cstheme="minorHAnsi"/>
          <w:b/>
          <w:lang w:eastAsia="pl-PL"/>
        </w:rPr>
        <w:t>V</w:t>
      </w:r>
      <w:r w:rsidR="00D76A7C" w:rsidRPr="00F2181D">
        <w:rPr>
          <w:rFonts w:asciiTheme="minorHAnsi" w:eastAsia="Times New Roman" w:hAnsiTheme="minorHAnsi" w:cstheme="minorHAnsi"/>
          <w:b/>
          <w:lang w:eastAsia="pl-PL"/>
        </w:rPr>
        <w:t>. NADZÓR AUTORSKI</w:t>
      </w:r>
      <w:r w:rsidR="00F43D16" w:rsidRPr="00F2181D">
        <w:rPr>
          <w:rFonts w:asciiTheme="minorHAnsi" w:eastAsia="Times New Roman" w:hAnsiTheme="minorHAnsi" w:cstheme="minorHAnsi"/>
          <w:b/>
          <w:lang w:eastAsia="pl-PL"/>
        </w:rPr>
        <w:t xml:space="preserve"> (OBOWIĄZKI WYKONAWCY)</w:t>
      </w:r>
    </w:p>
    <w:p w14:paraId="4A2A32D6" w14:textId="6D4FE46A" w:rsidR="00D76A7C" w:rsidRPr="00F2181D" w:rsidRDefault="00D76A7C" w:rsidP="00E93E8F">
      <w:pPr>
        <w:numPr>
          <w:ilvl w:val="0"/>
          <w:numId w:val="32"/>
        </w:numPr>
        <w:tabs>
          <w:tab w:val="clear" w:pos="357"/>
          <w:tab w:val="num" w:pos="717"/>
        </w:tabs>
        <w:spacing w:after="0" w:line="360" w:lineRule="auto"/>
        <w:ind w:left="717"/>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 xml:space="preserve">Wykonawca sprawować będzie nadzór autorski nad realizacją zamówienia określonego w </w:t>
      </w:r>
      <w:r w:rsidR="007770E6" w:rsidRPr="00F2181D">
        <w:rPr>
          <w:rFonts w:asciiTheme="minorHAnsi" w:eastAsia="Times New Roman" w:hAnsiTheme="minorHAnsi" w:cstheme="minorHAnsi"/>
          <w:lang w:eastAsia="pl-PL"/>
        </w:rPr>
        <w:sym w:font="Arial" w:char="00A7"/>
      </w:r>
      <w:r w:rsidRPr="00F2181D">
        <w:rPr>
          <w:rFonts w:asciiTheme="minorHAnsi" w:eastAsia="Times New Roman" w:hAnsiTheme="minorHAnsi" w:cstheme="minorHAnsi"/>
          <w:lang w:eastAsia="pl-PL"/>
        </w:rPr>
        <w:t xml:space="preserve"> 1.</w:t>
      </w:r>
    </w:p>
    <w:p w14:paraId="4FED2A43" w14:textId="77777777" w:rsidR="00D76A7C" w:rsidRPr="00F2181D" w:rsidRDefault="00D76A7C" w:rsidP="00E93E8F">
      <w:pPr>
        <w:numPr>
          <w:ilvl w:val="0"/>
          <w:numId w:val="32"/>
        </w:numPr>
        <w:tabs>
          <w:tab w:val="clear" w:pos="357"/>
          <w:tab w:val="num" w:pos="717"/>
        </w:tabs>
        <w:spacing w:after="0" w:line="360" w:lineRule="auto"/>
        <w:ind w:left="717"/>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 xml:space="preserve">Do podstawowych obowiązków i czynności Wykonawcy w ramach nadzoru autorskiego   wymaganych Prawem budowlanym, należeć będzie: </w:t>
      </w:r>
    </w:p>
    <w:p w14:paraId="587B231B" w14:textId="77777777" w:rsidR="00D76A7C" w:rsidRPr="00F2181D" w:rsidRDefault="00D76A7C" w:rsidP="00E93E8F">
      <w:pPr>
        <w:numPr>
          <w:ilvl w:val="0"/>
          <w:numId w:val="11"/>
        </w:numPr>
        <w:tabs>
          <w:tab w:val="left" w:pos="993"/>
        </w:tabs>
        <w:spacing w:after="0" w:line="360" w:lineRule="auto"/>
        <w:ind w:left="1353" w:hanging="426"/>
        <w:contextualSpacing/>
        <w:rPr>
          <w:rFonts w:asciiTheme="minorHAnsi" w:eastAsia="Times New Roman" w:hAnsiTheme="minorHAnsi" w:cstheme="minorHAnsi"/>
        </w:rPr>
      </w:pPr>
      <w:r w:rsidRPr="00F2181D">
        <w:rPr>
          <w:rFonts w:asciiTheme="minorHAnsi" w:eastAsia="Times New Roman" w:hAnsiTheme="minorHAnsi" w:cstheme="minorHAnsi"/>
        </w:rPr>
        <w:t>stwierdzanie w toku wykonywania robót budowlanych zgodności realizacji z projektem,</w:t>
      </w:r>
    </w:p>
    <w:p w14:paraId="06FEA9B0" w14:textId="77777777" w:rsidR="00D76A7C" w:rsidRPr="00F2181D" w:rsidRDefault="00D76A7C" w:rsidP="00E93E8F">
      <w:pPr>
        <w:numPr>
          <w:ilvl w:val="0"/>
          <w:numId w:val="11"/>
        </w:numPr>
        <w:tabs>
          <w:tab w:val="left" w:pos="993"/>
        </w:tabs>
        <w:suppressAutoHyphens/>
        <w:spacing w:after="0" w:line="360" w:lineRule="auto"/>
        <w:ind w:left="1353" w:hanging="426"/>
        <w:contextualSpacing/>
        <w:rPr>
          <w:rFonts w:asciiTheme="minorHAnsi" w:eastAsia="Times New Roman" w:hAnsiTheme="minorHAnsi" w:cstheme="minorHAnsi"/>
        </w:rPr>
      </w:pPr>
      <w:r w:rsidRPr="00F2181D">
        <w:rPr>
          <w:rFonts w:asciiTheme="minorHAnsi" w:eastAsia="Times New Roman" w:hAnsiTheme="minorHAnsi" w:cstheme="minorHAnsi"/>
        </w:rPr>
        <w:t>uzgadnianie możliwości wprowadzenia rozwiązań zamiennych w stosunku do przewidzianych w projekcie, zgłoszonych przez kierownika budowy lub Inspektora Nadzoru,</w:t>
      </w:r>
    </w:p>
    <w:p w14:paraId="72C08779" w14:textId="77777777" w:rsidR="00D76A7C" w:rsidRPr="00F2181D" w:rsidRDefault="00D76A7C" w:rsidP="00E93E8F">
      <w:pPr>
        <w:numPr>
          <w:ilvl w:val="0"/>
          <w:numId w:val="11"/>
        </w:numPr>
        <w:tabs>
          <w:tab w:val="left" w:pos="993"/>
        </w:tabs>
        <w:suppressAutoHyphens/>
        <w:spacing w:after="0" w:line="360" w:lineRule="auto"/>
        <w:ind w:left="1353" w:hanging="426"/>
        <w:contextualSpacing/>
        <w:rPr>
          <w:rFonts w:asciiTheme="minorHAnsi" w:eastAsia="Times New Roman" w:hAnsiTheme="minorHAnsi" w:cstheme="minorHAnsi"/>
        </w:rPr>
      </w:pPr>
      <w:r w:rsidRPr="00F2181D">
        <w:rPr>
          <w:rFonts w:asciiTheme="minorHAnsi" w:eastAsia="Times New Roman" w:hAnsiTheme="minorHAnsi" w:cstheme="minorHAnsi"/>
        </w:rPr>
        <w:t>uzupełnianie szczegółów dokumentacji projektowej oraz udzielanie wyjaśnień do projektu w trakcie wykonywania robót budowlanych,</w:t>
      </w:r>
    </w:p>
    <w:p w14:paraId="5F1A122F" w14:textId="77777777" w:rsidR="00D76A7C" w:rsidRPr="00F2181D" w:rsidRDefault="00D76A7C" w:rsidP="00E93E8F">
      <w:pPr>
        <w:numPr>
          <w:ilvl w:val="0"/>
          <w:numId w:val="11"/>
        </w:numPr>
        <w:tabs>
          <w:tab w:val="left" w:pos="993"/>
        </w:tabs>
        <w:suppressAutoHyphens/>
        <w:spacing w:after="0" w:line="360" w:lineRule="auto"/>
        <w:ind w:left="1353" w:hanging="426"/>
        <w:contextualSpacing/>
        <w:rPr>
          <w:rFonts w:asciiTheme="minorHAnsi" w:eastAsia="Times New Roman" w:hAnsiTheme="minorHAnsi" w:cstheme="minorHAnsi"/>
        </w:rPr>
      </w:pPr>
      <w:r w:rsidRPr="00F2181D">
        <w:rPr>
          <w:rFonts w:asciiTheme="minorHAnsi" w:eastAsia="Times New Roman" w:hAnsiTheme="minorHAnsi" w:cstheme="minorHAnsi"/>
        </w:rPr>
        <w:t>udział w naradach technicznych, po wcześniejszym wezwaniu przez Zamawiającego lub Inspektora Nadzoru,</w:t>
      </w:r>
    </w:p>
    <w:p w14:paraId="06387E34" w14:textId="77777777" w:rsidR="00D76A7C" w:rsidRPr="00F2181D" w:rsidRDefault="00D76A7C" w:rsidP="00E93E8F">
      <w:pPr>
        <w:numPr>
          <w:ilvl w:val="0"/>
          <w:numId w:val="11"/>
        </w:numPr>
        <w:tabs>
          <w:tab w:val="left" w:pos="993"/>
        </w:tabs>
        <w:suppressAutoHyphens/>
        <w:spacing w:after="0" w:line="360" w:lineRule="auto"/>
        <w:ind w:left="1353" w:hanging="426"/>
        <w:contextualSpacing/>
        <w:rPr>
          <w:rFonts w:asciiTheme="minorHAnsi" w:eastAsia="Times New Roman" w:hAnsiTheme="minorHAnsi" w:cstheme="minorHAnsi"/>
        </w:rPr>
      </w:pPr>
      <w:r w:rsidRPr="00F2181D">
        <w:rPr>
          <w:rFonts w:asciiTheme="minorHAnsi" w:eastAsia="Times New Roman" w:hAnsiTheme="minorHAnsi" w:cstheme="minorHAnsi"/>
        </w:rPr>
        <w:t>udział, na wniosek Zamawiającego, w odbiorze elementów robót budowlanych oraz w odbiorze końcowym inwestycji,</w:t>
      </w:r>
    </w:p>
    <w:p w14:paraId="404E3E4C" w14:textId="77777777" w:rsidR="00D76A7C" w:rsidRPr="00F2181D" w:rsidRDefault="00D76A7C" w:rsidP="00E93E8F">
      <w:pPr>
        <w:numPr>
          <w:ilvl w:val="0"/>
          <w:numId w:val="11"/>
        </w:numPr>
        <w:tabs>
          <w:tab w:val="left" w:pos="993"/>
        </w:tabs>
        <w:suppressAutoHyphens/>
        <w:spacing w:after="0" w:line="360" w:lineRule="auto"/>
        <w:ind w:left="1353" w:hanging="426"/>
        <w:contextualSpacing/>
        <w:rPr>
          <w:rFonts w:asciiTheme="minorHAnsi" w:eastAsia="Times New Roman" w:hAnsiTheme="minorHAnsi" w:cstheme="minorHAnsi"/>
        </w:rPr>
      </w:pPr>
      <w:r w:rsidRPr="00F2181D">
        <w:rPr>
          <w:rFonts w:asciiTheme="minorHAnsi" w:eastAsia="Times New Roman" w:hAnsiTheme="minorHAnsi" w:cstheme="minorHAnsi"/>
        </w:rPr>
        <w:t>weryfikacja dokumentacji powykonawczej, sporządzonej przez Wykonawcę robót budowlano – montażowych uwzględniającej wszystkie zmiany niezbędne do należytego wykonania przedmiotu umowy, wprowadzone do dokumentacji projektowej w trakcie realizacji, po ich uzgodnieniu z Zamawiającym,</w:t>
      </w:r>
    </w:p>
    <w:p w14:paraId="14B8C64C" w14:textId="77777777" w:rsidR="00D76A7C" w:rsidRPr="00F2181D" w:rsidRDefault="00D76A7C" w:rsidP="00E93E8F">
      <w:pPr>
        <w:numPr>
          <w:ilvl w:val="0"/>
          <w:numId w:val="11"/>
        </w:numPr>
        <w:tabs>
          <w:tab w:val="left" w:pos="993"/>
        </w:tabs>
        <w:suppressAutoHyphens/>
        <w:spacing w:after="0" w:line="360" w:lineRule="auto"/>
        <w:ind w:left="1353" w:hanging="426"/>
        <w:contextualSpacing/>
        <w:rPr>
          <w:rFonts w:asciiTheme="minorHAnsi" w:eastAsia="Times New Roman" w:hAnsiTheme="minorHAnsi" w:cstheme="minorHAnsi"/>
        </w:rPr>
      </w:pPr>
      <w:r w:rsidRPr="00F2181D">
        <w:rPr>
          <w:rFonts w:asciiTheme="minorHAnsi" w:eastAsia="Times New Roman" w:hAnsiTheme="minorHAnsi" w:cstheme="minorHAnsi"/>
        </w:rPr>
        <w:t>inne czynności wynikające z prawa budowlanego i innych przepisów niezbędnych do zrealizowania przez Zamawiającego inwestycji budowlanej.</w:t>
      </w:r>
    </w:p>
    <w:p w14:paraId="00007DDB" w14:textId="77777777" w:rsidR="005609E8" w:rsidRPr="00F2181D" w:rsidRDefault="005609E8" w:rsidP="00E93E8F">
      <w:pPr>
        <w:numPr>
          <w:ilvl w:val="0"/>
          <w:numId w:val="32"/>
        </w:numPr>
        <w:tabs>
          <w:tab w:val="clear" w:pos="357"/>
          <w:tab w:val="num" w:pos="717"/>
        </w:tabs>
        <w:spacing w:after="0" w:line="360" w:lineRule="auto"/>
        <w:ind w:left="717"/>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W przypadku, gdy dokumentacja projektowa lub jej część zostanie wykonana przez podwykonawcę/podwykonawców, Wykonawca zobowiązany jest do zapewnienia wykonywania nadzoru autorskiego odpowiednio przez osobę/y, które opracowały dokumentację projektową. Ustanie stosunku pracy lub innej umowy z autorem/autorami dokumentacji nie zwalnia Wykonawcy z obowiązku zapewnienia wykonywania nadzoru autorskiego.</w:t>
      </w:r>
    </w:p>
    <w:p w14:paraId="4D8F1CC1" w14:textId="77777777" w:rsidR="00D76A7C" w:rsidRPr="00F2181D" w:rsidRDefault="00D76A7C" w:rsidP="004F10B7">
      <w:pPr>
        <w:widowControl w:val="0"/>
        <w:autoSpaceDE w:val="0"/>
        <w:autoSpaceDN w:val="0"/>
        <w:adjustRightInd w:val="0"/>
        <w:spacing w:after="0" w:line="360" w:lineRule="auto"/>
        <w:contextualSpacing/>
        <w:rPr>
          <w:rFonts w:asciiTheme="minorHAnsi" w:eastAsia="Times New Roman" w:hAnsiTheme="minorHAnsi" w:cstheme="minorHAnsi"/>
          <w:b/>
          <w:lang w:eastAsia="pl-PL"/>
        </w:rPr>
      </w:pPr>
      <w:r w:rsidRPr="00F2181D">
        <w:rPr>
          <w:rFonts w:asciiTheme="minorHAnsi" w:eastAsia="Times New Roman" w:hAnsiTheme="minorHAnsi" w:cstheme="minorHAnsi"/>
          <w:b/>
          <w:lang w:eastAsia="pl-PL"/>
        </w:rPr>
        <w:t>PODWYKONAWCY</w:t>
      </w:r>
    </w:p>
    <w:p w14:paraId="064F08A9" w14:textId="77777777" w:rsidR="00D76A7C" w:rsidRPr="00F2181D" w:rsidRDefault="00D76A7C" w:rsidP="004F10B7">
      <w:pPr>
        <w:spacing w:after="0" w:line="360" w:lineRule="auto"/>
        <w:contextualSpacing/>
        <w:rPr>
          <w:rFonts w:asciiTheme="minorHAnsi" w:eastAsia="Times New Roman" w:hAnsiTheme="minorHAnsi" w:cstheme="minorHAnsi"/>
          <w:b/>
          <w:lang w:eastAsia="pl-PL"/>
        </w:rPr>
      </w:pPr>
      <w:r w:rsidRPr="00F2181D">
        <w:rPr>
          <w:rFonts w:asciiTheme="minorHAnsi" w:eastAsia="Times New Roman" w:hAnsiTheme="minorHAnsi" w:cstheme="minorHAnsi"/>
          <w:b/>
          <w:lang w:eastAsia="pl-PL"/>
        </w:rPr>
        <w:sym w:font="Times New Roman" w:char="00A7"/>
      </w:r>
      <w:r w:rsidRPr="00F2181D">
        <w:rPr>
          <w:rFonts w:asciiTheme="minorHAnsi" w:eastAsia="Times New Roman" w:hAnsiTheme="minorHAnsi" w:cstheme="minorHAnsi"/>
          <w:b/>
          <w:lang w:eastAsia="pl-PL"/>
        </w:rPr>
        <w:t xml:space="preserve"> 5</w:t>
      </w:r>
    </w:p>
    <w:p w14:paraId="210BE821" w14:textId="548284B3" w:rsidR="00D76A7C" w:rsidRPr="00F2181D" w:rsidRDefault="00D76A7C" w:rsidP="00E93E8F">
      <w:pPr>
        <w:numPr>
          <w:ilvl w:val="0"/>
          <w:numId w:val="4"/>
        </w:numPr>
        <w:spacing w:after="0" w:line="360" w:lineRule="auto"/>
        <w:contextualSpacing/>
        <w:rPr>
          <w:rFonts w:asciiTheme="minorHAnsi" w:hAnsiTheme="minorHAnsi" w:cstheme="minorHAnsi"/>
        </w:rPr>
      </w:pPr>
      <w:r w:rsidRPr="00F2181D">
        <w:rPr>
          <w:rFonts w:asciiTheme="minorHAnsi" w:hAnsiTheme="minorHAnsi" w:cstheme="minorHAnsi"/>
        </w:rPr>
        <w:t xml:space="preserve">Wykonawca zamierza zlecić podwykonawcom następujący zakres: </w:t>
      </w:r>
    </w:p>
    <w:p w14:paraId="60D4FE52" w14:textId="693DD495" w:rsidR="00D76A7C" w:rsidRPr="00F2181D" w:rsidRDefault="00AB61DC" w:rsidP="002D1670">
      <w:pPr>
        <w:pStyle w:val="Akapitzlist"/>
        <w:numPr>
          <w:ilvl w:val="1"/>
          <w:numId w:val="54"/>
        </w:numPr>
        <w:tabs>
          <w:tab w:val="num" w:pos="1080"/>
        </w:tabs>
        <w:spacing w:after="0" w:line="360" w:lineRule="auto"/>
        <w:rPr>
          <w:rFonts w:asciiTheme="minorHAnsi" w:hAnsiTheme="minorHAnsi" w:cstheme="minorHAnsi"/>
        </w:rPr>
      </w:pPr>
      <w:r>
        <w:rPr>
          <w:rFonts w:asciiTheme="minorHAnsi" w:hAnsiTheme="minorHAnsi" w:cstheme="minorHAnsi"/>
          <w:lang w:val="pl-PL"/>
        </w:rPr>
        <w:t>………………………..</w:t>
      </w:r>
    </w:p>
    <w:p w14:paraId="662D82CD" w14:textId="28946735" w:rsidR="00D76A7C" w:rsidRPr="00F2181D" w:rsidRDefault="00AB61DC" w:rsidP="002D1670">
      <w:pPr>
        <w:pStyle w:val="Akapitzlist"/>
        <w:numPr>
          <w:ilvl w:val="1"/>
          <w:numId w:val="54"/>
        </w:numPr>
        <w:tabs>
          <w:tab w:val="num" w:pos="1080"/>
        </w:tabs>
        <w:spacing w:after="0" w:line="360" w:lineRule="auto"/>
        <w:rPr>
          <w:rFonts w:asciiTheme="minorHAnsi" w:hAnsiTheme="minorHAnsi" w:cstheme="minorHAnsi"/>
        </w:rPr>
      </w:pPr>
      <w:r>
        <w:rPr>
          <w:rFonts w:asciiTheme="minorHAnsi" w:hAnsiTheme="minorHAnsi" w:cstheme="minorHAnsi"/>
          <w:lang w:val="pl-PL"/>
        </w:rPr>
        <w:t>……………………….</w:t>
      </w:r>
    </w:p>
    <w:p w14:paraId="4702548C" w14:textId="77777777" w:rsidR="0080179B" w:rsidRPr="00F2181D" w:rsidRDefault="0080179B" w:rsidP="00E93E8F">
      <w:pPr>
        <w:numPr>
          <w:ilvl w:val="0"/>
          <w:numId w:val="4"/>
        </w:numPr>
        <w:spacing w:after="0" w:line="360" w:lineRule="auto"/>
        <w:rPr>
          <w:rFonts w:asciiTheme="minorHAnsi" w:hAnsiTheme="minorHAnsi" w:cstheme="minorHAnsi"/>
        </w:rPr>
      </w:pPr>
      <w:r w:rsidRPr="00F2181D">
        <w:rPr>
          <w:rFonts w:asciiTheme="minorHAnsi" w:hAnsiTheme="minorHAnsi" w:cstheme="minorHAnsi"/>
        </w:rPr>
        <w:t>Wykonawca, podwykonawca lub dalszy podwykonawca zamierzający zawrzeć umowę o podwykonawstwo, której przedmiotem są roboty budowlane,  jest obowiązany, w trakcie realizacji zamówienia publicznego na roboty budowlane, do przedłożenia Zamawiającemu projektu tej umowy wraz z częścią dokumentacji dotyczącą wykonania robót określonych w umowie o podwykonawstwo, przy czym podwykonawca lub dalszy podwykonawca jest obowiązany dołączyć zgodę Wykonawcy na zawarcie umowy o podwykonawstwo o treści zgodnej z projektem umowy.</w:t>
      </w:r>
    </w:p>
    <w:p w14:paraId="3F7257F3" w14:textId="77777777" w:rsidR="0080179B" w:rsidRPr="00F2181D" w:rsidRDefault="0080179B" w:rsidP="00E93E8F">
      <w:pPr>
        <w:numPr>
          <w:ilvl w:val="0"/>
          <w:numId w:val="4"/>
        </w:numPr>
        <w:spacing w:after="0" w:line="360" w:lineRule="auto"/>
        <w:rPr>
          <w:rFonts w:asciiTheme="minorHAnsi" w:hAnsiTheme="minorHAnsi" w:cstheme="minorHAnsi"/>
        </w:rPr>
      </w:pPr>
      <w:r w:rsidRPr="00F2181D">
        <w:rPr>
          <w:rFonts w:asciiTheme="minorHAnsi" w:hAnsiTheme="minorHAnsi" w:cstheme="minorHAnsi"/>
        </w:rPr>
        <w:lastRenderedPageBreak/>
        <w:t>Wykonawca, podwykonawca lub dalszy podwykonawca ma obowiązek w terminie 7 dni od dnia zaistnienia okoliczności uzasadniającej konieczność wprowadzenia zmian w umowie o podwykonawstwo, o której mowa w ust. 2,  przedstawić Zamawiającemu projekt zmian tej umowy wraz z częścią dokumentacji dotyczącą proponowanych zmian, przy czym podwykonawca lub dalszy podwykonawca jest obowiązany dołączyć zgodę Wykonawcy na zawarcie aneksu do umowy o podwykonawstwo o treści zgodnej z projektem aneksu do umowy.</w:t>
      </w:r>
    </w:p>
    <w:p w14:paraId="20A4DDFF" w14:textId="77777777" w:rsidR="0080179B" w:rsidRPr="00F2181D" w:rsidRDefault="0080179B" w:rsidP="00E93E8F">
      <w:pPr>
        <w:numPr>
          <w:ilvl w:val="0"/>
          <w:numId w:val="4"/>
        </w:numPr>
        <w:spacing w:after="0" w:line="360" w:lineRule="auto"/>
        <w:rPr>
          <w:rFonts w:asciiTheme="minorHAnsi" w:hAnsiTheme="minorHAnsi" w:cstheme="minorHAnsi"/>
        </w:rPr>
      </w:pPr>
      <w:r w:rsidRPr="00F2181D">
        <w:rPr>
          <w:rFonts w:asciiTheme="minorHAnsi" w:hAnsiTheme="minorHAnsi" w:cstheme="minorHAnsi"/>
        </w:rPr>
        <w:t>Niezgłoszenie przez Zamawiającego w terminie 14 dni pisemnych zastrzeżeń do przedłożonego projektu umowy/aneksu uważa się za akceptację projektu umowy lub projektu jej zmiany przez Zamawiającego.</w:t>
      </w:r>
    </w:p>
    <w:p w14:paraId="6FE53582" w14:textId="77777777" w:rsidR="0080179B" w:rsidRPr="00F2181D" w:rsidRDefault="0080179B" w:rsidP="00E93E8F">
      <w:pPr>
        <w:numPr>
          <w:ilvl w:val="0"/>
          <w:numId w:val="4"/>
        </w:numPr>
        <w:spacing w:after="0" w:line="360" w:lineRule="auto"/>
        <w:rPr>
          <w:rFonts w:asciiTheme="minorHAnsi" w:hAnsiTheme="minorHAnsi" w:cstheme="minorHAnsi"/>
        </w:rPr>
      </w:pPr>
      <w:r w:rsidRPr="00F2181D">
        <w:rPr>
          <w:rFonts w:asciiTheme="minorHAnsi" w:hAnsiTheme="minorHAnsi" w:cstheme="minorHAnsi"/>
        </w:rPr>
        <w:t>Wykonawca podwykonawca lub dalszy podwykonawca przedkłada Zamawiającemu w terminie 7 dni od daty zawarcia umowy z podwykonawcą lub dokonania zmian w umowie, poświadczoną za zgodność z oryginałem kopię zawartej umowy lub kopię dokonanej zmiany umowy o podwykonawstwo, której przedmiotem są roboty budowlane.</w:t>
      </w:r>
    </w:p>
    <w:p w14:paraId="4742AD12" w14:textId="77777777" w:rsidR="0080179B" w:rsidRPr="00F2181D" w:rsidRDefault="0080179B" w:rsidP="00E93E8F">
      <w:pPr>
        <w:numPr>
          <w:ilvl w:val="0"/>
          <w:numId w:val="4"/>
        </w:numPr>
        <w:spacing w:after="0" w:line="360" w:lineRule="auto"/>
        <w:rPr>
          <w:rFonts w:asciiTheme="minorHAnsi" w:hAnsiTheme="minorHAnsi" w:cstheme="minorHAnsi"/>
        </w:rPr>
      </w:pPr>
      <w:r w:rsidRPr="00F2181D">
        <w:rPr>
          <w:rFonts w:asciiTheme="minorHAnsi" w:hAnsiTheme="minorHAnsi" w:cstheme="minorHAnsi"/>
        </w:rPr>
        <w:t xml:space="preserve">Niezgłoszenie przez Zamawiającego w terminie 7 dni od przedstawienia mu przez Wykonawcę umowy lub zmiany umowy o podwykonawstwo, której przedmiotem są roboty budowlane, pisemnego sprzeciwu, uważa się za akceptację umowy lub jej zmiany przez Zamawiającego. </w:t>
      </w:r>
    </w:p>
    <w:p w14:paraId="63F6544B" w14:textId="0F803399" w:rsidR="0080179B" w:rsidRPr="00F2181D" w:rsidRDefault="0080179B" w:rsidP="00E93E8F">
      <w:pPr>
        <w:numPr>
          <w:ilvl w:val="0"/>
          <w:numId w:val="4"/>
        </w:numPr>
        <w:spacing w:after="0" w:line="360" w:lineRule="auto"/>
        <w:rPr>
          <w:rFonts w:asciiTheme="minorHAnsi" w:hAnsiTheme="minorHAnsi" w:cstheme="minorHAnsi"/>
        </w:rPr>
      </w:pPr>
      <w:r w:rsidRPr="00F2181D">
        <w:rPr>
          <w:rFonts w:asciiTheme="minorHAnsi" w:hAnsiTheme="minorHAnsi" w:cstheme="minorHAnsi"/>
        </w:rPr>
        <w:t>Wykonawca, podwykonawca lub dalszy podwykonawca ma obowiązek przedłożyć w terminie 7 dni od daty zawarcia umowy z podwykonawcą, poświadczoną za zgodność z oryginałem kopię zawartej umowy o podwykonawstwo, której przedmiotem są dostawy lub usługi z wyłączeniem umów o podwykonawstwo o wartości mniejszej niż 0,5% wartości niniejszej umowy. Wyłączenie o którym mowa w zdaniu pierwszym, nie dotyczy umów o podwykonaw</w:t>
      </w:r>
      <w:r w:rsidR="00A2759F">
        <w:rPr>
          <w:rFonts w:asciiTheme="minorHAnsi" w:hAnsiTheme="minorHAnsi" w:cstheme="minorHAnsi"/>
        </w:rPr>
        <w:t xml:space="preserve">stwo o wartości większej niż 50 </w:t>
      </w:r>
      <w:r w:rsidRPr="00F2181D">
        <w:rPr>
          <w:rFonts w:asciiTheme="minorHAnsi" w:hAnsiTheme="minorHAnsi" w:cstheme="minorHAnsi"/>
        </w:rPr>
        <w:t>000,00 złotych.</w:t>
      </w:r>
    </w:p>
    <w:p w14:paraId="7C0CA965" w14:textId="01A19B98" w:rsidR="0080179B" w:rsidRPr="00F2181D" w:rsidRDefault="00C905F5" w:rsidP="00E93E8F">
      <w:pPr>
        <w:numPr>
          <w:ilvl w:val="0"/>
          <w:numId w:val="4"/>
        </w:numPr>
        <w:spacing w:after="0" w:line="360" w:lineRule="auto"/>
        <w:rPr>
          <w:rFonts w:asciiTheme="minorHAnsi" w:hAnsiTheme="minorHAnsi" w:cstheme="minorHAnsi"/>
        </w:rPr>
      </w:pPr>
      <w:r w:rsidRPr="00F2181D">
        <w:rPr>
          <w:rFonts w:asciiTheme="minorHAnsi" w:hAnsiTheme="minorHAnsi" w:cstheme="minorHAnsi"/>
        </w:rPr>
        <w:t xml:space="preserve">W przypadku, gdy termin zapłaty wynagrodzenia podwykonawcy przewidziany w umowie o podwykonawstwo jest dłuższy niż określony w </w:t>
      </w:r>
      <w:r w:rsidR="007770E6" w:rsidRPr="00F2181D">
        <w:rPr>
          <w:rFonts w:asciiTheme="minorHAnsi" w:eastAsia="Times New Roman" w:hAnsiTheme="minorHAnsi" w:cstheme="minorHAnsi"/>
          <w:lang w:eastAsia="pl-PL"/>
        </w:rPr>
        <w:sym w:font="Arial" w:char="00A7"/>
      </w:r>
      <w:r w:rsidR="007770E6" w:rsidRPr="00F2181D">
        <w:rPr>
          <w:rFonts w:asciiTheme="minorHAnsi" w:eastAsia="Times New Roman" w:hAnsiTheme="minorHAnsi" w:cstheme="minorHAnsi"/>
          <w:lang w:eastAsia="pl-PL"/>
        </w:rPr>
        <w:t xml:space="preserve"> </w:t>
      </w:r>
      <w:r w:rsidRPr="00F2181D">
        <w:rPr>
          <w:rFonts w:asciiTheme="minorHAnsi" w:hAnsiTheme="minorHAnsi" w:cstheme="minorHAnsi"/>
          <w:bCs/>
        </w:rPr>
        <w:t xml:space="preserve">10 ust. 6. Zamawiający poinformuje o tym Wykonawcę i wezwie go do doprowadzenia do zmiany tej umowy w terminie 7 dni od dnia doręczenia wezwania pod rygorem wystąpienia o zapłatę kary umownej, zgodnie z </w:t>
      </w:r>
      <w:r w:rsidR="007770E6" w:rsidRPr="00F2181D">
        <w:rPr>
          <w:rFonts w:asciiTheme="minorHAnsi" w:eastAsia="Times New Roman" w:hAnsiTheme="minorHAnsi" w:cstheme="minorHAnsi"/>
          <w:lang w:eastAsia="pl-PL"/>
        </w:rPr>
        <w:sym w:font="Arial" w:char="00A7"/>
      </w:r>
      <w:r w:rsidR="007770E6" w:rsidRPr="00F2181D">
        <w:rPr>
          <w:rFonts w:asciiTheme="minorHAnsi" w:eastAsia="Times New Roman" w:hAnsiTheme="minorHAnsi" w:cstheme="minorHAnsi"/>
          <w:lang w:eastAsia="pl-PL"/>
        </w:rPr>
        <w:t xml:space="preserve"> </w:t>
      </w:r>
      <w:r w:rsidRPr="00F2181D">
        <w:rPr>
          <w:rFonts w:asciiTheme="minorHAnsi" w:hAnsiTheme="minorHAnsi" w:cstheme="minorHAnsi"/>
          <w:bCs/>
        </w:rPr>
        <w:t>12 ust</w:t>
      </w:r>
      <w:r w:rsidR="007770E6" w:rsidRPr="00F2181D">
        <w:rPr>
          <w:rFonts w:asciiTheme="minorHAnsi" w:hAnsiTheme="minorHAnsi" w:cstheme="minorHAnsi"/>
          <w:bCs/>
        </w:rPr>
        <w:t>.</w:t>
      </w:r>
      <w:r w:rsidRPr="00F2181D">
        <w:rPr>
          <w:rFonts w:asciiTheme="minorHAnsi" w:hAnsiTheme="minorHAnsi" w:cstheme="minorHAnsi"/>
          <w:bCs/>
        </w:rPr>
        <w:t xml:space="preserve"> 1 pkt h</w:t>
      </w:r>
      <w:r w:rsidR="007770E6" w:rsidRPr="00F2181D">
        <w:rPr>
          <w:rFonts w:asciiTheme="minorHAnsi" w:hAnsiTheme="minorHAnsi" w:cstheme="minorHAnsi"/>
          <w:bCs/>
        </w:rPr>
        <w:t>)</w:t>
      </w:r>
      <w:r w:rsidR="0080179B" w:rsidRPr="00F2181D">
        <w:rPr>
          <w:rFonts w:asciiTheme="minorHAnsi" w:hAnsiTheme="minorHAnsi" w:cstheme="minorHAnsi"/>
          <w:bCs/>
        </w:rPr>
        <w:t>.</w:t>
      </w:r>
    </w:p>
    <w:p w14:paraId="0CCB73F7" w14:textId="77777777" w:rsidR="0080179B" w:rsidRPr="00F2181D" w:rsidRDefault="0080179B" w:rsidP="00E93E8F">
      <w:pPr>
        <w:numPr>
          <w:ilvl w:val="0"/>
          <w:numId w:val="4"/>
        </w:numPr>
        <w:spacing w:after="0" w:line="360" w:lineRule="auto"/>
        <w:rPr>
          <w:rFonts w:asciiTheme="minorHAnsi" w:hAnsiTheme="minorHAnsi" w:cstheme="minorHAnsi"/>
        </w:rPr>
      </w:pPr>
      <w:r w:rsidRPr="00F2181D">
        <w:rPr>
          <w:rFonts w:asciiTheme="minorHAnsi" w:hAnsiTheme="minorHAnsi" w:cstheme="minorHAnsi"/>
        </w:rPr>
        <w:t>Zlecenie wykonania części robót podwykonawcom lub dalszym podwykonawcom nie zmienia zobowiązań Wykonawcy wobec Zamawiającego za wykonanie tej części robót. Wykonawca jest odpowiedzialny za działania, uchybienia i zaniedbania podwykonawców i ich pracowników w takim samym stopniu, jakby to były działania Wykonawcy.</w:t>
      </w:r>
    </w:p>
    <w:p w14:paraId="742C9056" w14:textId="77777777" w:rsidR="0080179B" w:rsidRPr="00F2181D" w:rsidRDefault="0080179B" w:rsidP="00E93E8F">
      <w:pPr>
        <w:numPr>
          <w:ilvl w:val="0"/>
          <w:numId w:val="4"/>
        </w:numPr>
        <w:spacing w:after="0" w:line="360" w:lineRule="auto"/>
        <w:rPr>
          <w:rFonts w:asciiTheme="minorHAnsi" w:hAnsiTheme="minorHAnsi" w:cstheme="minorHAnsi"/>
        </w:rPr>
      </w:pPr>
      <w:r w:rsidRPr="00F2181D">
        <w:rPr>
          <w:rFonts w:asciiTheme="minorHAnsi" w:hAnsiTheme="minorHAnsi" w:cstheme="minorHAnsi"/>
        </w:rPr>
        <w:t>W przypadkach, o których mowa w ust. 5 i 7, przedkładający może poświadczyć za zgodność z oryginałem kopię umowy o podwykonawstwo.</w:t>
      </w:r>
    </w:p>
    <w:p w14:paraId="6CAA29A0" w14:textId="77777777" w:rsidR="0080179B" w:rsidRPr="00F2181D" w:rsidRDefault="0080179B" w:rsidP="00E93E8F">
      <w:pPr>
        <w:numPr>
          <w:ilvl w:val="0"/>
          <w:numId w:val="4"/>
        </w:numPr>
        <w:spacing w:after="0" w:line="360" w:lineRule="auto"/>
        <w:rPr>
          <w:rFonts w:asciiTheme="minorHAnsi" w:hAnsiTheme="minorHAnsi" w:cstheme="minorHAnsi"/>
        </w:rPr>
      </w:pPr>
      <w:r w:rsidRPr="00F2181D">
        <w:rPr>
          <w:rFonts w:asciiTheme="minorHAnsi" w:hAnsiTheme="minorHAnsi" w:cstheme="minorHAnsi"/>
          <w:bCs/>
          <w:iCs/>
        </w:rPr>
        <w:t>Przedmiot umowy określony w umowie o podwykonawstwo, której przedmiotem są roboty budowlane  powinien być określony w sposób precyzyjny i pozwalający w sposób jednoznaczny na identyfikację zakresu robót powierzanych podwykonawcy.</w:t>
      </w:r>
    </w:p>
    <w:p w14:paraId="1ED7C99E" w14:textId="5FC3C14A" w:rsidR="00150511" w:rsidRPr="00F2181D" w:rsidRDefault="00150511" w:rsidP="00A26C94">
      <w:pPr>
        <w:pStyle w:val="Akapitzlist"/>
        <w:numPr>
          <w:ilvl w:val="0"/>
          <w:numId w:val="4"/>
        </w:numPr>
        <w:spacing w:after="0" w:line="360" w:lineRule="auto"/>
        <w:ind w:left="357" w:hanging="357"/>
        <w:jc w:val="both"/>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W umowie o podwykonawstwo, której przedmiotem są roboty budowlane</w:t>
      </w:r>
      <w:r w:rsidR="00A26C94" w:rsidRPr="00F2181D">
        <w:rPr>
          <w:rFonts w:asciiTheme="minorHAnsi" w:eastAsia="Times New Roman" w:hAnsiTheme="minorHAnsi" w:cstheme="minorHAnsi"/>
          <w:lang w:eastAsia="pl-PL"/>
        </w:rPr>
        <w:t xml:space="preserve"> należy określić wynagrodzenie </w:t>
      </w:r>
      <w:r w:rsidRPr="00F2181D">
        <w:rPr>
          <w:rFonts w:asciiTheme="minorHAnsi" w:eastAsia="Times New Roman" w:hAnsiTheme="minorHAnsi" w:cstheme="minorHAnsi"/>
          <w:lang w:eastAsia="pl-PL"/>
        </w:rPr>
        <w:t xml:space="preserve">w taki sposób, aby możliwa była weryfikacja czy i w jakim zakresie wynagrodzenie zostało uiszczone na rzecz podwykonawcy. Umowa o podwykonawstwo nie może zawierać </w:t>
      </w:r>
      <w:r w:rsidRPr="00F2181D">
        <w:rPr>
          <w:rFonts w:asciiTheme="minorHAnsi" w:eastAsia="Times New Roman" w:hAnsiTheme="minorHAnsi" w:cstheme="minorHAnsi"/>
          <w:lang w:eastAsia="pl-PL"/>
        </w:rPr>
        <w:lastRenderedPageBreak/>
        <w:t>postanowień kształtujących prawa i obowiązki podwykonawcy w zakresie kar umownych czy warunków wypłaty wynagrod</w:t>
      </w:r>
      <w:r w:rsidR="00A26C94" w:rsidRPr="00F2181D">
        <w:rPr>
          <w:rFonts w:asciiTheme="minorHAnsi" w:eastAsia="Times New Roman" w:hAnsiTheme="minorHAnsi" w:cstheme="minorHAnsi"/>
          <w:lang w:eastAsia="pl-PL"/>
        </w:rPr>
        <w:t xml:space="preserve">zenia w sposób mniej korzystny </w:t>
      </w:r>
      <w:r w:rsidR="001E565C" w:rsidRPr="00F2181D">
        <w:rPr>
          <w:rFonts w:asciiTheme="minorHAnsi" w:eastAsia="Times New Roman" w:hAnsiTheme="minorHAnsi" w:cstheme="minorHAnsi"/>
          <w:lang w:eastAsia="pl-PL"/>
        </w:rPr>
        <w:t>niż prawa i obowiązki wykonawcy</w:t>
      </w:r>
      <w:r w:rsidRPr="00F2181D">
        <w:rPr>
          <w:rFonts w:asciiTheme="minorHAnsi" w:eastAsia="Times New Roman" w:hAnsiTheme="minorHAnsi" w:cstheme="minorHAnsi"/>
          <w:lang w:eastAsia="pl-PL"/>
        </w:rPr>
        <w:t xml:space="preserve">. </w:t>
      </w:r>
    </w:p>
    <w:p w14:paraId="7D77EBC7" w14:textId="77777777" w:rsidR="0080179B" w:rsidRPr="00F2181D" w:rsidRDefault="0080179B" w:rsidP="00E93E8F">
      <w:pPr>
        <w:numPr>
          <w:ilvl w:val="0"/>
          <w:numId w:val="4"/>
        </w:numPr>
        <w:spacing w:after="0" w:line="360" w:lineRule="auto"/>
        <w:rPr>
          <w:rFonts w:asciiTheme="minorHAnsi" w:hAnsiTheme="minorHAnsi" w:cstheme="minorHAnsi"/>
        </w:rPr>
      </w:pPr>
      <w:r w:rsidRPr="00F2181D">
        <w:rPr>
          <w:rFonts w:asciiTheme="minorHAnsi" w:hAnsiTheme="minorHAnsi" w:cstheme="minorHAnsi"/>
          <w:bCs/>
        </w:rPr>
        <w:t>Umowa z podwykonawcą,</w:t>
      </w:r>
      <w:r w:rsidRPr="00F2181D">
        <w:rPr>
          <w:rFonts w:asciiTheme="minorHAnsi" w:hAnsiTheme="minorHAnsi" w:cstheme="minorHAnsi"/>
          <w:bCs/>
          <w:iCs/>
        </w:rPr>
        <w:t xml:space="preserve"> której przedmiotem są roboty budowlane </w:t>
      </w:r>
      <w:r w:rsidRPr="00F2181D">
        <w:rPr>
          <w:rFonts w:asciiTheme="minorHAnsi" w:hAnsiTheme="minorHAnsi" w:cstheme="minorHAnsi"/>
          <w:bCs/>
        </w:rPr>
        <w:t xml:space="preserve">nie może nakładać na Zamawiającego ani jego personel, w tym inspektorów nadzoru dodatkowych obowiązków niewynikających z prawa budowlanego czy umowy łączącej Zamawiającego z Wykonawcą. </w:t>
      </w:r>
    </w:p>
    <w:p w14:paraId="7C9D2222" w14:textId="77777777" w:rsidR="0080179B" w:rsidRPr="00F2181D" w:rsidRDefault="0080179B" w:rsidP="00E93E8F">
      <w:pPr>
        <w:numPr>
          <w:ilvl w:val="0"/>
          <w:numId w:val="4"/>
        </w:numPr>
        <w:spacing w:after="0" w:line="360" w:lineRule="auto"/>
        <w:rPr>
          <w:rFonts w:asciiTheme="minorHAnsi" w:hAnsiTheme="minorHAnsi" w:cstheme="minorHAnsi"/>
        </w:rPr>
      </w:pPr>
      <w:r w:rsidRPr="00F2181D">
        <w:rPr>
          <w:rFonts w:asciiTheme="minorHAnsi" w:hAnsiTheme="minorHAnsi" w:cstheme="minorHAnsi"/>
          <w:bCs/>
          <w:iCs/>
        </w:rPr>
        <w:t>Niespełnienia wymagań określonych w ust. 11-13 lub ust. 15 dotyczących umów o podwykonawstwo, których przedmiotem są roboty budowlane, spowoduje zgłoszenie przez Zamawiającego odpowiednio zastrzeżeń lub sprzeciwu.</w:t>
      </w:r>
    </w:p>
    <w:p w14:paraId="5ACAB427" w14:textId="6244D3D8" w:rsidR="009369FA" w:rsidRPr="00E37649" w:rsidRDefault="009369FA" w:rsidP="00A2759F">
      <w:pPr>
        <w:pStyle w:val="Akapitzlist"/>
        <w:numPr>
          <w:ilvl w:val="0"/>
          <w:numId w:val="4"/>
        </w:numPr>
        <w:spacing w:after="0" w:line="360" w:lineRule="auto"/>
        <w:rPr>
          <w:rFonts w:asciiTheme="minorHAnsi" w:eastAsia="Times New Roman" w:hAnsiTheme="minorHAnsi" w:cstheme="minorHAnsi"/>
          <w:lang w:eastAsia="pl-PL"/>
        </w:rPr>
      </w:pPr>
      <w:r w:rsidRPr="00A2759F">
        <w:rPr>
          <w:rFonts w:asciiTheme="minorHAnsi" w:eastAsia="Times New Roman" w:hAnsiTheme="minorHAnsi" w:cstheme="minorHAnsi"/>
          <w:lang w:eastAsia="pl-PL"/>
        </w:rPr>
        <w:t xml:space="preserve">Zamawiający wyraża zgodę na ustanawianie zabezpieczenia należytego wykonania umowy zawartej </w:t>
      </w:r>
      <w:r w:rsidRPr="00A2759F">
        <w:rPr>
          <w:rFonts w:asciiTheme="minorHAnsi" w:eastAsia="Times New Roman" w:hAnsiTheme="minorHAnsi" w:cstheme="minorHAnsi"/>
          <w:lang w:eastAsia="pl-PL"/>
        </w:rPr>
        <w:br/>
        <w:t>z podwykonawcą/dalszym podwykonawcą w formie pieniężnej, w tym w formi</w:t>
      </w:r>
      <w:r w:rsidR="005623A3" w:rsidRPr="00A2759F">
        <w:rPr>
          <w:rFonts w:asciiTheme="minorHAnsi" w:eastAsia="Times New Roman" w:hAnsiTheme="minorHAnsi" w:cstheme="minorHAnsi"/>
          <w:lang w:eastAsia="pl-PL"/>
        </w:rPr>
        <w:t xml:space="preserve">e kaucji gwarancyjnej. </w:t>
      </w:r>
      <w:r w:rsidR="003C66E9" w:rsidRPr="00A2759F">
        <w:rPr>
          <w:rFonts w:asciiTheme="minorHAnsi" w:eastAsia="Times New Roman" w:hAnsiTheme="minorHAnsi" w:cstheme="minorHAnsi"/>
          <w:lang w:eastAsia="pl-PL"/>
        </w:rPr>
        <w:br/>
      </w:r>
      <w:r w:rsidR="005623A3" w:rsidRPr="00A2759F">
        <w:rPr>
          <w:rFonts w:asciiTheme="minorHAnsi" w:eastAsia="Times New Roman" w:hAnsiTheme="minorHAnsi" w:cstheme="minorHAnsi"/>
          <w:lang w:eastAsia="pl-PL"/>
        </w:rPr>
        <w:t xml:space="preserve">Z uwagi </w:t>
      </w:r>
      <w:r w:rsidRPr="00A2759F">
        <w:rPr>
          <w:rFonts w:asciiTheme="minorHAnsi" w:eastAsia="Times New Roman" w:hAnsiTheme="minorHAnsi" w:cstheme="minorHAnsi"/>
          <w:lang w:eastAsia="pl-PL"/>
        </w:rPr>
        <w:t>na solidarną odpowiedzialność Zamawiającego i Wykonawcy za zapłatę wynagrodzenia należnego podwykonawcy z tytułu wykonanych przez niego robót budowlanych</w:t>
      </w:r>
      <w:r w:rsidR="005623A3" w:rsidRPr="00A2759F">
        <w:rPr>
          <w:rFonts w:asciiTheme="minorHAnsi" w:eastAsia="Times New Roman" w:hAnsiTheme="minorHAnsi" w:cstheme="minorHAnsi"/>
          <w:lang w:eastAsia="pl-PL"/>
        </w:rPr>
        <w:t xml:space="preserve">, Zamawiający nie wyraża zgody </w:t>
      </w:r>
      <w:r w:rsidRPr="00A2759F">
        <w:rPr>
          <w:rFonts w:asciiTheme="minorHAnsi" w:eastAsia="Times New Roman" w:hAnsiTheme="minorHAnsi" w:cstheme="minorHAnsi"/>
          <w:lang w:eastAsia="pl-PL"/>
        </w:rPr>
        <w:t xml:space="preserve">na ustanowienie w umowie o podwykonawstwo zabezpieczenia należytego wykonania umowy w formie zatrzymania części wynagrodzenia lub </w:t>
      </w:r>
      <w:r w:rsidRPr="00E37649">
        <w:rPr>
          <w:rFonts w:asciiTheme="minorHAnsi" w:eastAsia="Times New Roman" w:hAnsiTheme="minorHAnsi" w:cstheme="minorHAnsi"/>
          <w:lang w:eastAsia="pl-PL"/>
        </w:rPr>
        <w:t xml:space="preserve">potrącenia kwoty zabezpieczenia z wynagrodzenia podwykonawcy/dalszego podwykonawcy. </w:t>
      </w:r>
      <w:r w:rsidR="00A2759F" w:rsidRPr="00E37649">
        <w:rPr>
          <w:rFonts w:asciiTheme="minorHAnsi" w:eastAsia="Times New Roman" w:hAnsiTheme="minorHAnsi" w:cstheme="minorHAnsi"/>
          <w:lang w:val="pl-PL" w:eastAsia="pl-PL"/>
        </w:rPr>
        <w:t>Warunki umowy dotyczące zabezpieczenia należytego wykonania umowy zawartej z pod</w:t>
      </w:r>
      <w:r w:rsidR="00E154E5" w:rsidRPr="00E37649">
        <w:rPr>
          <w:rFonts w:asciiTheme="minorHAnsi" w:eastAsia="Times New Roman" w:hAnsiTheme="minorHAnsi" w:cstheme="minorHAnsi"/>
          <w:lang w:val="pl-PL" w:eastAsia="pl-PL"/>
        </w:rPr>
        <w:t>wykonawcą/dalszym podwykonawcą</w:t>
      </w:r>
      <w:r w:rsidR="00A2759F" w:rsidRPr="00E37649">
        <w:rPr>
          <w:rFonts w:asciiTheme="minorHAnsi" w:eastAsia="Times New Roman" w:hAnsiTheme="minorHAnsi" w:cstheme="minorHAnsi"/>
          <w:lang w:val="pl-PL" w:eastAsia="pl-PL"/>
        </w:rPr>
        <w:t xml:space="preserve"> nie mogą być gorsze niż warunki umowy dotyczące zabezpieczenia należytego wykonania umowy zawartej </w:t>
      </w:r>
      <w:r w:rsidR="00A2759F" w:rsidRPr="00E37649">
        <w:rPr>
          <w:rFonts w:asciiTheme="minorHAnsi" w:eastAsia="Times New Roman" w:hAnsiTheme="minorHAnsi" w:cstheme="minorHAnsi"/>
          <w:lang w:val="pl-PL" w:eastAsia="pl-PL"/>
        </w:rPr>
        <w:br/>
        <w:t>z Zamawiającym w tym zakresie.</w:t>
      </w:r>
    </w:p>
    <w:p w14:paraId="68F31F8F" w14:textId="12C81F37" w:rsidR="009369FA" w:rsidRPr="00F2181D" w:rsidRDefault="009369FA" w:rsidP="00AA21A0">
      <w:pPr>
        <w:spacing w:after="0" w:line="360" w:lineRule="auto"/>
        <w:ind w:left="426" w:hanging="426"/>
        <w:rPr>
          <w:rFonts w:asciiTheme="minorHAnsi" w:hAnsiTheme="minorHAnsi" w:cstheme="minorHAnsi"/>
          <w:bCs/>
          <w:iCs/>
        </w:rPr>
      </w:pPr>
      <w:r w:rsidRPr="00F2181D">
        <w:rPr>
          <w:rFonts w:asciiTheme="minorHAnsi" w:eastAsia="Times New Roman" w:hAnsiTheme="minorHAnsi" w:cstheme="minorHAnsi"/>
        </w:rPr>
        <w:t xml:space="preserve">15.1. W przypadku, gdy Wykonawca i Podwykonawca przewidują </w:t>
      </w:r>
      <w:r w:rsidRPr="00F2181D">
        <w:rPr>
          <w:rFonts w:asciiTheme="minorHAnsi" w:hAnsiTheme="minorHAnsi" w:cstheme="minorHAnsi"/>
          <w:iCs/>
        </w:rPr>
        <w:t xml:space="preserve">ustanowienie zabezpieczenia należytego wykonania umowy o roboty budowlane  w formie kaucji gwarancyjnej,   </w:t>
      </w:r>
      <w:r w:rsidRPr="00F2181D">
        <w:rPr>
          <w:rFonts w:asciiTheme="minorHAnsi" w:hAnsiTheme="minorHAnsi" w:cstheme="minorHAnsi"/>
          <w:bCs/>
          <w:iCs/>
        </w:rPr>
        <w:t>Wykonawca zobowiązuje się do uwzględnienia w umowie dotyczącej zabezpieczenia należytego wykonania umowy o roboty budowlane  przez Podwykonawcę następujących zasad:</w:t>
      </w:r>
    </w:p>
    <w:p w14:paraId="520E9EB8" w14:textId="77777777" w:rsidR="009369FA" w:rsidRPr="00F2181D" w:rsidRDefault="009369FA" w:rsidP="000B110A">
      <w:pPr>
        <w:pStyle w:val="Akapitzlist"/>
        <w:numPr>
          <w:ilvl w:val="0"/>
          <w:numId w:val="53"/>
        </w:numPr>
        <w:spacing w:after="0" w:line="360" w:lineRule="auto"/>
        <w:rPr>
          <w:rFonts w:asciiTheme="minorHAnsi" w:hAnsiTheme="minorHAnsi" w:cstheme="minorHAnsi"/>
          <w:bCs/>
          <w:iCs/>
        </w:rPr>
      </w:pPr>
      <w:r w:rsidRPr="00F2181D">
        <w:rPr>
          <w:rFonts w:asciiTheme="minorHAnsi" w:hAnsiTheme="minorHAnsi" w:cstheme="minorHAnsi"/>
          <w:bCs/>
          <w:iCs/>
        </w:rPr>
        <w:t>Dla zabezpieczenia należytego wykonania umowy o podwykonawstwo, tytułem kaucji gwarancyjnej Podwykonawca dokona wpłaty przelewem na wyodrębniony dla zabezpieczeń  rachunek bankowy Wykonawcy  nr ……………… kwoty  w wysokości … % wartości wynagrodzenia umownego netto, w terminie do ….. dni od podpisania Umowy.</w:t>
      </w:r>
    </w:p>
    <w:p w14:paraId="15EBD6A8" w14:textId="77777777" w:rsidR="009369FA" w:rsidRPr="00F2181D" w:rsidRDefault="009369FA" w:rsidP="000B110A">
      <w:pPr>
        <w:pStyle w:val="Akapitzlist"/>
        <w:numPr>
          <w:ilvl w:val="0"/>
          <w:numId w:val="53"/>
        </w:numPr>
        <w:spacing w:after="0" w:line="360" w:lineRule="auto"/>
        <w:rPr>
          <w:rFonts w:asciiTheme="minorHAnsi" w:hAnsiTheme="minorHAnsi" w:cstheme="minorHAnsi"/>
          <w:bCs/>
          <w:iCs/>
        </w:rPr>
      </w:pPr>
      <w:r w:rsidRPr="00F2181D">
        <w:rPr>
          <w:rFonts w:asciiTheme="minorHAnsi" w:hAnsiTheme="minorHAnsi" w:cstheme="minorHAnsi"/>
          <w:bCs/>
          <w:iCs/>
        </w:rPr>
        <w:t xml:space="preserve">Kaucja gwarancyjna  zostanie wykorzystana na pokrycie roszczeń związanych z niewykonaniem lub nienależytym wykonaniem przez Podwykonawcę robót budowlanych, zarówno w trakcie realizacji robót,  jak również w okresie gwarancji/rękojmi. </w:t>
      </w:r>
    </w:p>
    <w:p w14:paraId="1396AE65" w14:textId="77777777" w:rsidR="009369FA" w:rsidRPr="00F2181D" w:rsidRDefault="009369FA" w:rsidP="000B110A">
      <w:pPr>
        <w:pStyle w:val="Akapitzlist"/>
        <w:numPr>
          <w:ilvl w:val="0"/>
          <w:numId w:val="53"/>
        </w:numPr>
        <w:spacing w:after="0" w:line="360" w:lineRule="auto"/>
        <w:rPr>
          <w:rFonts w:asciiTheme="minorHAnsi" w:hAnsiTheme="minorHAnsi" w:cstheme="minorHAnsi"/>
          <w:bCs/>
          <w:iCs/>
        </w:rPr>
      </w:pPr>
      <w:r w:rsidRPr="00F2181D">
        <w:rPr>
          <w:rFonts w:asciiTheme="minorHAnsi" w:eastAsia="Times New Roman" w:hAnsiTheme="minorHAnsi" w:cstheme="minorHAnsi"/>
        </w:rPr>
        <w:t>Wykonawca może dokonać częściowego zwrotu zabezpieczenia po wykonaniu części zamówienia.</w:t>
      </w:r>
    </w:p>
    <w:p w14:paraId="16AD177C" w14:textId="77777777" w:rsidR="009369FA" w:rsidRPr="00F2181D" w:rsidRDefault="009369FA" w:rsidP="000B110A">
      <w:pPr>
        <w:pStyle w:val="Akapitzlist"/>
        <w:numPr>
          <w:ilvl w:val="0"/>
          <w:numId w:val="53"/>
        </w:numPr>
        <w:spacing w:after="0" w:line="360" w:lineRule="auto"/>
        <w:rPr>
          <w:rFonts w:asciiTheme="minorHAnsi" w:hAnsiTheme="minorHAnsi" w:cstheme="minorHAnsi"/>
          <w:bCs/>
          <w:iCs/>
        </w:rPr>
      </w:pPr>
      <w:r w:rsidRPr="00F2181D">
        <w:rPr>
          <w:rFonts w:asciiTheme="minorHAnsi" w:eastAsia="Times New Roman" w:hAnsiTheme="minorHAnsi" w:cstheme="minorHAnsi"/>
        </w:rPr>
        <w:t>Wykonawca zwraca zabezpieczenie w terminie 30 dni od dnia wykonania zamówienia i uznania przez Zamawiającego za należycie wykonane.</w:t>
      </w:r>
    </w:p>
    <w:p w14:paraId="096AABC5" w14:textId="77777777" w:rsidR="009369FA" w:rsidRPr="00F2181D" w:rsidRDefault="009369FA" w:rsidP="000B110A">
      <w:pPr>
        <w:pStyle w:val="Akapitzlist"/>
        <w:numPr>
          <w:ilvl w:val="0"/>
          <w:numId w:val="53"/>
        </w:numPr>
        <w:spacing w:after="0" w:line="360" w:lineRule="auto"/>
        <w:rPr>
          <w:rFonts w:asciiTheme="minorHAnsi" w:hAnsiTheme="minorHAnsi" w:cstheme="minorHAnsi"/>
          <w:bCs/>
          <w:iCs/>
        </w:rPr>
      </w:pPr>
      <w:r w:rsidRPr="00F2181D">
        <w:rPr>
          <w:rFonts w:asciiTheme="minorHAnsi" w:eastAsia="Times New Roman" w:hAnsiTheme="minorHAnsi" w:cstheme="minorHAnsi"/>
        </w:rPr>
        <w:t>Wykonawca  może pozostawić na zabezpieczenie roszczeń z tytułu rękojmi za wady lub gwarancji kwotę nie przekraczającą 30% zabezpieczenia, przy czym zwrot tej kwoty nastąpi nie później niż w 15. dniu po upływie okresu rękojmi za wady lub gwarancji.</w:t>
      </w:r>
    </w:p>
    <w:p w14:paraId="48B87F29" w14:textId="6CD71832" w:rsidR="009369FA" w:rsidRPr="00F2181D" w:rsidRDefault="009369FA" w:rsidP="000B110A">
      <w:pPr>
        <w:spacing w:after="0" w:line="360" w:lineRule="auto"/>
        <w:rPr>
          <w:rFonts w:asciiTheme="minorHAnsi" w:hAnsiTheme="minorHAnsi" w:cstheme="minorHAnsi"/>
          <w:bCs/>
          <w:iCs/>
        </w:rPr>
      </w:pPr>
      <w:r w:rsidRPr="00F2181D">
        <w:rPr>
          <w:rFonts w:asciiTheme="minorHAnsi" w:hAnsiTheme="minorHAnsi" w:cstheme="minorHAnsi"/>
          <w:bCs/>
          <w:iCs/>
        </w:rPr>
        <w:t>15.2. Zasady określone w ust. 15.1. stosuje się również w relacjach z dalszymi podwykonawcami.</w:t>
      </w:r>
    </w:p>
    <w:p w14:paraId="552F20D1" w14:textId="77777777" w:rsidR="0080179B" w:rsidRPr="00F2181D" w:rsidRDefault="0080179B" w:rsidP="00E93E8F">
      <w:pPr>
        <w:numPr>
          <w:ilvl w:val="0"/>
          <w:numId w:val="4"/>
        </w:numPr>
        <w:spacing w:after="0" w:line="360" w:lineRule="auto"/>
        <w:rPr>
          <w:rFonts w:asciiTheme="minorHAnsi" w:hAnsiTheme="minorHAnsi" w:cstheme="minorHAnsi"/>
        </w:rPr>
      </w:pPr>
      <w:r w:rsidRPr="00F2181D">
        <w:rPr>
          <w:rFonts w:asciiTheme="minorHAnsi" w:hAnsiTheme="minorHAnsi" w:cstheme="minorHAnsi"/>
        </w:rPr>
        <w:lastRenderedPageBreak/>
        <w:t>W przypadku zamówień na roboty budowlane oraz usługi,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19066409" w14:textId="70DAB43F" w:rsidR="00D76A7C" w:rsidRPr="00F2181D" w:rsidRDefault="00D76A7C" w:rsidP="004F10B7">
      <w:pPr>
        <w:spacing w:after="0" w:line="360" w:lineRule="auto"/>
        <w:contextualSpacing/>
        <w:rPr>
          <w:rFonts w:asciiTheme="minorHAnsi" w:eastAsia="Times New Roman" w:hAnsiTheme="minorHAnsi" w:cstheme="minorHAnsi"/>
          <w:b/>
          <w:bCs/>
          <w:lang w:eastAsia="pl-PL"/>
        </w:rPr>
      </w:pPr>
      <w:r w:rsidRPr="00F2181D">
        <w:rPr>
          <w:rFonts w:asciiTheme="minorHAnsi" w:eastAsia="Times New Roman" w:hAnsiTheme="minorHAnsi" w:cstheme="minorHAnsi"/>
          <w:b/>
          <w:bCs/>
          <w:lang w:eastAsia="pl-PL"/>
        </w:rPr>
        <w:t>PRZEDSTAWICIELE STRON</w:t>
      </w:r>
      <w:r w:rsidR="004D3023" w:rsidRPr="00F2181D">
        <w:rPr>
          <w:rFonts w:asciiTheme="minorHAnsi" w:eastAsia="Times New Roman" w:hAnsiTheme="minorHAnsi" w:cstheme="minorHAnsi"/>
          <w:b/>
          <w:bCs/>
          <w:lang w:eastAsia="pl-PL"/>
        </w:rPr>
        <w:t>, OSOBY SKIEROWANE DO REALIZACJI ZAMÓWIENIA</w:t>
      </w:r>
    </w:p>
    <w:p w14:paraId="253876B4" w14:textId="77777777" w:rsidR="00D76A7C" w:rsidRPr="00F2181D" w:rsidRDefault="00D76A7C" w:rsidP="004F10B7">
      <w:pPr>
        <w:spacing w:after="0" w:line="360" w:lineRule="auto"/>
        <w:contextualSpacing/>
        <w:rPr>
          <w:rFonts w:asciiTheme="minorHAnsi" w:eastAsia="Times New Roman" w:hAnsiTheme="minorHAnsi" w:cstheme="minorHAnsi"/>
          <w:b/>
          <w:lang w:eastAsia="pl-PL"/>
        </w:rPr>
      </w:pPr>
      <w:r w:rsidRPr="00F2181D">
        <w:rPr>
          <w:rFonts w:asciiTheme="minorHAnsi" w:eastAsia="Times New Roman" w:hAnsiTheme="minorHAnsi" w:cstheme="minorHAnsi"/>
          <w:b/>
          <w:lang w:eastAsia="pl-PL"/>
        </w:rPr>
        <w:sym w:font="Times New Roman" w:char="00A7"/>
      </w:r>
      <w:r w:rsidRPr="00F2181D">
        <w:rPr>
          <w:rFonts w:asciiTheme="minorHAnsi" w:eastAsia="Times New Roman" w:hAnsiTheme="minorHAnsi" w:cstheme="minorHAnsi"/>
          <w:b/>
          <w:lang w:eastAsia="pl-PL"/>
        </w:rPr>
        <w:t xml:space="preserve"> 6</w:t>
      </w:r>
    </w:p>
    <w:p w14:paraId="08074E96" w14:textId="5D0E0838" w:rsidR="003524AB" w:rsidRPr="00F2181D" w:rsidRDefault="003524AB" w:rsidP="00E93E8F">
      <w:pPr>
        <w:pStyle w:val="Tekstpodstawowy2"/>
        <w:numPr>
          <w:ilvl w:val="0"/>
          <w:numId w:val="39"/>
        </w:numPr>
        <w:spacing w:after="0" w:line="360" w:lineRule="auto"/>
        <w:ind w:hanging="357"/>
        <w:rPr>
          <w:rFonts w:asciiTheme="minorHAnsi" w:hAnsiTheme="minorHAnsi" w:cstheme="minorHAnsi"/>
          <w:b/>
        </w:rPr>
      </w:pPr>
      <w:r w:rsidRPr="00F2181D">
        <w:rPr>
          <w:rFonts w:asciiTheme="minorHAnsi" w:hAnsiTheme="minorHAnsi" w:cstheme="minorHAnsi"/>
        </w:rPr>
        <w:t xml:space="preserve">Strony umowy, oprócz osób wskazanych w ust. </w:t>
      </w:r>
      <w:r w:rsidR="00E91BF7" w:rsidRPr="00F2181D">
        <w:rPr>
          <w:rFonts w:asciiTheme="minorHAnsi" w:hAnsiTheme="minorHAnsi" w:cstheme="minorHAnsi"/>
        </w:rPr>
        <w:t>2</w:t>
      </w:r>
      <w:r w:rsidRPr="00F2181D">
        <w:rPr>
          <w:rFonts w:asciiTheme="minorHAnsi" w:hAnsiTheme="minorHAnsi" w:cstheme="minorHAnsi"/>
        </w:rPr>
        <w:t>-</w:t>
      </w:r>
      <w:r w:rsidR="00E91BF7" w:rsidRPr="00F2181D">
        <w:rPr>
          <w:rFonts w:asciiTheme="minorHAnsi" w:hAnsiTheme="minorHAnsi" w:cstheme="minorHAnsi"/>
        </w:rPr>
        <w:t>3</w:t>
      </w:r>
      <w:r w:rsidRPr="00F2181D">
        <w:rPr>
          <w:rFonts w:asciiTheme="minorHAnsi" w:hAnsiTheme="minorHAnsi" w:cstheme="minorHAnsi"/>
        </w:rPr>
        <w:t>, jako swoich przedstawicieli przy realizacji umowy wyznaczają:</w:t>
      </w:r>
    </w:p>
    <w:p w14:paraId="66975389" w14:textId="32165746" w:rsidR="003524AB" w:rsidRPr="00F2181D" w:rsidRDefault="003524AB" w:rsidP="00E93E8F">
      <w:pPr>
        <w:numPr>
          <w:ilvl w:val="0"/>
          <w:numId w:val="40"/>
        </w:numPr>
        <w:spacing w:after="0" w:line="360" w:lineRule="auto"/>
        <w:ind w:hanging="357"/>
        <w:rPr>
          <w:rFonts w:asciiTheme="minorHAnsi" w:hAnsiTheme="minorHAnsi" w:cstheme="minorHAnsi"/>
        </w:rPr>
      </w:pPr>
      <w:r w:rsidRPr="00F2181D">
        <w:rPr>
          <w:rFonts w:asciiTheme="minorHAnsi" w:hAnsiTheme="minorHAnsi" w:cstheme="minorHAnsi"/>
        </w:rPr>
        <w:t>Zamawiający</w:t>
      </w:r>
      <w:r w:rsidR="001975EC" w:rsidRPr="00F2181D">
        <w:rPr>
          <w:rFonts w:asciiTheme="minorHAnsi" w:hAnsiTheme="minorHAnsi" w:cstheme="minorHAnsi"/>
        </w:rPr>
        <w:t>:</w:t>
      </w:r>
      <w:r w:rsidRPr="00F2181D">
        <w:rPr>
          <w:rFonts w:asciiTheme="minorHAnsi" w:hAnsiTheme="minorHAnsi" w:cstheme="minorHAnsi"/>
        </w:rPr>
        <w:t xml:space="preserve"> </w:t>
      </w:r>
      <w:r w:rsidR="00D20C24">
        <w:rPr>
          <w:rFonts w:asciiTheme="minorHAnsi" w:hAnsiTheme="minorHAnsi" w:cstheme="minorHAnsi"/>
        </w:rPr>
        <w:t>……………………………………………</w:t>
      </w:r>
      <w:r w:rsidR="002E1543" w:rsidRPr="00F2181D">
        <w:rPr>
          <w:rFonts w:asciiTheme="minorHAnsi" w:hAnsiTheme="minorHAnsi" w:cstheme="minorHAnsi"/>
        </w:rPr>
        <w:t>,</w:t>
      </w:r>
    </w:p>
    <w:p w14:paraId="15F93BC0" w14:textId="605380D5" w:rsidR="003524AB" w:rsidRPr="00F2181D" w:rsidRDefault="001975EC" w:rsidP="00E23722">
      <w:pPr>
        <w:numPr>
          <w:ilvl w:val="0"/>
          <w:numId w:val="40"/>
        </w:numPr>
        <w:spacing w:after="0" w:line="360" w:lineRule="auto"/>
        <w:rPr>
          <w:rFonts w:asciiTheme="minorHAnsi" w:hAnsiTheme="minorHAnsi" w:cstheme="minorHAnsi"/>
        </w:rPr>
      </w:pPr>
      <w:r w:rsidRPr="00F2181D">
        <w:rPr>
          <w:rFonts w:asciiTheme="minorHAnsi" w:hAnsiTheme="minorHAnsi" w:cstheme="minorHAnsi"/>
        </w:rPr>
        <w:t>Wykonawca:</w:t>
      </w:r>
      <w:r w:rsidR="003524AB" w:rsidRPr="00F2181D">
        <w:rPr>
          <w:rFonts w:asciiTheme="minorHAnsi" w:hAnsiTheme="minorHAnsi" w:cstheme="minorHAnsi"/>
        </w:rPr>
        <w:t xml:space="preserve"> </w:t>
      </w:r>
      <w:r w:rsidR="00D20C24">
        <w:rPr>
          <w:rFonts w:asciiTheme="minorHAnsi" w:hAnsiTheme="minorHAnsi" w:cstheme="minorHAnsi"/>
        </w:rPr>
        <w:t>……………………………………………..</w:t>
      </w:r>
      <w:r w:rsidR="00E23722" w:rsidRPr="00F2181D">
        <w:rPr>
          <w:rFonts w:asciiTheme="minorHAnsi" w:hAnsiTheme="minorHAnsi" w:cstheme="minorHAnsi"/>
        </w:rPr>
        <w:t>.</w:t>
      </w:r>
    </w:p>
    <w:p w14:paraId="1693DB98" w14:textId="125C4A61" w:rsidR="00E91BF7" w:rsidRPr="00F2181D" w:rsidRDefault="00E91BF7" w:rsidP="00E93E8F">
      <w:pPr>
        <w:pStyle w:val="Tekstpodstawowy2"/>
        <w:numPr>
          <w:ilvl w:val="0"/>
          <w:numId w:val="39"/>
        </w:numPr>
        <w:spacing w:after="0" w:line="360" w:lineRule="auto"/>
        <w:ind w:hanging="357"/>
        <w:rPr>
          <w:rFonts w:asciiTheme="minorHAnsi" w:hAnsiTheme="minorHAnsi" w:cstheme="minorHAnsi"/>
          <w:b/>
        </w:rPr>
      </w:pPr>
      <w:r w:rsidRPr="00F2181D">
        <w:rPr>
          <w:rFonts w:asciiTheme="minorHAnsi" w:hAnsiTheme="minorHAnsi" w:cstheme="minorHAnsi"/>
        </w:rPr>
        <w:t xml:space="preserve">Zamawiający ustanowi inspektorów nadzoru inwestorskiego w branżach: </w:t>
      </w:r>
      <w:r w:rsidR="00B149EA" w:rsidRPr="00F2181D">
        <w:rPr>
          <w:rFonts w:asciiTheme="minorHAnsi" w:hAnsiTheme="minorHAnsi" w:cstheme="minorHAnsi"/>
        </w:rPr>
        <w:t>budowlanej, sanitarnej i</w:t>
      </w:r>
      <w:r w:rsidR="006C2430" w:rsidRPr="00F2181D">
        <w:rPr>
          <w:rFonts w:asciiTheme="minorHAnsi" w:hAnsiTheme="minorHAnsi" w:cstheme="minorHAnsi"/>
        </w:rPr>
        <w:t xml:space="preserve"> elektrycznej. </w:t>
      </w:r>
      <w:r w:rsidRPr="00F2181D">
        <w:rPr>
          <w:rFonts w:asciiTheme="minorHAnsi" w:hAnsiTheme="minorHAnsi" w:cstheme="minorHAnsi"/>
        </w:rPr>
        <w:t>Koordynatorem czynności przedstawicieli Zamawiającego</w:t>
      </w:r>
      <w:r w:rsidR="00D20C24">
        <w:rPr>
          <w:rFonts w:asciiTheme="minorHAnsi" w:hAnsiTheme="minorHAnsi" w:cstheme="minorHAnsi"/>
        </w:rPr>
        <w:t xml:space="preserve"> </w:t>
      </w:r>
      <w:r w:rsidR="00D20C24" w:rsidRPr="00F2181D">
        <w:rPr>
          <w:rFonts w:asciiTheme="minorHAnsi" w:hAnsiTheme="minorHAnsi" w:cstheme="minorHAnsi"/>
        </w:rPr>
        <w:t>na budowie</w:t>
      </w:r>
      <w:r w:rsidRPr="00F2181D">
        <w:rPr>
          <w:rFonts w:asciiTheme="minorHAnsi" w:hAnsiTheme="minorHAnsi" w:cstheme="minorHAnsi"/>
        </w:rPr>
        <w:t xml:space="preserve">, o których mowa w zdaniu poprzednim, będzie inspektor branży </w:t>
      </w:r>
      <w:r w:rsidR="006C2430" w:rsidRPr="00F2181D">
        <w:rPr>
          <w:rFonts w:asciiTheme="minorHAnsi" w:hAnsiTheme="minorHAnsi" w:cstheme="minorHAnsi"/>
        </w:rPr>
        <w:t>budowlanej.</w:t>
      </w:r>
    </w:p>
    <w:p w14:paraId="67D6907C" w14:textId="77777777" w:rsidR="004D3023" w:rsidRPr="00F2181D" w:rsidRDefault="00D76A7C" w:rsidP="00E93E8F">
      <w:pPr>
        <w:pStyle w:val="Tekstpodstawowy2"/>
        <w:numPr>
          <w:ilvl w:val="0"/>
          <w:numId w:val="39"/>
        </w:numPr>
        <w:spacing w:after="0" w:line="360" w:lineRule="auto"/>
        <w:ind w:hanging="357"/>
        <w:rPr>
          <w:rFonts w:asciiTheme="minorHAnsi" w:hAnsiTheme="minorHAnsi" w:cstheme="minorHAnsi"/>
        </w:rPr>
      </w:pPr>
      <w:r w:rsidRPr="00F2181D">
        <w:rPr>
          <w:rFonts w:asciiTheme="minorHAnsi" w:hAnsiTheme="minorHAnsi" w:cstheme="minorHAnsi"/>
        </w:rPr>
        <w:t>Wykonawca</w:t>
      </w:r>
      <w:r w:rsidR="004D3023" w:rsidRPr="00F2181D">
        <w:rPr>
          <w:rFonts w:asciiTheme="minorHAnsi" w:hAnsiTheme="minorHAnsi" w:cstheme="minorHAnsi"/>
        </w:rPr>
        <w:t xml:space="preserve"> skieruje do realizacji zamówienia:</w:t>
      </w:r>
    </w:p>
    <w:p w14:paraId="3634A584" w14:textId="77777777" w:rsidR="004D3023" w:rsidRDefault="004D3023" w:rsidP="00E93E8F">
      <w:pPr>
        <w:pStyle w:val="Akapitzlist"/>
        <w:numPr>
          <w:ilvl w:val="2"/>
          <w:numId w:val="36"/>
        </w:numPr>
        <w:spacing w:after="0" w:line="360" w:lineRule="auto"/>
        <w:rPr>
          <w:rFonts w:asciiTheme="minorHAnsi" w:hAnsiTheme="minorHAnsi" w:cstheme="minorHAnsi"/>
          <w:b/>
        </w:rPr>
      </w:pPr>
      <w:r w:rsidRPr="00F2181D">
        <w:rPr>
          <w:rFonts w:asciiTheme="minorHAnsi" w:hAnsiTheme="minorHAnsi" w:cstheme="minorHAnsi"/>
          <w:b/>
        </w:rPr>
        <w:t>w zakresie opracowania dokumentacji projektowej:</w:t>
      </w:r>
    </w:p>
    <w:p w14:paraId="7C0C1986" w14:textId="2FEAFF02" w:rsidR="00A2759F" w:rsidRPr="006D3F0F" w:rsidRDefault="00A2759F" w:rsidP="00A2759F">
      <w:pPr>
        <w:pStyle w:val="Akapitzlist"/>
        <w:numPr>
          <w:ilvl w:val="3"/>
          <w:numId w:val="36"/>
        </w:numPr>
        <w:spacing w:after="0" w:line="360" w:lineRule="auto"/>
        <w:ind w:left="284" w:hanging="284"/>
        <w:rPr>
          <w:rFonts w:eastAsia="Times New Roman" w:cstheme="minorHAnsi"/>
          <w:color w:val="000000"/>
        </w:rPr>
      </w:pPr>
      <w:r w:rsidRPr="006D3F0F">
        <w:rPr>
          <w:rFonts w:eastAsia="Times New Roman" w:cstheme="minorHAnsi"/>
          <w:bCs/>
          <w:color w:val="000000"/>
        </w:rPr>
        <w:t xml:space="preserve">co najmniej 1 osobę posiadającą ważne uprawnienia do projektowania bez ograniczeń </w:t>
      </w:r>
      <w:r w:rsidRPr="006D3F0F">
        <w:rPr>
          <w:rFonts w:eastAsia="Times New Roman" w:cstheme="minorHAnsi"/>
          <w:bCs/>
          <w:color w:val="000000"/>
        </w:rPr>
        <w:br/>
        <w:t>w specjalności architektonicznej oraz co najmniej 5-letnie doświadczenie w w/w zakresie, po uzyskaniu uprawnień budowlanych bez ograniczeń, oraz będącą członkiem właściwej izby samorządu zawodowego;</w:t>
      </w:r>
      <w:r>
        <w:rPr>
          <w:rFonts w:eastAsia="Times New Roman" w:cstheme="minorHAnsi"/>
          <w:bCs/>
          <w:color w:val="000000"/>
          <w:lang w:val="pl-PL"/>
        </w:rPr>
        <w:t xml:space="preserve"> tj……………………………………………………………</w:t>
      </w:r>
    </w:p>
    <w:p w14:paraId="773C16C6" w14:textId="5876D901" w:rsidR="00A2759F" w:rsidRPr="006D3F0F" w:rsidRDefault="00A2759F" w:rsidP="00A2759F">
      <w:pPr>
        <w:pStyle w:val="Akapitzlist"/>
        <w:numPr>
          <w:ilvl w:val="3"/>
          <w:numId w:val="36"/>
        </w:numPr>
        <w:spacing w:after="0" w:line="360" w:lineRule="auto"/>
        <w:ind w:left="284" w:hanging="284"/>
        <w:rPr>
          <w:rFonts w:eastAsia="Times New Roman" w:cstheme="minorHAnsi"/>
          <w:color w:val="000000"/>
        </w:rPr>
      </w:pPr>
      <w:r w:rsidRPr="006D3F0F">
        <w:rPr>
          <w:rFonts w:eastAsia="Times New Roman" w:cstheme="minorHAnsi"/>
          <w:bCs/>
          <w:color w:val="000000"/>
        </w:rPr>
        <w:t xml:space="preserve">co najmniej 1 osobę posiadającą ważne uprawnienia do projektowania bez ograniczeń </w:t>
      </w:r>
      <w:r w:rsidRPr="006D3F0F">
        <w:rPr>
          <w:rFonts w:eastAsia="Times New Roman" w:cstheme="minorHAnsi"/>
          <w:bCs/>
          <w:color w:val="000000"/>
        </w:rPr>
        <w:br/>
        <w:t>w specjalności konstrukcyjno-budowlanej oraz co najmniej 3-letnie doświadczenie w w/w zakresie, po uzyskaniu uprawnień budowlanych bez ograniczeń, oraz będącą członkiem właściwej izby samorządu zawodowego;</w:t>
      </w:r>
      <w:r>
        <w:rPr>
          <w:rFonts w:eastAsia="Times New Roman" w:cstheme="minorHAnsi"/>
          <w:bCs/>
          <w:color w:val="000000"/>
          <w:lang w:val="pl-PL"/>
        </w:rPr>
        <w:t xml:space="preserve"> tj……………………………………………………</w:t>
      </w:r>
    </w:p>
    <w:p w14:paraId="574295C0" w14:textId="1F580658" w:rsidR="00A2759F" w:rsidRPr="006D3F0F" w:rsidRDefault="00A2759F" w:rsidP="00A2759F">
      <w:pPr>
        <w:pStyle w:val="Akapitzlist"/>
        <w:numPr>
          <w:ilvl w:val="3"/>
          <w:numId w:val="36"/>
        </w:numPr>
        <w:spacing w:after="0" w:line="360" w:lineRule="auto"/>
        <w:ind w:left="284" w:hanging="284"/>
        <w:rPr>
          <w:rFonts w:eastAsia="Times New Roman" w:cstheme="minorHAnsi"/>
          <w:color w:val="000000"/>
        </w:rPr>
      </w:pPr>
      <w:r w:rsidRPr="006D3F0F">
        <w:rPr>
          <w:rFonts w:eastAsia="Times New Roman" w:cstheme="minorHAnsi"/>
          <w:bCs/>
          <w:color w:val="000000"/>
        </w:rPr>
        <w:t xml:space="preserve">co najmniej 1 osobę posiadającą ważne uprawnienia do projektowania bez ograniczeń </w:t>
      </w:r>
      <w:r w:rsidRPr="006D3F0F">
        <w:rPr>
          <w:rFonts w:eastAsia="Times New Roman" w:cstheme="minorHAnsi"/>
          <w:bCs/>
          <w:color w:val="000000"/>
        </w:rPr>
        <w:br/>
        <w:t xml:space="preserve">w specjalności instalacyjnej w zakresie sieci, instalacji i urządzeń elektrycznych </w:t>
      </w:r>
      <w:r w:rsidRPr="006D3F0F">
        <w:rPr>
          <w:rFonts w:eastAsia="Times New Roman" w:cstheme="minorHAnsi"/>
          <w:bCs/>
          <w:color w:val="000000"/>
        </w:rPr>
        <w:br/>
        <w:t>i elektroenergetycznych oraz co najmniej 3-letnie doświadczenie w w/w zakresie, po uzyskaniu uprawnień budowlanych bez ograniczeń, oraz będącą członkiem właściwej izby samorządu zawodowego;</w:t>
      </w:r>
      <w:r>
        <w:rPr>
          <w:rFonts w:eastAsia="Times New Roman" w:cstheme="minorHAnsi"/>
          <w:bCs/>
          <w:color w:val="000000"/>
          <w:lang w:val="pl-PL"/>
        </w:rPr>
        <w:t xml:space="preserve"> tj……………………………………………………</w:t>
      </w:r>
    </w:p>
    <w:p w14:paraId="3077CF47" w14:textId="1BE97E0C" w:rsidR="00A2759F" w:rsidRPr="006D3F0F" w:rsidRDefault="00A2759F" w:rsidP="00A2759F">
      <w:pPr>
        <w:pStyle w:val="Akapitzlist"/>
        <w:numPr>
          <w:ilvl w:val="3"/>
          <w:numId w:val="36"/>
        </w:numPr>
        <w:spacing w:after="0" w:line="360" w:lineRule="auto"/>
        <w:ind w:left="284" w:hanging="284"/>
        <w:rPr>
          <w:rFonts w:eastAsia="Times New Roman" w:cstheme="minorHAnsi"/>
          <w:color w:val="000000"/>
        </w:rPr>
      </w:pPr>
      <w:r w:rsidRPr="006D3F0F">
        <w:rPr>
          <w:rFonts w:eastAsia="Times New Roman" w:cstheme="minorHAnsi"/>
          <w:bCs/>
          <w:color w:val="000000"/>
        </w:rPr>
        <w:t xml:space="preserve">co najmniej 1 osobę posiadającą ważne uprawnienia do projektowania bez ograniczeń </w:t>
      </w:r>
      <w:r w:rsidRPr="006D3F0F">
        <w:rPr>
          <w:rFonts w:eastAsia="Times New Roman" w:cstheme="minorHAnsi"/>
          <w:bCs/>
          <w:color w:val="000000"/>
        </w:rPr>
        <w:br/>
        <w:t xml:space="preserve">w specjalności instalacyjnej w zakresie sieci, instalacji i urządzeń telekomunikacyjnych oraz </w:t>
      </w:r>
      <w:r w:rsidRPr="006D3F0F">
        <w:rPr>
          <w:rFonts w:eastAsia="Times New Roman" w:cstheme="minorHAnsi"/>
          <w:bCs/>
          <w:color w:val="000000"/>
        </w:rPr>
        <w:br/>
        <w:t>co najmniej 3-letnie doświadczenie w w/w zakresie, po uzyskaniu</w:t>
      </w:r>
      <w:r w:rsidRPr="006D3F0F">
        <w:rPr>
          <w:rFonts w:eastAsia="Times New Roman" w:cstheme="minorHAnsi"/>
          <w:b/>
          <w:bCs/>
          <w:color w:val="000000"/>
        </w:rPr>
        <w:t xml:space="preserve"> </w:t>
      </w:r>
      <w:r w:rsidRPr="006D3F0F">
        <w:rPr>
          <w:rFonts w:eastAsia="Times New Roman" w:cstheme="minorHAnsi"/>
          <w:bCs/>
          <w:color w:val="000000"/>
        </w:rPr>
        <w:t>uprawnień budowlanych bez ograniczeń, oraz będącą członkiem właściwej izby samorządu zawodowego;</w:t>
      </w:r>
      <w:r>
        <w:rPr>
          <w:rFonts w:eastAsia="Times New Roman" w:cstheme="minorHAnsi"/>
          <w:bCs/>
          <w:color w:val="000000"/>
          <w:lang w:val="pl-PL"/>
        </w:rPr>
        <w:t xml:space="preserve"> tj……………………………..</w:t>
      </w:r>
    </w:p>
    <w:p w14:paraId="7F57992D" w14:textId="63FD996F" w:rsidR="00A2759F" w:rsidRPr="006D3F0F" w:rsidRDefault="00A2759F" w:rsidP="00A2759F">
      <w:pPr>
        <w:pStyle w:val="Akapitzlist"/>
        <w:numPr>
          <w:ilvl w:val="3"/>
          <w:numId w:val="36"/>
        </w:numPr>
        <w:spacing w:after="0" w:line="360" w:lineRule="auto"/>
        <w:ind w:left="284" w:hanging="284"/>
        <w:rPr>
          <w:rFonts w:eastAsia="Times New Roman" w:cstheme="minorHAnsi"/>
          <w:color w:val="000000"/>
        </w:rPr>
      </w:pPr>
      <w:r w:rsidRPr="006D3F0F">
        <w:rPr>
          <w:rFonts w:eastAsia="Times New Roman" w:cstheme="minorHAnsi"/>
          <w:bCs/>
          <w:color w:val="000000"/>
        </w:rPr>
        <w:lastRenderedPageBreak/>
        <w:t>co najmniej 1 osobę posiadającą ważne uprawnienia do projektowania bez ograniczeń </w:t>
      </w:r>
      <w:r w:rsidRPr="006D3F0F">
        <w:rPr>
          <w:rFonts w:eastAsia="Times New Roman" w:cstheme="minorHAnsi"/>
          <w:bCs/>
          <w:color w:val="000000"/>
        </w:rPr>
        <w:br/>
        <w:t>w specjalności instalacyjnej w zakresie sieci, instalacji i urządzeń cieplnych, wentylacyjnych, gazowych, wodociągowych i kanalizacyjnych oraz co najmniej 3-letnie doświadczenie w w/w zakresie, po uzyskaniu uprawnień budowlanych bez ograniczeń, oraz będącą członkiem właściwej izby samorządu zawodowego</w:t>
      </w:r>
      <w:r>
        <w:rPr>
          <w:rFonts w:eastAsia="Times New Roman" w:cstheme="minorHAnsi"/>
          <w:bCs/>
          <w:color w:val="000000"/>
          <w:lang w:val="pl-PL"/>
        </w:rPr>
        <w:t>, tj…………………………………………………</w:t>
      </w:r>
    </w:p>
    <w:p w14:paraId="7F8DA8B0" w14:textId="77777777" w:rsidR="004D3023" w:rsidRDefault="004D3023" w:rsidP="00E93E8F">
      <w:pPr>
        <w:pStyle w:val="Akapitzlist"/>
        <w:numPr>
          <w:ilvl w:val="2"/>
          <w:numId w:val="36"/>
        </w:numPr>
        <w:tabs>
          <w:tab w:val="num" w:pos="851"/>
        </w:tabs>
        <w:spacing w:after="0" w:line="360" w:lineRule="auto"/>
        <w:rPr>
          <w:rFonts w:asciiTheme="minorHAnsi" w:hAnsiTheme="minorHAnsi" w:cstheme="minorHAnsi"/>
          <w:b/>
        </w:rPr>
      </w:pPr>
      <w:r w:rsidRPr="00F2181D">
        <w:rPr>
          <w:rFonts w:asciiTheme="minorHAnsi" w:hAnsiTheme="minorHAnsi" w:cstheme="minorHAnsi"/>
          <w:b/>
        </w:rPr>
        <w:t>w zakresie wykonania robót budowlanych:</w:t>
      </w:r>
    </w:p>
    <w:p w14:paraId="17BC096F" w14:textId="62E926F8" w:rsidR="00A2759F" w:rsidRPr="00621F73" w:rsidRDefault="00A2759F" w:rsidP="00621F73">
      <w:pPr>
        <w:pStyle w:val="Akapitzlist"/>
        <w:numPr>
          <w:ilvl w:val="3"/>
          <w:numId w:val="36"/>
        </w:numPr>
        <w:spacing w:after="0" w:line="360" w:lineRule="auto"/>
        <w:ind w:left="426" w:hanging="426"/>
        <w:rPr>
          <w:rFonts w:eastAsia="Times New Roman" w:cstheme="minorHAnsi"/>
          <w:bCs/>
          <w:lang w:eastAsia="pl-PL"/>
        </w:rPr>
      </w:pPr>
      <w:r w:rsidRPr="00A2759F">
        <w:rPr>
          <w:rFonts w:eastAsia="Times New Roman" w:cstheme="minorHAnsi"/>
          <w:bCs/>
          <w:lang w:eastAsia="pl-PL"/>
        </w:rPr>
        <w:t xml:space="preserve">co najmniej 1 osobą do pełnienia funkcji kierownika budowy posiadającą ważne uprawnienie do kierowania robotami budowlanymi bez ograniczeń w specjalności konstrukcyjno – budowlanej wydane na podstawie aktualnie obowiązujących przepisów lub odpowiadające im ważne uprawnienia budowlane, które zostały wydane na podstawie wcześniej obowiązujących przepisów albo uprawnioną do sprawowania samodzielnej funkcji na podstawie odrębnych przepisów oraz posiadającą minimum 5 – letnie doświadczenie na stanowisku kierownika budowy/robót; </w:t>
      </w:r>
      <w:r w:rsidR="00621F73">
        <w:rPr>
          <w:rFonts w:eastAsia="Times New Roman" w:cstheme="minorHAnsi"/>
          <w:bCs/>
          <w:lang w:val="pl-PL" w:eastAsia="pl-PL"/>
        </w:rPr>
        <w:t>tj………………………………………………..</w:t>
      </w:r>
    </w:p>
    <w:p w14:paraId="23C2A272" w14:textId="0EA8A987" w:rsidR="00A2759F" w:rsidRPr="00621F73" w:rsidRDefault="00A2759F" w:rsidP="00621F73">
      <w:pPr>
        <w:pStyle w:val="Akapitzlist"/>
        <w:numPr>
          <w:ilvl w:val="3"/>
          <w:numId w:val="36"/>
        </w:numPr>
        <w:spacing w:after="0" w:line="360" w:lineRule="auto"/>
        <w:ind w:left="426" w:hanging="426"/>
        <w:rPr>
          <w:rFonts w:eastAsia="Times New Roman" w:cstheme="minorHAnsi"/>
          <w:bCs/>
          <w:lang w:eastAsia="pl-PL"/>
        </w:rPr>
      </w:pPr>
      <w:r w:rsidRPr="00621F73">
        <w:rPr>
          <w:rFonts w:eastAsia="Times New Roman" w:cstheme="minorHAnsi"/>
          <w:bCs/>
          <w:lang w:eastAsia="pl-PL"/>
        </w:rPr>
        <w:t xml:space="preserve">co najmniej 1 osobą do pełnienia funkcji kierownika robót w specjalności instalacyjnej </w:t>
      </w:r>
      <w:r w:rsidRPr="00621F73">
        <w:rPr>
          <w:rFonts w:eastAsia="Times New Roman" w:cstheme="minorHAnsi"/>
          <w:bCs/>
          <w:lang w:eastAsia="pl-PL"/>
        </w:rPr>
        <w:br/>
        <w:t xml:space="preserve">w zakresie sieci, instalacji i urządzeń cieplnych, wentylacyjnych, gazowych, wodociągowych </w:t>
      </w:r>
      <w:r w:rsidRPr="00621F73">
        <w:rPr>
          <w:rFonts w:eastAsia="Times New Roman" w:cstheme="minorHAnsi"/>
          <w:bCs/>
          <w:lang w:eastAsia="pl-PL"/>
        </w:rPr>
        <w:br/>
        <w:t xml:space="preserve">i kanalizacyjnych, posiadającą ważne uprawnienia budowlane do kierowania robotami w branży sanitarnej wydane na podstawie aktualnie obowiązujących przepisów lub odpowiadające </w:t>
      </w:r>
      <w:r w:rsidRPr="00621F73">
        <w:rPr>
          <w:rFonts w:eastAsia="Times New Roman" w:cstheme="minorHAnsi"/>
          <w:bCs/>
          <w:lang w:eastAsia="pl-PL"/>
        </w:rPr>
        <w:br/>
        <w:t>im ważne uprawnienia budowlane, które zostały wydane na podstawie wcześniej obowiązujących przepisów albo uprawnioną do sprawowania samodzielnej funkcji na podstawie odrębnych przepisów oraz posiadającą minimum 3 – letnie doświadczenie na stanowisku kierownika budowy/robót;</w:t>
      </w:r>
      <w:r w:rsidR="00621F73">
        <w:rPr>
          <w:rFonts w:eastAsia="Times New Roman" w:cstheme="minorHAnsi"/>
          <w:bCs/>
          <w:lang w:val="pl-PL" w:eastAsia="pl-PL"/>
        </w:rPr>
        <w:t xml:space="preserve"> tj…………………………………………</w:t>
      </w:r>
    </w:p>
    <w:p w14:paraId="7CDEAEF3" w14:textId="57005235" w:rsidR="00A2759F" w:rsidRPr="00621F73" w:rsidRDefault="00A2759F" w:rsidP="00621F73">
      <w:pPr>
        <w:pStyle w:val="Akapitzlist"/>
        <w:numPr>
          <w:ilvl w:val="3"/>
          <w:numId w:val="36"/>
        </w:numPr>
        <w:spacing w:after="0" w:line="360" w:lineRule="auto"/>
        <w:ind w:left="426" w:hanging="426"/>
        <w:rPr>
          <w:rFonts w:eastAsia="Times New Roman" w:cstheme="minorHAnsi"/>
          <w:bCs/>
          <w:lang w:eastAsia="pl-PL"/>
        </w:rPr>
      </w:pPr>
      <w:r w:rsidRPr="00621F73">
        <w:rPr>
          <w:rFonts w:eastAsia="Times New Roman" w:cstheme="minorHAnsi"/>
          <w:bCs/>
          <w:lang w:eastAsia="pl-PL"/>
        </w:rPr>
        <w:t>co najmniej 1 osobą do pełnienia funkcji kierownika robót w specjalności instalacyjnej w zakresie sieci, instalacji i urządzeń elektrycznych i elektroenergetycznych, posiadającą ważne uprawnienia budowlane do kierowania robotami w branży elektrycznej wydane na podstawie aktualnie obowiązujących przepisów lub odpowiadające im ważne uprawnienia budowlane, które zostały wydane na podstawie wcześniej obowiązujących przepisów albo uprawnioną do sprawowania samodzielnej funkcji na podstawie odrębnych przepisów oraz posiadającą minimum 3 – letnie doświadczenie na stanowisku kierownika budowy/robót;</w:t>
      </w:r>
      <w:r w:rsidR="00621F73">
        <w:rPr>
          <w:rFonts w:eastAsia="Times New Roman" w:cstheme="minorHAnsi"/>
          <w:bCs/>
          <w:lang w:val="pl-PL" w:eastAsia="pl-PL"/>
        </w:rPr>
        <w:t xml:space="preserve"> tj………………………………………………..</w:t>
      </w:r>
    </w:p>
    <w:p w14:paraId="05EAA1AF" w14:textId="0486CCE9" w:rsidR="00A2759F" w:rsidRPr="00621F73" w:rsidRDefault="00A2759F" w:rsidP="00621F73">
      <w:pPr>
        <w:pStyle w:val="Akapitzlist"/>
        <w:numPr>
          <w:ilvl w:val="3"/>
          <w:numId w:val="36"/>
        </w:numPr>
        <w:spacing w:after="0" w:line="360" w:lineRule="auto"/>
        <w:ind w:left="426" w:hanging="426"/>
        <w:rPr>
          <w:rFonts w:eastAsia="Times New Roman" w:cstheme="minorHAnsi"/>
          <w:bCs/>
          <w:lang w:eastAsia="pl-PL"/>
        </w:rPr>
      </w:pPr>
      <w:r w:rsidRPr="00621F73">
        <w:rPr>
          <w:rFonts w:eastAsia="Times New Roman" w:cstheme="minorHAnsi"/>
          <w:bCs/>
          <w:lang w:eastAsia="pl-PL"/>
        </w:rPr>
        <w:t>co najmniej 1 osobą do pełnienia funkcji kierownika robót w specjalności instalacyjnej w zakresie sieci, instalacji i urządzeń telekomunikacyjnych, posiadającą ważne uprawnienia budowlane do kierowania robotami w branży telekomunikacyjnej wydane na podstawie aktualnie obowiązujących przepisów lub odpowiadające im ważne uprawnienia budowlane, które zostały wydane na podstawie wcześniej obowiązujących przepisów albo uprawnioną do sprawowania samodzielnej funkcji na podstawie odrębnych przepisów oraz posiadającą minimum 3 – letnie doświadczenie na stano</w:t>
      </w:r>
      <w:r w:rsidR="00621F73">
        <w:rPr>
          <w:rFonts w:eastAsia="Times New Roman" w:cstheme="minorHAnsi"/>
          <w:bCs/>
          <w:lang w:eastAsia="pl-PL"/>
        </w:rPr>
        <w:t>wisku kierownika budowy/robót, tj…</w:t>
      </w:r>
      <w:r w:rsidR="00621F73">
        <w:rPr>
          <w:rFonts w:eastAsia="Times New Roman" w:cstheme="minorHAnsi"/>
          <w:bCs/>
          <w:lang w:val="pl-PL" w:eastAsia="pl-PL"/>
        </w:rPr>
        <w:t>………………………………………………..</w:t>
      </w:r>
    </w:p>
    <w:p w14:paraId="70E7CB8E" w14:textId="49A91749" w:rsidR="005609E8" w:rsidRPr="00F2181D" w:rsidRDefault="005609E8" w:rsidP="00E93E8F">
      <w:pPr>
        <w:pStyle w:val="Tekstpodstawowy2"/>
        <w:numPr>
          <w:ilvl w:val="0"/>
          <w:numId w:val="39"/>
        </w:numPr>
        <w:spacing w:after="0" w:line="360" w:lineRule="auto"/>
        <w:ind w:left="357" w:hanging="357"/>
        <w:rPr>
          <w:rFonts w:asciiTheme="minorHAnsi" w:hAnsiTheme="minorHAnsi" w:cstheme="minorHAnsi"/>
        </w:rPr>
      </w:pPr>
      <w:r w:rsidRPr="00F2181D">
        <w:rPr>
          <w:rFonts w:asciiTheme="minorHAnsi" w:hAnsiTheme="minorHAnsi" w:cstheme="minorHAnsi"/>
        </w:rPr>
        <w:lastRenderedPageBreak/>
        <w:t xml:space="preserve">Osoby wskazane </w:t>
      </w:r>
      <w:r w:rsidR="00E91BF7" w:rsidRPr="00F2181D">
        <w:rPr>
          <w:rFonts w:asciiTheme="minorHAnsi" w:hAnsiTheme="minorHAnsi" w:cstheme="minorHAnsi"/>
        </w:rPr>
        <w:t xml:space="preserve">w </w:t>
      </w:r>
      <w:r w:rsidRPr="00F2181D">
        <w:rPr>
          <w:rFonts w:asciiTheme="minorHAnsi" w:hAnsiTheme="minorHAnsi" w:cstheme="minorHAnsi"/>
        </w:rPr>
        <w:t xml:space="preserve">ust. </w:t>
      </w:r>
      <w:r w:rsidR="00F312C0" w:rsidRPr="00F2181D">
        <w:rPr>
          <w:rFonts w:asciiTheme="minorHAnsi" w:hAnsiTheme="minorHAnsi" w:cstheme="minorHAnsi"/>
        </w:rPr>
        <w:t xml:space="preserve">2-3 </w:t>
      </w:r>
      <w:r w:rsidRPr="00F2181D">
        <w:rPr>
          <w:rFonts w:asciiTheme="minorHAnsi" w:hAnsiTheme="minorHAnsi" w:cstheme="minorHAnsi"/>
        </w:rPr>
        <w:t xml:space="preserve">będą działać w granicach umocowania określonego w ustawie z dnia 7 lipca 1994 r. Prawo budowlane (Dz. U. z 2023 r. poz. 682 ze zm.), </w:t>
      </w:r>
      <w:r w:rsidR="00F102BD" w:rsidRPr="00F2181D">
        <w:rPr>
          <w:rFonts w:asciiTheme="minorHAnsi" w:hAnsiTheme="minorHAnsi" w:cstheme="minorHAnsi"/>
        </w:rPr>
        <w:t xml:space="preserve">o ile </w:t>
      </w:r>
      <w:r w:rsidRPr="00F2181D">
        <w:rPr>
          <w:rFonts w:asciiTheme="minorHAnsi" w:hAnsiTheme="minorHAnsi" w:cstheme="minorHAnsi"/>
        </w:rPr>
        <w:t>postanowie</w:t>
      </w:r>
      <w:r w:rsidR="00F102BD" w:rsidRPr="00F2181D">
        <w:rPr>
          <w:rFonts w:asciiTheme="minorHAnsi" w:hAnsiTheme="minorHAnsi" w:cstheme="minorHAnsi"/>
        </w:rPr>
        <w:t xml:space="preserve">nia </w:t>
      </w:r>
      <w:r w:rsidRPr="00F2181D">
        <w:rPr>
          <w:rFonts w:asciiTheme="minorHAnsi" w:hAnsiTheme="minorHAnsi" w:cstheme="minorHAnsi"/>
        </w:rPr>
        <w:t xml:space="preserve">umowy </w:t>
      </w:r>
      <w:r w:rsidR="00F102BD" w:rsidRPr="00F2181D">
        <w:rPr>
          <w:rFonts w:asciiTheme="minorHAnsi" w:hAnsiTheme="minorHAnsi" w:cstheme="minorHAnsi"/>
        </w:rPr>
        <w:t>nie stanowią inaczej.</w:t>
      </w:r>
    </w:p>
    <w:p w14:paraId="6FBF3D82" w14:textId="291BE056" w:rsidR="00D76A7C" w:rsidRPr="00F2181D" w:rsidRDefault="00D76A7C" w:rsidP="00E93E8F">
      <w:pPr>
        <w:pStyle w:val="Tekstpodstawowy2"/>
        <w:numPr>
          <w:ilvl w:val="0"/>
          <w:numId w:val="39"/>
        </w:numPr>
        <w:spacing w:after="0" w:line="360" w:lineRule="auto"/>
        <w:ind w:left="357" w:hanging="357"/>
        <w:rPr>
          <w:rFonts w:asciiTheme="minorHAnsi" w:hAnsiTheme="minorHAnsi" w:cstheme="minorHAnsi"/>
        </w:rPr>
      </w:pPr>
      <w:r w:rsidRPr="00F2181D">
        <w:rPr>
          <w:rFonts w:asciiTheme="minorHAnsi" w:hAnsiTheme="minorHAnsi" w:cstheme="minorHAnsi"/>
        </w:rPr>
        <w:t xml:space="preserve">Wykonawca  może dokonywać zmiany osób wymienionych w ust. </w:t>
      </w:r>
      <w:r w:rsidR="00E91BF7" w:rsidRPr="00F2181D">
        <w:rPr>
          <w:rFonts w:asciiTheme="minorHAnsi" w:hAnsiTheme="minorHAnsi" w:cstheme="minorHAnsi"/>
        </w:rPr>
        <w:t>3</w:t>
      </w:r>
      <w:r w:rsidRPr="00F2181D">
        <w:rPr>
          <w:rFonts w:asciiTheme="minorHAnsi" w:hAnsiTheme="minorHAnsi" w:cstheme="minorHAnsi"/>
        </w:rPr>
        <w:t xml:space="preserve"> </w:t>
      </w:r>
      <w:r w:rsidR="006F0E83" w:rsidRPr="00F2181D">
        <w:rPr>
          <w:rFonts w:asciiTheme="minorHAnsi" w:hAnsiTheme="minorHAnsi" w:cstheme="minorHAnsi"/>
        </w:rPr>
        <w:t xml:space="preserve">na inne niż przedstawione </w:t>
      </w:r>
      <w:r w:rsidRPr="00F2181D">
        <w:rPr>
          <w:rFonts w:asciiTheme="minorHAnsi" w:hAnsiTheme="minorHAnsi" w:cstheme="minorHAnsi"/>
        </w:rPr>
        <w:t>w ofercie, jedynie za  uprzednią  zgodą  Zamawiającego, akceptującego now</w:t>
      </w:r>
      <w:r w:rsidR="00FE6580" w:rsidRPr="00F2181D">
        <w:rPr>
          <w:rFonts w:asciiTheme="minorHAnsi" w:hAnsiTheme="minorHAnsi" w:cstheme="minorHAnsi"/>
        </w:rPr>
        <w:t>e</w:t>
      </w:r>
      <w:r w:rsidRPr="00F2181D">
        <w:rPr>
          <w:rFonts w:asciiTheme="minorHAnsi" w:hAnsiTheme="minorHAnsi" w:cstheme="minorHAnsi"/>
        </w:rPr>
        <w:t xml:space="preserve"> </w:t>
      </w:r>
      <w:r w:rsidR="00FE6580" w:rsidRPr="00F2181D">
        <w:rPr>
          <w:rFonts w:asciiTheme="minorHAnsi" w:hAnsiTheme="minorHAnsi" w:cstheme="minorHAnsi"/>
        </w:rPr>
        <w:t>osoby</w:t>
      </w:r>
      <w:r w:rsidRPr="00F2181D">
        <w:rPr>
          <w:rFonts w:asciiTheme="minorHAnsi" w:hAnsiTheme="minorHAnsi" w:cstheme="minorHAnsi"/>
        </w:rPr>
        <w:t xml:space="preserve">. </w:t>
      </w:r>
    </w:p>
    <w:p w14:paraId="16A79466" w14:textId="54A8155A" w:rsidR="00D76A7C" w:rsidRPr="00F2181D" w:rsidRDefault="00D76A7C" w:rsidP="00E93E8F">
      <w:pPr>
        <w:pStyle w:val="Tekstpodstawowy2"/>
        <w:numPr>
          <w:ilvl w:val="0"/>
          <w:numId w:val="39"/>
        </w:numPr>
        <w:spacing w:after="0" w:line="360" w:lineRule="auto"/>
        <w:ind w:left="357" w:hanging="357"/>
        <w:rPr>
          <w:rFonts w:asciiTheme="minorHAnsi" w:hAnsiTheme="minorHAnsi" w:cstheme="minorHAnsi"/>
        </w:rPr>
      </w:pPr>
      <w:r w:rsidRPr="00F2181D">
        <w:rPr>
          <w:rFonts w:asciiTheme="minorHAnsi" w:hAnsiTheme="minorHAnsi" w:cstheme="minorHAnsi"/>
        </w:rPr>
        <w:t xml:space="preserve">Zamawiający  może zażądać  od Wykonawcy zmiany osób wymienionych w ust. </w:t>
      </w:r>
      <w:r w:rsidR="0058001E" w:rsidRPr="00F2181D">
        <w:rPr>
          <w:rFonts w:asciiTheme="minorHAnsi" w:hAnsiTheme="minorHAnsi" w:cstheme="minorHAnsi"/>
        </w:rPr>
        <w:t>3</w:t>
      </w:r>
      <w:r w:rsidRPr="00F2181D">
        <w:rPr>
          <w:rFonts w:asciiTheme="minorHAnsi" w:hAnsiTheme="minorHAnsi" w:cstheme="minorHAnsi"/>
        </w:rPr>
        <w:t xml:space="preserve">, </w:t>
      </w:r>
      <w:r w:rsidR="00D909DF" w:rsidRPr="00F2181D">
        <w:rPr>
          <w:rFonts w:asciiTheme="minorHAnsi" w:hAnsiTheme="minorHAnsi" w:cstheme="minorHAnsi"/>
        </w:rPr>
        <w:t>jeżeli uzna, że nie wykonują</w:t>
      </w:r>
      <w:r w:rsidRPr="00F2181D">
        <w:rPr>
          <w:rFonts w:asciiTheme="minorHAnsi" w:hAnsiTheme="minorHAnsi" w:cstheme="minorHAnsi"/>
        </w:rPr>
        <w:t xml:space="preserve"> on</w:t>
      </w:r>
      <w:r w:rsidR="00D909DF" w:rsidRPr="00F2181D">
        <w:rPr>
          <w:rFonts w:asciiTheme="minorHAnsi" w:hAnsiTheme="minorHAnsi" w:cstheme="minorHAnsi"/>
        </w:rPr>
        <w:t>e</w:t>
      </w:r>
      <w:r w:rsidRPr="00F2181D">
        <w:rPr>
          <w:rFonts w:asciiTheme="minorHAnsi" w:hAnsiTheme="minorHAnsi" w:cstheme="minorHAnsi"/>
        </w:rPr>
        <w:t xml:space="preserve"> swoich obowiązków wynikających z umowy bądź wykonuj</w:t>
      </w:r>
      <w:r w:rsidR="00D909DF" w:rsidRPr="00F2181D">
        <w:rPr>
          <w:rFonts w:asciiTheme="minorHAnsi" w:hAnsiTheme="minorHAnsi" w:cstheme="minorHAnsi"/>
        </w:rPr>
        <w:t>ą</w:t>
      </w:r>
      <w:r w:rsidRPr="00F2181D">
        <w:rPr>
          <w:rFonts w:asciiTheme="minorHAnsi" w:hAnsiTheme="minorHAnsi" w:cstheme="minorHAnsi"/>
        </w:rPr>
        <w:t xml:space="preserve"> je nienależycie. Zmiana taka następuje w formie pisemnej i nie wymaga zawarcia aneksu.</w:t>
      </w:r>
    </w:p>
    <w:p w14:paraId="35F4C8EC" w14:textId="53924083" w:rsidR="00D76A7C" w:rsidRPr="00F2181D" w:rsidRDefault="00D76A7C" w:rsidP="00E93E8F">
      <w:pPr>
        <w:pStyle w:val="Tekstpodstawowy2"/>
        <w:numPr>
          <w:ilvl w:val="0"/>
          <w:numId w:val="39"/>
        </w:numPr>
        <w:spacing w:after="0" w:line="360" w:lineRule="auto"/>
        <w:ind w:left="357" w:hanging="357"/>
        <w:rPr>
          <w:rFonts w:asciiTheme="minorHAnsi" w:hAnsiTheme="minorHAnsi" w:cstheme="minorHAnsi"/>
        </w:rPr>
      </w:pPr>
      <w:r w:rsidRPr="00F2181D">
        <w:rPr>
          <w:rFonts w:asciiTheme="minorHAnsi" w:hAnsiTheme="minorHAnsi" w:cstheme="minorHAnsi"/>
        </w:rPr>
        <w:t xml:space="preserve">W przypadku zmiany osób wymienionych w ust. </w:t>
      </w:r>
      <w:r w:rsidR="005078F3" w:rsidRPr="00F2181D">
        <w:rPr>
          <w:rFonts w:asciiTheme="minorHAnsi" w:hAnsiTheme="minorHAnsi" w:cstheme="minorHAnsi"/>
        </w:rPr>
        <w:t>3</w:t>
      </w:r>
      <w:r w:rsidRPr="00F2181D">
        <w:rPr>
          <w:rFonts w:asciiTheme="minorHAnsi" w:hAnsiTheme="minorHAnsi" w:cstheme="minorHAnsi"/>
        </w:rPr>
        <w:t>, nowe osoby muszą posiadać uprawnienia stosowne do wykonywanych czynności i s</w:t>
      </w:r>
      <w:r w:rsidR="000139D0" w:rsidRPr="00F2181D">
        <w:rPr>
          <w:rFonts w:asciiTheme="minorHAnsi" w:hAnsiTheme="minorHAnsi" w:cstheme="minorHAnsi"/>
        </w:rPr>
        <w:t>pełniać wymagania określone w S</w:t>
      </w:r>
      <w:r w:rsidRPr="00F2181D">
        <w:rPr>
          <w:rFonts w:asciiTheme="minorHAnsi" w:hAnsiTheme="minorHAnsi" w:cstheme="minorHAnsi"/>
        </w:rPr>
        <w:t xml:space="preserve">WZ. </w:t>
      </w:r>
    </w:p>
    <w:p w14:paraId="0ACCE499" w14:textId="292B3116" w:rsidR="00D76A7C" w:rsidRPr="00F2181D" w:rsidRDefault="00D76A7C" w:rsidP="00E93E8F">
      <w:pPr>
        <w:pStyle w:val="Tekstpodstawowy2"/>
        <w:numPr>
          <w:ilvl w:val="0"/>
          <w:numId w:val="39"/>
        </w:numPr>
        <w:spacing w:after="0" w:line="360" w:lineRule="auto"/>
        <w:ind w:left="357" w:hanging="357"/>
        <w:rPr>
          <w:rFonts w:asciiTheme="minorHAnsi" w:hAnsiTheme="minorHAnsi" w:cstheme="minorHAnsi"/>
        </w:rPr>
      </w:pPr>
      <w:r w:rsidRPr="00F2181D">
        <w:rPr>
          <w:rFonts w:asciiTheme="minorHAnsi" w:hAnsiTheme="minorHAnsi" w:cstheme="minorHAnsi"/>
        </w:rPr>
        <w:t xml:space="preserve">Na podstawie art. </w:t>
      </w:r>
      <w:r w:rsidR="000139D0" w:rsidRPr="00F2181D">
        <w:rPr>
          <w:rFonts w:asciiTheme="minorHAnsi" w:hAnsiTheme="minorHAnsi" w:cstheme="minorHAnsi"/>
        </w:rPr>
        <w:t>95</w:t>
      </w:r>
      <w:r w:rsidRPr="00F2181D">
        <w:rPr>
          <w:rFonts w:asciiTheme="minorHAnsi" w:hAnsiTheme="minorHAnsi" w:cstheme="minorHAnsi"/>
        </w:rPr>
        <w:t xml:space="preserve"> ustawy Pzp, osoby, które będą wykonywały roboty budowlane stanowiące przedmiot zamówienia</w:t>
      </w:r>
      <w:r w:rsidR="00EF2717" w:rsidRPr="00F2181D">
        <w:rPr>
          <w:rFonts w:asciiTheme="minorHAnsi" w:hAnsiTheme="minorHAnsi" w:cstheme="minorHAnsi"/>
        </w:rPr>
        <w:t xml:space="preserve"> (</w:t>
      </w:r>
      <w:r w:rsidR="00A3697F" w:rsidRPr="00F2181D">
        <w:rPr>
          <w:rFonts w:asciiTheme="minorHAnsi" w:hAnsiTheme="minorHAnsi" w:cstheme="minorHAnsi"/>
        </w:rPr>
        <w:t xml:space="preserve">czynności </w:t>
      </w:r>
      <w:r w:rsidR="00EF2717" w:rsidRPr="00F2181D">
        <w:rPr>
          <w:rFonts w:asciiTheme="minorHAnsi" w:hAnsiTheme="minorHAnsi" w:cstheme="minorHAnsi"/>
        </w:rPr>
        <w:t>wskazane w Części XXIII ust. 8 SWZ)</w:t>
      </w:r>
      <w:r w:rsidRPr="00F2181D">
        <w:rPr>
          <w:rFonts w:asciiTheme="minorHAnsi" w:hAnsiTheme="minorHAnsi" w:cstheme="minorHAnsi"/>
        </w:rPr>
        <w:t xml:space="preserve">, w okresie realizacji umowy, muszą być pracownikami zatrudnionymi na podstawie umowy o pracę. </w:t>
      </w:r>
    </w:p>
    <w:p w14:paraId="716A7368" w14:textId="4CA6F530" w:rsidR="00D76A7C" w:rsidRPr="00F2181D" w:rsidRDefault="00D76A7C" w:rsidP="00E93E8F">
      <w:pPr>
        <w:pStyle w:val="Tekstpodstawowy2"/>
        <w:numPr>
          <w:ilvl w:val="0"/>
          <w:numId w:val="39"/>
        </w:numPr>
        <w:spacing w:after="0" w:line="360" w:lineRule="auto"/>
        <w:ind w:left="357" w:hanging="357"/>
        <w:rPr>
          <w:rFonts w:asciiTheme="minorHAnsi" w:hAnsiTheme="minorHAnsi" w:cstheme="minorHAnsi"/>
        </w:rPr>
      </w:pPr>
      <w:r w:rsidRPr="00F2181D">
        <w:rPr>
          <w:rFonts w:asciiTheme="minorHAnsi" w:hAnsiTheme="minorHAnsi" w:cstheme="minorHAnsi"/>
        </w:rPr>
        <w:t xml:space="preserve">Nie później niż do 7 dni od daty </w:t>
      </w:r>
      <w:r w:rsidR="00A60C4B" w:rsidRPr="00F2181D">
        <w:rPr>
          <w:rFonts w:asciiTheme="minorHAnsi" w:hAnsiTheme="minorHAnsi" w:cstheme="minorHAnsi"/>
        </w:rPr>
        <w:t xml:space="preserve">uzyskania pozwolenia na budowę </w:t>
      </w:r>
      <w:r w:rsidRPr="00F2181D">
        <w:rPr>
          <w:rFonts w:asciiTheme="minorHAnsi" w:hAnsiTheme="minorHAnsi" w:cstheme="minorHAnsi"/>
        </w:rPr>
        <w:t xml:space="preserve">Wykonawca zobowiązany jest </w:t>
      </w:r>
      <w:r w:rsidR="00BC4E44" w:rsidRPr="00F2181D">
        <w:rPr>
          <w:rFonts w:asciiTheme="minorHAnsi" w:hAnsiTheme="minorHAnsi" w:cstheme="minorHAnsi"/>
        </w:rPr>
        <w:br/>
      </w:r>
      <w:r w:rsidRPr="00F2181D">
        <w:rPr>
          <w:rFonts w:asciiTheme="minorHAnsi" w:hAnsiTheme="minorHAnsi" w:cstheme="minorHAnsi"/>
        </w:rPr>
        <w:t xml:space="preserve">do przedstawienia </w:t>
      </w:r>
      <w:r w:rsidR="000139D0" w:rsidRPr="00F2181D">
        <w:rPr>
          <w:rFonts w:asciiTheme="minorHAnsi" w:hAnsiTheme="minorHAnsi" w:cstheme="minorHAnsi"/>
        </w:rPr>
        <w:t xml:space="preserve">oświadczenia o zatrudnieniu </w:t>
      </w:r>
      <w:r w:rsidRPr="00F2181D">
        <w:rPr>
          <w:rFonts w:asciiTheme="minorHAnsi" w:hAnsiTheme="minorHAnsi" w:cstheme="minorHAnsi"/>
        </w:rPr>
        <w:t>prac</w:t>
      </w:r>
      <w:r w:rsidR="005078F3" w:rsidRPr="00F2181D">
        <w:rPr>
          <w:rFonts w:asciiTheme="minorHAnsi" w:hAnsiTheme="minorHAnsi" w:cstheme="minorHAnsi"/>
        </w:rPr>
        <w:t>owników, o których mowa w ust. 8</w:t>
      </w:r>
      <w:r w:rsidR="00C97773" w:rsidRPr="00F2181D">
        <w:rPr>
          <w:rFonts w:asciiTheme="minorHAnsi" w:hAnsiTheme="minorHAnsi" w:cstheme="minorHAnsi"/>
        </w:rPr>
        <w:t>,</w:t>
      </w:r>
      <w:r w:rsidR="000139D0" w:rsidRPr="00F2181D">
        <w:rPr>
          <w:rFonts w:asciiTheme="minorHAnsi" w:hAnsiTheme="minorHAnsi" w:cstheme="minorHAnsi"/>
        </w:rPr>
        <w:t xml:space="preserve"> wraz z wykazem zawierającym dane osobowe, niezbędne do weryfikacji zatrudnienia na podstawie umowy o pracę, rodzaj umowy o pracę i zakres obowiązków pracownika.</w:t>
      </w:r>
    </w:p>
    <w:p w14:paraId="1BDA54F8" w14:textId="2840AE3C" w:rsidR="00D76A7C" w:rsidRPr="00F2181D" w:rsidRDefault="00D76A7C" w:rsidP="00E93E8F">
      <w:pPr>
        <w:pStyle w:val="Tekstpodstawowy2"/>
        <w:numPr>
          <w:ilvl w:val="0"/>
          <w:numId w:val="39"/>
        </w:numPr>
        <w:spacing w:after="0" w:line="360" w:lineRule="auto"/>
        <w:ind w:left="357" w:hanging="357"/>
        <w:rPr>
          <w:rFonts w:asciiTheme="minorHAnsi" w:hAnsiTheme="minorHAnsi" w:cstheme="minorHAnsi"/>
        </w:rPr>
      </w:pPr>
      <w:r w:rsidRPr="00F2181D">
        <w:rPr>
          <w:rFonts w:asciiTheme="minorHAnsi" w:hAnsiTheme="minorHAnsi" w:cstheme="minorHAnsi"/>
        </w:rPr>
        <w:t xml:space="preserve">Z chwilą zatrudnienia każdego nowego pracownika przy realizacji robót, stanowiących przedmiot umowy, Wykonawca zobowiązuje się w terminie 3 dni od daty zatrudnienia nowego pracownika </w:t>
      </w:r>
      <w:r w:rsidR="00BC4E44" w:rsidRPr="00F2181D">
        <w:rPr>
          <w:rFonts w:asciiTheme="minorHAnsi" w:hAnsiTheme="minorHAnsi" w:cstheme="minorHAnsi"/>
        </w:rPr>
        <w:br/>
      </w:r>
      <w:r w:rsidRPr="00F2181D">
        <w:rPr>
          <w:rFonts w:asciiTheme="minorHAnsi" w:hAnsiTheme="minorHAnsi" w:cstheme="minorHAnsi"/>
        </w:rPr>
        <w:t xml:space="preserve">do przedstawienia Zamawiającemu zaktualizowanego </w:t>
      </w:r>
      <w:r w:rsidR="000139D0" w:rsidRPr="00F2181D">
        <w:rPr>
          <w:rFonts w:asciiTheme="minorHAnsi" w:hAnsiTheme="minorHAnsi" w:cstheme="minorHAnsi"/>
        </w:rPr>
        <w:t>oświadczenia</w:t>
      </w:r>
      <w:r w:rsidRPr="00F2181D">
        <w:rPr>
          <w:rFonts w:asciiTheme="minorHAnsi" w:hAnsiTheme="minorHAnsi" w:cstheme="minorHAnsi"/>
        </w:rPr>
        <w:t xml:space="preserve">, o którym mowa w ust. </w:t>
      </w:r>
      <w:r w:rsidR="00682AA5" w:rsidRPr="00F2181D">
        <w:rPr>
          <w:rFonts w:asciiTheme="minorHAnsi" w:hAnsiTheme="minorHAnsi" w:cstheme="minorHAnsi"/>
        </w:rPr>
        <w:t>9</w:t>
      </w:r>
      <w:r w:rsidRPr="00F2181D">
        <w:rPr>
          <w:rFonts w:asciiTheme="minorHAnsi" w:hAnsiTheme="minorHAnsi" w:cstheme="minorHAnsi"/>
        </w:rPr>
        <w:t xml:space="preserve">. </w:t>
      </w:r>
      <w:r w:rsidR="00BC4E44" w:rsidRPr="00F2181D">
        <w:rPr>
          <w:rFonts w:asciiTheme="minorHAnsi" w:hAnsiTheme="minorHAnsi" w:cstheme="minorHAnsi"/>
        </w:rPr>
        <w:br/>
      </w:r>
      <w:r w:rsidRPr="00F2181D">
        <w:rPr>
          <w:rFonts w:asciiTheme="minorHAnsi" w:hAnsiTheme="minorHAnsi" w:cstheme="minorHAnsi"/>
        </w:rPr>
        <w:t>W przypadku zakończenia zatrudnienia pracownika</w:t>
      </w:r>
      <w:r w:rsidR="000139D0" w:rsidRPr="00F2181D">
        <w:rPr>
          <w:rFonts w:asciiTheme="minorHAnsi" w:hAnsiTheme="minorHAnsi" w:cstheme="minorHAnsi"/>
        </w:rPr>
        <w:t xml:space="preserve"> lub zmiany informacji o pracowniku</w:t>
      </w:r>
      <w:r w:rsidRPr="00F2181D">
        <w:rPr>
          <w:rFonts w:asciiTheme="minorHAnsi" w:hAnsiTheme="minorHAnsi" w:cstheme="minorHAnsi"/>
        </w:rPr>
        <w:t>, zapis zdania pierwszego stosuje się odpowiednio.</w:t>
      </w:r>
    </w:p>
    <w:p w14:paraId="21FA6F0F" w14:textId="2684749A" w:rsidR="00D76A7C" w:rsidRPr="00F2181D" w:rsidRDefault="00D76A7C" w:rsidP="00E93E8F">
      <w:pPr>
        <w:pStyle w:val="Tekstpodstawowy2"/>
        <w:numPr>
          <w:ilvl w:val="0"/>
          <w:numId w:val="39"/>
        </w:numPr>
        <w:spacing w:after="0" w:line="360" w:lineRule="auto"/>
        <w:ind w:left="357" w:hanging="357"/>
        <w:rPr>
          <w:rFonts w:asciiTheme="minorHAnsi" w:hAnsiTheme="minorHAnsi" w:cstheme="minorHAnsi"/>
        </w:rPr>
      </w:pPr>
      <w:r w:rsidRPr="00F2181D">
        <w:rPr>
          <w:rFonts w:asciiTheme="minorHAnsi" w:hAnsiTheme="minorHAnsi" w:cstheme="minorHAnsi"/>
        </w:rPr>
        <w:t xml:space="preserve">W trakcie realizacji zamówienia Zamawiający uprawniony jest do wykonywania czynności kontrolnych wobec Wykonawcy odnośnie spełniania przez Wykonawcę wymogu zatrudnienia na podstawie umowy </w:t>
      </w:r>
      <w:r w:rsidR="001975EC" w:rsidRPr="00F2181D">
        <w:rPr>
          <w:rFonts w:asciiTheme="minorHAnsi" w:hAnsiTheme="minorHAnsi" w:cstheme="minorHAnsi"/>
        </w:rPr>
        <w:br/>
      </w:r>
      <w:r w:rsidRPr="00F2181D">
        <w:rPr>
          <w:rFonts w:asciiTheme="minorHAnsi" w:hAnsiTheme="minorHAnsi" w:cstheme="minorHAnsi"/>
        </w:rPr>
        <w:t xml:space="preserve">o pracę osób wykonujących wskazane w ust. </w:t>
      </w:r>
      <w:r w:rsidR="00465169" w:rsidRPr="00F2181D">
        <w:rPr>
          <w:rFonts w:asciiTheme="minorHAnsi" w:hAnsiTheme="minorHAnsi" w:cstheme="minorHAnsi"/>
        </w:rPr>
        <w:t>8</w:t>
      </w:r>
      <w:r w:rsidRPr="00F2181D">
        <w:rPr>
          <w:rFonts w:asciiTheme="minorHAnsi" w:hAnsiTheme="minorHAnsi" w:cstheme="minorHAnsi"/>
        </w:rPr>
        <w:t xml:space="preserve"> czynności. Zamawiający uprawniony jest w szczególności do: </w:t>
      </w:r>
    </w:p>
    <w:p w14:paraId="1F83586F" w14:textId="5C304382" w:rsidR="00D76A7C" w:rsidRPr="00F2181D" w:rsidRDefault="00D76A7C" w:rsidP="00E93E8F">
      <w:pPr>
        <w:pStyle w:val="Akapitzlist"/>
        <w:widowControl w:val="0"/>
        <w:numPr>
          <w:ilvl w:val="3"/>
          <w:numId w:val="43"/>
        </w:numPr>
        <w:autoSpaceDE w:val="0"/>
        <w:autoSpaceDN w:val="0"/>
        <w:adjustRightInd w:val="0"/>
        <w:spacing w:after="0" w:line="360" w:lineRule="auto"/>
        <w:rPr>
          <w:rFonts w:asciiTheme="minorHAnsi" w:hAnsiTheme="minorHAnsi" w:cstheme="minorHAnsi"/>
        </w:rPr>
      </w:pPr>
      <w:r w:rsidRPr="00F2181D">
        <w:rPr>
          <w:rFonts w:asciiTheme="minorHAnsi" w:hAnsiTheme="minorHAnsi" w:cstheme="minorHAnsi"/>
        </w:rPr>
        <w:t>żądania oświadczeń i dokumentów, o których mowa w ust. 1</w:t>
      </w:r>
      <w:r w:rsidR="002A37D3" w:rsidRPr="00F2181D">
        <w:rPr>
          <w:rFonts w:asciiTheme="minorHAnsi" w:hAnsiTheme="minorHAnsi" w:cstheme="minorHAnsi"/>
        </w:rPr>
        <w:t>2</w:t>
      </w:r>
      <w:r w:rsidRPr="00F2181D">
        <w:rPr>
          <w:rFonts w:asciiTheme="minorHAnsi" w:hAnsiTheme="minorHAnsi" w:cstheme="minorHAnsi"/>
        </w:rPr>
        <w:t>, w zakresie potwierdzenia spełniania ww. wymogów i dokonywania ich oceny,</w:t>
      </w:r>
    </w:p>
    <w:p w14:paraId="0CE466D4" w14:textId="0AC81DF7" w:rsidR="00D76A7C" w:rsidRPr="00F2181D" w:rsidRDefault="00D76A7C" w:rsidP="00E93E8F">
      <w:pPr>
        <w:pStyle w:val="Akapitzlist"/>
        <w:widowControl w:val="0"/>
        <w:numPr>
          <w:ilvl w:val="3"/>
          <w:numId w:val="43"/>
        </w:numPr>
        <w:autoSpaceDE w:val="0"/>
        <w:autoSpaceDN w:val="0"/>
        <w:adjustRightInd w:val="0"/>
        <w:spacing w:after="0" w:line="360" w:lineRule="auto"/>
        <w:rPr>
          <w:rFonts w:asciiTheme="minorHAnsi" w:hAnsiTheme="minorHAnsi" w:cstheme="minorHAnsi"/>
        </w:rPr>
      </w:pPr>
      <w:r w:rsidRPr="00F2181D">
        <w:rPr>
          <w:rFonts w:asciiTheme="minorHAnsi" w:hAnsiTheme="minorHAnsi" w:cstheme="minorHAnsi"/>
        </w:rPr>
        <w:t>żądania wyjaśnień w przypadku wątpliwości w zak</w:t>
      </w:r>
      <w:r w:rsidR="009A51E1" w:rsidRPr="00F2181D">
        <w:rPr>
          <w:rFonts w:asciiTheme="minorHAnsi" w:hAnsiTheme="minorHAnsi" w:cstheme="minorHAnsi"/>
        </w:rPr>
        <w:t xml:space="preserve">resie potwierdzenia spełniania </w:t>
      </w:r>
      <w:r w:rsidRPr="00F2181D">
        <w:rPr>
          <w:rFonts w:asciiTheme="minorHAnsi" w:hAnsiTheme="minorHAnsi" w:cstheme="minorHAnsi"/>
        </w:rPr>
        <w:t>ww. wymogów,</w:t>
      </w:r>
    </w:p>
    <w:p w14:paraId="314997F3" w14:textId="3B78499C" w:rsidR="00D76A7C" w:rsidRPr="00F2181D" w:rsidRDefault="00D76A7C" w:rsidP="00E93E8F">
      <w:pPr>
        <w:pStyle w:val="Akapitzlist"/>
        <w:widowControl w:val="0"/>
        <w:numPr>
          <w:ilvl w:val="3"/>
          <w:numId w:val="43"/>
        </w:numPr>
        <w:autoSpaceDE w:val="0"/>
        <w:autoSpaceDN w:val="0"/>
        <w:adjustRightInd w:val="0"/>
        <w:spacing w:after="0" w:line="360" w:lineRule="auto"/>
        <w:rPr>
          <w:rFonts w:asciiTheme="minorHAnsi" w:hAnsiTheme="minorHAnsi" w:cstheme="minorHAnsi"/>
        </w:rPr>
      </w:pPr>
      <w:r w:rsidRPr="00F2181D">
        <w:rPr>
          <w:rFonts w:asciiTheme="minorHAnsi" w:hAnsiTheme="minorHAnsi" w:cstheme="minorHAnsi"/>
        </w:rPr>
        <w:t>przeprowadzania kontroli na miejscu wykonywania świadczenia.</w:t>
      </w:r>
    </w:p>
    <w:p w14:paraId="6F57234F" w14:textId="2AD4405E" w:rsidR="000139D0" w:rsidRPr="00F2181D" w:rsidRDefault="000139D0" w:rsidP="00E93E8F">
      <w:pPr>
        <w:pStyle w:val="Tekstpodstawowy2"/>
        <w:numPr>
          <w:ilvl w:val="0"/>
          <w:numId w:val="39"/>
        </w:numPr>
        <w:spacing w:after="0" w:line="360" w:lineRule="auto"/>
        <w:ind w:left="357" w:hanging="357"/>
        <w:rPr>
          <w:rFonts w:asciiTheme="minorHAnsi" w:hAnsiTheme="minorHAnsi" w:cstheme="minorHAnsi"/>
        </w:rPr>
      </w:pPr>
      <w:r w:rsidRPr="00F2181D">
        <w:rPr>
          <w:rFonts w:asciiTheme="minorHAnsi" w:hAnsiTheme="minorHAnsi" w:cstheme="minorHAnsi"/>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osób wykonujących wskazane w ust. </w:t>
      </w:r>
      <w:r w:rsidR="00804E15" w:rsidRPr="00F2181D">
        <w:rPr>
          <w:rFonts w:asciiTheme="minorHAnsi" w:hAnsiTheme="minorHAnsi" w:cstheme="minorHAnsi"/>
        </w:rPr>
        <w:t>8</w:t>
      </w:r>
      <w:r w:rsidRPr="00F2181D">
        <w:rPr>
          <w:rFonts w:asciiTheme="minorHAnsi" w:hAnsiTheme="minorHAnsi" w:cstheme="minorHAnsi"/>
        </w:rPr>
        <w:t xml:space="preserve"> czynności:</w:t>
      </w:r>
    </w:p>
    <w:p w14:paraId="7CF28C53" w14:textId="6AED54DA" w:rsidR="000139D0" w:rsidRPr="00F2181D" w:rsidRDefault="000139D0" w:rsidP="00E93E8F">
      <w:pPr>
        <w:pStyle w:val="Akapitzlist"/>
        <w:numPr>
          <w:ilvl w:val="1"/>
          <w:numId w:val="44"/>
        </w:numPr>
        <w:tabs>
          <w:tab w:val="clear" w:pos="720"/>
          <w:tab w:val="left" w:pos="426"/>
          <w:tab w:val="left" w:pos="709"/>
          <w:tab w:val="left" w:pos="993"/>
        </w:tabs>
        <w:spacing w:after="0" w:line="360" w:lineRule="auto"/>
        <w:rPr>
          <w:rFonts w:asciiTheme="minorHAnsi" w:hAnsiTheme="minorHAnsi" w:cstheme="minorHAnsi"/>
        </w:rPr>
      </w:pPr>
      <w:r w:rsidRPr="00F2181D">
        <w:rPr>
          <w:rFonts w:asciiTheme="minorHAnsi" w:hAnsiTheme="minorHAnsi" w:cstheme="minorHAnsi"/>
        </w:rPr>
        <w:t>oświadczenia zatrudnionego pracownika lub</w:t>
      </w:r>
    </w:p>
    <w:p w14:paraId="59A1925B" w14:textId="7B3AD9BE" w:rsidR="000139D0" w:rsidRPr="00F2181D" w:rsidRDefault="000139D0" w:rsidP="00E93E8F">
      <w:pPr>
        <w:pStyle w:val="Akapitzlist"/>
        <w:numPr>
          <w:ilvl w:val="1"/>
          <w:numId w:val="44"/>
        </w:numPr>
        <w:tabs>
          <w:tab w:val="clear" w:pos="720"/>
          <w:tab w:val="left" w:pos="426"/>
          <w:tab w:val="left" w:pos="709"/>
          <w:tab w:val="left" w:pos="993"/>
        </w:tabs>
        <w:spacing w:after="0" w:line="360" w:lineRule="auto"/>
        <w:rPr>
          <w:rFonts w:asciiTheme="minorHAnsi" w:hAnsiTheme="minorHAnsi" w:cstheme="minorHAnsi"/>
        </w:rPr>
      </w:pPr>
      <w:r w:rsidRPr="00F2181D">
        <w:rPr>
          <w:rFonts w:asciiTheme="minorHAnsi" w:hAnsiTheme="minorHAnsi" w:cstheme="minorHAnsi"/>
        </w:rPr>
        <w:lastRenderedPageBreak/>
        <w:t>oświadczenia wykonawcy lub podwykonawcy o zatrudnieniu pracownika na podstawie umowy</w:t>
      </w:r>
      <w:r w:rsidR="001975EC" w:rsidRPr="00F2181D">
        <w:rPr>
          <w:rFonts w:asciiTheme="minorHAnsi" w:hAnsiTheme="minorHAnsi" w:cstheme="minorHAnsi"/>
          <w:lang w:val="pl-PL"/>
        </w:rPr>
        <w:t xml:space="preserve"> </w:t>
      </w:r>
      <w:r w:rsidRPr="00F2181D">
        <w:rPr>
          <w:rFonts w:asciiTheme="minorHAnsi" w:hAnsiTheme="minorHAnsi" w:cstheme="minorHAnsi"/>
        </w:rPr>
        <w:t>o pracę lub</w:t>
      </w:r>
    </w:p>
    <w:p w14:paraId="26789895" w14:textId="5FC202B8" w:rsidR="000139D0" w:rsidRPr="00F2181D" w:rsidRDefault="000139D0" w:rsidP="00E93E8F">
      <w:pPr>
        <w:pStyle w:val="Akapitzlist"/>
        <w:numPr>
          <w:ilvl w:val="1"/>
          <w:numId w:val="44"/>
        </w:numPr>
        <w:tabs>
          <w:tab w:val="clear" w:pos="720"/>
          <w:tab w:val="left" w:pos="426"/>
          <w:tab w:val="left" w:pos="709"/>
          <w:tab w:val="left" w:pos="993"/>
        </w:tabs>
        <w:spacing w:after="0" w:line="360" w:lineRule="auto"/>
        <w:rPr>
          <w:rFonts w:asciiTheme="minorHAnsi" w:hAnsiTheme="minorHAnsi" w:cstheme="minorHAnsi"/>
        </w:rPr>
      </w:pPr>
      <w:r w:rsidRPr="00F2181D">
        <w:rPr>
          <w:rFonts w:asciiTheme="minorHAnsi" w:hAnsiTheme="minorHAnsi" w:cstheme="minorHAnsi"/>
        </w:rPr>
        <w:t>poświadczonej za zgodność z oryginałem kopii umowy o pracę zatrudnionego pracownika lub</w:t>
      </w:r>
    </w:p>
    <w:p w14:paraId="7B8258B4" w14:textId="124AC472" w:rsidR="000139D0" w:rsidRPr="00F2181D" w:rsidRDefault="000139D0" w:rsidP="00E93E8F">
      <w:pPr>
        <w:pStyle w:val="Akapitzlist"/>
        <w:numPr>
          <w:ilvl w:val="1"/>
          <w:numId w:val="44"/>
        </w:numPr>
        <w:tabs>
          <w:tab w:val="clear" w:pos="720"/>
          <w:tab w:val="left" w:pos="426"/>
          <w:tab w:val="left" w:pos="709"/>
          <w:tab w:val="left" w:pos="993"/>
        </w:tabs>
        <w:spacing w:after="0" w:line="360" w:lineRule="auto"/>
        <w:rPr>
          <w:rFonts w:asciiTheme="minorHAnsi" w:hAnsiTheme="minorHAnsi" w:cstheme="minorHAnsi"/>
        </w:rPr>
      </w:pPr>
      <w:r w:rsidRPr="00F2181D">
        <w:rPr>
          <w:rFonts w:asciiTheme="minorHAnsi" w:hAnsiTheme="minorHAnsi" w:cstheme="minorHAnsi"/>
        </w:rPr>
        <w:t>inne dokumenty</w:t>
      </w:r>
    </w:p>
    <w:p w14:paraId="5291E3A8" w14:textId="77777777" w:rsidR="00D76A7C" w:rsidRPr="00F2181D" w:rsidRDefault="000139D0" w:rsidP="004F10B7">
      <w:pPr>
        <w:tabs>
          <w:tab w:val="left" w:pos="426"/>
          <w:tab w:val="left" w:pos="709"/>
          <w:tab w:val="left" w:pos="993"/>
        </w:tabs>
        <w:spacing w:after="0" w:line="360" w:lineRule="auto"/>
        <w:ind w:left="426"/>
        <w:contextualSpacing/>
        <w:rPr>
          <w:rFonts w:asciiTheme="minorHAnsi" w:hAnsiTheme="minorHAnsi" w:cstheme="minorHAnsi"/>
        </w:rPr>
      </w:pPr>
      <w:r w:rsidRPr="00F2181D">
        <w:rPr>
          <w:rFonts w:asciiTheme="minorHAnsi" w:hAnsiTheme="minorHAnsi" w:cstheme="minorHAnsi"/>
        </w:rPr>
        <w:t xml:space="preserve">– zawierające informacje, w tym dane osobowe, niezbędne do weryfikacji zatrudnienia na podstawie umowy o pracę, w szczególności imię i nazwisko zatrudnionego pracownika, datę zawarcia umowy o pracę, rodzaj umowy o pracę i zakres obowiązków pracownika. </w:t>
      </w:r>
    </w:p>
    <w:p w14:paraId="41D77E05" w14:textId="1C121DA6" w:rsidR="00D76A7C" w:rsidRPr="00F2181D" w:rsidRDefault="008F40E7" w:rsidP="00E93E8F">
      <w:pPr>
        <w:pStyle w:val="Tekstpodstawowy2"/>
        <w:numPr>
          <w:ilvl w:val="0"/>
          <w:numId w:val="39"/>
        </w:numPr>
        <w:spacing w:after="0" w:line="360" w:lineRule="auto"/>
        <w:ind w:left="357" w:hanging="357"/>
        <w:rPr>
          <w:rFonts w:asciiTheme="minorHAnsi" w:hAnsiTheme="minorHAnsi" w:cstheme="minorHAnsi"/>
        </w:rPr>
      </w:pPr>
      <w:r w:rsidRPr="00F2181D">
        <w:rPr>
          <w:rFonts w:asciiTheme="minorHAnsi" w:hAnsiTheme="minorHAnsi" w:cstheme="minorHAnsi"/>
        </w:rPr>
        <w:t>W przypadku powzięcia przez Zamawiającego informacji o możliwości niedotrzymania przez Wykonawcę warunku dotyczącego zatrudnienia pracowników na podstawie umów o pracę, Zamawiający poinformuje o tym fakcie Państwową Inspekcję Pracy. W przypadku stwier</w:t>
      </w:r>
      <w:r w:rsidR="00273DCC" w:rsidRPr="00F2181D">
        <w:rPr>
          <w:rFonts w:asciiTheme="minorHAnsi" w:hAnsiTheme="minorHAnsi" w:cstheme="minorHAnsi"/>
        </w:rPr>
        <w:t>dzenia naruszenia zapisów ust. 8</w:t>
      </w:r>
      <w:r w:rsidRPr="00F2181D">
        <w:rPr>
          <w:rFonts w:asciiTheme="minorHAnsi" w:hAnsiTheme="minorHAnsi" w:cstheme="minorHAnsi"/>
        </w:rPr>
        <w:t xml:space="preserve">, Zamawiający wystąpi do Wykonawcy o zapłatę kary umownej, zgodnie z </w:t>
      </w:r>
      <w:r w:rsidR="00FE4D88" w:rsidRPr="00F2181D">
        <w:rPr>
          <w:rFonts w:asciiTheme="minorHAnsi" w:hAnsiTheme="minorHAnsi" w:cstheme="minorHAnsi"/>
        </w:rPr>
        <w:sym w:font="Arial" w:char="00A7"/>
      </w:r>
      <w:r w:rsidRPr="00F2181D">
        <w:rPr>
          <w:rFonts w:asciiTheme="minorHAnsi" w:hAnsiTheme="minorHAnsi" w:cstheme="minorHAnsi"/>
        </w:rPr>
        <w:t xml:space="preserve"> 12 ust</w:t>
      </w:r>
      <w:r w:rsidR="00FE4D88" w:rsidRPr="00F2181D">
        <w:rPr>
          <w:rFonts w:asciiTheme="minorHAnsi" w:hAnsiTheme="minorHAnsi" w:cstheme="minorHAnsi"/>
        </w:rPr>
        <w:t>.</w:t>
      </w:r>
      <w:r w:rsidRPr="00F2181D">
        <w:rPr>
          <w:rFonts w:asciiTheme="minorHAnsi" w:hAnsiTheme="minorHAnsi" w:cstheme="minorHAnsi"/>
        </w:rPr>
        <w:t xml:space="preserve"> 1 pkt i</w:t>
      </w:r>
      <w:r w:rsidR="00FE4D88" w:rsidRPr="00F2181D">
        <w:rPr>
          <w:rFonts w:asciiTheme="minorHAnsi" w:hAnsiTheme="minorHAnsi" w:cstheme="minorHAnsi"/>
        </w:rPr>
        <w:t>)</w:t>
      </w:r>
      <w:r w:rsidRPr="00F2181D">
        <w:rPr>
          <w:rFonts w:asciiTheme="minorHAnsi" w:hAnsiTheme="minorHAnsi" w:cstheme="minorHAnsi"/>
        </w:rPr>
        <w:t xml:space="preserve"> oraz wezwie Wykonawcę do wywiązania się z warunku w terminie 3 dni od dnia doręczenia wezwania pod rygorem odstąpienia od umowy, zgodnie z </w:t>
      </w:r>
      <w:r w:rsidR="00FE4D88" w:rsidRPr="00F2181D">
        <w:rPr>
          <w:rFonts w:asciiTheme="minorHAnsi" w:hAnsiTheme="minorHAnsi" w:cstheme="minorHAnsi"/>
        </w:rPr>
        <w:sym w:font="Arial" w:char="00A7"/>
      </w:r>
      <w:r w:rsidRPr="00F2181D">
        <w:rPr>
          <w:rFonts w:asciiTheme="minorHAnsi" w:hAnsiTheme="minorHAnsi" w:cstheme="minorHAnsi"/>
        </w:rPr>
        <w:t xml:space="preserve"> 15 ust. 1 pkt 7</w:t>
      </w:r>
      <w:r w:rsidR="00FE4D88" w:rsidRPr="00F2181D">
        <w:rPr>
          <w:rFonts w:asciiTheme="minorHAnsi" w:hAnsiTheme="minorHAnsi" w:cstheme="minorHAnsi"/>
        </w:rPr>
        <w:t>)</w:t>
      </w:r>
      <w:r w:rsidRPr="00F2181D">
        <w:rPr>
          <w:rFonts w:asciiTheme="minorHAnsi" w:hAnsiTheme="minorHAnsi" w:cstheme="minorHAnsi"/>
        </w:rPr>
        <w:t>, a także poinformuje o tym fakcie Państwową Inspekcję Pracy</w:t>
      </w:r>
      <w:r w:rsidR="00D76A7C" w:rsidRPr="00F2181D">
        <w:rPr>
          <w:rFonts w:asciiTheme="minorHAnsi" w:hAnsiTheme="minorHAnsi" w:cstheme="minorHAnsi"/>
        </w:rPr>
        <w:t>.</w:t>
      </w:r>
    </w:p>
    <w:p w14:paraId="030A656E" w14:textId="2DF92133" w:rsidR="00D76A7C" w:rsidRPr="00F2181D" w:rsidRDefault="00D76A7C" w:rsidP="00E93E8F">
      <w:pPr>
        <w:pStyle w:val="Tekstpodstawowy2"/>
        <w:numPr>
          <w:ilvl w:val="0"/>
          <w:numId w:val="39"/>
        </w:numPr>
        <w:spacing w:after="0" w:line="360" w:lineRule="auto"/>
        <w:ind w:left="357" w:hanging="357"/>
        <w:rPr>
          <w:rFonts w:asciiTheme="minorHAnsi" w:hAnsiTheme="minorHAnsi" w:cstheme="minorHAnsi"/>
        </w:rPr>
      </w:pPr>
      <w:r w:rsidRPr="00F2181D">
        <w:rPr>
          <w:rFonts w:asciiTheme="minorHAnsi" w:hAnsiTheme="minorHAnsi" w:cstheme="minorHAnsi"/>
        </w:rPr>
        <w:t xml:space="preserve">Zapisy ust. </w:t>
      </w:r>
      <w:r w:rsidR="00B24747" w:rsidRPr="00F2181D">
        <w:rPr>
          <w:rFonts w:asciiTheme="minorHAnsi" w:hAnsiTheme="minorHAnsi" w:cstheme="minorHAnsi"/>
        </w:rPr>
        <w:t>8</w:t>
      </w:r>
      <w:r w:rsidRPr="00F2181D">
        <w:rPr>
          <w:rFonts w:asciiTheme="minorHAnsi" w:hAnsiTheme="minorHAnsi" w:cstheme="minorHAnsi"/>
        </w:rPr>
        <w:t>-1</w:t>
      </w:r>
      <w:r w:rsidR="00B24747" w:rsidRPr="00F2181D">
        <w:rPr>
          <w:rFonts w:asciiTheme="minorHAnsi" w:hAnsiTheme="minorHAnsi" w:cstheme="minorHAnsi"/>
        </w:rPr>
        <w:t>3</w:t>
      </w:r>
      <w:r w:rsidRPr="00F2181D">
        <w:rPr>
          <w:rFonts w:asciiTheme="minorHAnsi" w:hAnsiTheme="minorHAnsi" w:cstheme="minorHAnsi"/>
        </w:rPr>
        <w:t xml:space="preserve"> mają zastosowanie również do personelu podwykonawców lub dalszych podwykonawców, wykonującego roboty budowlane </w:t>
      </w:r>
      <w:r w:rsidR="00FE4D88" w:rsidRPr="00F2181D">
        <w:rPr>
          <w:rFonts w:asciiTheme="minorHAnsi" w:hAnsiTheme="minorHAnsi" w:cstheme="minorHAnsi"/>
        </w:rPr>
        <w:t xml:space="preserve">(czynności wskazane w Części XXIII ust. 8 SWZ) </w:t>
      </w:r>
      <w:r w:rsidRPr="00F2181D">
        <w:rPr>
          <w:rFonts w:asciiTheme="minorHAnsi" w:hAnsiTheme="minorHAnsi" w:cstheme="minorHAnsi"/>
        </w:rPr>
        <w:t>stanowiące przedmiot zamówienia.</w:t>
      </w:r>
    </w:p>
    <w:p w14:paraId="40E1D7BF" w14:textId="2BB61983" w:rsidR="00D76A7C" w:rsidRPr="00F2181D" w:rsidRDefault="00D76A7C" w:rsidP="00E93E8F">
      <w:pPr>
        <w:pStyle w:val="Tekstpodstawowy2"/>
        <w:numPr>
          <w:ilvl w:val="0"/>
          <w:numId w:val="39"/>
        </w:numPr>
        <w:spacing w:after="0" w:line="360" w:lineRule="auto"/>
        <w:ind w:left="357" w:hanging="357"/>
        <w:rPr>
          <w:rFonts w:asciiTheme="minorHAnsi" w:hAnsiTheme="minorHAnsi" w:cstheme="minorHAnsi"/>
        </w:rPr>
      </w:pPr>
      <w:r w:rsidRPr="00F2181D">
        <w:rPr>
          <w:rFonts w:asciiTheme="minorHAnsi" w:hAnsiTheme="minorHAnsi" w:cstheme="minorHAnsi"/>
        </w:rPr>
        <w:t xml:space="preserve">Zmiany osób, o których mowa w ust. 1, </w:t>
      </w:r>
      <w:r w:rsidR="008357D8" w:rsidRPr="00F2181D">
        <w:rPr>
          <w:rFonts w:asciiTheme="minorHAnsi" w:hAnsiTheme="minorHAnsi" w:cstheme="minorHAnsi"/>
        </w:rPr>
        <w:t>3</w:t>
      </w:r>
      <w:r w:rsidRPr="00F2181D">
        <w:rPr>
          <w:rFonts w:asciiTheme="minorHAnsi" w:hAnsiTheme="minorHAnsi" w:cstheme="minorHAnsi"/>
        </w:rPr>
        <w:t xml:space="preserve">, </w:t>
      </w:r>
      <w:r w:rsidR="008357D8" w:rsidRPr="00F2181D">
        <w:rPr>
          <w:rFonts w:asciiTheme="minorHAnsi" w:hAnsiTheme="minorHAnsi" w:cstheme="minorHAnsi"/>
        </w:rPr>
        <w:t>9</w:t>
      </w:r>
      <w:r w:rsidRPr="00F2181D">
        <w:rPr>
          <w:rFonts w:asciiTheme="minorHAnsi" w:hAnsiTheme="minorHAnsi" w:cstheme="minorHAnsi"/>
        </w:rPr>
        <w:t xml:space="preserve"> i </w:t>
      </w:r>
      <w:r w:rsidR="008357D8" w:rsidRPr="00F2181D">
        <w:rPr>
          <w:rFonts w:asciiTheme="minorHAnsi" w:hAnsiTheme="minorHAnsi" w:cstheme="minorHAnsi"/>
        </w:rPr>
        <w:t>10</w:t>
      </w:r>
      <w:r w:rsidRPr="00F2181D">
        <w:rPr>
          <w:rFonts w:asciiTheme="minorHAnsi" w:hAnsiTheme="minorHAnsi" w:cstheme="minorHAnsi"/>
        </w:rPr>
        <w:t xml:space="preserve"> niniejszego paragrafu</w:t>
      </w:r>
      <w:r w:rsidR="00251186" w:rsidRPr="00F2181D">
        <w:rPr>
          <w:rFonts w:asciiTheme="minorHAnsi" w:hAnsiTheme="minorHAnsi" w:cstheme="minorHAnsi"/>
        </w:rPr>
        <w:t>,</w:t>
      </w:r>
      <w:r w:rsidRPr="00F2181D">
        <w:rPr>
          <w:rFonts w:asciiTheme="minorHAnsi" w:hAnsiTheme="minorHAnsi" w:cstheme="minorHAnsi"/>
        </w:rPr>
        <w:t xml:space="preserve"> następują w formie pisemnej </w:t>
      </w:r>
      <w:r w:rsidR="00DE06CA" w:rsidRPr="00F2181D">
        <w:rPr>
          <w:rFonts w:asciiTheme="minorHAnsi" w:hAnsiTheme="minorHAnsi" w:cstheme="minorHAnsi"/>
        </w:rPr>
        <w:br/>
      </w:r>
      <w:r w:rsidRPr="00F2181D">
        <w:rPr>
          <w:rFonts w:asciiTheme="minorHAnsi" w:hAnsiTheme="minorHAnsi" w:cstheme="minorHAnsi"/>
        </w:rPr>
        <w:t>i nie wymagają zawarcia aneksu.</w:t>
      </w:r>
    </w:p>
    <w:p w14:paraId="331E895D" w14:textId="77777777" w:rsidR="00D76A7C" w:rsidRPr="00F2181D" w:rsidRDefault="00D76A7C" w:rsidP="00E93E8F">
      <w:pPr>
        <w:pStyle w:val="Tekstpodstawowy2"/>
        <w:numPr>
          <w:ilvl w:val="0"/>
          <w:numId w:val="39"/>
        </w:numPr>
        <w:spacing w:after="0" w:line="360" w:lineRule="auto"/>
        <w:ind w:left="357" w:hanging="357"/>
        <w:rPr>
          <w:rFonts w:asciiTheme="minorHAnsi" w:hAnsiTheme="minorHAnsi" w:cstheme="minorHAnsi"/>
        </w:rPr>
      </w:pPr>
      <w:r w:rsidRPr="00F2181D">
        <w:rPr>
          <w:rFonts w:asciiTheme="minorHAnsi" w:hAnsiTheme="minorHAnsi" w:cstheme="minorHAnsi"/>
        </w:rPr>
        <w:t xml:space="preserve">Zamawiający przetwarza dane osobowe pracowników Wykonawcy, wyłącznie w zakresie i w celu określonym w niniejszej umowie. Zamawiający zobowiązuje się do przestrzegania przepisów RODO. Dostęp do danych osobowych pracowników Wykonawcy wykonujących prace objęte niniejszą umową będą mieli wyłącznie upoważnieni pracownicy Zamawiającego. </w:t>
      </w:r>
    </w:p>
    <w:p w14:paraId="531C3E90" w14:textId="77777777" w:rsidR="00D76A7C" w:rsidRPr="00F2181D" w:rsidRDefault="00D76A7C" w:rsidP="004F10B7">
      <w:pPr>
        <w:spacing w:after="0" w:line="360" w:lineRule="auto"/>
        <w:ind w:left="900" w:hanging="900"/>
        <w:contextualSpacing/>
        <w:rPr>
          <w:rFonts w:asciiTheme="minorHAnsi" w:eastAsia="Times New Roman" w:hAnsiTheme="minorHAnsi" w:cstheme="minorHAnsi"/>
          <w:b/>
          <w:bCs/>
          <w:lang w:eastAsia="pl-PL"/>
        </w:rPr>
      </w:pPr>
      <w:r w:rsidRPr="00F2181D">
        <w:rPr>
          <w:rFonts w:asciiTheme="minorHAnsi" w:eastAsia="Times New Roman" w:hAnsiTheme="minorHAnsi" w:cstheme="minorHAnsi"/>
          <w:b/>
          <w:bCs/>
          <w:lang w:eastAsia="pl-PL"/>
        </w:rPr>
        <w:t>SZKODY</w:t>
      </w:r>
    </w:p>
    <w:p w14:paraId="7D98FFC3" w14:textId="77777777" w:rsidR="00D76A7C" w:rsidRPr="00F2181D" w:rsidRDefault="00D76A7C" w:rsidP="004F10B7">
      <w:pPr>
        <w:spacing w:after="0" w:line="360" w:lineRule="auto"/>
        <w:contextualSpacing/>
        <w:rPr>
          <w:rFonts w:asciiTheme="minorHAnsi" w:eastAsia="Times New Roman" w:hAnsiTheme="minorHAnsi" w:cstheme="minorHAnsi"/>
          <w:b/>
          <w:lang w:eastAsia="pl-PL"/>
        </w:rPr>
      </w:pPr>
      <w:r w:rsidRPr="00F2181D">
        <w:rPr>
          <w:rFonts w:asciiTheme="minorHAnsi" w:eastAsia="Times New Roman" w:hAnsiTheme="minorHAnsi" w:cstheme="minorHAnsi"/>
          <w:b/>
          <w:lang w:eastAsia="pl-PL"/>
        </w:rPr>
        <w:sym w:font="Times New Roman" w:char="00A7"/>
      </w:r>
      <w:r w:rsidRPr="00F2181D">
        <w:rPr>
          <w:rFonts w:asciiTheme="minorHAnsi" w:eastAsia="Times New Roman" w:hAnsiTheme="minorHAnsi" w:cstheme="minorHAnsi"/>
          <w:b/>
          <w:lang w:eastAsia="pl-PL"/>
        </w:rPr>
        <w:t xml:space="preserve"> 7</w:t>
      </w:r>
    </w:p>
    <w:p w14:paraId="7198D9CB" w14:textId="77777777" w:rsidR="00D76A7C" w:rsidRPr="00F2181D" w:rsidRDefault="00D76A7C" w:rsidP="00E93E8F">
      <w:pPr>
        <w:numPr>
          <w:ilvl w:val="1"/>
          <w:numId w:val="8"/>
        </w:numPr>
        <w:tabs>
          <w:tab w:val="num" w:pos="426"/>
        </w:tabs>
        <w:spacing w:after="0" w:line="360" w:lineRule="auto"/>
        <w:ind w:left="426" w:hanging="426"/>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Wykonawca oświadcza, że jest ubezpieczony od odpowiedzialności cywilnej w zakresie prowadzonej działalności związanej z przedmiotem zamówienia.</w:t>
      </w:r>
    </w:p>
    <w:p w14:paraId="0FE827A0" w14:textId="77777777" w:rsidR="00D76A7C" w:rsidRPr="00F2181D" w:rsidRDefault="00D76A7C" w:rsidP="00E93E8F">
      <w:pPr>
        <w:numPr>
          <w:ilvl w:val="1"/>
          <w:numId w:val="8"/>
        </w:numPr>
        <w:tabs>
          <w:tab w:val="num" w:pos="426"/>
        </w:tabs>
        <w:spacing w:after="0" w:line="360" w:lineRule="auto"/>
        <w:ind w:left="426" w:hanging="426"/>
        <w:contextualSpacing/>
        <w:rPr>
          <w:rFonts w:asciiTheme="minorHAnsi" w:eastAsia="Times New Roman" w:hAnsiTheme="minorHAnsi" w:cstheme="minorHAnsi"/>
          <w:lang w:eastAsia="pl-PL"/>
        </w:rPr>
      </w:pPr>
      <w:r w:rsidRPr="00F2181D">
        <w:rPr>
          <w:rFonts w:asciiTheme="minorHAnsi" w:eastAsia="Times New Roman" w:hAnsiTheme="minorHAnsi" w:cstheme="minorHAnsi"/>
        </w:rPr>
        <w:t>Wykonawca poniesie wszelkie koszty wynikłe ze szkód i następstw nieszczęśliwych wypadków pracowników i osób trzecich powstałych, w związku lub przy okazji realizacji przedmiotu umowy, zniszczeń oraz innych zdarzeń losowych w odniesieniu do robót, obiektów, materiałów, sprzętu i innego mienia ruchomego powstałych w związku z wykonywaniem przedmiotu umowy, zniszczeniem własności prywatnej spowodowanej działaniem lub zaniechaniem Wykonawcy.</w:t>
      </w:r>
    </w:p>
    <w:p w14:paraId="667B037E" w14:textId="77777777" w:rsidR="00D76A7C" w:rsidRPr="00F2181D" w:rsidRDefault="00D76A7C" w:rsidP="004F10B7">
      <w:pPr>
        <w:spacing w:after="0" w:line="360" w:lineRule="auto"/>
        <w:contextualSpacing/>
        <w:rPr>
          <w:rFonts w:asciiTheme="minorHAnsi" w:eastAsia="Times New Roman" w:hAnsiTheme="minorHAnsi" w:cstheme="minorHAnsi"/>
          <w:b/>
          <w:bCs/>
          <w:lang w:eastAsia="pl-PL"/>
        </w:rPr>
      </w:pPr>
      <w:r w:rsidRPr="00F2181D">
        <w:rPr>
          <w:rFonts w:asciiTheme="minorHAnsi" w:eastAsia="Times New Roman" w:hAnsiTheme="minorHAnsi" w:cstheme="minorHAnsi"/>
          <w:b/>
          <w:bCs/>
          <w:lang w:eastAsia="pl-PL"/>
        </w:rPr>
        <w:t>IDENTYFIKACJE</w:t>
      </w:r>
    </w:p>
    <w:p w14:paraId="1841DDB4" w14:textId="77777777" w:rsidR="00D76A7C" w:rsidRPr="00F2181D" w:rsidRDefault="00D76A7C" w:rsidP="004F10B7">
      <w:pPr>
        <w:spacing w:after="0" w:line="360" w:lineRule="auto"/>
        <w:contextualSpacing/>
        <w:rPr>
          <w:rFonts w:asciiTheme="minorHAnsi" w:eastAsia="Times New Roman" w:hAnsiTheme="minorHAnsi" w:cstheme="minorHAnsi"/>
          <w:b/>
          <w:lang w:eastAsia="pl-PL"/>
        </w:rPr>
      </w:pPr>
      <w:r w:rsidRPr="00F2181D">
        <w:rPr>
          <w:rFonts w:asciiTheme="minorHAnsi" w:eastAsia="Times New Roman" w:hAnsiTheme="minorHAnsi" w:cstheme="minorHAnsi"/>
          <w:b/>
          <w:lang w:eastAsia="pl-PL"/>
        </w:rPr>
        <w:sym w:font="Times New Roman" w:char="00A7"/>
      </w:r>
      <w:r w:rsidRPr="00F2181D">
        <w:rPr>
          <w:rFonts w:asciiTheme="minorHAnsi" w:eastAsia="Times New Roman" w:hAnsiTheme="minorHAnsi" w:cstheme="minorHAnsi"/>
          <w:b/>
          <w:lang w:eastAsia="pl-PL"/>
        </w:rPr>
        <w:t xml:space="preserve"> 8</w:t>
      </w:r>
    </w:p>
    <w:p w14:paraId="31E30F91" w14:textId="77777777" w:rsidR="00D76A7C" w:rsidRPr="00F2181D" w:rsidRDefault="00D76A7C" w:rsidP="00E93E8F">
      <w:pPr>
        <w:numPr>
          <w:ilvl w:val="0"/>
          <w:numId w:val="7"/>
        </w:numPr>
        <w:tabs>
          <w:tab w:val="num" w:pos="0"/>
        </w:tabs>
        <w:spacing w:after="0" w:line="360" w:lineRule="auto"/>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Numer NIP  Zamawiającego: 542–021–17–17</w:t>
      </w:r>
    </w:p>
    <w:p w14:paraId="6ED90AF5" w14:textId="59D4A5D6" w:rsidR="00D76A7C" w:rsidRPr="00F2181D" w:rsidRDefault="00D76A7C" w:rsidP="004F10B7">
      <w:pPr>
        <w:spacing w:after="0" w:line="360" w:lineRule="auto"/>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 xml:space="preserve">Numer NIP  Wykonawcy: </w:t>
      </w:r>
    </w:p>
    <w:p w14:paraId="18EAEE7D" w14:textId="77777777" w:rsidR="00D76A7C" w:rsidRPr="00F2181D" w:rsidRDefault="00D76A7C" w:rsidP="004F10B7">
      <w:pPr>
        <w:spacing w:after="0" w:line="360" w:lineRule="auto"/>
        <w:contextualSpacing/>
        <w:rPr>
          <w:rFonts w:asciiTheme="minorHAnsi" w:eastAsia="Times New Roman" w:hAnsiTheme="minorHAnsi" w:cstheme="minorHAnsi"/>
          <w:b/>
          <w:bCs/>
          <w:lang w:eastAsia="pl-PL"/>
        </w:rPr>
      </w:pPr>
      <w:r w:rsidRPr="00F2181D">
        <w:rPr>
          <w:rFonts w:asciiTheme="minorHAnsi" w:eastAsia="Times New Roman" w:hAnsiTheme="minorHAnsi" w:cstheme="minorHAnsi"/>
          <w:b/>
          <w:bCs/>
          <w:lang w:eastAsia="pl-PL"/>
        </w:rPr>
        <w:lastRenderedPageBreak/>
        <w:t>ODBIORY</w:t>
      </w:r>
    </w:p>
    <w:p w14:paraId="07CBEA82" w14:textId="77777777" w:rsidR="00D76A7C" w:rsidRPr="00F2181D" w:rsidRDefault="00D76A7C" w:rsidP="004F10B7">
      <w:pPr>
        <w:spacing w:after="0" w:line="360" w:lineRule="auto"/>
        <w:contextualSpacing/>
        <w:rPr>
          <w:rFonts w:asciiTheme="minorHAnsi" w:eastAsia="Times New Roman" w:hAnsiTheme="minorHAnsi" w:cstheme="minorHAnsi"/>
          <w:b/>
          <w:lang w:eastAsia="pl-PL"/>
        </w:rPr>
      </w:pPr>
      <w:r w:rsidRPr="00F2181D">
        <w:rPr>
          <w:rFonts w:asciiTheme="minorHAnsi" w:eastAsia="Times New Roman" w:hAnsiTheme="minorHAnsi" w:cstheme="minorHAnsi"/>
          <w:b/>
          <w:lang w:eastAsia="pl-PL"/>
        </w:rPr>
        <w:sym w:font="Times New Roman" w:char="00A7"/>
      </w:r>
      <w:r w:rsidRPr="00F2181D">
        <w:rPr>
          <w:rFonts w:asciiTheme="minorHAnsi" w:eastAsia="Times New Roman" w:hAnsiTheme="minorHAnsi" w:cstheme="minorHAnsi"/>
          <w:b/>
          <w:lang w:eastAsia="pl-PL"/>
        </w:rPr>
        <w:t xml:space="preserve"> 9</w:t>
      </w:r>
    </w:p>
    <w:p w14:paraId="34F04070" w14:textId="77777777" w:rsidR="00A4108C" w:rsidRPr="00F2181D" w:rsidRDefault="00A4108C" w:rsidP="00E93E8F">
      <w:pPr>
        <w:numPr>
          <w:ilvl w:val="0"/>
          <w:numId w:val="9"/>
        </w:numPr>
        <w:tabs>
          <w:tab w:val="num" w:pos="426"/>
        </w:tabs>
        <w:spacing w:after="0" w:line="360" w:lineRule="auto"/>
        <w:ind w:left="426" w:hanging="426"/>
        <w:contextualSpacing/>
        <w:rPr>
          <w:rFonts w:asciiTheme="minorHAnsi" w:eastAsia="Times New Roman" w:hAnsiTheme="minorHAnsi" w:cstheme="minorHAnsi"/>
          <w:bCs/>
          <w:lang w:eastAsia="pl-PL"/>
        </w:rPr>
      </w:pPr>
      <w:r w:rsidRPr="00F2181D">
        <w:rPr>
          <w:rFonts w:asciiTheme="minorHAnsi" w:hAnsiTheme="minorHAnsi" w:cstheme="minorHAnsi"/>
          <w:bCs/>
        </w:rPr>
        <w:t>W ramach realizacji niniejszej umowy występować będą następujące odbiory:</w:t>
      </w:r>
    </w:p>
    <w:p w14:paraId="7EBA230D" w14:textId="77777777" w:rsidR="0048695F" w:rsidRPr="00F2181D" w:rsidRDefault="00A4108C" w:rsidP="00E93E8F">
      <w:pPr>
        <w:pStyle w:val="Akapitzlist"/>
        <w:numPr>
          <w:ilvl w:val="1"/>
          <w:numId w:val="9"/>
        </w:numPr>
        <w:tabs>
          <w:tab w:val="left" w:pos="851"/>
        </w:tabs>
        <w:spacing w:after="0" w:line="360" w:lineRule="auto"/>
        <w:contextualSpacing w:val="0"/>
        <w:rPr>
          <w:rFonts w:asciiTheme="minorHAnsi" w:hAnsiTheme="minorHAnsi" w:cstheme="minorHAnsi"/>
          <w:bCs/>
        </w:rPr>
      </w:pPr>
      <w:r w:rsidRPr="00F2181D">
        <w:rPr>
          <w:rFonts w:asciiTheme="minorHAnsi" w:hAnsiTheme="minorHAnsi" w:cstheme="minorHAnsi"/>
          <w:bCs/>
        </w:rPr>
        <w:t xml:space="preserve">odbiór dokumentacji projektowej, wymaganej do uzyskania decyzji o pozwoleniu na budowę  </w:t>
      </w:r>
      <w:r w:rsidR="0048695F" w:rsidRPr="00F2181D">
        <w:rPr>
          <w:rFonts w:asciiTheme="minorHAnsi" w:hAnsiTheme="minorHAnsi" w:cstheme="minorHAnsi"/>
          <w:lang w:val="pl-PL"/>
        </w:rPr>
        <w:t>(projekt zagospodarowania działki lub terenu oraz projekt architektoniczno–budowlany) wraz z potwierdzeniem złożenia wniosku o wydanie pozwolenia na budowę,</w:t>
      </w:r>
    </w:p>
    <w:p w14:paraId="0A6E8B3F" w14:textId="19E855F6" w:rsidR="00A4108C" w:rsidRPr="00F2181D" w:rsidRDefault="00A4108C" w:rsidP="00E93E8F">
      <w:pPr>
        <w:pStyle w:val="Akapitzlist"/>
        <w:numPr>
          <w:ilvl w:val="1"/>
          <w:numId w:val="9"/>
        </w:numPr>
        <w:tabs>
          <w:tab w:val="left" w:pos="851"/>
        </w:tabs>
        <w:spacing w:after="0" w:line="360" w:lineRule="auto"/>
        <w:contextualSpacing w:val="0"/>
        <w:rPr>
          <w:rFonts w:asciiTheme="minorHAnsi" w:hAnsiTheme="minorHAnsi" w:cstheme="minorHAnsi"/>
          <w:bCs/>
        </w:rPr>
      </w:pPr>
      <w:r w:rsidRPr="00F2181D">
        <w:rPr>
          <w:rFonts w:asciiTheme="minorHAnsi" w:hAnsiTheme="minorHAnsi" w:cstheme="minorHAnsi"/>
          <w:bCs/>
        </w:rPr>
        <w:t>odbiór projektów technicznych</w:t>
      </w:r>
      <w:r w:rsidR="0048695F" w:rsidRPr="00F2181D">
        <w:rPr>
          <w:rFonts w:asciiTheme="minorHAnsi" w:hAnsiTheme="minorHAnsi" w:cstheme="minorHAnsi"/>
          <w:bCs/>
          <w:lang w:val="pl-PL"/>
        </w:rPr>
        <w:t xml:space="preserve"> i </w:t>
      </w:r>
      <w:r w:rsidRPr="00F2181D">
        <w:rPr>
          <w:rFonts w:asciiTheme="minorHAnsi" w:hAnsiTheme="minorHAnsi" w:cstheme="minorHAnsi"/>
          <w:bCs/>
        </w:rPr>
        <w:t>przedmiar</w:t>
      </w:r>
      <w:r w:rsidR="0048695F" w:rsidRPr="00F2181D">
        <w:rPr>
          <w:rFonts w:asciiTheme="minorHAnsi" w:hAnsiTheme="minorHAnsi" w:cstheme="minorHAnsi"/>
          <w:bCs/>
          <w:lang w:val="pl-PL"/>
        </w:rPr>
        <w:t>ów</w:t>
      </w:r>
      <w:r w:rsidRPr="00F2181D">
        <w:rPr>
          <w:rFonts w:asciiTheme="minorHAnsi" w:hAnsiTheme="minorHAnsi" w:cstheme="minorHAnsi"/>
          <w:bCs/>
        </w:rPr>
        <w:t xml:space="preserve"> robót wraz z harmonogramem rzeczowo-finansowym,</w:t>
      </w:r>
    </w:p>
    <w:p w14:paraId="4DE099C5" w14:textId="77777777" w:rsidR="00A4108C" w:rsidRPr="00F2181D" w:rsidRDefault="00A4108C" w:rsidP="00E93E8F">
      <w:pPr>
        <w:pStyle w:val="Akapitzlist"/>
        <w:numPr>
          <w:ilvl w:val="1"/>
          <w:numId w:val="9"/>
        </w:numPr>
        <w:tabs>
          <w:tab w:val="left" w:pos="851"/>
        </w:tabs>
        <w:spacing w:after="0" w:line="360" w:lineRule="auto"/>
        <w:contextualSpacing w:val="0"/>
        <w:rPr>
          <w:rFonts w:asciiTheme="minorHAnsi" w:hAnsiTheme="minorHAnsi" w:cstheme="minorHAnsi"/>
          <w:bCs/>
        </w:rPr>
      </w:pPr>
      <w:r w:rsidRPr="00F2181D">
        <w:rPr>
          <w:rFonts w:asciiTheme="minorHAnsi" w:hAnsiTheme="minorHAnsi" w:cstheme="minorHAnsi"/>
          <w:bCs/>
        </w:rPr>
        <w:t>odbiór robót zanikających i ulegających zakryciu,</w:t>
      </w:r>
    </w:p>
    <w:p w14:paraId="63FE87E3" w14:textId="5BC1DD85" w:rsidR="00A4108C" w:rsidRPr="00F2181D" w:rsidRDefault="00A4108C" w:rsidP="00E93E8F">
      <w:pPr>
        <w:pStyle w:val="Akapitzlist"/>
        <w:numPr>
          <w:ilvl w:val="1"/>
          <w:numId w:val="9"/>
        </w:numPr>
        <w:tabs>
          <w:tab w:val="left" w:pos="851"/>
        </w:tabs>
        <w:spacing w:after="0" w:line="360" w:lineRule="auto"/>
        <w:contextualSpacing w:val="0"/>
        <w:rPr>
          <w:rFonts w:asciiTheme="minorHAnsi" w:hAnsiTheme="minorHAnsi" w:cstheme="minorHAnsi"/>
          <w:bCs/>
        </w:rPr>
      </w:pPr>
      <w:r w:rsidRPr="00F2181D">
        <w:rPr>
          <w:rFonts w:asciiTheme="minorHAnsi" w:hAnsiTheme="minorHAnsi" w:cstheme="minorHAnsi"/>
          <w:bCs/>
        </w:rPr>
        <w:t xml:space="preserve">odbiór końcowy robót budowlanych, </w:t>
      </w:r>
    </w:p>
    <w:p w14:paraId="36AFFA77" w14:textId="77777777" w:rsidR="00D76A7C" w:rsidRPr="00F2181D" w:rsidRDefault="00A4108C" w:rsidP="00E93E8F">
      <w:pPr>
        <w:pStyle w:val="Akapitzlist"/>
        <w:numPr>
          <w:ilvl w:val="1"/>
          <w:numId w:val="9"/>
        </w:numPr>
        <w:tabs>
          <w:tab w:val="left" w:pos="851"/>
        </w:tabs>
        <w:spacing w:after="0" w:line="360" w:lineRule="auto"/>
        <w:contextualSpacing w:val="0"/>
        <w:rPr>
          <w:rFonts w:asciiTheme="minorHAnsi" w:hAnsiTheme="minorHAnsi" w:cstheme="minorHAnsi"/>
          <w:bCs/>
        </w:rPr>
      </w:pPr>
      <w:r w:rsidRPr="00F2181D">
        <w:rPr>
          <w:rFonts w:asciiTheme="minorHAnsi" w:hAnsiTheme="minorHAnsi" w:cstheme="minorHAnsi"/>
          <w:bCs/>
        </w:rPr>
        <w:t>odbiór pogwarancyjny.</w:t>
      </w:r>
    </w:p>
    <w:p w14:paraId="18286965" w14:textId="77777777" w:rsidR="00D76A7C" w:rsidRPr="00F2181D" w:rsidRDefault="00D76A7C" w:rsidP="00E93E8F">
      <w:pPr>
        <w:numPr>
          <w:ilvl w:val="0"/>
          <w:numId w:val="9"/>
        </w:numPr>
        <w:tabs>
          <w:tab w:val="num" w:pos="426"/>
        </w:tabs>
        <w:spacing w:after="0" w:line="360" w:lineRule="auto"/>
        <w:ind w:left="426" w:hanging="426"/>
        <w:contextualSpacing/>
        <w:rPr>
          <w:rFonts w:asciiTheme="minorHAnsi" w:eastAsia="Times New Roman" w:hAnsiTheme="minorHAnsi" w:cstheme="minorHAnsi"/>
          <w:lang w:eastAsia="pl-PL"/>
        </w:rPr>
      </w:pPr>
      <w:r w:rsidRPr="00F2181D">
        <w:rPr>
          <w:rFonts w:asciiTheme="minorHAnsi" w:eastAsia="Times New Roman" w:hAnsiTheme="minorHAnsi" w:cstheme="minorHAnsi"/>
          <w:bCs/>
          <w:lang w:eastAsia="pl-PL"/>
        </w:rPr>
        <w:t>Roboty zanikające i ulegające zakryciu Wykonawca każdorazowo zgłosi i powiadomi inspektora nadzoru, a Zamawiający dokona ich odbioru bezzwłocznie, tak aby nie spowodować przerw w realizacji przedmiotu umowy, w terminie nie dłuższym jednak niż 4 dni robocze.</w:t>
      </w:r>
    </w:p>
    <w:p w14:paraId="61600A13" w14:textId="61DEA9D0" w:rsidR="00D76A7C" w:rsidRPr="00F2181D" w:rsidRDefault="00D76A7C" w:rsidP="00E93E8F">
      <w:pPr>
        <w:numPr>
          <w:ilvl w:val="0"/>
          <w:numId w:val="9"/>
        </w:numPr>
        <w:tabs>
          <w:tab w:val="num" w:pos="426"/>
        </w:tabs>
        <w:spacing w:after="0" w:line="360" w:lineRule="auto"/>
        <w:ind w:left="426" w:hanging="426"/>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 xml:space="preserve">Zamawiający, po zgłoszeniu przez Wykonawcę robót budowlanych do odbioru końcowego i potwierdzeniu przez inspektora nadzoru inwestorskiego gotowości do odbioru, w ciągu </w:t>
      </w:r>
      <w:r w:rsidR="006A29FA">
        <w:rPr>
          <w:rFonts w:asciiTheme="minorHAnsi" w:eastAsia="Times New Roman" w:hAnsiTheme="minorHAnsi" w:cstheme="minorHAnsi"/>
          <w:lang w:eastAsia="pl-PL"/>
        </w:rPr>
        <w:t xml:space="preserve">4 </w:t>
      </w:r>
      <w:r w:rsidRPr="00F2181D">
        <w:rPr>
          <w:rFonts w:asciiTheme="minorHAnsi" w:eastAsia="Times New Roman" w:hAnsiTheme="minorHAnsi" w:cstheme="minorHAnsi"/>
          <w:lang w:eastAsia="pl-PL"/>
        </w:rPr>
        <w:t xml:space="preserve"> dni powoła komisję odbioru, która w ciągu </w:t>
      </w:r>
      <w:r w:rsidR="00B636EB" w:rsidRPr="00E37649">
        <w:rPr>
          <w:rFonts w:asciiTheme="minorHAnsi" w:eastAsia="Times New Roman" w:hAnsiTheme="minorHAnsi" w:cstheme="minorHAnsi"/>
          <w:lang w:eastAsia="pl-PL"/>
        </w:rPr>
        <w:t>4</w:t>
      </w:r>
      <w:r w:rsidR="00B636EB" w:rsidRPr="00B636EB">
        <w:rPr>
          <w:rFonts w:asciiTheme="minorHAnsi" w:eastAsia="Times New Roman" w:hAnsiTheme="minorHAnsi" w:cstheme="minorHAnsi"/>
          <w:color w:val="4472C4" w:themeColor="accent1"/>
          <w:lang w:eastAsia="pl-PL"/>
        </w:rPr>
        <w:t xml:space="preserve"> </w:t>
      </w:r>
      <w:r w:rsidRPr="00F2181D">
        <w:rPr>
          <w:rFonts w:asciiTheme="minorHAnsi" w:eastAsia="Times New Roman" w:hAnsiTheme="minorHAnsi" w:cstheme="minorHAnsi"/>
          <w:lang w:eastAsia="pl-PL"/>
        </w:rPr>
        <w:t>dni winna zakończyć czynności odbioru lub odmówić odbioru uzasadniając swoją decyzję na piśmie.</w:t>
      </w:r>
    </w:p>
    <w:p w14:paraId="3C6F788F" w14:textId="77777777" w:rsidR="00D76A7C" w:rsidRPr="00F2181D" w:rsidRDefault="00D76A7C" w:rsidP="00E93E8F">
      <w:pPr>
        <w:numPr>
          <w:ilvl w:val="0"/>
          <w:numId w:val="9"/>
        </w:numPr>
        <w:tabs>
          <w:tab w:val="num" w:pos="426"/>
        </w:tabs>
        <w:spacing w:after="0" w:line="360" w:lineRule="auto"/>
        <w:ind w:left="426" w:hanging="426"/>
        <w:contextualSpacing/>
        <w:rPr>
          <w:rFonts w:asciiTheme="minorHAnsi" w:eastAsia="Times New Roman" w:hAnsiTheme="minorHAnsi" w:cstheme="minorHAnsi"/>
          <w:lang w:eastAsia="pl-PL"/>
        </w:rPr>
      </w:pPr>
      <w:r w:rsidRPr="00F2181D">
        <w:rPr>
          <w:rFonts w:asciiTheme="minorHAnsi" w:eastAsia="Times New Roman" w:hAnsiTheme="minorHAnsi" w:cstheme="minorHAnsi"/>
          <w:bCs/>
          <w:lang w:eastAsia="pl-PL"/>
        </w:rPr>
        <w:t>W czynnościach odbioru końcowego powinni uczestniczyć również przedstawiciele Wykonawcy oraz jednostek, których udział nakazują odrębne przepisy.</w:t>
      </w:r>
    </w:p>
    <w:p w14:paraId="1B70D0E1" w14:textId="77777777" w:rsidR="00D76A7C" w:rsidRPr="00F2181D" w:rsidRDefault="00D76A7C" w:rsidP="00E93E8F">
      <w:pPr>
        <w:numPr>
          <w:ilvl w:val="0"/>
          <w:numId w:val="9"/>
        </w:numPr>
        <w:tabs>
          <w:tab w:val="num" w:pos="426"/>
        </w:tabs>
        <w:spacing w:after="0" w:line="360" w:lineRule="auto"/>
        <w:ind w:left="426" w:hanging="426"/>
        <w:contextualSpacing/>
        <w:rPr>
          <w:rFonts w:asciiTheme="minorHAnsi" w:eastAsia="Times New Roman" w:hAnsiTheme="minorHAnsi" w:cstheme="minorHAnsi"/>
          <w:lang w:eastAsia="pl-PL"/>
        </w:rPr>
      </w:pPr>
      <w:r w:rsidRPr="00F2181D">
        <w:rPr>
          <w:rFonts w:asciiTheme="minorHAnsi" w:eastAsia="Times New Roman" w:hAnsiTheme="minorHAnsi" w:cstheme="minorHAnsi"/>
          <w:bCs/>
          <w:lang w:eastAsia="pl-PL"/>
        </w:rPr>
        <w:t>Do zgłoszenia odbioru końcowego Wykonawca załączy Zamawiającemu wszystkie dokumenty pozwalające na ocenę prawidłowości wykonania przedmiotu odbioru, a w szczególności, świadectwa jakości i certyfikaty oraz świadectwa wykonanych prób i atesty oraz dokumentację powykonawczą.</w:t>
      </w:r>
    </w:p>
    <w:p w14:paraId="520A13CA" w14:textId="77777777" w:rsidR="00D76A7C" w:rsidRPr="00F2181D" w:rsidRDefault="00D76A7C" w:rsidP="00E93E8F">
      <w:pPr>
        <w:numPr>
          <w:ilvl w:val="0"/>
          <w:numId w:val="9"/>
        </w:numPr>
        <w:tabs>
          <w:tab w:val="num" w:pos="426"/>
        </w:tabs>
        <w:spacing w:after="0" w:line="360" w:lineRule="auto"/>
        <w:ind w:left="426" w:hanging="426"/>
        <w:contextualSpacing/>
        <w:rPr>
          <w:rFonts w:asciiTheme="minorHAnsi" w:eastAsia="Times New Roman" w:hAnsiTheme="minorHAnsi" w:cstheme="minorHAnsi"/>
          <w:strike/>
          <w:lang w:eastAsia="pl-PL"/>
        </w:rPr>
      </w:pPr>
      <w:r w:rsidRPr="00F2181D">
        <w:rPr>
          <w:rFonts w:asciiTheme="minorHAnsi" w:hAnsiTheme="minorHAnsi" w:cstheme="minorHAnsi"/>
          <w:lang w:eastAsia="pl-PL"/>
        </w:rPr>
        <w:t>Do dokumentów odbiorowych Wykonawca załączy Kartę Gwarancyjną na wykonany zakres przedmiotu umowy. Karta będzie zawierała w szczególności warunki gwarancji, wyszczególnione prace oraz termin gwarancji.</w:t>
      </w:r>
    </w:p>
    <w:p w14:paraId="67A6143B" w14:textId="678F3A45" w:rsidR="00D76A7C" w:rsidRPr="00F2181D" w:rsidRDefault="00D76A7C" w:rsidP="00E93E8F">
      <w:pPr>
        <w:numPr>
          <w:ilvl w:val="0"/>
          <w:numId w:val="9"/>
        </w:numPr>
        <w:tabs>
          <w:tab w:val="num" w:pos="426"/>
        </w:tabs>
        <w:spacing w:after="0" w:line="360" w:lineRule="auto"/>
        <w:ind w:left="426" w:hanging="426"/>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 xml:space="preserve">Odbiory </w:t>
      </w:r>
      <w:r w:rsidRPr="00F2181D">
        <w:rPr>
          <w:rFonts w:asciiTheme="minorHAnsi" w:eastAsia="Times New Roman" w:hAnsiTheme="minorHAnsi" w:cstheme="minorHAnsi"/>
          <w:bCs/>
          <w:lang w:eastAsia="pl-PL"/>
        </w:rPr>
        <w:t>robót w zakresie usunięcia wad w ramach rękojmi lub gwarancji  następować będą w terminie 4 dni roboczych od zgłoszenia gotowości do odbioru przez Wykonawcę.</w:t>
      </w:r>
    </w:p>
    <w:p w14:paraId="69631231" w14:textId="77777777" w:rsidR="00D76A7C" w:rsidRPr="00F2181D" w:rsidRDefault="00D76A7C" w:rsidP="00E93E8F">
      <w:pPr>
        <w:numPr>
          <w:ilvl w:val="0"/>
          <w:numId w:val="9"/>
        </w:numPr>
        <w:tabs>
          <w:tab w:val="num" w:pos="426"/>
        </w:tabs>
        <w:spacing w:after="0" w:line="360" w:lineRule="auto"/>
        <w:ind w:left="426" w:hanging="426"/>
        <w:contextualSpacing/>
        <w:rPr>
          <w:rFonts w:asciiTheme="minorHAnsi" w:eastAsia="Times New Roman" w:hAnsiTheme="minorHAnsi" w:cstheme="minorHAnsi"/>
          <w:lang w:eastAsia="pl-PL"/>
        </w:rPr>
      </w:pPr>
      <w:r w:rsidRPr="00F2181D">
        <w:rPr>
          <w:rFonts w:asciiTheme="minorHAnsi" w:eastAsia="Times New Roman" w:hAnsiTheme="minorHAnsi" w:cstheme="minorHAnsi"/>
          <w:bCs/>
          <w:lang w:eastAsia="pl-PL"/>
        </w:rPr>
        <w:t>Z czynności odbioru sporządza się protokół, który powinien zawierać ustalenia poczynione w toku odbioru, w tym terminy wyznaczone na usunięcie stwierdzonych przy odbiorze wad.</w:t>
      </w:r>
    </w:p>
    <w:p w14:paraId="18BDDE2F" w14:textId="66C3172F" w:rsidR="00D76A7C" w:rsidRPr="00F2181D" w:rsidRDefault="0001133D" w:rsidP="00E93E8F">
      <w:pPr>
        <w:numPr>
          <w:ilvl w:val="0"/>
          <w:numId w:val="9"/>
        </w:numPr>
        <w:tabs>
          <w:tab w:val="num" w:pos="426"/>
        </w:tabs>
        <w:spacing w:after="0" w:line="360" w:lineRule="auto"/>
        <w:ind w:left="426" w:hanging="426"/>
        <w:contextualSpacing/>
        <w:rPr>
          <w:rFonts w:asciiTheme="minorHAnsi" w:eastAsia="Times New Roman" w:hAnsiTheme="minorHAnsi" w:cstheme="minorHAnsi"/>
          <w:lang w:eastAsia="pl-PL"/>
        </w:rPr>
      </w:pPr>
      <w:r w:rsidRPr="00F2181D">
        <w:rPr>
          <w:rFonts w:asciiTheme="minorHAnsi" w:hAnsiTheme="minorHAnsi" w:cstheme="minorHAnsi"/>
          <w:lang w:eastAsia="de-DE"/>
        </w:rPr>
        <w:t>Jeżeli w toku czynności odbiorowych zostanie stwierdzone, że przedmiot odbioru nie osiągnął gotowości do odbioru z powodu niezakończenia robót lub posiada wady istotne, Zamawiający odmówi odbioru z winy Wykonawcy</w:t>
      </w:r>
      <w:r w:rsidR="00D76A7C" w:rsidRPr="00F2181D">
        <w:rPr>
          <w:rFonts w:asciiTheme="minorHAnsi" w:eastAsia="Times New Roman" w:hAnsiTheme="minorHAnsi" w:cstheme="minorHAnsi"/>
          <w:bCs/>
          <w:lang w:eastAsia="pl-PL"/>
        </w:rPr>
        <w:t>.</w:t>
      </w:r>
    </w:p>
    <w:p w14:paraId="470178A1" w14:textId="77777777" w:rsidR="00D76A7C" w:rsidRPr="00F2181D" w:rsidRDefault="00D76A7C" w:rsidP="00E93E8F">
      <w:pPr>
        <w:numPr>
          <w:ilvl w:val="0"/>
          <w:numId w:val="9"/>
        </w:numPr>
        <w:tabs>
          <w:tab w:val="num" w:pos="426"/>
        </w:tabs>
        <w:spacing w:after="0" w:line="360" w:lineRule="auto"/>
        <w:ind w:left="426" w:hanging="426"/>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Jeżeli w toku czynności odbioru końcowego zostaną stwierdzone wady, to Zamawiającemu  przysługują następujące uprawnienia:</w:t>
      </w:r>
    </w:p>
    <w:p w14:paraId="1E7DA43D" w14:textId="26130585" w:rsidR="00D76A7C" w:rsidRPr="00F2181D" w:rsidRDefault="00D76A7C" w:rsidP="00E93E8F">
      <w:pPr>
        <w:pStyle w:val="Akapitzlist"/>
        <w:numPr>
          <w:ilvl w:val="1"/>
          <w:numId w:val="38"/>
        </w:numPr>
        <w:autoSpaceDE w:val="0"/>
        <w:autoSpaceDN w:val="0"/>
        <w:adjustRightInd w:val="0"/>
        <w:spacing w:after="0" w:line="360" w:lineRule="auto"/>
        <w:rPr>
          <w:rFonts w:asciiTheme="minorHAnsi" w:eastAsia="Times New Roman" w:hAnsiTheme="minorHAnsi" w:cstheme="minorHAnsi"/>
          <w:lang w:eastAsia="pl-PL"/>
        </w:rPr>
      </w:pPr>
      <w:r w:rsidRPr="00F2181D">
        <w:rPr>
          <w:rFonts w:asciiTheme="minorHAnsi" w:eastAsia="Times New Roman" w:hAnsiTheme="minorHAnsi" w:cstheme="minorHAnsi"/>
          <w:lang w:eastAsia="pl-PL"/>
        </w:rPr>
        <w:lastRenderedPageBreak/>
        <w:t>jeżeli wada jest nieistotna i usuwalna Zamawiający dokona odbioru z zastrzeżeniem stwierdzonych wad, wyznaczając jednocześnie Wykonawcy termin do ich usunięcia, po upływie którego będą naliczane kary umowne. Wykaz wad stanowi załącznik do protokołu odbioru końcowego. Potwierdzeniem usunięcia wad jest protokół z usunięcia wad,</w:t>
      </w:r>
    </w:p>
    <w:p w14:paraId="55127347" w14:textId="4A93301A" w:rsidR="00D76A7C" w:rsidRPr="00F2181D" w:rsidRDefault="00D76A7C" w:rsidP="00E93E8F">
      <w:pPr>
        <w:pStyle w:val="Akapitzlist"/>
        <w:numPr>
          <w:ilvl w:val="1"/>
          <w:numId w:val="38"/>
        </w:numPr>
        <w:autoSpaceDE w:val="0"/>
        <w:autoSpaceDN w:val="0"/>
        <w:adjustRightInd w:val="0"/>
        <w:spacing w:after="0" w:line="360" w:lineRule="auto"/>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jeżeli wady nie nadają się do usunięcia, to:</w:t>
      </w:r>
    </w:p>
    <w:p w14:paraId="3FDD50B2" w14:textId="395F09D4" w:rsidR="00D76A7C" w:rsidRPr="00F2181D" w:rsidRDefault="00D76A7C" w:rsidP="00E93E8F">
      <w:pPr>
        <w:pStyle w:val="Akapitzlist"/>
        <w:numPr>
          <w:ilvl w:val="1"/>
          <w:numId w:val="45"/>
        </w:numPr>
        <w:autoSpaceDE w:val="0"/>
        <w:autoSpaceDN w:val="0"/>
        <w:adjustRightInd w:val="0"/>
        <w:spacing w:after="0" w:line="360" w:lineRule="auto"/>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jeżeli nie uniemożliwiają one użytkowania przedmiotu odbioru zgodnie z przeznaczeniem, Zamawiający może obniżyć wynagrodzenie  odpowiednio do utraconej wartości użytkowej i technicznej, dotyczącej wadliwych robót,</w:t>
      </w:r>
    </w:p>
    <w:p w14:paraId="286D97B4" w14:textId="0055473E" w:rsidR="00D76A7C" w:rsidRPr="00F2181D" w:rsidRDefault="0001133D" w:rsidP="00E93E8F">
      <w:pPr>
        <w:pStyle w:val="Akapitzlist"/>
        <w:numPr>
          <w:ilvl w:val="1"/>
          <w:numId w:val="45"/>
        </w:numPr>
        <w:autoSpaceDE w:val="0"/>
        <w:autoSpaceDN w:val="0"/>
        <w:adjustRightInd w:val="0"/>
        <w:spacing w:after="0" w:line="360" w:lineRule="auto"/>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 xml:space="preserve">jeżeli wady są istotne i uniemożliwiają użytkowanie obiektu zgodnie z przeznaczeniem,  Zamawiający może odstąpić od umowy lub żądać wykonania przedmiotu po raz drugi, zachowując prawo do naliczania Wykonawcy zastrzeżonych kar umownych i odszkodowań na zasadach określonych w </w:t>
      </w:r>
      <w:r w:rsidR="0048695F" w:rsidRPr="00F2181D">
        <w:rPr>
          <w:rFonts w:asciiTheme="minorHAnsi" w:eastAsia="Times New Roman" w:hAnsiTheme="minorHAnsi" w:cstheme="minorHAnsi"/>
          <w:lang w:eastAsia="pl-PL"/>
        </w:rPr>
        <w:sym w:font="Arial" w:char="00A7"/>
      </w:r>
      <w:r w:rsidRPr="00F2181D">
        <w:rPr>
          <w:rFonts w:asciiTheme="minorHAnsi" w:eastAsia="Times New Roman" w:hAnsiTheme="minorHAnsi" w:cstheme="minorHAnsi"/>
          <w:lang w:eastAsia="pl-PL"/>
        </w:rPr>
        <w:t xml:space="preserve"> 12 niniejszej umowy. W przypadku niewykonania w ustalonym terminie przedmiotu umowy po raz drugi, Zamawiający odstąpi od umowy z winy Wykonawcy</w:t>
      </w:r>
      <w:r w:rsidR="00D76A7C" w:rsidRPr="00F2181D">
        <w:rPr>
          <w:rFonts w:asciiTheme="minorHAnsi" w:eastAsia="Times New Roman" w:hAnsiTheme="minorHAnsi" w:cstheme="minorHAnsi"/>
          <w:lang w:eastAsia="pl-PL"/>
        </w:rPr>
        <w:t>.</w:t>
      </w:r>
    </w:p>
    <w:p w14:paraId="0F61A278" w14:textId="77777777" w:rsidR="00D76A7C" w:rsidRPr="00F2181D" w:rsidRDefault="00D76A7C" w:rsidP="00E93E8F">
      <w:pPr>
        <w:numPr>
          <w:ilvl w:val="0"/>
          <w:numId w:val="9"/>
        </w:numPr>
        <w:tabs>
          <w:tab w:val="num" w:pos="426"/>
        </w:tabs>
        <w:spacing w:after="0" w:line="360" w:lineRule="auto"/>
        <w:ind w:left="426" w:hanging="426"/>
        <w:contextualSpacing/>
        <w:rPr>
          <w:rFonts w:asciiTheme="minorHAnsi" w:eastAsia="Times New Roman" w:hAnsiTheme="minorHAnsi" w:cstheme="minorHAnsi"/>
          <w:bCs/>
          <w:lang w:eastAsia="pl-PL"/>
        </w:rPr>
      </w:pPr>
      <w:r w:rsidRPr="00F2181D">
        <w:rPr>
          <w:rFonts w:asciiTheme="minorHAnsi" w:eastAsia="Times New Roman" w:hAnsiTheme="minorHAnsi" w:cstheme="minorHAnsi"/>
          <w:bCs/>
          <w:lang w:eastAsia="pl-PL"/>
        </w:rPr>
        <w:t xml:space="preserve">Odbioru pogwarancyjnego dokonuje przedstawiciel Zamawiającego w ciągu 30 dni </w:t>
      </w:r>
      <w:r w:rsidRPr="00F2181D">
        <w:rPr>
          <w:rFonts w:asciiTheme="minorHAnsi" w:eastAsia="Times New Roman" w:hAnsiTheme="minorHAnsi" w:cstheme="minorHAnsi"/>
          <w:bCs/>
          <w:strike/>
          <w:lang w:eastAsia="pl-PL"/>
        </w:rPr>
        <w:t xml:space="preserve"> </w:t>
      </w:r>
      <w:r w:rsidRPr="00F2181D">
        <w:rPr>
          <w:rFonts w:asciiTheme="minorHAnsi" w:eastAsia="Times New Roman" w:hAnsiTheme="minorHAnsi" w:cstheme="minorHAnsi"/>
          <w:bCs/>
          <w:lang w:eastAsia="pl-PL"/>
        </w:rPr>
        <w:t xml:space="preserve"> przed upływem terminu gwarancji oraz rękojmi wraz z przedstawicielem Wykonawcy. Celem odbioru pogwarancyjnego jest pokwitowanie wypełnienia przez Wykonawcę obowiązków z tytułu udzielonej gwarancji na przedmiot umowy.</w:t>
      </w:r>
    </w:p>
    <w:p w14:paraId="2FA29369" w14:textId="77777777" w:rsidR="00D76A7C" w:rsidRPr="00F2181D" w:rsidRDefault="00D76A7C" w:rsidP="00E93E8F">
      <w:pPr>
        <w:numPr>
          <w:ilvl w:val="0"/>
          <w:numId w:val="9"/>
        </w:numPr>
        <w:tabs>
          <w:tab w:val="num" w:pos="426"/>
        </w:tabs>
        <w:spacing w:after="0" w:line="360" w:lineRule="auto"/>
        <w:ind w:left="426" w:hanging="426"/>
        <w:contextualSpacing/>
        <w:rPr>
          <w:rFonts w:asciiTheme="minorHAnsi" w:eastAsia="Times New Roman" w:hAnsiTheme="minorHAnsi" w:cstheme="minorHAnsi"/>
          <w:bCs/>
          <w:lang w:eastAsia="pl-PL"/>
        </w:rPr>
      </w:pPr>
      <w:r w:rsidRPr="00F2181D">
        <w:rPr>
          <w:rFonts w:asciiTheme="minorHAnsi" w:eastAsia="Times New Roman" w:hAnsiTheme="minorHAnsi" w:cstheme="minorHAnsi"/>
          <w:bCs/>
          <w:lang w:eastAsia="pl-PL"/>
        </w:rPr>
        <w:t>Z czynności odbioru pogwarancyjnego zostanie spisany przez strony protokół pogwarancyjny.</w:t>
      </w:r>
    </w:p>
    <w:p w14:paraId="0AFDF75E" w14:textId="77777777" w:rsidR="00D76A7C" w:rsidRPr="00F2181D" w:rsidRDefault="00D76A7C" w:rsidP="00E93E8F">
      <w:pPr>
        <w:numPr>
          <w:ilvl w:val="0"/>
          <w:numId w:val="9"/>
        </w:numPr>
        <w:tabs>
          <w:tab w:val="num" w:pos="426"/>
        </w:tabs>
        <w:spacing w:after="0" w:line="360" w:lineRule="auto"/>
        <w:ind w:left="426" w:hanging="426"/>
        <w:contextualSpacing/>
        <w:rPr>
          <w:rFonts w:asciiTheme="minorHAnsi" w:eastAsia="Times New Roman" w:hAnsiTheme="minorHAnsi" w:cstheme="minorHAnsi"/>
          <w:bCs/>
          <w:lang w:eastAsia="pl-PL"/>
        </w:rPr>
      </w:pPr>
      <w:r w:rsidRPr="00F2181D">
        <w:rPr>
          <w:rFonts w:asciiTheme="minorHAnsi" w:eastAsia="Times New Roman" w:hAnsiTheme="minorHAnsi" w:cstheme="minorHAnsi"/>
          <w:bCs/>
          <w:lang w:eastAsia="pl-PL"/>
        </w:rPr>
        <w:t xml:space="preserve">O terminie odbioru pogwarancyjnego Zamawiający powiadamia Wykonawcę pisemnie na 7 dni przed datą odbioru. </w:t>
      </w:r>
    </w:p>
    <w:p w14:paraId="586934EF" w14:textId="77777777" w:rsidR="00D76A7C" w:rsidRPr="00F2181D" w:rsidRDefault="00D76A7C" w:rsidP="004F10B7">
      <w:pPr>
        <w:spacing w:after="0" w:line="360" w:lineRule="auto"/>
        <w:contextualSpacing/>
        <w:rPr>
          <w:rFonts w:asciiTheme="minorHAnsi" w:eastAsia="Times New Roman" w:hAnsiTheme="minorHAnsi" w:cstheme="minorHAnsi"/>
          <w:b/>
          <w:lang w:eastAsia="pl-PL"/>
        </w:rPr>
      </w:pPr>
      <w:r w:rsidRPr="00F2181D">
        <w:rPr>
          <w:rFonts w:asciiTheme="minorHAnsi" w:eastAsia="Times New Roman" w:hAnsiTheme="minorHAnsi" w:cstheme="minorHAnsi"/>
          <w:b/>
          <w:lang w:eastAsia="pl-PL"/>
        </w:rPr>
        <w:t>PŁATNOŚCI</w:t>
      </w:r>
    </w:p>
    <w:p w14:paraId="57208D50" w14:textId="77777777" w:rsidR="00D76A7C" w:rsidRPr="00F2181D" w:rsidRDefault="00D76A7C" w:rsidP="004F10B7">
      <w:pPr>
        <w:spacing w:after="0" w:line="360" w:lineRule="auto"/>
        <w:contextualSpacing/>
        <w:rPr>
          <w:rFonts w:asciiTheme="minorHAnsi" w:eastAsia="Times New Roman" w:hAnsiTheme="minorHAnsi" w:cstheme="minorHAnsi"/>
          <w:b/>
          <w:lang w:eastAsia="pl-PL"/>
        </w:rPr>
      </w:pPr>
      <w:r w:rsidRPr="00F2181D">
        <w:rPr>
          <w:rFonts w:asciiTheme="minorHAnsi" w:eastAsia="Times New Roman" w:hAnsiTheme="minorHAnsi" w:cstheme="minorHAnsi"/>
          <w:b/>
          <w:lang w:eastAsia="pl-PL"/>
        </w:rPr>
        <w:sym w:font="Arial" w:char="00A7"/>
      </w:r>
      <w:r w:rsidRPr="00F2181D">
        <w:rPr>
          <w:rFonts w:asciiTheme="minorHAnsi" w:eastAsia="Times New Roman" w:hAnsiTheme="minorHAnsi" w:cstheme="minorHAnsi"/>
          <w:b/>
          <w:lang w:eastAsia="pl-PL"/>
        </w:rPr>
        <w:t xml:space="preserve"> 10</w:t>
      </w:r>
    </w:p>
    <w:p w14:paraId="4F821DF0" w14:textId="77777777" w:rsidR="00E37649" w:rsidRPr="00E37649" w:rsidRDefault="005740E4" w:rsidP="00DF2C6C">
      <w:pPr>
        <w:numPr>
          <w:ilvl w:val="0"/>
          <w:numId w:val="10"/>
        </w:numPr>
        <w:spacing w:after="0" w:line="360" w:lineRule="auto"/>
        <w:contextualSpacing/>
        <w:rPr>
          <w:rFonts w:asciiTheme="minorHAnsi" w:eastAsia="Times New Roman" w:hAnsiTheme="minorHAnsi" w:cstheme="minorHAnsi"/>
          <w:lang w:eastAsia="pl-PL"/>
        </w:rPr>
      </w:pPr>
      <w:r w:rsidRPr="00E37649">
        <w:rPr>
          <w:rFonts w:asciiTheme="minorHAnsi" w:hAnsiTheme="minorHAnsi" w:cstheme="minorHAnsi"/>
          <w:lang w:eastAsia="de-DE"/>
        </w:rPr>
        <w:t>Zapłata wynagrodzenia za kompletną dokumentację projektową (</w:t>
      </w:r>
      <w:r w:rsidR="007E1DB0" w:rsidRPr="00E37649">
        <w:rPr>
          <w:rFonts w:asciiTheme="minorHAnsi" w:hAnsiTheme="minorHAnsi" w:cstheme="minorHAnsi"/>
        </w:rPr>
        <w:t xml:space="preserve">projekt zagospodarowania działki lub terenu oraz projekt architektoniczno–budowlany, </w:t>
      </w:r>
      <w:r w:rsidR="007E1DB0" w:rsidRPr="00E37649">
        <w:rPr>
          <w:rFonts w:asciiTheme="minorHAnsi" w:hAnsiTheme="minorHAnsi" w:cstheme="minorHAnsi"/>
          <w:bCs/>
        </w:rPr>
        <w:t>projekty techniczne i przedmiary robót wraz z harmonogramem rzeczowo-finansowym)</w:t>
      </w:r>
      <w:r w:rsidR="007E1DB0" w:rsidRPr="00E37649">
        <w:rPr>
          <w:rFonts w:asciiTheme="minorHAnsi" w:hAnsiTheme="minorHAnsi" w:cstheme="minorHAnsi"/>
        </w:rPr>
        <w:t xml:space="preserve"> </w:t>
      </w:r>
      <w:r w:rsidR="007E1DB0" w:rsidRPr="00E37649">
        <w:rPr>
          <w:rFonts w:asciiTheme="minorHAnsi" w:hAnsiTheme="minorHAnsi" w:cstheme="minorHAnsi"/>
          <w:lang w:eastAsia="de-DE"/>
        </w:rPr>
        <w:t xml:space="preserve"> </w:t>
      </w:r>
      <w:r w:rsidRPr="00E37649">
        <w:rPr>
          <w:rFonts w:asciiTheme="minorHAnsi" w:hAnsiTheme="minorHAnsi" w:cstheme="minorHAnsi"/>
          <w:lang w:eastAsia="de-DE"/>
        </w:rPr>
        <w:t xml:space="preserve">nastąpi </w:t>
      </w:r>
      <w:r w:rsidR="00DF2C6C" w:rsidRPr="00E37649">
        <w:rPr>
          <w:rFonts w:asciiTheme="minorHAnsi" w:eastAsia="Times New Roman" w:hAnsiTheme="minorHAnsi" w:cstheme="minorHAnsi"/>
          <w:lang w:eastAsia="pl-PL"/>
        </w:rPr>
        <w:t>jednorazowo po opracowaniu kompletnej dokumentacji projektowej oraz po uzyskaniu decyzji o pozwoleniu na budow</w:t>
      </w:r>
      <w:r w:rsidR="009829AE" w:rsidRPr="00E37649">
        <w:rPr>
          <w:rFonts w:asciiTheme="minorHAnsi" w:eastAsia="Times New Roman" w:hAnsiTheme="minorHAnsi" w:cstheme="minorHAnsi"/>
          <w:lang w:eastAsia="pl-PL"/>
        </w:rPr>
        <w:t>ę</w:t>
      </w:r>
      <w:r w:rsidR="00B636EB" w:rsidRPr="00E37649">
        <w:rPr>
          <w:rFonts w:asciiTheme="minorHAnsi" w:eastAsia="Times New Roman" w:hAnsiTheme="minorHAnsi" w:cstheme="minorHAnsi"/>
          <w:lang w:eastAsia="pl-PL"/>
        </w:rPr>
        <w:t>,</w:t>
      </w:r>
      <w:r w:rsidR="00DF2C6C" w:rsidRPr="00E37649">
        <w:rPr>
          <w:rFonts w:asciiTheme="minorHAnsi" w:eastAsia="Times New Roman" w:hAnsiTheme="minorHAnsi" w:cstheme="minorHAnsi"/>
          <w:lang w:eastAsia="pl-PL"/>
        </w:rPr>
        <w:t xml:space="preserve"> jeżeli jest wymagana</w:t>
      </w:r>
      <w:r w:rsidR="00BA4656" w:rsidRPr="00E37649">
        <w:rPr>
          <w:rFonts w:asciiTheme="minorHAnsi" w:eastAsia="Times New Roman" w:hAnsiTheme="minorHAnsi" w:cstheme="minorHAnsi"/>
          <w:lang w:eastAsia="pl-PL"/>
        </w:rPr>
        <w:t>, a w przypadku zgłoszenia robót – po upływie 30 dni od daty zgłoszenia robót budowlanych, o ile organ nie wniesie sprzeciwu w tym terminie</w:t>
      </w:r>
      <w:r w:rsidR="00E37649" w:rsidRPr="00E37649">
        <w:rPr>
          <w:rFonts w:asciiTheme="minorHAnsi" w:eastAsia="Times New Roman" w:hAnsiTheme="minorHAnsi" w:cstheme="minorHAnsi"/>
          <w:lang w:eastAsia="pl-PL"/>
        </w:rPr>
        <w:t>.</w:t>
      </w:r>
    </w:p>
    <w:p w14:paraId="014E4923" w14:textId="4DC34DAA" w:rsidR="00DF2C6C" w:rsidRPr="00E37649" w:rsidRDefault="00DF2C6C" w:rsidP="00DF2C6C">
      <w:pPr>
        <w:numPr>
          <w:ilvl w:val="0"/>
          <w:numId w:val="10"/>
        </w:numPr>
        <w:spacing w:after="0" w:line="360" w:lineRule="auto"/>
        <w:contextualSpacing/>
        <w:rPr>
          <w:rFonts w:asciiTheme="minorHAnsi" w:eastAsia="Times New Roman" w:hAnsiTheme="minorHAnsi" w:cstheme="minorHAnsi"/>
          <w:lang w:eastAsia="pl-PL"/>
        </w:rPr>
      </w:pPr>
      <w:r w:rsidRPr="00E37649">
        <w:rPr>
          <w:rFonts w:asciiTheme="minorHAnsi" w:eastAsia="Times New Roman" w:hAnsiTheme="minorHAnsi" w:cstheme="minorHAnsi"/>
          <w:lang w:eastAsia="pl-PL"/>
        </w:rPr>
        <w:t>Wartość wynagrodzenia brutto za dokumentację projektową nie może przekroczyć 15 % wartości wynagrodzenia brutto za roboty budowlane.</w:t>
      </w:r>
    </w:p>
    <w:p w14:paraId="33586369" w14:textId="77777777" w:rsidR="00DF2C6C" w:rsidRPr="00E37649" w:rsidRDefault="00DF2C6C" w:rsidP="00DF2C6C">
      <w:pPr>
        <w:numPr>
          <w:ilvl w:val="0"/>
          <w:numId w:val="10"/>
        </w:numPr>
        <w:spacing w:after="0" w:line="360" w:lineRule="auto"/>
        <w:contextualSpacing/>
        <w:rPr>
          <w:rFonts w:asciiTheme="minorHAnsi" w:eastAsia="Times New Roman" w:hAnsiTheme="minorHAnsi" w:cstheme="minorHAnsi"/>
          <w:lang w:eastAsia="pl-PL"/>
        </w:rPr>
      </w:pPr>
      <w:r w:rsidRPr="00E37649">
        <w:rPr>
          <w:rFonts w:asciiTheme="minorHAnsi" w:eastAsia="Times New Roman" w:hAnsiTheme="minorHAnsi" w:cstheme="minorHAnsi"/>
          <w:lang w:eastAsia="pl-PL"/>
        </w:rPr>
        <w:t>Rozliczenie za wykonane roboty budowlane objęte umową nastąpi jednorazowo, po podpisaniu końcowego protokołu odbioru robót i uzyskaniu pozwolenia na użytkowanie, jeżeli będzie wymagane.</w:t>
      </w:r>
    </w:p>
    <w:p w14:paraId="16DA23C3" w14:textId="60EA869D" w:rsidR="00121BEF" w:rsidRPr="00E37649" w:rsidRDefault="00DF2C6C" w:rsidP="00DF2C6C">
      <w:pPr>
        <w:numPr>
          <w:ilvl w:val="0"/>
          <w:numId w:val="10"/>
        </w:numPr>
        <w:spacing w:after="0" w:line="360" w:lineRule="auto"/>
        <w:contextualSpacing/>
        <w:rPr>
          <w:rFonts w:asciiTheme="minorHAnsi" w:eastAsia="Times New Roman" w:hAnsiTheme="minorHAnsi" w:cstheme="minorHAnsi"/>
          <w:lang w:eastAsia="pl-PL"/>
        </w:rPr>
      </w:pPr>
      <w:r w:rsidRPr="00E37649">
        <w:rPr>
          <w:rFonts w:asciiTheme="minorHAnsi" w:eastAsia="Times New Roman" w:hAnsiTheme="minorHAnsi" w:cstheme="minorHAnsi"/>
          <w:lang w:eastAsia="pl-PL"/>
        </w:rPr>
        <w:t>Zapłata za pełnienie nadzoru autorskiego nastąpi jednorazowo, po podpisaniu końcowego protokołu odbioru robót i uzyskaniu pozwolenia na użytkowanie, jeżeli będzie wymagane.</w:t>
      </w:r>
    </w:p>
    <w:p w14:paraId="53882ECF" w14:textId="58842769" w:rsidR="00121BEF" w:rsidRPr="00F2181D" w:rsidRDefault="00121BEF" w:rsidP="00E93E8F">
      <w:pPr>
        <w:numPr>
          <w:ilvl w:val="0"/>
          <w:numId w:val="10"/>
        </w:numPr>
        <w:spacing w:after="0" w:line="360" w:lineRule="auto"/>
        <w:ind w:left="426" w:hanging="426"/>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lastRenderedPageBreak/>
        <w:t xml:space="preserve">Termin zapłaty faktur Wykonawcy wynosi do 30 dni, licząc od daty dostarczenia Zamawiającemu faktury wraz z dokumentami rozliczeniowymi. </w:t>
      </w:r>
      <w:r w:rsidR="00621F73">
        <w:rPr>
          <w:rFonts w:asciiTheme="minorHAnsi" w:eastAsia="Times New Roman" w:hAnsiTheme="minorHAnsi" w:cstheme="minorHAnsi"/>
          <w:lang w:eastAsia="pl-PL"/>
        </w:rPr>
        <w:t>W</w:t>
      </w:r>
      <w:r w:rsidRPr="00F2181D">
        <w:rPr>
          <w:rFonts w:asciiTheme="minorHAnsi" w:eastAsia="Times New Roman" w:hAnsiTheme="minorHAnsi" w:cstheme="minorHAnsi"/>
          <w:lang w:eastAsia="pl-PL"/>
        </w:rPr>
        <w:t xml:space="preserve">raz z fakturą </w:t>
      </w:r>
      <w:r w:rsidR="0025516B" w:rsidRPr="00F2181D">
        <w:rPr>
          <w:rFonts w:asciiTheme="minorHAnsi" w:eastAsia="Times New Roman" w:hAnsiTheme="minorHAnsi" w:cstheme="minorHAnsi"/>
          <w:lang w:eastAsia="pl-PL"/>
        </w:rPr>
        <w:t>dotyczącą wynagrodzenia za odebrane roboty budowlane</w:t>
      </w:r>
      <w:r w:rsidR="00CE1BB6" w:rsidRPr="00F2181D">
        <w:rPr>
          <w:rFonts w:asciiTheme="minorHAnsi" w:eastAsia="Times New Roman" w:hAnsiTheme="minorHAnsi" w:cstheme="minorHAnsi"/>
          <w:lang w:eastAsia="pl-PL"/>
        </w:rPr>
        <w:t>,</w:t>
      </w:r>
      <w:r w:rsidR="0025516B" w:rsidRPr="00F2181D">
        <w:rPr>
          <w:rFonts w:asciiTheme="minorHAnsi" w:eastAsia="Times New Roman" w:hAnsiTheme="minorHAnsi" w:cstheme="minorHAnsi"/>
          <w:lang w:eastAsia="pl-PL"/>
        </w:rPr>
        <w:t xml:space="preserve"> Wykonawca </w:t>
      </w:r>
      <w:r w:rsidRPr="00F2181D">
        <w:rPr>
          <w:rFonts w:asciiTheme="minorHAnsi" w:eastAsia="Times New Roman" w:hAnsiTheme="minorHAnsi" w:cstheme="minorHAnsi"/>
          <w:lang w:eastAsia="pl-PL"/>
        </w:rPr>
        <w:t>zobowiązany jest do złożenia Zamawiającemu dowodów potwierdzających zapłatę wymagalnych wynagrodzeń podwykon</w:t>
      </w:r>
      <w:r w:rsidR="0025516B" w:rsidRPr="00F2181D">
        <w:rPr>
          <w:rFonts w:asciiTheme="minorHAnsi" w:eastAsia="Times New Roman" w:hAnsiTheme="minorHAnsi" w:cstheme="minorHAnsi"/>
          <w:lang w:eastAsia="pl-PL"/>
        </w:rPr>
        <w:t>awcom lub dalszym podwykonawcom, biorącym udział w realizacji odebranych robót budowlanych.</w:t>
      </w:r>
    </w:p>
    <w:p w14:paraId="2A78A4DA" w14:textId="7A330292" w:rsidR="00121BEF" w:rsidRPr="00F2181D" w:rsidRDefault="00D00EC3" w:rsidP="00E93E8F">
      <w:pPr>
        <w:numPr>
          <w:ilvl w:val="0"/>
          <w:numId w:val="10"/>
        </w:numPr>
        <w:spacing w:after="0" w:line="360" w:lineRule="auto"/>
        <w:ind w:left="426" w:hanging="426"/>
        <w:contextualSpacing/>
        <w:rPr>
          <w:rFonts w:asciiTheme="minorHAnsi" w:eastAsia="Times New Roman" w:hAnsiTheme="minorHAnsi" w:cstheme="minorHAnsi"/>
          <w:lang w:eastAsia="pl-PL"/>
        </w:rPr>
      </w:pPr>
      <w:r w:rsidRPr="00F2181D">
        <w:rPr>
          <w:rFonts w:asciiTheme="minorHAnsi" w:hAnsiTheme="minorHAnsi" w:cstheme="minorHAnsi"/>
          <w:lang w:eastAsia="de-DE"/>
        </w:rPr>
        <w:t>Termin zapłaty wynagrodzenia podwykonawcy lub dalszemu podwykonawcy przewidziany w umowie o podwykonawstwo nie może być dłuższy niż 21 dni od dnia doręczenia wykonawcy, podwykonawcy lub dalszemu podwykonawcy faktury lub rachunku, potwierdzających wykonanie zleconej podwykonawcy lub dalszemu podwykonawcy dostawy, usługi lub roboty budowlanej</w:t>
      </w:r>
      <w:r w:rsidR="00121BEF" w:rsidRPr="00F2181D">
        <w:rPr>
          <w:rFonts w:asciiTheme="minorHAnsi" w:eastAsia="Times New Roman" w:hAnsiTheme="minorHAnsi" w:cstheme="minorHAnsi"/>
          <w:lang w:eastAsia="pl-PL"/>
        </w:rPr>
        <w:t>.</w:t>
      </w:r>
      <w:r w:rsidR="00121BEF" w:rsidRPr="00F2181D">
        <w:rPr>
          <w:rFonts w:asciiTheme="minorHAnsi" w:eastAsia="Times New Roman" w:hAnsiTheme="minorHAnsi" w:cstheme="minorHAnsi"/>
          <w:b/>
          <w:lang w:eastAsia="pl-PL"/>
        </w:rPr>
        <w:t xml:space="preserve">   </w:t>
      </w:r>
    </w:p>
    <w:p w14:paraId="508DC899" w14:textId="13333445" w:rsidR="006227B9" w:rsidRPr="00F2181D" w:rsidRDefault="006227B9" w:rsidP="006227B9">
      <w:pPr>
        <w:numPr>
          <w:ilvl w:val="0"/>
          <w:numId w:val="10"/>
        </w:numPr>
        <w:spacing w:after="0" w:line="360" w:lineRule="auto"/>
        <w:ind w:left="426" w:hanging="426"/>
        <w:contextualSpacing/>
        <w:rPr>
          <w:rFonts w:asciiTheme="minorHAnsi" w:hAnsiTheme="minorHAnsi" w:cstheme="minorHAnsi"/>
          <w:lang w:eastAsia="de-DE"/>
        </w:rPr>
      </w:pPr>
      <w:r w:rsidRPr="00F2181D">
        <w:rPr>
          <w:rFonts w:asciiTheme="minorHAnsi" w:hAnsiTheme="minorHAnsi" w:cstheme="minorHAnsi"/>
          <w:lang w:eastAsia="de-DE"/>
        </w:rPr>
        <w:t>W przypadku niedostarczenia dowodu/-ów potwierdzających zapłatę wymagalnych wynagrodzeń podwykonawcy lub dalszemu podwykonawcy, Zamawiający wezwie Wykonawcę, podwykonawcę lub dalszego podwykonawcę do dostarczenia dowodu zapłaty bądź wykazania niezasadności takiej zapłaty w terminie 7 dni od dnia doręczenia wezwania. Postanowienia art. 447 ust. 2 ustawy Pzp stosuje się odpowiednio.</w:t>
      </w:r>
    </w:p>
    <w:p w14:paraId="7D093AA7" w14:textId="77777777" w:rsidR="00121BEF" w:rsidRPr="00F2181D" w:rsidRDefault="00121BEF" w:rsidP="00E93E8F">
      <w:pPr>
        <w:numPr>
          <w:ilvl w:val="0"/>
          <w:numId w:val="10"/>
        </w:numPr>
        <w:spacing w:after="0" w:line="360" w:lineRule="auto"/>
        <w:ind w:left="426" w:hanging="426"/>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z uwzględnieniem zasad określonych w art. </w:t>
      </w:r>
      <w:r w:rsidR="00FB6559" w:rsidRPr="00F2181D">
        <w:rPr>
          <w:rFonts w:asciiTheme="minorHAnsi" w:eastAsia="Times New Roman" w:hAnsiTheme="minorHAnsi" w:cstheme="minorHAnsi"/>
          <w:lang w:eastAsia="pl-PL"/>
        </w:rPr>
        <w:t>465</w:t>
      </w:r>
      <w:r w:rsidRPr="00F2181D">
        <w:rPr>
          <w:rFonts w:asciiTheme="minorHAnsi" w:eastAsia="Times New Roman" w:hAnsiTheme="minorHAnsi" w:cstheme="minorHAnsi"/>
          <w:lang w:eastAsia="pl-PL"/>
        </w:rPr>
        <w:t xml:space="preserve"> ustawy Prawo zamówień publicznych.</w:t>
      </w:r>
    </w:p>
    <w:p w14:paraId="661C0F94" w14:textId="77777777" w:rsidR="00121BEF" w:rsidRPr="00F2181D" w:rsidRDefault="00121BEF" w:rsidP="00E93E8F">
      <w:pPr>
        <w:numPr>
          <w:ilvl w:val="0"/>
          <w:numId w:val="10"/>
        </w:numPr>
        <w:spacing w:after="0" w:line="360" w:lineRule="auto"/>
        <w:ind w:left="426" w:hanging="426"/>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Termin zapłaty uważa się za dotrzymany przez Zamawiającego, jeśli konto bankowe Zamawiającego zostanie obciążone kwotą należną Wykonawcy najpóźniej w ostatnim dniu terminu płatności.</w:t>
      </w:r>
    </w:p>
    <w:p w14:paraId="5D8E84CB" w14:textId="77777777" w:rsidR="00121BEF" w:rsidRPr="00F2181D" w:rsidRDefault="00121BEF" w:rsidP="00E93E8F">
      <w:pPr>
        <w:numPr>
          <w:ilvl w:val="0"/>
          <w:numId w:val="10"/>
        </w:numPr>
        <w:spacing w:after="0" w:line="360" w:lineRule="auto"/>
        <w:ind w:left="426" w:hanging="426"/>
        <w:contextualSpacing/>
        <w:rPr>
          <w:rFonts w:asciiTheme="minorHAnsi" w:eastAsia="Times New Roman" w:hAnsiTheme="minorHAnsi" w:cstheme="minorHAnsi"/>
          <w:b/>
          <w:lang w:eastAsia="pl-PL"/>
        </w:rPr>
      </w:pPr>
      <w:r w:rsidRPr="00F2181D">
        <w:rPr>
          <w:rFonts w:asciiTheme="minorHAnsi" w:eastAsia="Times New Roman" w:hAnsiTheme="minorHAnsi" w:cstheme="minorHAnsi"/>
          <w:lang w:eastAsia="pl-PL"/>
        </w:rPr>
        <w:t xml:space="preserve">Wynagrodzenie przysługujące Wykonawcy jest płatne na rachunek bankowy Wykonawcy: </w:t>
      </w:r>
    </w:p>
    <w:p w14:paraId="3F894C64" w14:textId="277BA735" w:rsidR="00121BEF" w:rsidRPr="00F2181D" w:rsidRDefault="00DF2C6C" w:rsidP="004F10B7">
      <w:pPr>
        <w:spacing w:after="0" w:line="360" w:lineRule="auto"/>
        <w:ind w:left="426"/>
        <w:contextualSpacing/>
        <w:rPr>
          <w:rFonts w:asciiTheme="minorHAnsi" w:eastAsia="Times New Roman" w:hAnsiTheme="minorHAnsi" w:cstheme="minorHAnsi"/>
          <w:b/>
          <w:lang w:eastAsia="pl-PL"/>
        </w:rPr>
      </w:pPr>
      <w:r>
        <w:rPr>
          <w:rFonts w:asciiTheme="minorHAnsi" w:eastAsia="Times New Roman" w:hAnsiTheme="minorHAnsi" w:cstheme="minorHAnsi"/>
          <w:b/>
          <w:lang w:eastAsia="pl-PL"/>
        </w:rPr>
        <w:t>…………………………………………………………….</w:t>
      </w:r>
    </w:p>
    <w:p w14:paraId="114480B5" w14:textId="77777777" w:rsidR="00121BEF" w:rsidRPr="00F2181D" w:rsidRDefault="00121BEF" w:rsidP="00E93E8F">
      <w:pPr>
        <w:numPr>
          <w:ilvl w:val="0"/>
          <w:numId w:val="10"/>
        </w:numPr>
        <w:spacing w:after="0" w:line="360" w:lineRule="auto"/>
        <w:ind w:left="426" w:hanging="426"/>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Wykonawca niniejszym oświadcza, iż:</w:t>
      </w:r>
    </w:p>
    <w:p w14:paraId="0C0A5435" w14:textId="77777777" w:rsidR="00121BEF" w:rsidRPr="00F2181D" w:rsidRDefault="00121BEF" w:rsidP="00E93E8F">
      <w:pPr>
        <w:numPr>
          <w:ilvl w:val="0"/>
          <w:numId w:val="20"/>
        </w:numPr>
        <w:spacing w:after="0" w:line="360" w:lineRule="auto"/>
        <w:contextualSpacing/>
        <w:rPr>
          <w:rFonts w:asciiTheme="minorHAnsi" w:eastAsia="Times New Roman" w:hAnsiTheme="minorHAnsi" w:cstheme="minorHAnsi"/>
        </w:rPr>
      </w:pPr>
      <w:r w:rsidRPr="00F2181D">
        <w:rPr>
          <w:rFonts w:asciiTheme="minorHAnsi" w:eastAsia="Times New Roman" w:hAnsiTheme="minorHAnsi" w:cstheme="minorHAnsi"/>
        </w:rPr>
        <w:t xml:space="preserve"> na dzień zawarcia przedmiotowej umowy </w:t>
      </w:r>
      <w:r w:rsidRPr="00DF2C6C">
        <w:rPr>
          <w:rFonts w:asciiTheme="minorHAnsi" w:eastAsia="Times New Roman" w:hAnsiTheme="minorHAnsi" w:cstheme="minorHAnsi"/>
          <w:b/>
        </w:rPr>
        <w:t>nie jest</w:t>
      </w:r>
      <w:r w:rsidRPr="00F2181D">
        <w:rPr>
          <w:rFonts w:asciiTheme="minorHAnsi" w:eastAsia="Times New Roman" w:hAnsiTheme="minorHAnsi" w:cstheme="minorHAnsi"/>
          <w:b/>
        </w:rPr>
        <w:t xml:space="preserve"> / jest</w:t>
      </w:r>
      <w:r w:rsidRPr="00F2181D">
        <w:rPr>
          <w:rFonts w:asciiTheme="minorHAnsi" w:eastAsia="Times New Roman" w:hAnsiTheme="minorHAnsi" w:cstheme="minorHAnsi"/>
        </w:rPr>
        <w:t xml:space="preserve"> zarejestrowany</w:t>
      </w:r>
      <w:r w:rsidRPr="00F2181D">
        <w:rPr>
          <w:rFonts w:asciiTheme="minorHAnsi" w:eastAsia="Times New Roman" w:hAnsiTheme="minorHAnsi" w:cstheme="minorHAnsi"/>
          <w:vertAlign w:val="superscript"/>
        </w:rPr>
        <w:footnoteReference w:id="1"/>
      </w:r>
      <w:r w:rsidRPr="00F2181D">
        <w:rPr>
          <w:rFonts w:asciiTheme="minorHAnsi" w:eastAsia="Times New Roman" w:hAnsiTheme="minorHAnsi" w:cstheme="minorHAnsi"/>
        </w:rPr>
        <w:t xml:space="preserve"> na potrzeby podatku od towarów i usług jako „podatnik VAT czynny”</w:t>
      </w:r>
    </w:p>
    <w:p w14:paraId="034D2E6E" w14:textId="77777777" w:rsidR="00121BEF" w:rsidRPr="00F2181D" w:rsidRDefault="00121BEF" w:rsidP="00E93E8F">
      <w:pPr>
        <w:numPr>
          <w:ilvl w:val="0"/>
          <w:numId w:val="20"/>
        </w:numPr>
        <w:spacing w:after="0" w:line="360" w:lineRule="auto"/>
        <w:contextualSpacing/>
        <w:rPr>
          <w:rFonts w:asciiTheme="minorHAnsi" w:eastAsia="Times New Roman" w:hAnsiTheme="minorHAnsi" w:cstheme="minorHAnsi"/>
        </w:rPr>
      </w:pPr>
      <w:r w:rsidRPr="00F2181D">
        <w:rPr>
          <w:rFonts w:asciiTheme="minorHAnsi" w:eastAsia="Times New Roman" w:hAnsiTheme="minorHAnsi" w:cstheme="minorHAnsi"/>
        </w:rPr>
        <w:t>wskazany w umowie rachunek bankowy jest zgłoszony w organie podatkowym oraz uwidoczniony w "Wykazie podmiotów zarejestrowanych jako podatnicy VAT, zarejestrowanych oraz wykreślonych i przywróconych do rejestru VAT", a prowadzonym przez Szefa Krajowej Informacji Skarbowej - zwanej dalej "białą księgą",</w:t>
      </w:r>
    </w:p>
    <w:p w14:paraId="42FAD5C7" w14:textId="7DEB0074" w:rsidR="00121BEF" w:rsidRPr="00F2181D" w:rsidRDefault="00121BEF" w:rsidP="004F10B7">
      <w:pPr>
        <w:spacing w:after="0" w:line="360" w:lineRule="auto"/>
        <w:ind w:left="284"/>
        <w:contextualSpacing/>
        <w:rPr>
          <w:rFonts w:asciiTheme="minorHAnsi" w:eastAsia="Times New Roman" w:hAnsiTheme="minorHAnsi" w:cstheme="minorHAnsi"/>
          <w:lang w:eastAsia="pl-PL"/>
        </w:rPr>
      </w:pPr>
      <w:r w:rsidRPr="00F2181D">
        <w:rPr>
          <w:rFonts w:asciiTheme="minorHAnsi" w:eastAsia="Times New Roman" w:hAnsiTheme="minorHAnsi" w:cstheme="minorHAnsi"/>
          <w:b/>
          <w:lang w:eastAsia="pl-PL"/>
        </w:rPr>
        <w:t xml:space="preserve">co  Wykonawca potwierdza  w formie wydruk z wykazu podatników VAT z „białej księgi”. Wydruk stanowi </w:t>
      </w:r>
      <w:r w:rsidR="00057427" w:rsidRPr="00F2181D">
        <w:rPr>
          <w:rFonts w:asciiTheme="minorHAnsi" w:eastAsia="Times New Roman" w:hAnsiTheme="minorHAnsi" w:cstheme="minorHAnsi"/>
          <w:b/>
          <w:lang w:eastAsia="pl-PL"/>
        </w:rPr>
        <w:t>Z</w:t>
      </w:r>
      <w:r w:rsidRPr="00F2181D">
        <w:rPr>
          <w:rFonts w:asciiTheme="minorHAnsi" w:eastAsia="Times New Roman" w:hAnsiTheme="minorHAnsi" w:cstheme="minorHAnsi"/>
          <w:b/>
          <w:lang w:eastAsia="pl-PL"/>
        </w:rPr>
        <w:t xml:space="preserve">ałącznik </w:t>
      </w:r>
      <w:r w:rsidR="00057427" w:rsidRPr="00F2181D">
        <w:rPr>
          <w:rFonts w:asciiTheme="minorHAnsi" w:eastAsia="Times New Roman" w:hAnsiTheme="minorHAnsi" w:cstheme="minorHAnsi"/>
          <w:b/>
          <w:lang w:eastAsia="pl-PL"/>
        </w:rPr>
        <w:t xml:space="preserve">nr </w:t>
      </w:r>
      <w:r w:rsidR="001123CB" w:rsidRPr="00F2181D">
        <w:rPr>
          <w:rFonts w:asciiTheme="minorHAnsi" w:eastAsia="Times New Roman" w:hAnsiTheme="minorHAnsi" w:cstheme="minorHAnsi"/>
          <w:b/>
          <w:lang w:eastAsia="pl-PL"/>
        </w:rPr>
        <w:t>3</w:t>
      </w:r>
      <w:r w:rsidR="00057427" w:rsidRPr="00F2181D">
        <w:rPr>
          <w:rFonts w:asciiTheme="minorHAnsi" w:eastAsia="Times New Roman" w:hAnsiTheme="minorHAnsi" w:cstheme="minorHAnsi"/>
          <w:b/>
          <w:lang w:eastAsia="pl-PL"/>
        </w:rPr>
        <w:t xml:space="preserve"> </w:t>
      </w:r>
      <w:r w:rsidRPr="00F2181D">
        <w:rPr>
          <w:rFonts w:asciiTheme="minorHAnsi" w:eastAsia="Times New Roman" w:hAnsiTheme="minorHAnsi" w:cstheme="minorHAnsi"/>
          <w:b/>
          <w:lang w:eastAsia="pl-PL"/>
        </w:rPr>
        <w:t>do niniejszej umowy</w:t>
      </w:r>
      <w:r w:rsidRPr="00F2181D">
        <w:rPr>
          <w:rFonts w:asciiTheme="minorHAnsi" w:eastAsia="Times New Roman" w:hAnsiTheme="minorHAnsi" w:cstheme="minorHAnsi"/>
          <w:lang w:eastAsia="pl-PL"/>
        </w:rPr>
        <w:t xml:space="preserve">. </w:t>
      </w:r>
    </w:p>
    <w:p w14:paraId="2BE80664" w14:textId="77777777" w:rsidR="00121BEF" w:rsidRPr="00F2181D" w:rsidRDefault="00121BEF" w:rsidP="00E93E8F">
      <w:pPr>
        <w:numPr>
          <w:ilvl w:val="0"/>
          <w:numId w:val="10"/>
        </w:numPr>
        <w:spacing w:after="0" w:line="360" w:lineRule="auto"/>
        <w:ind w:left="284"/>
        <w:contextualSpacing/>
        <w:rPr>
          <w:rFonts w:asciiTheme="minorHAnsi" w:eastAsia="Times New Roman" w:hAnsiTheme="minorHAnsi" w:cstheme="minorHAnsi"/>
          <w:lang w:val="x-none" w:eastAsia="pl-PL"/>
        </w:rPr>
      </w:pPr>
      <w:r w:rsidRPr="00F2181D">
        <w:rPr>
          <w:rFonts w:asciiTheme="minorHAnsi" w:eastAsia="Times New Roman" w:hAnsiTheme="minorHAnsi" w:cstheme="minorHAnsi"/>
          <w:lang w:val="x-none"/>
        </w:rPr>
        <w:lastRenderedPageBreak/>
        <w:t xml:space="preserve">W przypadku zmiany statusu z dotychczasowego na inny Wykonawca, zobowiązuje się do poinformowania o powyższym na piśmie Zamawiającego, w terminie 7 dni od dnia dokonania zmiany. </w:t>
      </w:r>
    </w:p>
    <w:p w14:paraId="7F4A05AA" w14:textId="77777777" w:rsidR="00121BEF" w:rsidRPr="00F2181D" w:rsidRDefault="00121BEF" w:rsidP="00E93E8F">
      <w:pPr>
        <w:numPr>
          <w:ilvl w:val="0"/>
          <w:numId w:val="10"/>
        </w:numPr>
        <w:spacing w:after="0" w:line="360" w:lineRule="auto"/>
        <w:ind w:left="284"/>
        <w:contextualSpacing/>
        <w:rPr>
          <w:rFonts w:asciiTheme="minorHAnsi" w:eastAsia="Times New Roman" w:hAnsiTheme="minorHAnsi" w:cstheme="minorHAnsi"/>
          <w:lang w:val="x-none" w:eastAsia="pl-PL"/>
        </w:rPr>
      </w:pPr>
      <w:r w:rsidRPr="00F2181D">
        <w:rPr>
          <w:rFonts w:asciiTheme="minorHAnsi" w:eastAsia="Times New Roman" w:hAnsiTheme="minorHAnsi" w:cstheme="minorHAnsi"/>
          <w:lang w:val="x-none"/>
        </w:rPr>
        <w:t>W przypadku zmiany wskazanego w umowie rachunku bankowego, Wykonawca jest obowiązany poinformować Zamawiającego  o powyższym, w terminie 7 dni od dnia dokonania zmiany na piśmie. Zmiana umowy w tym przedmiocie wymaga aneksu do umowy.</w:t>
      </w:r>
    </w:p>
    <w:p w14:paraId="55C834B5" w14:textId="77777777" w:rsidR="00121BEF" w:rsidRPr="00F2181D" w:rsidRDefault="00121BEF" w:rsidP="00E93E8F">
      <w:pPr>
        <w:numPr>
          <w:ilvl w:val="0"/>
          <w:numId w:val="10"/>
        </w:numPr>
        <w:spacing w:after="0" w:line="360" w:lineRule="auto"/>
        <w:ind w:left="284"/>
        <w:contextualSpacing/>
        <w:rPr>
          <w:rFonts w:asciiTheme="minorHAnsi" w:eastAsia="Times New Roman" w:hAnsiTheme="minorHAnsi" w:cstheme="minorHAnsi"/>
          <w:lang w:val="x-none" w:eastAsia="pl-PL"/>
        </w:rPr>
      </w:pPr>
      <w:r w:rsidRPr="00F2181D">
        <w:rPr>
          <w:rFonts w:asciiTheme="minorHAnsi" w:eastAsia="Times New Roman" w:hAnsiTheme="minorHAnsi" w:cstheme="minorHAnsi"/>
          <w:lang w:val="x-none"/>
        </w:rPr>
        <w:t>Strony umowy zastrzegają, iż w przypadku zmiany rachunku bankowego przez Wykonawcę, do czasu uwidocznienia nowego rachunku bankowego w "białej księdze", termin płatności określony w umowie ulega przesunięciu do dnia uwidocznienia nowego rachunku bankowego w "białej księdze" i zawiadomienia o powyższym Zamawiający, bez możliwości naliczania odsetek za opóźnienie, czy też kierowania innych roszczeń w stosunku do Zamawiającego.</w:t>
      </w:r>
    </w:p>
    <w:p w14:paraId="5B4DEC3C" w14:textId="5A6DA6C4" w:rsidR="00D76A7C" w:rsidRPr="00F2181D" w:rsidRDefault="00CE2A83" w:rsidP="004F10B7">
      <w:pPr>
        <w:spacing w:after="0" w:line="360" w:lineRule="auto"/>
        <w:contextualSpacing/>
        <w:rPr>
          <w:rFonts w:asciiTheme="minorHAnsi" w:eastAsia="Times New Roman" w:hAnsiTheme="minorHAnsi" w:cstheme="minorHAnsi"/>
          <w:b/>
          <w:bCs/>
          <w:lang w:eastAsia="pl-PL"/>
        </w:rPr>
      </w:pPr>
      <w:r w:rsidRPr="00F2181D">
        <w:rPr>
          <w:rFonts w:asciiTheme="minorHAnsi" w:eastAsia="Times New Roman" w:hAnsiTheme="minorHAnsi" w:cstheme="minorHAnsi"/>
          <w:b/>
          <w:bCs/>
          <w:lang w:eastAsia="pl-PL"/>
        </w:rPr>
        <w:t>GWARANCJA, RĘKOJMIA</w:t>
      </w:r>
    </w:p>
    <w:p w14:paraId="576CAA1D" w14:textId="77777777" w:rsidR="00D76A7C" w:rsidRPr="00F2181D" w:rsidRDefault="00D76A7C" w:rsidP="004F10B7">
      <w:pPr>
        <w:spacing w:after="0" w:line="360" w:lineRule="auto"/>
        <w:contextualSpacing/>
        <w:rPr>
          <w:rFonts w:asciiTheme="minorHAnsi" w:eastAsia="Times New Roman" w:hAnsiTheme="minorHAnsi" w:cstheme="minorHAnsi"/>
          <w:b/>
          <w:lang w:eastAsia="pl-PL"/>
        </w:rPr>
      </w:pPr>
      <w:r w:rsidRPr="00F2181D">
        <w:rPr>
          <w:rFonts w:asciiTheme="minorHAnsi" w:eastAsia="Times New Roman" w:hAnsiTheme="minorHAnsi" w:cstheme="minorHAnsi"/>
          <w:b/>
          <w:lang w:eastAsia="pl-PL"/>
        </w:rPr>
        <w:sym w:font="Times New Roman" w:char="00A7"/>
      </w:r>
      <w:r w:rsidRPr="00F2181D">
        <w:rPr>
          <w:rFonts w:asciiTheme="minorHAnsi" w:eastAsia="Times New Roman" w:hAnsiTheme="minorHAnsi" w:cstheme="minorHAnsi"/>
          <w:b/>
          <w:lang w:eastAsia="pl-PL"/>
        </w:rPr>
        <w:t xml:space="preserve"> 11</w:t>
      </w:r>
    </w:p>
    <w:p w14:paraId="7EC6FF16" w14:textId="04CF36AB" w:rsidR="00D47BE0" w:rsidRPr="00F2181D" w:rsidRDefault="00D47BE0" w:rsidP="00E93E8F">
      <w:pPr>
        <w:numPr>
          <w:ilvl w:val="0"/>
          <w:numId w:val="22"/>
        </w:numPr>
        <w:tabs>
          <w:tab w:val="num" w:pos="426"/>
        </w:tabs>
        <w:spacing w:after="0" w:line="360" w:lineRule="auto"/>
        <w:ind w:left="426" w:hanging="426"/>
        <w:rPr>
          <w:rFonts w:asciiTheme="minorHAnsi" w:hAnsiTheme="minorHAnsi" w:cstheme="minorHAnsi"/>
        </w:rPr>
      </w:pPr>
      <w:r w:rsidRPr="00F2181D">
        <w:rPr>
          <w:rFonts w:asciiTheme="minorHAnsi" w:hAnsiTheme="minorHAnsi" w:cstheme="minorHAnsi"/>
        </w:rPr>
        <w:t xml:space="preserve">Wykonawca udziela Zamawiającemu rękojmi i gwarancji na wykonane roboty budowlane, </w:t>
      </w:r>
      <w:r w:rsidR="00E412C0" w:rsidRPr="00F2181D">
        <w:rPr>
          <w:rFonts w:asciiTheme="minorHAnsi" w:hAnsiTheme="minorHAnsi" w:cstheme="minorHAnsi"/>
        </w:rPr>
        <w:t xml:space="preserve">zastosowane </w:t>
      </w:r>
      <w:r w:rsidRPr="00F2181D">
        <w:rPr>
          <w:rFonts w:asciiTheme="minorHAnsi" w:hAnsiTheme="minorHAnsi" w:cstheme="minorHAnsi"/>
        </w:rPr>
        <w:t>materiały</w:t>
      </w:r>
      <w:r w:rsidR="00CA29CE" w:rsidRPr="00F2181D">
        <w:rPr>
          <w:rFonts w:asciiTheme="minorHAnsi" w:hAnsiTheme="minorHAnsi" w:cstheme="minorHAnsi"/>
        </w:rPr>
        <w:t>, wyroby</w:t>
      </w:r>
      <w:r w:rsidR="00E74A85" w:rsidRPr="00F2181D">
        <w:rPr>
          <w:rFonts w:asciiTheme="minorHAnsi" w:hAnsiTheme="minorHAnsi" w:cstheme="minorHAnsi"/>
        </w:rPr>
        <w:t xml:space="preserve"> i</w:t>
      </w:r>
      <w:r w:rsidRPr="00F2181D">
        <w:rPr>
          <w:rFonts w:asciiTheme="minorHAnsi" w:hAnsiTheme="minorHAnsi" w:cstheme="minorHAnsi"/>
        </w:rPr>
        <w:t xml:space="preserve"> urządzenia, z zastrzeżeniem, że okres rękojmi jest równy okresowi gwarancji zaproponowanemu przez Wykonawcę w Formularzu ofertowym.</w:t>
      </w:r>
    </w:p>
    <w:p w14:paraId="3334E60E" w14:textId="483E0C7C" w:rsidR="00D47BE0" w:rsidRPr="00F2181D" w:rsidRDefault="00D47BE0" w:rsidP="00E93E8F">
      <w:pPr>
        <w:numPr>
          <w:ilvl w:val="0"/>
          <w:numId w:val="22"/>
        </w:numPr>
        <w:tabs>
          <w:tab w:val="num" w:pos="426"/>
        </w:tabs>
        <w:spacing w:after="0" w:line="360" w:lineRule="auto"/>
        <w:ind w:left="425" w:hanging="425"/>
        <w:rPr>
          <w:rFonts w:asciiTheme="minorHAnsi" w:hAnsiTheme="minorHAnsi" w:cstheme="minorHAnsi"/>
          <w:bCs/>
        </w:rPr>
      </w:pPr>
      <w:r w:rsidRPr="00F2181D">
        <w:rPr>
          <w:rFonts w:asciiTheme="minorHAnsi" w:hAnsiTheme="minorHAnsi" w:cstheme="minorHAnsi"/>
          <w:bCs/>
        </w:rPr>
        <w:t xml:space="preserve">Termin rękojmi i gwarancji kończy się z upływem </w:t>
      </w:r>
      <w:r w:rsidR="005617D7">
        <w:rPr>
          <w:rFonts w:asciiTheme="minorHAnsi" w:hAnsiTheme="minorHAnsi" w:cstheme="minorHAnsi"/>
          <w:b/>
          <w:bCs/>
        </w:rPr>
        <w:t>…</w:t>
      </w:r>
      <w:r w:rsidRPr="00F2181D">
        <w:rPr>
          <w:rFonts w:asciiTheme="minorHAnsi" w:hAnsiTheme="minorHAnsi" w:cstheme="minorHAnsi"/>
          <w:b/>
          <w:bCs/>
        </w:rPr>
        <w:t xml:space="preserve"> miesięcy</w:t>
      </w:r>
      <w:r w:rsidRPr="00F2181D">
        <w:rPr>
          <w:rFonts w:asciiTheme="minorHAnsi" w:hAnsiTheme="minorHAnsi" w:cstheme="minorHAnsi"/>
          <w:bCs/>
        </w:rPr>
        <w:t xml:space="preserve"> licząc od dnia podpisania protokołu odbioru końcowego. Jeżeli producent/dostawca/sprzedawca udziela dłuższej gwarancji na materiały</w:t>
      </w:r>
      <w:r w:rsidR="00A56EBB" w:rsidRPr="00F2181D">
        <w:rPr>
          <w:rFonts w:asciiTheme="minorHAnsi" w:hAnsiTheme="minorHAnsi" w:cstheme="minorHAnsi"/>
          <w:bCs/>
        </w:rPr>
        <w:t>, wyroby</w:t>
      </w:r>
      <w:r w:rsidRPr="00F2181D">
        <w:rPr>
          <w:rFonts w:asciiTheme="minorHAnsi" w:hAnsiTheme="minorHAnsi" w:cstheme="minorHAnsi"/>
          <w:bCs/>
        </w:rPr>
        <w:t xml:space="preserve"> lub urządzenia zastosowane do wykonania przedmiotu umowy, obowiązuje gwarancja producenta/ dostawcy/sprzedawcy.</w:t>
      </w:r>
    </w:p>
    <w:p w14:paraId="0F6A72B1" w14:textId="7627FA4D" w:rsidR="00D47BE0" w:rsidRPr="00F2181D" w:rsidRDefault="00D47BE0" w:rsidP="00E93E8F">
      <w:pPr>
        <w:numPr>
          <w:ilvl w:val="0"/>
          <w:numId w:val="22"/>
        </w:numPr>
        <w:tabs>
          <w:tab w:val="num" w:pos="426"/>
        </w:tabs>
        <w:spacing w:after="0" w:line="360" w:lineRule="auto"/>
        <w:ind w:left="425" w:hanging="425"/>
        <w:rPr>
          <w:rFonts w:asciiTheme="minorHAnsi" w:hAnsiTheme="minorHAnsi" w:cstheme="minorHAnsi"/>
        </w:rPr>
      </w:pPr>
      <w:r w:rsidRPr="00F2181D">
        <w:rPr>
          <w:rFonts w:asciiTheme="minorHAnsi" w:hAnsiTheme="minorHAnsi" w:cstheme="minorHAnsi"/>
        </w:rPr>
        <w:t>Wykonawca przekaże Zamawiającemu dokumenty gwarancyjne na zas</w:t>
      </w:r>
      <w:r w:rsidR="00526DDC" w:rsidRPr="00F2181D">
        <w:rPr>
          <w:rFonts w:asciiTheme="minorHAnsi" w:hAnsiTheme="minorHAnsi" w:cstheme="minorHAnsi"/>
        </w:rPr>
        <w:t>tosowane materiały</w:t>
      </w:r>
      <w:r w:rsidR="00A56EBB" w:rsidRPr="00F2181D">
        <w:rPr>
          <w:rFonts w:asciiTheme="minorHAnsi" w:hAnsiTheme="minorHAnsi" w:cstheme="minorHAnsi"/>
        </w:rPr>
        <w:t>, wyroby</w:t>
      </w:r>
      <w:r w:rsidR="00526DDC" w:rsidRPr="00F2181D">
        <w:rPr>
          <w:rFonts w:asciiTheme="minorHAnsi" w:hAnsiTheme="minorHAnsi" w:cstheme="minorHAnsi"/>
        </w:rPr>
        <w:t xml:space="preserve"> i urządzenia </w:t>
      </w:r>
      <w:r w:rsidRPr="00F2181D">
        <w:rPr>
          <w:rFonts w:asciiTheme="minorHAnsi" w:hAnsiTheme="minorHAnsi" w:cstheme="minorHAnsi"/>
        </w:rPr>
        <w:t xml:space="preserve">wystawione przez producentów/dostawców/ sprzedawców, jako załącznik do protokołu odbioru końcowego robót. </w:t>
      </w:r>
    </w:p>
    <w:p w14:paraId="01BEAE58" w14:textId="77777777" w:rsidR="00D47BE0" w:rsidRPr="00F2181D" w:rsidRDefault="00D47BE0" w:rsidP="00E93E8F">
      <w:pPr>
        <w:numPr>
          <w:ilvl w:val="0"/>
          <w:numId w:val="22"/>
        </w:numPr>
        <w:tabs>
          <w:tab w:val="num" w:pos="426"/>
        </w:tabs>
        <w:spacing w:after="0" w:line="360" w:lineRule="auto"/>
        <w:ind w:left="425" w:hanging="425"/>
        <w:rPr>
          <w:rFonts w:asciiTheme="minorHAnsi" w:hAnsiTheme="minorHAnsi" w:cstheme="minorHAnsi"/>
        </w:rPr>
      </w:pPr>
      <w:r w:rsidRPr="00F2181D">
        <w:rPr>
          <w:rFonts w:asciiTheme="minorHAnsi" w:hAnsiTheme="minorHAnsi" w:cstheme="minorHAnsi"/>
        </w:rPr>
        <w:t>O wykryciu wady Zamawiający powiadomi na piśmie Wykonawcę w terminie 14 dni od daty jej ujawnienia.</w:t>
      </w:r>
    </w:p>
    <w:p w14:paraId="0B3328BC" w14:textId="77777777" w:rsidR="00D47BE0" w:rsidRPr="00F2181D" w:rsidRDefault="00D47BE0" w:rsidP="00E93E8F">
      <w:pPr>
        <w:numPr>
          <w:ilvl w:val="0"/>
          <w:numId w:val="22"/>
        </w:numPr>
        <w:tabs>
          <w:tab w:val="num" w:pos="426"/>
        </w:tabs>
        <w:spacing w:after="0" w:line="360" w:lineRule="auto"/>
        <w:ind w:left="425" w:hanging="425"/>
        <w:rPr>
          <w:rFonts w:asciiTheme="minorHAnsi" w:hAnsiTheme="minorHAnsi" w:cstheme="minorHAnsi"/>
        </w:rPr>
      </w:pPr>
      <w:r w:rsidRPr="00F2181D">
        <w:rPr>
          <w:rFonts w:asciiTheme="minorHAnsi" w:hAnsiTheme="minorHAnsi" w:cstheme="minorHAnsi"/>
        </w:rPr>
        <w:t xml:space="preserve">Terminy usunięcia ujawnionych wad w okresie gwarancji, będzie określał Zamawiający, biorąc pod uwagę niezbędny czas i techniczne możliwości ich usunięcia, pisemnie informując o nich Wykonawcę. </w:t>
      </w:r>
    </w:p>
    <w:p w14:paraId="44AE61B5" w14:textId="77777777" w:rsidR="00D47BE0" w:rsidRPr="00F2181D" w:rsidRDefault="00D47BE0" w:rsidP="00E93E8F">
      <w:pPr>
        <w:numPr>
          <w:ilvl w:val="0"/>
          <w:numId w:val="22"/>
        </w:numPr>
        <w:tabs>
          <w:tab w:val="num" w:pos="426"/>
        </w:tabs>
        <w:spacing w:after="0" w:line="360" w:lineRule="auto"/>
        <w:ind w:left="425" w:hanging="425"/>
        <w:rPr>
          <w:rFonts w:asciiTheme="minorHAnsi" w:hAnsiTheme="minorHAnsi" w:cstheme="minorHAnsi"/>
        </w:rPr>
      </w:pPr>
      <w:r w:rsidRPr="00F2181D">
        <w:rPr>
          <w:rFonts w:asciiTheme="minorHAnsi" w:hAnsiTheme="minorHAnsi" w:cstheme="minorHAnsi"/>
        </w:rPr>
        <w:t>Wykonawca nie może odmówić usunięcia wad w okresie gwarancji bez względu na wysokość związanych z tym kosztów.</w:t>
      </w:r>
    </w:p>
    <w:p w14:paraId="70E72A11" w14:textId="77777777" w:rsidR="00D47BE0" w:rsidRPr="00F2181D" w:rsidRDefault="00D47BE0" w:rsidP="00E93E8F">
      <w:pPr>
        <w:numPr>
          <w:ilvl w:val="0"/>
          <w:numId w:val="22"/>
        </w:numPr>
        <w:tabs>
          <w:tab w:val="num" w:pos="426"/>
        </w:tabs>
        <w:spacing w:after="0" w:line="360" w:lineRule="auto"/>
        <w:ind w:left="425" w:hanging="425"/>
        <w:rPr>
          <w:rFonts w:asciiTheme="minorHAnsi" w:hAnsiTheme="minorHAnsi" w:cstheme="minorHAnsi"/>
        </w:rPr>
      </w:pPr>
      <w:r w:rsidRPr="00F2181D">
        <w:rPr>
          <w:rFonts w:asciiTheme="minorHAnsi" w:hAnsiTheme="minorHAnsi" w:cstheme="minorHAnsi"/>
        </w:rPr>
        <w:t>Roszczenia z tytułu gwarancji mogą być dochodzone także po upływie terminu gwarancji, jeżeli Zamawiający zgłosił Wykonawcy istnienie wady w okresie gwarancji.</w:t>
      </w:r>
    </w:p>
    <w:p w14:paraId="6F45D079" w14:textId="77777777" w:rsidR="00D47BE0" w:rsidRPr="00F2181D" w:rsidRDefault="00D47BE0" w:rsidP="00E93E8F">
      <w:pPr>
        <w:numPr>
          <w:ilvl w:val="0"/>
          <w:numId w:val="22"/>
        </w:numPr>
        <w:tabs>
          <w:tab w:val="num" w:pos="426"/>
        </w:tabs>
        <w:spacing w:after="0" w:line="360" w:lineRule="auto"/>
        <w:ind w:left="425" w:hanging="425"/>
        <w:rPr>
          <w:rFonts w:asciiTheme="minorHAnsi" w:hAnsiTheme="minorHAnsi" w:cstheme="minorHAnsi"/>
        </w:rPr>
      </w:pPr>
      <w:r w:rsidRPr="00F2181D">
        <w:rPr>
          <w:rFonts w:asciiTheme="minorHAnsi" w:hAnsiTheme="minorHAnsi" w:cstheme="minorHAnsi"/>
        </w:rPr>
        <w:t>Nieusunięcie przez Wykonawcę wad w ustalonym terminie lub wad stwierdzonych w czasie wykonywania przedmiotu umowy w terminie wskazanym przez Zamawiającego, daje Zamawiającemu, po uprzednim bezskutecznym upływie terminu wyznaczonego Wykonawcy na usunięcie wad, prawo powierzenia ich usunięcia osobom trzecim na koszt i ryzyko Wykonawcy,  co nie wymaga odrębnej zgody Wykonawcy.</w:t>
      </w:r>
    </w:p>
    <w:p w14:paraId="2C16A8EB" w14:textId="77777777" w:rsidR="00D76A7C" w:rsidRPr="00F2181D" w:rsidRDefault="00D76A7C" w:rsidP="004F10B7">
      <w:pPr>
        <w:spacing w:after="0" w:line="360" w:lineRule="auto"/>
        <w:contextualSpacing/>
        <w:rPr>
          <w:rFonts w:asciiTheme="minorHAnsi" w:eastAsia="Times New Roman" w:hAnsiTheme="minorHAnsi" w:cstheme="minorHAnsi"/>
          <w:b/>
          <w:lang w:eastAsia="pl-PL"/>
        </w:rPr>
      </w:pPr>
      <w:r w:rsidRPr="00F2181D">
        <w:rPr>
          <w:rFonts w:asciiTheme="minorHAnsi" w:eastAsia="Times New Roman" w:hAnsiTheme="minorHAnsi" w:cstheme="minorHAnsi"/>
          <w:b/>
          <w:lang w:eastAsia="pl-PL"/>
        </w:rPr>
        <w:t>KARY UMOWNE</w:t>
      </w:r>
    </w:p>
    <w:p w14:paraId="7C5B1AEE" w14:textId="77777777" w:rsidR="00D76A7C" w:rsidRPr="00F2181D" w:rsidRDefault="00D76A7C" w:rsidP="004F10B7">
      <w:pPr>
        <w:spacing w:after="0" w:line="360" w:lineRule="auto"/>
        <w:contextualSpacing/>
        <w:rPr>
          <w:rFonts w:asciiTheme="minorHAnsi" w:eastAsia="Times New Roman" w:hAnsiTheme="minorHAnsi" w:cstheme="minorHAnsi"/>
          <w:b/>
          <w:lang w:eastAsia="pl-PL"/>
        </w:rPr>
      </w:pPr>
      <w:r w:rsidRPr="00F2181D">
        <w:rPr>
          <w:rFonts w:asciiTheme="minorHAnsi" w:eastAsia="Times New Roman" w:hAnsiTheme="minorHAnsi" w:cstheme="minorHAnsi"/>
          <w:b/>
          <w:lang w:eastAsia="pl-PL"/>
        </w:rPr>
        <w:lastRenderedPageBreak/>
        <w:sym w:font="Arial" w:char="00A7"/>
      </w:r>
      <w:r w:rsidRPr="00F2181D">
        <w:rPr>
          <w:rFonts w:asciiTheme="minorHAnsi" w:eastAsia="Times New Roman" w:hAnsiTheme="minorHAnsi" w:cstheme="minorHAnsi"/>
          <w:b/>
          <w:lang w:eastAsia="pl-PL"/>
        </w:rPr>
        <w:t xml:space="preserve"> 12</w:t>
      </w:r>
    </w:p>
    <w:p w14:paraId="4E251B50" w14:textId="62352831" w:rsidR="00785852" w:rsidRPr="00F2181D" w:rsidRDefault="00785852" w:rsidP="00E93E8F">
      <w:pPr>
        <w:numPr>
          <w:ilvl w:val="0"/>
          <w:numId w:val="46"/>
        </w:numPr>
        <w:tabs>
          <w:tab w:val="clear" w:pos="357"/>
          <w:tab w:val="num" w:pos="426"/>
        </w:tabs>
        <w:spacing w:after="0" w:line="360" w:lineRule="auto"/>
        <w:ind w:left="426" w:hanging="425"/>
        <w:contextualSpacing/>
        <w:rPr>
          <w:rFonts w:asciiTheme="minorHAnsi" w:hAnsiTheme="minorHAnsi" w:cstheme="minorHAnsi"/>
        </w:rPr>
      </w:pPr>
      <w:r w:rsidRPr="00F2181D">
        <w:rPr>
          <w:rFonts w:asciiTheme="minorHAnsi" w:hAnsiTheme="minorHAnsi" w:cstheme="minorHAnsi"/>
        </w:rPr>
        <w:t xml:space="preserve">Wykonawca zapłaci Zamawiającemu karę umowną: </w:t>
      </w:r>
    </w:p>
    <w:p w14:paraId="0095B9D6" w14:textId="77777777" w:rsidR="00785852" w:rsidRPr="00F2181D" w:rsidRDefault="00785852" w:rsidP="00E93E8F">
      <w:pPr>
        <w:numPr>
          <w:ilvl w:val="0"/>
          <w:numId w:val="5"/>
        </w:numPr>
        <w:tabs>
          <w:tab w:val="left" w:pos="426"/>
        </w:tabs>
        <w:spacing w:after="0" w:line="360" w:lineRule="auto"/>
        <w:contextualSpacing/>
        <w:rPr>
          <w:rFonts w:asciiTheme="minorHAnsi" w:hAnsiTheme="minorHAnsi" w:cstheme="minorHAnsi"/>
        </w:rPr>
      </w:pPr>
      <w:r w:rsidRPr="00F2181D">
        <w:rPr>
          <w:rFonts w:asciiTheme="minorHAnsi" w:hAnsiTheme="minorHAnsi" w:cstheme="minorHAnsi"/>
        </w:rPr>
        <w:t>za odstąpienie od umowy przez Zamawiającego lub Wykonawcę z przyczyn, za które ponosi odpowiedzialność Wykonawca w wysokości 10% całkowitego wynagrodzenia umownego brutto,</w:t>
      </w:r>
    </w:p>
    <w:p w14:paraId="0B06FE31" w14:textId="7FCA96F3" w:rsidR="00785852" w:rsidRPr="00F2181D" w:rsidRDefault="00785852" w:rsidP="00E93E8F">
      <w:pPr>
        <w:numPr>
          <w:ilvl w:val="0"/>
          <w:numId w:val="5"/>
        </w:numPr>
        <w:tabs>
          <w:tab w:val="left" w:pos="426"/>
        </w:tabs>
        <w:spacing w:after="0" w:line="360" w:lineRule="auto"/>
        <w:contextualSpacing/>
        <w:rPr>
          <w:rFonts w:asciiTheme="minorHAnsi" w:hAnsiTheme="minorHAnsi" w:cstheme="minorHAnsi"/>
        </w:rPr>
      </w:pPr>
      <w:r w:rsidRPr="00F2181D">
        <w:rPr>
          <w:rFonts w:asciiTheme="minorHAnsi" w:hAnsiTheme="minorHAnsi" w:cstheme="minorHAnsi"/>
        </w:rPr>
        <w:t xml:space="preserve">w przypadku niedotrzymania terminu określonego w </w:t>
      </w:r>
      <w:r w:rsidRPr="00F2181D">
        <w:rPr>
          <w:rFonts w:asciiTheme="minorHAnsi" w:hAnsiTheme="minorHAnsi" w:cstheme="minorHAnsi"/>
        </w:rPr>
        <w:sym w:font="Arial" w:char="00A7"/>
      </w:r>
      <w:r w:rsidRPr="00F2181D">
        <w:rPr>
          <w:rFonts w:asciiTheme="minorHAnsi" w:hAnsiTheme="minorHAnsi" w:cstheme="minorHAnsi"/>
        </w:rPr>
        <w:t xml:space="preserve"> 2 ust. 1 </w:t>
      </w:r>
      <w:r w:rsidR="002018A4" w:rsidRPr="00F2181D">
        <w:rPr>
          <w:rFonts w:asciiTheme="minorHAnsi" w:hAnsiTheme="minorHAnsi" w:cstheme="minorHAnsi"/>
        </w:rPr>
        <w:t>pkt</w:t>
      </w:r>
      <w:r w:rsidRPr="00F2181D">
        <w:rPr>
          <w:rFonts w:asciiTheme="minorHAnsi" w:hAnsiTheme="minorHAnsi" w:cstheme="minorHAnsi"/>
        </w:rPr>
        <w:t xml:space="preserve"> a) </w:t>
      </w:r>
      <w:r w:rsidR="002018A4" w:rsidRPr="00F2181D">
        <w:rPr>
          <w:rFonts w:asciiTheme="minorHAnsi" w:hAnsiTheme="minorHAnsi" w:cstheme="minorHAnsi"/>
        </w:rPr>
        <w:t xml:space="preserve">albo </w:t>
      </w:r>
      <w:r w:rsidR="002018A4" w:rsidRPr="00F2181D">
        <w:rPr>
          <w:rFonts w:asciiTheme="minorHAnsi" w:hAnsiTheme="minorHAnsi" w:cstheme="minorHAnsi"/>
        </w:rPr>
        <w:sym w:font="Arial" w:char="00A7"/>
      </w:r>
      <w:r w:rsidR="002018A4" w:rsidRPr="00F2181D">
        <w:rPr>
          <w:rFonts w:asciiTheme="minorHAnsi" w:hAnsiTheme="minorHAnsi" w:cstheme="minorHAnsi"/>
        </w:rPr>
        <w:t xml:space="preserve"> 2 ust. 1 pkt b) </w:t>
      </w:r>
      <w:r w:rsidRPr="00F2181D">
        <w:rPr>
          <w:rFonts w:asciiTheme="minorHAnsi" w:hAnsiTheme="minorHAnsi" w:cstheme="minorHAnsi"/>
        </w:rPr>
        <w:t xml:space="preserve">niniejszej umowy, w wysokości </w:t>
      </w:r>
      <w:r w:rsidR="00A5448C" w:rsidRPr="00F2181D">
        <w:rPr>
          <w:rFonts w:asciiTheme="minorHAnsi" w:hAnsiTheme="minorHAnsi" w:cstheme="minorHAnsi"/>
        </w:rPr>
        <w:t>0,</w:t>
      </w:r>
      <w:r w:rsidR="00041885" w:rsidRPr="00F2181D">
        <w:rPr>
          <w:rFonts w:asciiTheme="minorHAnsi" w:hAnsiTheme="minorHAnsi" w:cstheme="minorHAnsi"/>
        </w:rPr>
        <w:t>2</w:t>
      </w:r>
      <w:r w:rsidRPr="00F2181D">
        <w:rPr>
          <w:rFonts w:asciiTheme="minorHAnsi" w:hAnsiTheme="minorHAnsi" w:cstheme="minorHAnsi"/>
        </w:rPr>
        <w:t>% wynagrodzenia umownego brutto za dokumentację projektową, za każdy dzień zwłoki, a w przypadku niedotrzymania termin</w:t>
      </w:r>
      <w:r w:rsidR="002018A4" w:rsidRPr="00F2181D">
        <w:rPr>
          <w:rFonts w:asciiTheme="minorHAnsi" w:hAnsiTheme="minorHAnsi" w:cstheme="minorHAnsi"/>
        </w:rPr>
        <w:t>u</w:t>
      </w:r>
      <w:r w:rsidRPr="00F2181D">
        <w:rPr>
          <w:rFonts w:asciiTheme="minorHAnsi" w:hAnsiTheme="minorHAnsi" w:cstheme="minorHAnsi"/>
        </w:rPr>
        <w:t xml:space="preserve"> określon</w:t>
      </w:r>
      <w:r w:rsidR="002018A4" w:rsidRPr="00F2181D">
        <w:rPr>
          <w:rFonts w:asciiTheme="minorHAnsi" w:hAnsiTheme="minorHAnsi" w:cstheme="minorHAnsi"/>
        </w:rPr>
        <w:t>ego</w:t>
      </w:r>
      <w:r w:rsidRPr="00F2181D">
        <w:rPr>
          <w:rFonts w:asciiTheme="minorHAnsi" w:hAnsiTheme="minorHAnsi" w:cstheme="minorHAnsi"/>
        </w:rPr>
        <w:t xml:space="preserve"> w </w:t>
      </w:r>
      <w:r w:rsidRPr="00F2181D">
        <w:rPr>
          <w:rFonts w:asciiTheme="minorHAnsi" w:hAnsiTheme="minorHAnsi" w:cstheme="minorHAnsi"/>
        </w:rPr>
        <w:sym w:font="Arial" w:char="00A7"/>
      </w:r>
      <w:r w:rsidRPr="00F2181D">
        <w:rPr>
          <w:rFonts w:asciiTheme="minorHAnsi" w:hAnsiTheme="minorHAnsi" w:cstheme="minorHAnsi"/>
        </w:rPr>
        <w:t xml:space="preserve"> 2 ust. 1 </w:t>
      </w:r>
      <w:r w:rsidR="002018A4" w:rsidRPr="00F2181D">
        <w:rPr>
          <w:rFonts w:asciiTheme="minorHAnsi" w:hAnsiTheme="minorHAnsi" w:cstheme="minorHAnsi"/>
        </w:rPr>
        <w:t>pkt</w:t>
      </w:r>
      <w:r w:rsidRPr="00F2181D">
        <w:rPr>
          <w:rFonts w:asciiTheme="minorHAnsi" w:hAnsiTheme="minorHAnsi" w:cstheme="minorHAnsi"/>
        </w:rPr>
        <w:t xml:space="preserve"> </w:t>
      </w:r>
      <w:r w:rsidR="002018A4" w:rsidRPr="00F2181D">
        <w:rPr>
          <w:rFonts w:asciiTheme="minorHAnsi" w:hAnsiTheme="minorHAnsi" w:cstheme="minorHAnsi"/>
        </w:rPr>
        <w:t>c</w:t>
      </w:r>
      <w:r w:rsidRPr="00F2181D">
        <w:rPr>
          <w:rFonts w:asciiTheme="minorHAnsi" w:hAnsiTheme="minorHAnsi" w:cstheme="minorHAnsi"/>
        </w:rPr>
        <w:t xml:space="preserve">) niniejszej umowy, w wysokości </w:t>
      </w:r>
      <w:r w:rsidR="00041885" w:rsidRPr="00F2181D">
        <w:rPr>
          <w:rFonts w:asciiTheme="minorHAnsi" w:hAnsiTheme="minorHAnsi" w:cstheme="minorHAnsi"/>
        </w:rPr>
        <w:t>0,02</w:t>
      </w:r>
      <w:r w:rsidRPr="00F2181D">
        <w:rPr>
          <w:rFonts w:asciiTheme="minorHAnsi" w:hAnsiTheme="minorHAnsi" w:cstheme="minorHAnsi"/>
        </w:rPr>
        <w:t>% wynagrodzenia umownego brutto za roboty budowlane, za każdy dzień zwłoki,</w:t>
      </w:r>
    </w:p>
    <w:p w14:paraId="2652612A" w14:textId="77777777" w:rsidR="00785852" w:rsidRPr="00F2181D" w:rsidRDefault="00785852" w:rsidP="00E93E8F">
      <w:pPr>
        <w:numPr>
          <w:ilvl w:val="0"/>
          <w:numId w:val="5"/>
        </w:numPr>
        <w:tabs>
          <w:tab w:val="left" w:pos="426"/>
        </w:tabs>
        <w:spacing w:after="0" w:line="360" w:lineRule="auto"/>
        <w:contextualSpacing/>
        <w:rPr>
          <w:rFonts w:asciiTheme="minorHAnsi" w:hAnsiTheme="minorHAnsi" w:cstheme="minorHAnsi"/>
        </w:rPr>
      </w:pPr>
      <w:r w:rsidRPr="00F2181D">
        <w:rPr>
          <w:rFonts w:asciiTheme="minorHAnsi" w:hAnsiTheme="minorHAnsi" w:cstheme="minorHAnsi"/>
        </w:rPr>
        <w:t xml:space="preserve">za zwłokę w usunięciu wad stwierdzonych przy odbiorze lub zgłoszonych w ramach rękojmi lub udzielonej gwarancji w wysokości </w:t>
      </w:r>
      <w:r w:rsidR="00041885" w:rsidRPr="00F2181D">
        <w:rPr>
          <w:rFonts w:asciiTheme="minorHAnsi" w:hAnsiTheme="minorHAnsi" w:cstheme="minorHAnsi"/>
        </w:rPr>
        <w:t>0,01</w:t>
      </w:r>
      <w:r w:rsidRPr="00F2181D">
        <w:rPr>
          <w:rFonts w:asciiTheme="minorHAnsi" w:hAnsiTheme="minorHAnsi" w:cstheme="minorHAnsi"/>
        </w:rPr>
        <w:t>% całkowitego wynagrodzenia umownego brutto za każdy dzień zwłoki, liczonego od dnia wyznaczonego na usunięcie wad,</w:t>
      </w:r>
    </w:p>
    <w:p w14:paraId="4166528D" w14:textId="175C55F6" w:rsidR="00785852" w:rsidRPr="00F2181D" w:rsidRDefault="00785852" w:rsidP="00E93E8F">
      <w:pPr>
        <w:numPr>
          <w:ilvl w:val="0"/>
          <w:numId w:val="5"/>
        </w:numPr>
        <w:tabs>
          <w:tab w:val="left" w:pos="426"/>
        </w:tabs>
        <w:spacing w:after="0" w:line="360" w:lineRule="auto"/>
        <w:contextualSpacing/>
        <w:rPr>
          <w:rFonts w:asciiTheme="minorHAnsi" w:hAnsiTheme="minorHAnsi" w:cstheme="minorHAnsi"/>
        </w:rPr>
      </w:pPr>
      <w:r w:rsidRPr="00F2181D">
        <w:rPr>
          <w:rFonts w:asciiTheme="minorHAnsi" w:hAnsiTheme="minorHAnsi" w:cstheme="minorHAnsi"/>
        </w:rPr>
        <w:t>za brak należytej realizacji obowiązków z zakresu nadzoru autorskiego  w wysokości 1</w:t>
      </w:r>
      <w:r w:rsidR="00BD433A" w:rsidRPr="00F2181D">
        <w:rPr>
          <w:rFonts w:asciiTheme="minorHAnsi" w:hAnsiTheme="minorHAnsi" w:cstheme="minorHAnsi"/>
        </w:rPr>
        <w:t xml:space="preserve"> </w:t>
      </w:r>
      <w:r w:rsidRPr="00F2181D">
        <w:rPr>
          <w:rFonts w:asciiTheme="minorHAnsi" w:hAnsiTheme="minorHAnsi" w:cstheme="minorHAnsi"/>
        </w:rPr>
        <w:t>000,00 zł  (</w:t>
      </w:r>
      <w:r w:rsidR="00BD433A" w:rsidRPr="00F2181D">
        <w:rPr>
          <w:rFonts w:asciiTheme="minorHAnsi" w:hAnsiTheme="minorHAnsi" w:cstheme="minorHAnsi"/>
        </w:rPr>
        <w:t xml:space="preserve">słownie: jeden </w:t>
      </w:r>
      <w:r w:rsidRPr="00F2181D">
        <w:rPr>
          <w:rFonts w:asciiTheme="minorHAnsi" w:hAnsiTheme="minorHAnsi" w:cstheme="minorHAnsi"/>
        </w:rPr>
        <w:t>tysiąc</w:t>
      </w:r>
      <w:r w:rsidR="00BD433A" w:rsidRPr="00F2181D">
        <w:rPr>
          <w:rFonts w:asciiTheme="minorHAnsi" w:hAnsiTheme="minorHAnsi" w:cstheme="minorHAnsi"/>
        </w:rPr>
        <w:t xml:space="preserve"> złotych</w:t>
      </w:r>
      <w:r w:rsidRPr="00F2181D">
        <w:rPr>
          <w:rFonts w:asciiTheme="minorHAnsi" w:hAnsiTheme="minorHAnsi" w:cstheme="minorHAnsi"/>
        </w:rPr>
        <w:t xml:space="preserve">) za każdy przypadek, </w:t>
      </w:r>
    </w:p>
    <w:p w14:paraId="0D79B598" w14:textId="585C1358" w:rsidR="00785852" w:rsidRPr="00F2181D" w:rsidRDefault="005B2238" w:rsidP="00E93E8F">
      <w:pPr>
        <w:numPr>
          <w:ilvl w:val="0"/>
          <w:numId w:val="5"/>
        </w:numPr>
        <w:tabs>
          <w:tab w:val="left" w:pos="426"/>
        </w:tabs>
        <w:spacing w:after="0" w:line="360" w:lineRule="auto"/>
        <w:contextualSpacing/>
        <w:rPr>
          <w:rFonts w:asciiTheme="minorHAnsi" w:hAnsiTheme="minorHAnsi" w:cstheme="minorHAnsi"/>
        </w:rPr>
      </w:pPr>
      <w:r w:rsidRPr="00F2181D">
        <w:rPr>
          <w:rFonts w:asciiTheme="minorHAnsi" w:hAnsiTheme="minorHAnsi" w:cstheme="minorHAnsi"/>
        </w:rPr>
        <w:t xml:space="preserve">w przypadku braku zapłaty lub nieterminowej zapłaty wynagrodzenia należnego podwykonawcom </w:t>
      </w:r>
      <w:r w:rsidR="009B0C52" w:rsidRPr="00F2181D">
        <w:rPr>
          <w:rFonts w:asciiTheme="minorHAnsi" w:hAnsiTheme="minorHAnsi" w:cstheme="minorHAnsi"/>
        </w:rPr>
        <w:t xml:space="preserve">lub dalszym podwykonawcom </w:t>
      </w:r>
      <w:r w:rsidRPr="00F2181D">
        <w:rPr>
          <w:rFonts w:asciiTheme="minorHAnsi" w:hAnsiTheme="minorHAnsi" w:cstheme="minorHAnsi"/>
        </w:rPr>
        <w:t>z tytułu zmiany wysokości wynagrodzenia, o której mowa w art. 439 ust. 5 ustawy P</w:t>
      </w:r>
      <w:r w:rsidR="00BD433A" w:rsidRPr="00F2181D">
        <w:rPr>
          <w:rFonts w:asciiTheme="minorHAnsi" w:hAnsiTheme="minorHAnsi" w:cstheme="minorHAnsi"/>
        </w:rPr>
        <w:t>z</w:t>
      </w:r>
      <w:r w:rsidR="00A653E6" w:rsidRPr="00F2181D">
        <w:rPr>
          <w:rFonts w:asciiTheme="minorHAnsi" w:hAnsiTheme="minorHAnsi" w:cstheme="minorHAnsi"/>
        </w:rPr>
        <w:t>p</w:t>
      </w:r>
      <w:r w:rsidR="00BD433A" w:rsidRPr="00F2181D">
        <w:rPr>
          <w:rFonts w:asciiTheme="minorHAnsi" w:hAnsiTheme="minorHAnsi" w:cstheme="minorHAnsi"/>
        </w:rPr>
        <w:t xml:space="preserve"> </w:t>
      </w:r>
      <w:r w:rsidRPr="00F2181D">
        <w:rPr>
          <w:rFonts w:asciiTheme="minorHAnsi" w:hAnsiTheme="minorHAnsi" w:cstheme="minorHAnsi"/>
        </w:rPr>
        <w:t xml:space="preserve">-  w wysokości 1% niezapłaconego podwykonawcy </w:t>
      </w:r>
      <w:r w:rsidR="009B0C52" w:rsidRPr="00F2181D">
        <w:rPr>
          <w:rFonts w:asciiTheme="minorHAnsi" w:hAnsiTheme="minorHAnsi" w:cstheme="minorHAnsi"/>
        </w:rPr>
        <w:t xml:space="preserve">lub dalszemu podwykonawcy </w:t>
      </w:r>
      <w:r w:rsidRPr="00F2181D">
        <w:rPr>
          <w:rFonts w:asciiTheme="minorHAnsi" w:hAnsiTheme="minorHAnsi" w:cstheme="minorHAnsi"/>
        </w:rPr>
        <w:t>wynagrodzenia za każdy dzień przekroczenia terminu liczonego od upływu terminu zapłaty,</w:t>
      </w:r>
      <w:r w:rsidR="00CC3128" w:rsidRPr="00F2181D">
        <w:rPr>
          <w:rFonts w:asciiTheme="minorHAnsi" w:hAnsiTheme="minorHAnsi" w:cstheme="minorHAnsi"/>
        </w:rPr>
        <w:t xml:space="preserve"> </w:t>
      </w:r>
      <w:r w:rsidRPr="00F2181D">
        <w:rPr>
          <w:rFonts w:asciiTheme="minorHAnsi" w:hAnsiTheme="minorHAnsi" w:cstheme="minorHAnsi"/>
        </w:rPr>
        <w:t xml:space="preserve">a w przypadku nieterminowej zapłaty wynagrodzenia należnego podwykonawcom lub dalszym podwykonawcom, w wysokości 0,5% niezapłaconego podwykonawcy </w:t>
      </w:r>
      <w:r w:rsidR="009B0C52" w:rsidRPr="00F2181D">
        <w:rPr>
          <w:rFonts w:asciiTheme="minorHAnsi" w:hAnsiTheme="minorHAnsi" w:cstheme="minorHAnsi"/>
        </w:rPr>
        <w:t xml:space="preserve">lub dalszemu podwykonawcy </w:t>
      </w:r>
      <w:r w:rsidRPr="00F2181D">
        <w:rPr>
          <w:rFonts w:asciiTheme="minorHAnsi" w:hAnsiTheme="minorHAnsi" w:cstheme="minorHAnsi"/>
        </w:rPr>
        <w:t>wynagrodzenia za każdy dzień przekroczenia terminu liczonego od upływu terminu zapłaty</w:t>
      </w:r>
      <w:r w:rsidR="00785852" w:rsidRPr="00F2181D">
        <w:rPr>
          <w:rFonts w:asciiTheme="minorHAnsi" w:hAnsiTheme="minorHAnsi" w:cstheme="minorHAnsi"/>
        </w:rPr>
        <w:t>,</w:t>
      </w:r>
    </w:p>
    <w:p w14:paraId="1138333B" w14:textId="2257171B" w:rsidR="00785852" w:rsidRPr="00F2181D" w:rsidRDefault="00785852" w:rsidP="00E93E8F">
      <w:pPr>
        <w:numPr>
          <w:ilvl w:val="0"/>
          <w:numId w:val="5"/>
        </w:numPr>
        <w:tabs>
          <w:tab w:val="left" w:pos="426"/>
        </w:tabs>
        <w:spacing w:after="0" w:line="360" w:lineRule="auto"/>
        <w:contextualSpacing/>
        <w:rPr>
          <w:rFonts w:asciiTheme="minorHAnsi" w:hAnsiTheme="minorHAnsi" w:cstheme="minorHAnsi"/>
        </w:rPr>
      </w:pPr>
      <w:r w:rsidRPr="00F2181D">
        <w:rPr>
          <w:rFonts w:asciiTheme="minorHAnsi" w:hAnsiTheme="minorHAnsi" w:cstheme="minorHAnsi"/>
        </w:rPr>
        <w:t xml:space="preserve">w przypadku nieprzedłożenia do zaakceptowania projektu umowy o podwykonawstwo, której przedmiotem są roboty budowlane, lub projektu jej zmian - w wysokości 5 000,00 </w:t>
      </w:r>
      <w:r w:rsidR="00DF7E13" w:rsidRPr="00F2181D">
        <w:rPr>
          <w:rFonts w:asciiTheme="minorHAnsi" w:hAnsiTheme="minorHAnsi" w:cstheme="minorHAnsi"/>
        </w:rPr>
        <w:t xml:space="preserve">zł </w:t>
      </w:r>
      <w:r w:rsidRPr="00F2181D">
        <w:rPr>
          <w:rFonts w:asciiTheme="minorHAnsi" w:hAnsiTheme="minorHAnsi" w:cstheme="minorHAnsi"/>
        </w:rPr>
        <w:t>(</w:t>
      </w:r>
      <w:r w:rsidR="00DF7E13" w:rsidRPr="00F2181D">
        <w:rPr>
          <w:rFonts w:asciiTheme="minorHAnsi" w:hAnsiTheme="minorHAnsi" w:cstheme="minorHAnsi"/>
        </w:rPr>
        <w:t xml:space="preserve">słownie: </w:t>
      </w:r>
      <w:r w:rsidRPr="00F2181D">
        <w:rPr>
          <w:rFonts w:asciiTheme="minorHAnsi" w:hAnsiTheme="minorHAnsi" w:cstheme="minorHAnsi"/>
        </w:rPr>
        <w:t>pięć tysięcy</w:t>
      </w:r>
      <w:r w:rsidR="00DF7E13" w:rsidRPr="00F2181D">
        <w:rPr>
          <w:rFonts w:asciiTheme="minorHAnsi" w:hAnsiTheme="minorHAnsi" w:cstheme="minorHAnsi"/>
        </w:rPr>
        <w:t xml:space="preserve"> </w:t>
      </w:r>
      <w:r w:rsidRPr="00F2181D">
        <w:rPr>
          <w:rFonts w:asciiTheme="minorHAnsi" w:hAnsiTheme="minorHAnsi" w:cstheme="minorHAnsi"/>
        </w:rPr>
        <w:t>złotych) za każdy nieprzedłożony do akceptacji projekt umowy lub jego zmianę,</w:t>
      </w:r>
    </w:p>
    <w:p w14:paraId="34121BF3" w14:textId="4E153AE9" w:rsidR="00785852" w:rsidRPr="00F2181D" w:rsidRDefault="00785852" w:rsidP="00E93E8F">
      <w:pPr>
        <w:numPr>
          <w:ilvl w:val="0"/>
          <w:numId w:val="5"/>
        </w:numPr>
        <w:tabs>
          <w:tab w:val="left" w:pos="426"/>
        </w:tabs>
        <w:spacing w:after="0" w:line="360" w:lineRule="auto"/>
        <w:contextualSpacing/>
        <w:rPr>
          <w:rFonts w:asciiTheme="minorHAnsi" w:hAnsiTheme="minorHAnsi" w:cstheme="minorHAnsi"/>
        </w:rPr>
      </w:pPr>
      <w:r w:rsidRPr="00F2181D">
        <w:rPr>
          <w:rFonts w:asciiTheme="minorHAnsi" w:hAnsiTheme="minorHAnsi" w:cstheme="minorHAnsi"/>
        </w:rPr>
        <w:t xml:space="preserve">w przypadku nieprzedłożenia poświadczonej za zgodność z oryginałem kopii umowy o podwykonawstwo lub jej zmiany w wysokości 5 000,00 </w:t>
      </w:r>
      <w:r w:rsidR="00DF7E13" w:rsidRPr="00F2181D">
        <w:rPr>
          <w:rFonts w:asciiTheme="minorHAnsi" w:hAnsiTheme="minorHAnsi" w:cstheme="minorHAnsi"/>
        </w:rPr>
        <w:t xml:space="preserve">zł </w:t>
      </w:r>
      <w:r w:rsidRPr="00F2181D">
        <w:rPr>
          <w:rFonts w:asciiTheme="minorHAnsi" w:hAnsiTheme="minorHAnsi" w:cstheme="minorHAnsi"/>
        </w:rPr>
        <w:t>(</w:t>
      </w:r>
      <w:r w:rsidR="00DF7E13" w:rsidRPr="00F2181D">
        <w:rPr>
          <w:rFonts w:asciiTheme="minorHAnsi" w:hAnsiTheme="minorHAnsi" w:cstheme="minorHAnsi"/>
        </w:rPr>
        <w:t xml:space="preserve">słownie: </w:t>
      </w:r>
      <w:r w:rsidRPr="00F2181D">
        <w:rPr>
          <w:rFonts w:asciiTheme="minorHAnsi" w:hAnsiTheme="minorHAnsi" w:cstheme="minorHAnsi"/>
        </w:rPr>
        <w:t>pięć tysięcy złotych)  za każdą nieprzedłożoną umowę lub jej zmianę;</w:t>
      </w:r>
    </w:p>
    <w:p w14:paraId="35C717FD" w14:textId="31212095" w:rsidR="00785852" w:rsidRPr="00F2181D" w:rsidRDefault="00785852" w:rsidP="00E93E8F">
      <w:pPr>
        <w:numPr>
          <w:ilvl w:val="0"/>
          <w:numId w:val="5"/>
        </w:numPr>
        <w:tabs>
          <w:tab w:val="left" w:pos="426"/>
        </w:tabs>
        <w:spacing w:after="0" w:line="360" w:lineRule="auto"/>
        <w:contextualSpacing/>
        <w:rPr>
          <w:rFonts w:asciiTheme="minorHAnsi" w:hAnsiTheme="minorHAnsi" w:cstheme="minorHAnsi"/>
        </w:rPr>
      </w:pPr>
      <w:r w:rsidRPr="00F2181D">
        <w:rPr>
          <w:rFonts w:asciiTheme="minorHAnsi" w:hAnsiTheme="minorHAnsi" w:cstheme="minorHAnsi"/>
        </w:rPr>
        <w:t>w przypadku braku zmiany umowy o podwykonawstwo w zakresie zm</w:t>
      </w:r>
      <w:r w:rsidR="009226C5" w:rsidRPr="00F2181D">
        <w:rPr>
          <w:rFonts w:asciiTheme="minorHAnsi" w:hAnsiTheme="minorHAnsi" w:cstheme="minorHAnsi"/>
        </w:rPr>
        <w:t xml:space="preserve">iany terminu zapłaty, zgodnie z </w:t>
      </w:r>
      <w:r w:rsidR="00BA0B1C" w:rsidRPr="00F2181D">
        <w:rPr>
          <w:rFonts w:asciiTheme="minorHAnsi" w:hAnsiTheme="minorHAnsi" w:cstheme="minorHAnsi"/>
        </w:rPr>
        <w:sym w:font="Arial" w:char="00A7"/>
      </w:r>
      <w:r w:rsidRPr="00F2181D">
        <w:rPr>
          <w:rFonts w:asciiTheme="minorHAnsi" w:hAnsiTheme="minorHAnsi" w:cstheme="minorHAnsi"/>
        </w:rPr>
        <w:t xml:space="preserve"> 5 ust. 8, na Wykonawcę zostanie nałożona kara w wysokości 20 000,00 </w:t>
      </w:r>
      <w:r w:rsidR="00BA0B1C" w:rsidRPr="00F2181D">
        <w:rPr>
          <w:rFonts w:asciiTheme="minorHAnsi" w:hAnsiTheme="minorHAnsi" w:cstheme="minorHAnsi"/>
        </w:rPr>
        <w:t xml:space="preserve">zł </w:t>
      </w:r>
      <w:r w:rsidRPr="00F2181D">
        <w:rPr>
          <w:rFonts w:asciiTheme="minorHAnsi" w:hAnsiTheme="minorHAnsi" w:cstheme="minorHAnsi"/>
        </w:rPr>
        <w:t>(słownie: dwadzieścia tysięcy złotych) za każdy przypadek;</w:t>
      </w:r>
    </w:p>
    <w:p w14:paraId="31F00F2A" w14:textId="5ADA5B9A" w:rsidR="00785852" w:rsidRPr="00F2181D" w:rsidRDefault="00785852" w:rsidP="00E93E8F">
      <w:pPr>
        <w:numPr>
          <w:ilvl w:val="0"/>
          <w:numId w:val="5"/>
        </w:numPr>
        <w:tabs>
          <w:tab w:val="left" w:pos="426"/>
        </w:tabs>
        <w:spacing w:after="0" w:line="360" w:lineRule="auto"/>
        <w:contextualSpacing/>
        <w:rPr>
          <w:rFonts w:asciiTheme="minorHAnsi" w:hAnsiTheme="minorHAnsi" w:cstheme="minorHAnsi"/>
        </w:rPr>
      </w:pPr>
      <w:r w:rsidRPr="00F2181D">
        <w:rPr>
          <w:rFonts w:asciiTheme="minorHAnsi" w:hAnsiTheme="minorHAnsi" w:cstheme="minorHAnsi"/>
        </w:rPr>
        <w:t>w przypadku stwierdzenia przez Zamawiającego niedotrzymania warunku dotyczącego zatrudnienia na podstawie umowy o pracę przez Wykonawcę lub podwykonawcę\dalszego pod</w:t>
      </w:r>
      <w:r w:rsidR="00FB6559" w:rsidRPr="00F2181D">
        <w:rPr>
          <w:rFonts w:asciiTheme="minorHAnsi" w:hAnsiTheme="minorHAnsi" w:cstheme="minorHAnsi"/>
        </w:rPr>
        <w:t xml:space="preserve">wykonawcę w wysokości 5000,00 </w:t>
      </w:r>
      <w:r w:rsidR="00BA0B1C" w:rsidRPr="00F2181D">
        <w:rPr>
          <w:rFonts w:asciiTheme="minorHAnsi" w:hAnsiTheme="minorHAnsi" w:cstheme="minorHAnsi"/>
        </w:rPr>
        <w:t xml:space="preserve">zł </w:t>
      </w:r>
      <w:r w:rsidR="00FB6559" w:rsidRPr="00F2181D">
        <w:rPr>
          <w:rFonts w:asciiTheme="minorHAnsi" w:hAnsiTheme="minorHAnsi" w:cstheme="minorHAnsi"/>
        </w:rPr>
        <w:t>(</w:t>
      </w:r>
      <w:r w:rsidR="00BA0B1C" w:rsidRPr="00F2181D">
        <w:rPr>
          <w:rFonts w:asciiTheme="minorHAnsi" w:hAnsiTheme="minorHAnsi" w:cstheme="minorHAnsi"/>
        </w:rPr>
        <w:t xml:space="preserve">słownie: </w:t>
      </w:r>
      <w:r w:rsidRPr="00F2181D">
        <w:rPr>
          <w:rFonts w:asciiTheme="minorHAnsi" w:hAnsiTheme="minorHAnsi" w:cstheme="minorHAnsi"/>
        </w:rPr>
        <w:t>pięć tysięcy złotych) za każdy przypadek.</w:t>
      </w:r>
    </w:p>
    <w:p w14:paraId="61829852" w14:textId="373AC130" w:rsidR="00785852" w:rsidRPr="00F2181D" w:rsidRDefault="00FD5419" w:rsidP="00E93E8F">
      <w:pPr>
        <w:numPr>
          <w:ilvl w:val="0"/>
          <w:numId w:val="46"/>
        </w:numPr>
        <w:tabs>
          <w:tab w:val="clear" w:pos="357"/>
          <w:tab w:val="num" w:pos="426"/>
        </w:tabs>
        <w:spacing w:after="0" w:line="360" w:lineRule="auto"/>
        <w:ind w:left="426" w:hanging="425"/>
        <w:contextualSpacing/>
        <w:rPr>
          <w:rFonts w:asciiTheme="minorHAnsi" w:hAnsiTheme="minorHAnsi" w:cstheme="minorHAnsi"/>
        </w:rPr>
      </w:pPr>
      <w:r w:rsidRPr="00F2181D">
        <w:rPr>
          <w:rFonts w:asciiTheme="minorHAnsi" w:hAnsiTheme="minorHAnsi" w:cstheme="minorHAnsi"/>
        </w:rPr>
        <w:t xml:space="preserve">Zamawiający zapłaci Wykonawcy karę umowną za odstąpienie od umowy przez Wykonawcę z przyczyn, za które ponosi odpowiedzialność Zamawiający  w wysokości 10% całkowitego </w:t>
      </w:r>
      <w:r w:rsidRPr="00F2181D">
        <w:rPr>
          <w:rFonts w:asciiTheme="minorHAnsi" w:hAnsiTheme="minorHAnsi" w:cstheme="minorHAnsi"/>
        </w:rPr>
        <w:lastRenderedPageBreak/>
        <w:t>wynagrodzenia umownego brutto, z wyjątkiem wystąpienia sytuacji przedstawionej</w:t>
      </w:r>
      <w:r w:rsidR="00C4310F" w:rsidRPr="00F2181D">
        <w:rPr>
          <w:rFonts w:asciiTheme="minorHAnsi" w:hAnsiTheme="minorHAnsi" w:cstheme="minorHAnsi"/>
        </w:rPr>
        <w:t xml:space="preserve"> w </w:t>
      </w:r>
      <w:r w:rsidR="00BA0B1C" w:rsidRPr="00F2181D">
        <w:rPr>
          <w:rFonts w:asciiTheme="minorHAnsi" w:hAnsiTheme="minorHAnsi" w:cstheme="minorHAnsi"/>
        </w:rPr>
        <w:sym w:font="Arial" w:char="00A7"/>
      </w:r>
      <w:r w:rsidRPr="00F2181D">
        <w:rPr>
          <w:rFonts w:asciiTheme="minorHAnsi" w:hAnsiTheme="minorHAnsi" w:cstheme="minorHAnsi"/>
        </w:rPr>
        <w:t xml:space="preserve"> 15 ust. 2 niniejszej umowy</w:t>
      </w:r>
      <w:r w:rsidR="00785852" w:rsidRPr="00F2181D">
        <w:rPr>
          <w:rFonts w:asciiTheme="minorHAnsi" w:hAnsiTheme="minorHAnsi" w:cstheme="minorHAnsi"/>
        </w:rPr>
        <w:t>.</w:t>
      </w:r>
    </w:p>
    <w:p w14:paraId="6A1A685D" w14:textId="77777777" w:rsidR="00785852" w:rsidRPr="00F2181D" w:rsidRDefault="00785852" w:rsidP="00E93E8F">
      <w:pPr>
        <w:numPr>
          <w:ilvl w:val="0"/>
          <w:numId w:val="46"/>
        </w:numPr>
        <w:tabs>
          <w:tab w:val="clear" w:pos="357"/>
          <w:tab w:val="num" w:pos="426"/>
        </w:tabs>
        <w:spacing w:after="0" w:line="360" w:lineRule="auto"/>
        <w:ind w:left="426" w:hanging="425"/>
        <w:contextualSpacing/>
        <w:rPr>
          <w:rFonts w:asciiTheme="minorHAnsi" w:hAnsiTheme="minorHAnsi" w:cstheme="minorHAnsi"/>
        </w:rPr>
      </w:pPr>
      <w:r w:rsidRPr="00F2181D">
        <w:rPr>
          <w:rFonts w:asciiTheme="minorHAnsi" w:hAnsiTheme="minorHAnsi" w:cstheme="minorHAnsi"/>
        </w:rPr>
        <w:t>Zamawiającemu przysługuje uprawnienie do potrącania kar umownych z wynagrodzenia należnego Wykonawcy na podstawie umowy. Potrącenie kwoty kar zostanie dokonane z wynagrodzenia przysługującego określonego w fakturze, o ile przepisy prawa powszechnie obowiązującego nie zabraniają potrącenia, na co Wykonawca wyraża zgodę.</w:t>
      </w:r>
    </w:p>
    <w:p w14:paraId="1222AB2E" w14:textId="77777777" w:rsidR="00785852" w:rsidRPr="00F2181D" w:rsidRDefault="00785852" w:rsidP="00E93E8F">
      <w:pPr>
        <w:numPr>
          <w:ilvl w:val="0"/>
          <w:numId w:val="46"/>
        </w:numPr>
        <w:tabs>
          <w:tab w:val="clear" w:pos="357"/>
          <w:tab w:val="num" w:pos="426"/>
        </w:tabs>
        <w:spacing w:after="0" w:line="360" w:lineRule="auto"/>
        <w:ind w:left="426" w:hanging="425"/>
        <w:contextualSpacing/>
        <w:rPr>
          <w:rFonts w:asciiTheme="minorHAnsi" w:hAnsiTheme="minorHAnsi" w:cstheme="minorHAnsi"/>
        </w:rPr>
      </w:pPr>
      <w:r w:rsidRPr="00F2181D">
        <w:rPr>
          <w:rFonts w:asciiTheme="minorHAnsi" w:hAnsiTheme="minorHAnsi" w:cstheme="minorHAnsi"/>
        </w:rPr>
        <w:t>Strony mają prawo dochodzić odszkodowania uzupełniającego na zasadach Kodeksu Cywilnego, jeżeli szkoda przewyższy wysokość kar umownych.</w:t>
      </w:r>
    </w:p>
    <w:p w14:paraId="570DACB2" w14:textId="121B4D64" w:rsidR="002E3D58" w:rsidRPr="00F2181D" w:rsidRDefault="00CA1012" w:rsidP="00E93E8F">
      <w:pPr>
        <w:numPr>
          <w:ilvl w:val="0"/>
          <w:numId w:val="46"/>
        </w:numPr>
        <w:tabs>
          <w:tab w:val="clear" w:pos="357"/>
          <w:tab w:val="num" w:pos="426"/>
        </w:tabs>
        <w:spacing w:after="0" w:line="360" w:lineRule="auto"/>
        <w:ind w:left="426" w:hanging="425"/>
        <w:contextualSpacing/>
        <w:rPr>
          <w:rFonts w:asciiTheme="minorHAnsi" w:hAnsiTheme="minorHAnsi" w:cstheme="minorHAnsi"/>
        </w:rPr>
      </w:pPr>
      <w:r w:rsidRPr="00F2181D">
        <w:rPr>
          <w:rFonts w:asciiTheme="minorHAnsi" w:hAnsiTheme="minorHAnsi" w:cstheme="minorHAnsi"/>
        </w:rPr>
        <w:t xml:space="preserve">Łączny limit kar umownych, których mogą dochodzić Strony, </w:t>
      </w:r>
      <w:r w:rsidR="00785852" w:rsidRPr="00F2181D">
        <w:rPr>
          <w:rFonts w:asciiTheme="minorHAnsi" w:hAnsiTheme="minorHAnsi" w:cstheme="minorHAnsi"/>
        </w:rPr>
        <w:t>ze wszystkich tytułów nie może przekroczyć 20% całkowitego wynagrodzenia umownego brutto.</w:t>
      </w:r>
    </w:p>
    <w:p w14:paraId="1E25E8DF" w14:textId="77777777" w:rsidR="00D76A7C" w:rsidRPr="00F2181D" w:rsidRDefault="00D76A7C" w:rsidP="004F10B7">
      <w:pPr>
        <w:spacing w:after="0" w:line="360" w:lineRule="auto"/>
        <w:contextualSpacing/>
        <w:rPr>
          <w:rFonts w:asciiTheme="minorHAnsi" w:eastAsia="Times New Roman" w:hAnsiTheme="minorHAnsi" w:cstheme="minorHAnsi"/>
          <w:b/>
          <w:lang w:eastAsia="pl-PL"/>
        </w:rPr>
      </w:pPr>
      <w:r w:rsidRPr="00F2181D">
        <w:rPr>
          <w:rFonts w:asciiTheme="minorHAnsi" w:eastAsia="Times New Roman" w:hAnsiTheme="minorHAnsi" w:cstheme="minorHAnsi"/>
          <w:b/>
          <w:lang w:eastAsia="pl-PL"/>
        </w:rPr>
        <w:t>ZABEZPIECZENIE NALEŻYTEGO WKONANIA UMOWY</w:t>
      </w:r>
    </w:p>
    <w:p w14:paraId="2F637327" w14:textId="77777777" w:rsidR="00D76A7C" w:rsidRPr="00F2181D" w:rsidRDefault="00D76A7C" w:rsidP="004F10B7">
      <w:pPr>
        <w:spacing w:after="0" w:line="360" w:lineRule="auto"/>
        <w:contextualSpacing/>
        <w:rPr>
          <w:rFonts w:asciiTheme="minorHAnsi" w:eastAsia="Times New Roman" w:hAnsiTheme="minorHAnsi" w:cstheme="minorHAnsi"/>
          <w:b/>
          <w:lang w:eastAsia="pl-PL"/>
        </w:rPr>
      </w:pPr>
      <w:r w:rsidRPr="00F2181D">
        <w:rPr>
          <w:rFonts w:asciiTheme="minorHAnsi" w:eastAsia="Times New Roman" w:hAnsiTheme="minorHAnsi" w:cstheme="minorHAnsi"/>
          <w:b/>
          <w:lang w:eastAsia="pl-PL"/>
        </w:rPr>
        <w:sym w:font="Arial" w:char="00A7"/>
      </w:r>
      <w:r w:rsidRPr="00F2181D">
        <w:rPr>
          <w:rFonts w:asciiTheme="minorHAnsi" w:eastAsia="Times New Roman" w:hAnsiTheme="minorHAnsi" w:cstheme="minorHAnsi"/>
          <w:b/>
          <w:lang w:eastAsia="pl-PL"/>
        </w:rPr>
        <w:t xml:space="preserve"> 13</w:t>
      </w:r>
    </w:p>
    <w:p w14:paraId="1545653B" w14:textId="44BDE212" w:rsidR="00FB6559" w:rsidRPr="00F2181D" w:rsidRDefault="00FB6559" w:rsidP="00AD0AD9">
      <w:pPr>
        <w:numPr>
          <w:ilvl w:val="0"/>
          <w:numId w:val="21"/>
        </w:numPr>
        <w:spacing w:after="0" w:line="360" w:lineRule="auto"/>
        <w:rPr>
          <w:rFonts w:asciiTheme="minorHAnsi" w:hAnsiTheme="minorHAnsi" w:cstheme="minorHAnsi"/>
        </w:rPr>
      </w:pPr>
      <w:r w:rsidRPr="00F2181D">
        <w:rPr>
          <w:rFonts w:asciiTheme="minorHAnsi" w:hAnsiTheme="minorHAnsi" w:cstheme="minorHAnsi"/>
        </w:rPr>
        <w:t xml:space="preserve">Tytułem zapewnienia należytego wykonania umowy Wykonawca wnosi zabezpieczenie w wysokości </w:t>
      </w:r>
      <w:r w:rsidRPr="00F2181D">
        <w:rPr>
          <w:rFonts w:asciiTheme="minorHAnsi" w:hAnsiTheme="minorHAnsi" w:cstheme="minorHAnsi"/>
          <w:b/>
        </w:rPr>
        <w:t xml:space="preserve">5% </w:t>
      </w:r>
      <w:r w:rsidR="00CC3128" w:rsidRPr="00F2181D">
        <w:rPr>
          <w:rFonts w:asciiTheme="minorHAnsi" w:hAnsiTheme="minorHAnsi" w:cstheme="minorHAnsi"/>
          <w:b/>
        </w:rPr>
        <w:t>ceny całkowitej</w:t>
      </w:r>
      <w:r w:rsidR="00CC3128" w:rsidRPr="00F2181D">
        <w:rPr>
          <w:rFonts w:asciiTheme="minorHAnsi" w:hAnsiTheme="minorHAnsi" w:cstheme="minorHAnsi"/>
        </w:rPr>
        <w:t xml:space="preserve"> podanej w ofercie</w:t>
      </w:r>
      <w:r w:rsidRPr="00F2181D">
        <w:rPr>
          <w:rFonts w:asciiTheme="minorHAnsi" w:hAnsiTheme="minorHAnsi" w:cstheme="minorHAnsi"/>
        </w:rPr>
        <w:t xml:space="preserve">, co stanowi kwotę </w:t>
      </w:r>
      <w:r w:rsidR="00154987">
        <w:rPr>
          <w:rFonts w:asciiTheme="minorHAnsi" w:hAnsiTheme="minorHAnsi" w:cstheme="minorHAnsi"/>
          <w:b/>
        </w:rPr>
        <w:t>………………….</w:t>
      </w:r>
      <w:r w:rsidR="00AD0AD9" w:rsidRPr="00F2181D">
        <w:rPr>
          <w:rFonts w:asciiTheme="minorHAnsi" w:hAnsiTheme="minorHAnsi" w:cstheme="minorHAnsi"/>
          <w:b/>
        </w:rPr>
        <w:t xml:space="preserve"> zł</w:t>
      </w:r>
      <w:r w:rsidRPr="00F2181D">
        <w:rPr>
          <w:rFonts w:asciiTheme="minorHAnsi" w:hAnsiTheme="minorHAnsi" w:cstheme="minorHAnsi"/>
        </w:rPr>
        <w:t xml:space="preserve"> (słownie: </w:t>
      </w:r>
      <w:r w:rsidR="00154987">
        <w:rPr>
          <w:rFonts w:asciiTheme="minorHAnsi" w:hAnsiTheme="minorHAnsi" w:cstheme="minorHAnsi"/>
        </w:rPr>
        <w:t>………………………………………</w:t>
      </w:r>
      <w:r w:rsidR="00AD0AD9" w:rsidRPr="00F2181D">
        <w:rPr>
          <w:rFonts w:asciiTheme="minorHAnsi" w:hAnsiTheme="minorHAnsi" w:cstheme="minorHAnsi"/>
        </w:rPr>
        <w:t xml:space="preserve"> złotych</w:t>
      </w:r>
      <w:r w:rsidR="00154987">
        <w:rPr>
          <w:rFonts w:asciiTheme="minorHAnsi" w:hAnsiTheme="minorHAnsi" w:cstheme="minorHAnsi"/>
        </w:rPr>
        <w:t>)</w:t>
      </w:r>
      <w:r w:rsidRPr="00F2181D">
        <w:rPr>
          <w:rFonts w:asciiTheme="minorHAnsi" w:hAnsiTheme="minorHAnsi" w:cstheme="minorHAnsi"/>
        </w:rPr>
        <w:t xml:space="preserve">, w formie </w:t>
      </w:r>
      <w:r w:rsidR="00621F73">
        <w:rPr>
          <w:rFonts w:asciiTheme="minorHAnsi" w:hAnsiTheme="minorHAnsi" w:cstheme="minorHAnsi"/>
        </w:rPr>
        <w:t>…………………………….</w:t>
      </w:r>
      <w:r w:rsidR="00044450" w:rsidRPr="00F2181D">
        <w:rPr>
          <w:rFonts w:asciiTheme="minorHAnsi" w:hAnsiTheme="minorHAnsi" w:cstheme="minorHAnsi"/>
        </w:rPr>
        <w:t>.</w:t>
      </w:r>
    </w:p>
    <w:p w14:paraId="2249358B" w14:textId="77777777" w:rsidR="00FB6559" w:rsidRPr="00F2181D" w:rsidRDefault="00FB6559" w:rsidP="00E93E8F">
      <w:pPr>
        <w:numPr>
          <w:ilvl w:val="0"/>
          <w:numId w:val="21"/>
        </w:numPr>
        <w:spacing w:after="0" w:line="360" w:lineRule="auto"/>
        <w:rPr>
          <w:rFonts w:asciiTheme="minorHAnsi" w:hAnsiTheme="minorHAnsi" w:cstheme="minorHAnsi"/>
        </w:rPr>
      </w:pPr>
      <w:r w:rsidRPr="00F2181D">
        <w:rPr>
          <w:rFonts w:asciiTheme="minorHAnsi" w:hAnsiTheme="minorHAnsi" w:cstheme="minorHAnsi"/>
        </w:rPr>
        <w:t xml:space="preserve">Zabezpieczenie jest wystawione na okres obejmujący wykonanie zamówienia oraz na okres rękojmi i gwarancji.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t>
      </w:r>
    </w:p>
    <w:p w14:paraId="6D97D64E" w14:textId="77777777" w:rsidR="00FB6559" w:rsidRPr="00F2181D" w:rsidRDefault="00FB6559" w:rsidP="00E93E8F">
      <w:pPr>
        <w:numPr>
          <w:ilvl w:val="0"/>
          <w:numId w:val="21"/>
        </w:numPr>
        <w:spacing w:after="0" w:line="360" w:lineRule="auto"/>
        <w:rPr>
          <w:rFonts w:asciiTheme="minorHAnsi" w:hAnsiTheme="minorHAnsi" w:cstheme="minorHAnsi"/>
        </w:rPr>
      </w:pPr>
      <w:r w:rsidRPr="00F2181D">
        <w:rPr>
          <w:rFonts w:asciiTheme="minorHAnsi" w:hAnsiTheme="minorHAnsi" w:cstheme="minorHAnsi"/>
        </w:rPr>
        <w:t>70% kwoty zabezpieczenia, gwarantująca zgodne z umową wykonanie przedmiotu zamówienia, zostanie zwrócone w ciągu 30 dni od dnia wykonania zamówienia i uznania przez Zamawiającego za należycie wykonane. Pozostała część zabezpieczenia zostanie zwrócona w ciągu 15 dni po upływie okresu rękojmi za wady i gwarancji.</w:t>
      </w:r>
    </w:p>
    <w:p w14:paraId="7505731B" w14:textId="4A3F257D" w:rsidR="00FB6559" w:rsidRPr="00F2181D" w:rsidRDefault="003479D9" w:rsidP="00E93E8F">
      <w:pPr>
        <w:numPr>
          <w:ilvl w:val="0"/>
          <w:numId w:val="21"/>
        </w:numPr>
        <w:spacing w:after="0" w:line="360" w:lineRule="auto"/>
        <w:rPr>
          <w:rFonts w:asciiTheme="minorHAnsi" w:hAnsiTheme="minorHAnsi" w:cstheme="minorHAnsi"/>
        </w:rPr>
      </w:pPr>
      <w:r w:rsidRPr="00F2181D">
        <w:rPr>
          <w:rFonts w:asciiTheme="minorHAnsi" w:hAnsiTheme="minorHAnsi" w:cstheme="minorHAnsi"/>
        </w:rPr>
        <w:t>W przypadku nienależytego wykonania zamówienia zabezpieczenie będzie służyło Zamawiającemu do pokrycia roszczeń z tytułu niewykonania lub nienależytego wykonania umowy i będzie wykorzystane do zgodnego z umową wykonania przedmiotu zamówienia i pokrycia roszczeń z tytułu rękojmi za wady i gwarancji przedmiotu zamówienia</w:t>
      </w:r>
      <w:r w:rsidR="00FB6559" w:rsidRPr="00F2181D">
        <w:rPr>
          <w:rFonts w:asciiTheme="minorHAnsi" w:hAnsiTheme="minorHAnsi" w:cstheme="minorHAnsi"/>
        </w:rPr>
        <w:t>.</w:t>
      </w:r>
    </w:p>
    <w:p w14:paraId="6D1DCDEA" w14:textId="04293E5B" w:rsidR="00FB6559" w:rsidRPr="00F2181D" w:rsidRDefault="006B6BCA" w:rsidP="00E93E8F">
      <w:pPr>
        <w:numPr>
          <w:ilvl w:val="0"/>
          <w:numId w:val="21"/>
        </w:numPr>
        <w:spacing w:after="0" w:line="360" w:lineRule="auto"/>
        <w:rPr>
          <w:rFonts w:asciiTheme="minorHAnsi" w:hAnsiTheme="minorHAnsi" w:cstheme="minorHAnsi"/>
        </w:rPr>
      </w:pPr>
      <w:r w:rsidRPr="00F2181D">
        <w:rPr>
          <w:rFonts w:asciiTheme="minorHAnsi" w:hAnsiTheme="minorHAnsi" w:cstheme="minorHAnsi"/>
        </w:rPr>
        <w:t xml:space="preserve">W przypadku, gdy przedmiot zamówienia nie został wykonany w terminie określonym w </w:t>
      </w:r>
      <w:r w:rsidR="00A803E7" w:rsidRPr="00F2181D">
        <w:rPr>
          <w:rFonts w:asciiTheme="minorHAnsi" w:hAnsiTheme="minorHAnsi" w:cstheme="minorHAnsi"/>
        </w:rPr>
        <w:sym w:font="Arial" w:char="00A7"/>
      </w:r>
      <w:r w:rsidRPr="00F2181D">
        <w:rPr>
          <w:rFonts w:asciiTheme="minorHAnsi" w:hAnsiTheme="minorHAnsi" w:cstheme="minorHAnsi"/>
        </w:rPr>
        <w:t xml:space="preserve"> 2 umowy, a zabezpieczenie zostało wniesione w innej formie niż w pieniądzu, najpóźniej na 30 dni kalendarzowych przed upływem ważności zabezpieczenia Wykonawca zobowiązany jest przedłużyć obowiązującą gwarancję i/lub poręczenie lub przedłożyć nową gwarancję i/lub poręczenie lub wpłacić pełną kwotę zabezpieczenia na konto Zamawiającego na termin niezbędny do zakończenia prac</w:t>
      </w:r>
      <w:r w:rsidR="00FB6559" w:rsidRPr="00F2181D">
        <w:rPr>
          <w:rFonts w:asciiTheme="minorHAnsi" w:hAnsiTheme="minorHAnsi" w:cstheme="minorHAnsi"/>
        </w:rPr>
        <w:t>.</w:t>
      </w:r>
    </w:p>
    <w:p w14:paraId="2B7174A2" w14:textId="77777777" w:rsidR="00FB6559" w:rsidRPr="00F2181D" w:rsidRDefault="00FB6559" w:rsidP="00E93E8F">
      <w:pPr>
        <w:numPr>
          <w:ilvl w:val="0"/>
          <w:numId w:val="21"/>
        </w:numPr>
        <w:spacing w:after="0" w:line="360" w:lineRule="auto"/>
        <w:rPr>
          <w:rFonts w:asciiTheme="minorHAnsi" w:hAnsiTheme="minorHAnsi" w:cstheme="minorHAnsi"/>
        </w:rPr>
      </w:pPr>
      <w:r w:rsidRPr="00F2181D">
        <w:rPr>
          <w:rFonts w:asciiTheme="minorHAnsi" w:hAnsiTheme="minorHAnsi" w:cstheme="minorHAnsi"/>
        </w:rPr>
        <w:t xml:space="preserve">Jeśli Wykonawca nie dokona czynności, o których mowa w ust. 5, Zamawiającemu przysługuje prawo żądania wypłaty zabezpieczenia w pełnej kwocie. W przypadku wypłaty zabezpieczenia w pełnej </w:t>
      </w:r>
      <w:r w:rsidRPr="00F2181D">
        <w:rPr>
          <w:rFonts w:asciiTheme="minorHAnsi" w:hAnsiTheme="minorHAnsi" w:cstheme="minorHAnsi"/>
        </w:rPr>
        <w:lastRenderedPageBreak/>
        <w:t xml:space="preserve">kwocie, należność z tego tytułu staje się zabezpieczeniem należytego wykonania niniejszej umowy w pieniądzu.     </w:t>
      </w:r>
    </w:p>
    <w:p w14:paraId="6219AEA1" w14:textId="77777777" w:rsidR="00D76A7C" w:rsidRPr="00F2181D" w:rsidRDefault="00D76A7C" w:rsidP="004F10B7">
      <w:pPr>
        <w:spacing w:after="0" w:line="360" w:lineRule="auto"/>
        <w:contextualSpacing/>
        <w:rPr>
          <w:rFonts w:asciiTheme="minorHAnsi" w:eastAsia="Times New Roman" w:hAnsiTheme="minorHAnsi" w:cstheme="minorHAnsi"/>
          <w:b/>
          <w:lang w:eastAsia="pl-PL"/>
        </w:rPr>
      </w:pPr>
      <w:r w:rsidRPr="00F2181D">
        <w:rPr>
          <w:rFonts w:asciiTheme="minorHAnsi" w:eastAsia="Times New Roman" w:hAnsiTheme="minorHAnsi" w:cstheme="minorHAnsi"/>
          <w:b/>
          <w:lang w:eastAsia="pl-PL"/>
        </w:rPr>
        <w:t>ZMIANA UMOWY</w:t>
      </w:r>
    </w:p>
    <w:p w14:paraId="0E4D4E27" w14:textId="77777777" w:rsidR="00D76A7C" w:rsidRPr="00F2181D" w:rsidRDefault="00D76A7C" w:rsidP="004F10B7">
      <w:pPr>
        <w:spacing w:after="0" w:line="360" w:lineRule="auto"/>
        <w:contextualSpacing/>
        <w:rPr>
          <w:rFonts w:asciiTheme="minorHAnsi" w:eastAsia="Times New Roman" w:hAnsiTheme="minorHAnsi" w:cstheme="minorHAnsi"/>
          <w:b/>
          <w:lang w:eastAsia="pl-PL"/>
        </w:rPr>
      </w:pPr>
      <w:r w:rsidRPr="00F2181D">
        <w:rPr>
          <w:rFonts w:asciiTheme="minorHAnsi" w:eastAsia="Times New Roman" w:hAnsiTheme="minorHAnsi" w:cstheme="minorHAnsi"/>
          <w:b/>
          <w:lang w:eastAsia="pl-PL"/>
        </w:rPr>
        <w:sym w:font="Arial" w:char="00A7"/>
      </w:r>
      <w:r w:rsidRPr="00F2181D">
        <w:rPr>
          <w:rFonts w:asciiTheme="minorHAnsi" w:eastAsia="Times New Roman" w:hAnsiTheme="minorHAnsi" w:cstheme="minorHAnsi"/>
          <w:b/>
          <w:lang w:eastAsia="pl-PL"/>
        </w:rPr>
        <w:t xml:space="preserve"> 14</w:t>
      </w:r>
    </w:p>
    <w:p w14:paraId="46BBE4B7" w14:textId="77777777" w:rsidR="00D76A7C" w:rsidRPr="00F2181D" w:rsidRDefault="00D76A7C" w:rsidP="00E93E8F">
      <w:pPr>
        <w:pStyle w:val="Akapitzlist"/>
        <w:numPr>
          <w:ilvl w:val="2"/>
          <w:numId w:val="18"/>
        </w:numPr>
        <w:spacing w:after="0" w:line="360" w:lineRule="auto"/>
        <w:ind w:left="284"/>
        <w:rPr>
          <w:rFonts w:asciiTheme="minorHAnsi" w:hAnsiTheme="minorHAnsi" w:cstheme="minorHAnsi"/>
        </w:rPr>
      </w:pPr>
      <w:r w:rsidRPr="00F2181D">
        <w:rPr>
          <w:rFonts w:asciiTheme="minorHAnsi" w:hAnsiTheme="minorHAnsi" w:cstheme="minorHAnsi"/>
        </w:rPr>
        <w:t xml:space="preserve">Wszelkie zmiany niniejszej umowy wymagają formy pisemnej pod rygorem nieważności i będą dopuszczalne w granicach unormowania artykułu </w:t>
      </w:r>
      <w:r w:rsidR="004B6380" w:rsidRPr="00F2181D">
        <w:rPr>
          <w:rFonts w:asciiTheme="minorHAnsi" w:hAnsiTheme="minorHAnsi" w:cstheme="minorHAnsi"/>
          <w:lang w:val="pl-PL"/>
        </w:rPr>
        <w:t xml:space="preserve">455 </w:t>
      </w:r>
      <w:r w:rsidRPr="00F2181D">
        <w:rPr>
          <w:rFonts w:asciiTheme="minorHAnsi" w:hAnsiTheme="minorHAnsi" w:cstheme="minorHAnsi"/>
        </w:rPr>
        <w:t>us</w:t>
      </w:r>
      <w:r w:rsidR="001B224D" w:rsidRPr="00F2181D">
        <w:rPr>
          <w:rFonts w:asciiTheme="minorHAnsi" w:hAnsiTheme="minorHAnsi" w:cstheme="minorHAnsi"/>
        </w:rPr>
        <w:t>tawy Prawo zamówień publicznych</w:t>
      </w:r>
      <w:r w:rsidRPr="00F2181D">
        <w:rPr>
          <w:rFonts w:asciiTheme="minorHAnsi" w:hAnsiTheme="minorHAnsi" w:cstheme="minorHAnsi"/>
        </w:rPr>
        <w:t>.</w:t>
      </w:r>
    </w:p>
    <w:p w14:paraId="31422350" w14:textId="1CDB51B6" w:rsidR="004B6380" w:rsidRPr="00F2181D" w:rsidRDefault="004B6380" w:rsidP="00E93E8F">
      <w:pPr>
        <w:pStyle w:val="Akapitzlist"/>
        <w:numPr>
          <w:ilvl w:val="2"/>
          <w:numId w:val="18"/>
        </w:numPr>
        <w:spacing w:after="0" w:line="360" w:lineRule="auto"/>
        <w:ind w:left="284"/>
        <w:rPr>
          <w:rFonts w:asciiTheme="minorHAnsi" w:hAnsiTheme="minorHAnsi" w:cstheme="minorHAnsi"/>
        </w:rPr>
      </w:pPr>
      <w:r w:rsidRPr="00F2181D">
        <w:rPr>
          <w:rFonts w:asciiTheme="minorHAnsi" w:hAnsiTheme="minorHAnsi" w:cstheme="minorHAnsi"/>
        </w:rPr>
        <w:t xml:space="preserve">Zmiana Umowy jest dopuszczalna na podstawie art. 455 ust. 1 pkt 1 </w:t>
      </w:r>
      <w:r w:rsidR="00DC0B19" w:rsidRPr="00F2181D">
        <w:rPr>
          <w:rFonts w:asciiTheme="minorHAnsi" w:hAnsiTheme="minorHAnsi" w:cstheme="minorHAnsi"/>
          <w:lang w:val="pl-PL"/>
        </w:rPr>
        <w:t xml:space="preserve">ustawy Pzp </w:t>
      </w:r>
      <w:r w:rsidRPr="00F2181D">
        <w:rPr>
          <w:rFonts w:asciiTheme="minorHAnsi" w:hAnsiTheme="minorHAnsi" w:cstheme="minorHAnsi"/>
        </w:rPr>
        <w:t>w sytuacji, gdy:</w:t>
      </w:r>
    </w:p>
    <w:p w14:paraId="51517DF1" w14:textId="77777777" w:rsidR="004B6380" w:rsidRPr="00F2181D" w:rsidRDefault="004B6380" w:rsidP="00E93E8F">
      <w:pPr>
        <w:numPr>
          <w:ilvl w:val="0"/>
          <w:numId w:val="23"/>
        </w:numPr>
        <w:tabs>
          <w:tab w:val="num" w:pos="709"/>
        </w:tabs>
        <w:spacing w:after="0" w:line="360" w:lineRule="auto"/>
        <w:ind w:hanging="1014"/>
        <w:rPr>
          <w:rFonts w:asciiTheme="minorHAnsi" w:hAnsiTheme="minorHAnsi" w:cstheme="minorHAnsi"/>
        </w:rPr>
      </w:pPr>
      <w:r w:rsidRPr="00F2181D">
        <w:rPr>
          <w:rFonts w:asciiTheme="minorHAnsi" w:hAnsiTheme="minorHAnsi" w:cstheme="minorHAnsi"/>
        </w:rPr>
        <w:t xml:space="preserve">zmieniły się przepisy, których regulacje wpływają na prawa i obowiązki stron, </w:t>
      </w:r>
    </w:p>
    <w:p w14:paraId="23D981CF" w14:textId="0A73FE66" w:rsidR="00AD359D" w:rsidRPr="00F2181D" w:rsidRDefault="00AD359D" w:rsidP="00AD359D">
      <w:pPr>
        <w:numPr>
          <w:ilvl w:val="0"/>
          <w:numId w:val="23"/>
        </w:numPr>
        <w:tabs>
          <w:tab w:val="num" w:pos="709"/>
        </w:tabs>
        <w:spacing w:after="0" w:line="360" w:lineRule="auto"/>
        <w:ind w:left="709" w:hanging="283"/>
        <w:rPr>
          <w:rFonts w:asciiTheme="minorHAnsi" w:hAnsiTheme="minorHAnsi" w:cstheme="minorHAnsi"/>
        </w:rPr>
      </w:pPr>
      <w:r w:rsidRPr="00F2181D">
        <w:rPr>
          <w:rFonts w:asciiTheme="minorHAnsi" w:hAnsiTheme="minorHAnsi" w:cstheme="minorHAnsi"/>
        </w:rPr>
        <w:t>ustalone umową terminy mogą ulec wydłużeniu o czas opóźnienia, ale nie dłużej niż termin finansowania realizacji przedmiotu umowy przez dysponenta środków, jeżeli takie opóźnienie jest lub będzie miało wpływ na wykonanie przedmiotu umowy w następujących przypadkach:</w:t>
      </w:r>
    </w:p>
    <w:p w14:paraId="6A55A9D4" w14:textId="77777777" w:rsidR="00AD359D" w:rsidRPr="00F2181D" w:rsidRDefault="00AD359D" w:rsidP="00AD359D">
      <w:pPr>
        <w:numPr>
          <w:ilvl w:val="0"/>
          <w:numId w:val="24"/>
        </w:numPr>
        <w:tabs>
          <w:tab w:val="num" w:pos="851"/>
          <w:tab w:val="num" w:pos="1134"/>
          <w:tab w:val="num" w:pos="1202"/>
        </w:tabs>
        <w:autoSpaceDE w:val="0"/>
        <w:autoSpaceDN w:val="0"/>
        <w:spacing w:after="0" w:line="360" w:lineRule="auto"/>
        <w:ind w:left="1134" w:hanging="283"/>
        <w:rPr>
          <w:rFonts w:asciiTheme="minorHAnsi" w:hAnsiTheme="minorHAnsi" w:cstheme="minorHAnsi"/>
        </w:rPr>
      </w:pPr>
      <w:r w:rsidRPr="00F2181D">
        <w:rPr>
          <w:rFonts w:asciiTheme="minorHAnsi" w:hAnsiTheme="minorHAnsi" w:cstheme="minorHAnsi"/>
        </w:rPr>
        <w:t>z powodu zmian w dokumentacji projektowej,</w:t>
      </w:r>
    </w:p>
    <w:p w14:paraId="73611CBA" w14:textId="77777777" w:rsidR="00AD359D" w:rsidRPr="00F2181D" w:rsidRDefault="00AD359D" w:rsidP="00AD359D">
      <w:pPr>
        <w:numPr>
          <w:ilvl w:val="0"/>
          <w:numId w:val="24"/>
        </w:numPr>
        <w:tabs>
          <w:tab w:val="num" w:pos="851"/>
          <w:tab w:val="num" w:pos="1134"/>
          <w:tab w:val="num" w:pos="1202"/>
        </w:tabs>
        <w:autoSpaceDE w:val="0"/>
        <w:autoSpaceDN w:val="0"/>
        <w:spacing w:after="0" w:line="360" w:lineRule="auto"/>
        <w:ind w:left="1134" w:hanging="283"/>
        <w:rPr>
          <w:rFonts w:asciiTheme="minorHAnsi" w:hAnsiTheme="minorHAnsi" w:cstheme="minorHAnsi"/>
        </w:rPr>
      </w:pPr>
      <w:r w:rsidRPr="00F2181D">
        <w:rPr>
          <w:rFonts w:asciiTheme="minorHAnsi" w:hAnsiTheme="minorHAnsi" w:cstheme="minorHAnsi"/>
        </w:rPr>
        <w:t>wystąpienia konieczności wykonania dodatkowych/zamiennych i niemożliwych do przewidzenia prac, których zrealizowanie jest niezbędne, wskutek niemożliwych do przewidzenia okoliczności, w tym z uwagi na zmianę obowiązujących przepisów, a których  przeprowadzenie  wiąże się z potrzebą zmiany terminu,</w:t>
      </w:r>
    </w:p>
    <w:p w14:paraId="6F980F4B" w14:textId="77777777" w:rsidR="00AD359D" w:rsidRPr="00F2181D" w:rsidRDefault="00AD359D" w:rsidP="00AD359D">
      <w:pPr>
        <w:numPr>
          <w:ilvl w:val="0"/>
          <w:numId w:val="24"/>
        </w:numPr>
        <w:tabs>
          <w:tab w:val="num" w:pos="851"/>
          <w:tab w:val="num" w:pos="1134"/>
          <w:tab w:val="num" w:pos="1202"/>
        </w:tabs>
        <w:autoSpaceDE w:val="0"/>
        <w:autoSpaceDN w:val="0"/>
        <w:spacing w:after="0" w:line="360" w:lineRule="auto"/>
        <w:ind w:left="1134" w:hanging="283"/>
        <w:rPr>
          <w:rFonts w:asciiTheme="minorHAnsi" w:hAnsiTheme="minorHAnsi" w:cstheme="minorHAnsi"/>
        </w:rPr>
      </w:pPr>
      <w:r w:rsidRPr="00F2181D">
        <w:rPr>
          <w:rFonts w:asciiTheme="minorHAnsi" w:hAnsiTheme="minorHAnsi" w:cstheme="minorHAnsi"/>
        </w:rPr>
        <w:t>jakiegokolwiek opóźnienia, utrudnienia lub przeszkód spowodowanych lub dających się przypisać Zamawiającemu,</w:t>
      </w:r>
    </w:p>
    <w:p w14:paraId="378F96AD" w14:textId="77777777" w:rsidR="00AD359D" w:rsidRPr="00F2181D" w:rsidRDefault="00AD359D" w:rsidP="00AD359D">
      <w:pPr>
        <w:numPr>
          <w:ilvl w:val="0"/>
          <w:numId w:val="24"/>
        </w:numPr>
        <w:tabs>
          <w:tab w:val="num" w:pos="851"/>
          <w:tab w:val="num" w:pos="1134"/>
          <w:tab w:val="num" w:pos="1202"/>
        </w:tabs>
        <w:autoSpaceDE w:val="0"/>
        <w:autoSpaceDN w:val="0"/>
        <w:spacing w:after="0" w:line="360" w:lineRule="auto"/>
        <w:ind w:left="1134" w:hanging="283"/>
        <w:rPr>
          <w:rFonts w:asciiTheme="minorHAnsi" w:hAnsiTheme="minorHAnsi" w:cstheme="minorHAnsi"/>
        </w:rPr>
      </w:pPr>
      <w:r w:rsidRPr="00F2181D">
        <w:rPr>
          <w:rFonts w:asciiTheme="minorHAnsi" w:hAnsiTheme="minorHAnsi" w:cstheme="minorHAnsi"/>
        </w:rPr>
        <w:t>siły wyższej,</w:t>
      </w:r>
    </w:p>
    <w:p w14:paraId="1A942A04" w14:textId="77777777" w:rsidR="00AD359D" w:rsidRPr="00F2181D" w:rsidRDefault="00AD359D" w:rsidP="00AD359D">
      <w:pPr>
        <w:numPr>
          <w:ilvl w:val="0"/>
          <w:numId w:val="24"/>
        </w:numPr>
        <w:tabs>
          <w:tab w:val="num" w:pos="851"/>
          <w:tab w:val="num" w:pos="1134"/>
          <w:tab w:val="num" w:pos="1202"/>
        </w:tabs>
        <w:autoSpaceDE w:val="0"/>
        <w:autoSpaceDN w:val="0"/>
        <w:spacing w:after="0" w:line="360" w:lineRule="auto"/>
        <w:ind w:left="1134" w:hanging="283"/>
        <w:rPr>
          <w:rFonts w:asciiTheme="minorHAnsi" w:hAnsiTheme="minorHAnsi" w:cstheme="minorHAnsi"/>
        </w:rPr>
      </w:pPr>
      <w:r w:rsidRPr="00F2181D">
        <w:rPr>
          <w:rFonts w:asciiTheme="minorHAnsi" w:hAnsiTheme="minorHAnsi" w:cstheme="minorHAnsi"/>
        </w:rPr>
        <w:t>na skutek działań osób trzecich uniemożliwiających wykonanie prac, które to działania nie są konsekwencją winy którejkolwiek ze stron,</w:t>
      </w:r>
    </w:p>
    <w:p w14:paraId="411C93A6" w14:textId="77777777" w:rsidR="00AD359D" w:rsidRPr="00F2181D" w:rsidRDefault="00AD359D" w:rsidP="00AD359D">
      <w:pPr>
        <w:numPr>
          <w:ilvl w:val="0"/>
          <w:numId w:val="24"/>
        </w:numPr>
        <w:tabs>
          <w:tab w:val="num" w:pos="851"/>
          <w:tab w:val="num" w:pos="1134"/>
          <w:tab w:val="num" w:pos="1202"/>
        </w:tabs>
        <w:autoSpaceDE w:val="0"/>
        <w:autoSpaceDN w:val="0"/>
        <w:spacing w:after="0" w:line="360" w:lineRule="auto"/>
        <w:ind w:left="1134" w:hanging="283"/>
        <w:rPr>
          <w:rFonts w:asciiTheme="minorHAnsi" w:hAnsiTheme="minorHAnsi" w:cstheme="minorHAnsi"/>
        </w:rPr>
      </w:pPr>
      <w:r w:rsidRPr="00F2181D">
        <w:rPr>
          <w:rFonts w:asciiTheme="minorHAnsi" w:hAnsiTheme="minorHAnsi" w:cstheme="minorHAnsi"/>
        </w:rPr>
        <w:t>wystąpienie innych szczególnych okoliczności, za które Wykonawca nie jest odpowiedzialny,</w:t>
      </w:r>
    </w:p>
    <w:p w14:paraId="005929FD" w14:textId="77777777" w:rsidR="00AD359D" w:rsidRPr="00F2181D" w:rsidRDefault="00AD359D" w:rsidP="00AD359D">
      <w:pPr>
        <w:numPr>
          <w:ilvl w:val="0"/>
          <w:numId w:val="24"/>
        </w:numPr>
        <w:tabs>
          <w:tab w:val="num" w:pos="851"/>
          <w:tab w:val="num" w:pos="1134"/>
          <w:tab w:val="num" w:pos="1202"/>
        </w:tabs>
        <w:autoSpaceDE w:val="0"/>
        <w:autoSpaceDN w:val="0"/>
        <w:spacing w:after="0" w:line="360" w:lineRule="auto"/>
        <w:ind w:left="1134" w:hanging="283"/>
        <w:rPr>
          <w:rFonts w:asciiTheme="minorHAnsi" w:hAnsiTheme="minorHAnsi" w:cstheme="minorHAnsi"/>
        </w:rPr>
      </w:pPr>
      <w:r w:rsidRPr="00F2181D">
        <w:rPr>
          <w:rFonts w:asciiTheme="minorHAnsi" w:hAnsiTheme="minorHAnsi" w:cstheme="minorHAnsi"/>
        </w:rPr>
        <w:t>istnieje konieczność przesunięcia terminu wykonania poszczególnych etapów bądź terminu wykonania Umowy z przyczyn leżących po stronie Zamawiającego,</w:t>
      </w:r>
    </w:p>
    <w:p w14:paraId="77AC8ADA" w14:textId="1B7A50BC" w:rsidR="00AD359D" w:rsidRPr="00F2181D" w:rsidRDefault="00AD359D" w:rsidP="00AD359D">
      <w:pPr>
        <w:numPr>
          <w:ilvl w:val="0"/>
          <w:numId w:val="24"/>
        </w:numPr>
        <w:tabs>
          <w:tab w:val="num" w:pos="851"/>
          <w:tab w:val="num" w:pos="1134"/>
          <w:tab w:val="num" w:pos="1202"/>
        </w:tabs>
        <w:autoSpaceDE w:val="0"/>
        <w:autoSpaceDN w:val="0"/>
        <w:spacing w:after="0" w:line="360" w:lineRule="auto"/>
        <w:ind w:left="1134" w:hanging="283"/>
        <w:rPr>
          <w:rFonts w:asciiTheme="minorHAnsi" w:hAnsiTheme="minorHAnsi" w:cstheme="minorHAnsi"/>
        </w:rPr>
      </w:pPr>
      <w:r w:rsidRPr="00F2181D">
        <w:rPr>
          <w:rFonts w:asciiTheme="minorHAnsi" w:hAnsiTheme="minorHAnsi" w:cstheme="minorHAnsi"/>
        </w:rPr>
        <w:t>przedłużania się procedury udzielania przedmiotowego zamówienia, wyni</w:t>
      </w:r>
      <w:r w:rsidR="008830DC" w:rsidRPr="00F2181D">
        <w:rPr>
          <w:rFonts w:asciiTheme="minorHAnsi" w:hAnsiTheme="minorHAnsi" w:cstheme="minorHAnsi"/>
        </w:rPr>
        <w:t>kającego z dowolnych przyczyn,</w:t>
      </w:r>
    </w:p>
    <w:p w14:paraId="6537B559" w14:textId="77777777" w:rsidR="00D01658" w:rsidRPr="00F2181D" w:rsidRDefault="00D01658" w:rsidP="00E93E8F">
      <w:pPr>
        <w:numPr>
          <w:ilvl w:val="0"/>
          <w:numId w:val="23"/>
        </w:numPr>
        <w:tabs>
          <w:tab w:val="num" w:pos="709"/>
        </w:tabs>
        <w:spacing w:after="0" w:line="360" w:lineRule="auto"/>
        <w:ind w:left="709" w:hanging="283"/>
        <w:rPr>
          <w:rFonts w:asciiTheme="minorHAnsi" w:hAnsiTheme="minorHAnsi" w:cstheme="minorHAnsi"/>
        </w:rPr>
      </w:pPr>
      <w:r w:rsidRPr="00F2181D">
        <w:rPr>
          <w:rFonts w:asciiTheme="minorHAnsi" w:hAnsiTheme="minorHAnsi" w:cstheme="minorHAnsi"/>
        </w:rPr>
        <w:t>po terminie złożenia oferty nastąpiła aktualizacja rozwiązań techniczno-eksploatacyjnych, jakościowych i funkcjonalnych (z uwagi na postęp technologiczny) urządzenia, Zamawiający dopuszcza zastąpienia tego urządzenia, urządzeniem z aktualnymi rozwiązaniami techniczno-eksploatacyjnymi, jakościowymi i funkcjonalnymi,</w:t>
      </w:r>
    </w:p>
    <w:p w14:paraId="2535021B" w14:textId="77777777" w:rsidR="00D01658" w:rsidRPr="00F2181D" w:rsidRDefault="00D01658" w:rsidP="00E93E8F">
      <w:pPr>
        <w:numPr>
          <w:ilvl w:val="0"/>
          <w:numId w:val="23"/>
        </w:numPr>
        <w:tabs>
          <w:tab w:val="num" w:pos="709"/>
        </w:tabs>
        <w:spacing w:after="0" w:line="360" w:lineRule="auto"/>
        <w:ind w:left="709" w:hanging="283"/>
        <w:rPr>
          <w:rFonts w:asciiTheme="minorHAnsi" w:hAnsiTheme="minorHAnsi" w:cstheme="minorHAnsi"/>
        </w:rPr>
      </w:pPr>
      <w:r w:rsidRPr="00F2181D">
        <w:rPr>
          <w:rFonts w:asciiTheme="minorHAnsi" w:hAnsiTheme="minorHAnsi" w:cstheme="minorHAnsi"/>
        </w:rPr>
        <w:t>po terminie złożenia oferty, wycofano z produkcji urządzenie, Zamawiający dopuszcza zastąpienie tego urządzenia, urządzeniem o funkcjonalnościach co najmniej takich, jakie cechowały urządzenie zaoferowane w ofercie,</w:t>
      </w:r>
    </w:p>
    <w:p w14:paraId="7D9E996D" w14:textId="57FCCA27" w:rsidR="004B6380" w:rsidRPr="00F2181D" w:rsidRDefault="00CE196B" w:rsidP="00E93E8F">
      <w:pPr>
        <w:numPr>
          <w:ilvl w:val="0"/>
          <w:numId w:val="23"/>
        </w:numPr>
        <w:tabs>
          <w:tab w:val="num" w:pos="709"/>
        </w:tabs>
        <w:spacing w:after="0" w:line="360" w:lineRule="auto"/>
        <w:ind w:left="709" w:hanging="283"/>
        <w:rPr>
          <w:rFonts w:asciiTheme="minorHAnsi" w:hAnsiTheme="minorHAnsi" w:cstheme="minorHAnsi"/>
        </w:rPr>
      </w:pPr>
      <w:r w:rsidRPr="00F2181D">
        <w:rPr>
          <w:rFonts w:asciiTheme="minorHAnsi" w:hAnsiTheme="minorHAnsi" w:cstheme="minorHAnsi"/>
          <w:lang w:eastAsia="de-DE"/>
        </w:rPr>
        <w:t xml:space="preserve">wystąpi konieczność zaniechania realizacji części umowy lub zmniejszenia zakresu umownego, z zastrzeżeniem, że wartość zakresu zamówienia wyłączonego z przedmiotu umowy nie może przekroczyć 5% całkowitego wynagrodzenia umownego brutto. W przypadku wystąpienia </w:t>
      </w:r>
      <w:r w:rsidRPr="00F2181D">
        <w:rPr>
          <w:rFonts w:asciiTheme="minorHAnsi" w:hAnsiTheme="minorHAnsi" w:cstheme="minorHAnsi"/>
          <w:lang w:eastAsia="de-DE"/>
        </w:rPr>
        <w:lastRenderedPageBreak/>
        <w:t xml:space="preserve">przedmiotowej sytuacji wynagrodzenie umowne zostanie odpowiednio pomniejszone o wartość elementów, o które pomniejszono zakres przedmiotu umowy. Wartość robót zaniechanych zostanie obliczona na podstawie kosztorysu robót niewykonanych, o którym mowa w </w:t>
      </w:r>
      <w:r w:rsidR="00A803E7" w:rsidRPr="00F2181D">
        <w:rPr>
          <w:rFonts w:asciiTheme="minorHAnsi" w:eastAsia="Times New Roman" w:hAnsiTheme="minorHAnsi" w:cstheme="minorHAnsi"/>
          <w:lang w:eastAsia="pl-PL"/>
        </w:rPr>
        <w:sym w:font="Arial" w:char="00A7"/>
      </w:r>
      <w:r w:rsidRPr="00F2181D">
        <w:rPr>
          <w:rFonts w:asciiTheme="minorHAnsi" w:hAnsiTheme="minorHAnsi" w:cstheme="minorHAnsi"/>
          <w:lang w:eastAsia="de-DE"/>
        </w:rPr>
        <w:t xml:space="preserve"> 3 ust. 8 i 9 Umowy. </w:t>
      </w:r>
      <w:r w:rsidRPr="00F2181D">
        <w:rPr>
          <w:rFonts w:asciiTheme="minorHAnsi" w:hAnsiTheme="minorHAnsi" w:cstheme="minorHAnsi"/>
        </w:rPr>
        <w:t>Zamawiający zobowiązuje się do uprzedniego zgłoszenia Wykonawcy ewentualnego ograniczenia robót nie później niż 30 dni przed planowanym według uzgodnionego harmonogramu terminem rozpoczęcia tej części robót, której dotyczy ograniczenie</w:t>
      </w:r>
      <w:r w:rsidR="008256AB" w:rsidRPr="00F2181D">
        <w:rPr>
          <w:rFonts w:asciiTheme="minorHAnsi" w:hAnsiTheme="minorHAnsi" w:cstheme="minorHAnsi"/>
        </w:rPr>
        <w:t>.</w:t>
      </w:r>
    </w:p>
    <w:p w14:paraId="4870DFB6" w14:textId="25BAAD10" w:rsidR="004B6380" w:rsidRPr="00F2181D" w:rsidRDefault="004B6380" w:rsidP="00E93E8F">
      <w:pPr>
        <w:pStyle w:val="Akapitzlist"/>
        <w:numPr>
          <w:ilvl w:val="2"/>
          <w:numId w:val="18"/>
        </w:numPr>
        <w:spacing w:after="0" w:line="360" w:lineRule="auto"/>
        <w:ind w:left="284"/>
        <w:rPr>
          <w:rFonts w:asciiTheme="minorHAnsi" w:hAnsiTheme="minorHAnsi" w:cstheme="minorHAnsi"/>
        </w:rPr>
      </w:pPr>
      <w:r w:rsidRPr="00F2181D">
        <w:rPr>
          <w:rFonts w:asciiTheme="minorHAnsi" w:hAnsiTheme="minorHAnsi" w:cstheme="minorHAnsi"/>
        </w:rPr>
        <w:t xml:space="preserve">Dopuszcza się możliwość zmiany osób, o których mowa w </w:t>
      </w:r>
      <w:r w:rsidR="00A803E7" w:rsidRPr="00F2181D">
        <w:rPr>
          <w:rFonts w:asciiTheme="minorHAnsi" w:hAnsiTheme="minorHAnsi" w:cstheme="minorHAnsi"/>
        </w:rPr>
        <w:sym w:font="Arial" w:char="00A7"/>
      </w:r>
      <w:r w:rsidRPr="00F2181D">
        <w:rPr>
          <w:rFonts w:asciiTheme="minorHAnsi" w:hAnsiTheme="minorHAnsi" w:cstheme="minorHAnsi"/>
        </w:rPr>
        <w:t xml:space="preserve"> 6 umowy. Zmiana taka wymaga zachowania formy pisemnej i nie stanowi zmiany umowy, z zastrzeżeniem spełniania warunków udziału w postępowaniu przez te osoby. </w:t>
      </w:r>
    </w:p>
    <w:p w14:paraId="2D431F5C" w14:textId="5C804237" w:rsidR="004B6380" w:rsidRPr="00F2181D" w:rsidRDefault="004B6380" w:rsidP="00E93E8F">
      <w:pPr>
        <w:pStyle w:val="Akapitzlist"/>
        <w:numPr>
          <w:ilvl w:val="2"/>
          <w:numId w:val="18"/>
        </w:numPr>
        <w:spacing w:after="0" w:line="360" w:lineRule="auto"/>
        <w:ind w:left="284"/>
        <w:rPr>
          <w:rFonts w:asciiTheme="minorHAnsi" w:hAnsiTheme="minorHAnsi" w:cstheme="minorHAnsi"/>
        </w:rPr>
      </w:pPr>
      <w:r w:rsidRPr="00F2181D">
        <w:rPr>
          <w:rFonts w:asciiTheme="minorHAnsi" w:hAnsiTheme="minorHAnsi" w:cstheme="minorHAnsi"/>
        </w:rPr>
        <w:t>O wystąpieniu okoliczności mogących wpłynąć na zmianę terminów</w:t>
      </w:r>
      <w:r w:rsidR="00D737C9" w:rsidRPr="00F2181D">
        <w:rPr>
          <w:rFonts w:asciiTheme="minorHAnsi" w:hAnsiTheme="minorHAnsi" w:cstheme="minorHAnsi"/>
        </w:rPr>
        <w:t xml:space="preserve"> realizacji </w:t>
      </w:r>
      <w:r w:rsidR="0002221A" w:rsidRPr="00F2181D">
        <w:rPr>
          <w:rFonts w:asciiTheme="minorHAnsi" w:hAnsiTheme="minorHAnsi" w:cstheme="minorHAnsi"/>
        </w:rPr>
        <w:t>przedmiotu umowy</w:t>
      </w:r>
      <w:r w:rsidRPr="00F2181D">
        <w:rPr>
          <w:rFonts w:asciiTheme="minorHAnsi" w:hAnsiTheme="minorHAnsi" w:cstheme="minorHAnsi"/>
        </w:rPr>
        <w:t>, Wykonawca winien jest poinformować Zamawiającego  pisemnie i natychmiast odnotować to w dzienniku budowy</w:t>
      </w:r>
      <w:r w:rsidR="00A803E7" w:rsidRPr="00F2181D">
        <w:rPr>
          <w:rFonts w:asciiTheme="minorHAnsi" w:hAnsiTheme="minorHAnsi" w:cstheme="minorHAnsi"/>
        </w:rPr>
        <w:t>,</w:t>
      </w:r>
      <w:r w:rsidRPr="00F2181D">
        <w:rPr>
          <w:rFonts w:asciiTheme="minorHAnsi" w:hAnsiTheme="minorHAnsi" w:cstheme="minorHAnsi"/>
        </w:rPr>
        <w:t xml:space="preserve"> z zastrzeżeniem ust. 6. </w:t>
      </w:r>
    </w:p>
    <w:p w14:paraId="0316E8E3" w14:textId="77777777" w:rsidR="004B6380" w:rsidRPr="00F2181D" w:rsidRDefault="004B6380" w:rsidP="00E93E8F">
      <w:pPr>
        <w:pStyle w:val="Akapitzlist"/>
        <w:numPr>
          <w:ilvl w:val="2"/>
          <w:numId w:val="18"/>
        </w:numPr>
        <w:spacing w:after="0" w:line="360" w:lineRule="auto"/>
        <w:ind w:left="284"/>
        <w:rPr>
          <w:rFonts w:asciiTheme="minorHAnsi" w:hAnsiTheme="minorHAnsi" w:cstheme="minorHAnsi"/>
        </w:rPr>
      </w:pPr>
      <w:r w:rsidRPr="00F2181D">
        <w:rPr>
          <w:rFonts w:asciiTheme="minorHAnsi" w:hAnsiTheme="minorHAnsi" w:cstheme="minorHAnsi"/>
        </w:rPr>
        <w:t>Strony z powodów, jakie mogą wpływać na zmiany terminów wykonania robót objętych niniejszą umową, wyłączają niedogodności związane z pogodą, typową dla okresu wykonywania robót w miejscu budowy.</w:t>
      </w:r>
    </w:p>
    <w:p w14:paraId="20F1057D" w14:textId="76660253" w:rsidR="004B6380" w:rsidRPr="00F2181D" w:rsidRDefault="006921B1" w:rsidP="00E93E8F">
      <w:pPr>
        <w:pStyle w:val="Akapitzlist"/>
        <w:numPr>
          <w:ilvl w:val="2"/>
          <w:numId w:val="18"/>
        </w:numPr>
        <w:spacing w:after="0" w:line="360" w:lineRule="auto"/>
        <w:ind w:left="284"/>
        <w:rPr>
          <w:rFonts w:asciiTheme="minorHAnsi" w:hAnsiTheme="minorHAnsi" w:cstheme="minorHAnsi"/>
        </w:rPr>
      </w:pPr>
      <w:r w:rsidRPr="00F2181D">
        <w:rPr>
          <w:rFonts w:asciiTheme="minorHAnsi" w:hAnsiTheme="minorHAnsi" w:cstheme="minorHAnsi"/>
        </w:rPr>
        <w:t>Zamawiający nie ma obowiązku dokonać zmiany terminu wykonania przedmiotu umowy, jeżeli Wykonawca w terminie 15 dni roboczych od powzięcia wiedzy o wystąpieniu okoliczności, o których mowa w ust. 2 i 4, nie złoży Zamawiającemu pisemnego, uzasadnionego wniosku o przedłużenie terminu wykonania prac objętych umową</w:t>
      </w:r>
      <w:r w:rsidR="004B6380" w:rsidRPr="00F2181D">
        <w:rPr>
          <w:rFonts w:asciiTheme="minorHAnsi" w:hAnsiTheme="minorHAnsi" w:cstheme="minorHAnsi"/>
        </w:rPr>
        <w:t>.</w:t>
      </w:r>
    </w:p>
    <w:p w14:paraId="454188ED" w14:textId="77777777" w:rsidR="00D76A7C" w:rsidRPr="00F2181D" w:rsidRDefault="00D76A7C" w:rsidP="004F10B7">
      <w:pPr>
        <w:spacing w:after="0" w:line="360" w:lineRule="auto"/>
        <w:contextualSpacing/>
        <w:rPr>
          <w:rFonts w:asciiTheme="minorHAnsi" w:eastAsia="Times New Roman" w:hAnsiTheme="minorHAnsi" w:cstheme="minorHAnsi"/>
          <w:b/>
          <w:lang w:eastAsia="pl-PL"/>
        </w:rPr>
      </w:pPr>
      <w:r w:rsidRPr="00F2181D">
        <w:rPr>
          <w:rFonts w:asciiTheme="minorHAnsi" w:eastAsia="Times New Roman" w:hAnsiTheme="minorHAnsi" w:cstheme="minorHAnsi"/>
          <w:b/>
          <w:lang w:eastAsia="pl-PL"/>
        </w:rPr>
        <w:t>POSTANOWIENIA KOŃCOWE</w:t>
      </w:r>
    </w:p>
    <w:p w14:paraId="7E2EC99B" w14:textId="77777777" w:rsidR="00D76A7C" w:rsidRPr="00F2181D" w:rsidRDefault="00D76A7C" w:rsidP="004F10B7">
      <w:pPr>
        <w:spacing w:after="0" w:line="360" w:lineRule="auto"/>
        <w:contextualSpacing/>
        <w:rPr>
          <w:rFonts w:asciiTheme="minorHAnsi" w:eastAsia="Times New Roman" w:hAnsiTheme="minorHAnsi" w:cstheme="minorHAnsi"/>
          <w:b/>
          <w:lang w:eastAsia="pl-PL"/>
        </w:rPr>
      </w:pPr>
      <w:r w:rsidRPr="00F2181D">
        <w:rPr>
          <w:rFonts w:asciiTheme="minorHAnsi" w:eastAsia="Times New Roman" w:hAnsiTheme="minorHAnsi" w:cstheme="minorHAnsi"/>
          <w:b/>
          <w:lang w:eastAsia="pl-PL"/>
        </w:rPr>
        <w:sym w:font="Times New Roman" w:char="00A7"/>
      </w:r>
      <w:r w:rsidR="003E53BE" w:rsidRPr="00F2181D">
        <w:rPr>
          <w:rFonts w:asciiTheme="minorHAnsi" w:eastAsia="Times New Roman" w:hAnsiTheme="minorHAnsi" w:cstheme="minorHAnsi"/>
          <w:b/>
          <w:lang w:eastAsia="pl-PL"/>
        </w:rPr>
        <w:t xml:space="preserve"> 15</w:t>
      </w:r>
    </w:p>
    <w:p w14:paraId="63F93385" w14:textId="77777777" w:rsidR="00D76A7C" w:rsidRPr="00F2181D" w:rsidRDefault="00D76A7C" w:rsidP="00E93E8F">
      <w:pPr>
        <w:numPr>
          <w:ilvl w:val="0"/>
          <w:numId w:val="48"/>
        </w:numPr>
        <w:spacing w:after="0" w:line="360" w:lineRule="auto"/>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Zamawiający niezależnie od okoliczności wskazanych w kodeksie cywilnym i w umowie,  może odstąpić od umowy w całości lub w części, jeżeli:</w:t>
      </w:r>
    </w:p>
    <w:p w14:paraId="6A3A6B07" w14:textId="2DECA411" w:rsidR="00D76A7C" w:rsidRPr="00F2181D" w:rsidRDefault="00D76A7C" w:rsidP="00E93E8F">
      <w:pPr>
        <w:pStyle w:val="Akapitzlist"/>
        <w:numPr>
          <w:ilvl w:val="0"/>
          <w:numId w:val="6"/>
        </w:numPr>
        <w:spacing w:after="0" w:line="360" w:lineRule="auto"/>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Wykonawca z przyczyn od siebie zależnych, nie podjął realizacji prac w terminie 15 dni od umownej daty ich rozpoczęcia lub w terminie 15 dni od wezwania go przez Zamawiającego do ich rozpoczęcia;</w:t>
      </w:r>
    </w:p>
    <w:p w14:paraId="5E28D318" w14:textId="77777777" w:rsidR="00D76A7C" w:rsidRPr="00F2181D" w:rsidRDefault="00D76A7C" w:rsidP="00E93E8F">
      <w:pPr>
        <w:pStyle w:val="Akapitzlist"/>
        <w:numPr>
          <w:ilvl w:val="0"/>
          <w:numId w:val="6"/>
        </w:numPr>
        <w:spacing w:after="0" w:line="360" w:lineRule="auto"/>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Wykonawca, pomimo uprzednich pisemnych zastrzeżeń Zamawiającego, nie wykonuje prac zgodnie z warunkami umownymi lub zaniedbuje zobowiązania umowne;</w:t>
      </w:r>
    </w:p>
    <w:p w14:paraId="5F371A9B" w14:textId="77777777" w:rsidR="00D76A7C" w:rsidRPr="00F2181D" w:rsidRDefault="00D76A7C" w:rsidP="00E93E8F">
      <w:pPr>
        <w:pStyle w:val="Akapitzlist"/>
        <w:numPr>
          <w:ilvl w:val="0"/>
          <w:numId w:val="6"/>
        </w:numPr>
        <w:spacing w:after="0" w:line="360" w:lineRule="auto"/>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Wykonawca zaniechał realizacji umowy, a w szczególności przerwał realizację prac przez okres dłuższy niż 15 dni;</w:t>
      </w:r>
    </w:p>
    <w:p w14:paraId="600492CF" w14:textId="45AA0486" w:rsidR="00D76A7C" w:rsidRPr="00F2181D" w:rsidRDefault="00D76A7C" w:rsidP="00E93E8F">
      <w:pPr>
        <w:pStyle w:val="Akapitzlist"/>
        <w:numPr>
          <w:ilvl w:val="0"/>
          <w:numId w:val="6"/>
        </w:numPr>
        <w:spacing w:after="0" w:line="360" w:lineRule="auto"/>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 xml:space="preserve">Zamawiający uznał, że zaniechano czynności, o których mowa w </w:t>
      </w:r>
      <w:r w:rsidR="006C6E4B" w:rsidRPr="00F2181D">
        <w:rPr>
          <w:rFonts w:asciiTheme="minorHAnsi" w:eastAsia="Times New Roman" w:hAnsiTheme="minorHAnsi" w:cstheme="minorHAnsi"/>
          <w:lang w:eastAsia="pl-PL"/>
        </w:rPr>
        <w:sym w:font="Arial" w:char="00A7"/>
      </w:r>
      <w:r w:rsidRPr="00F2181D">
        <w:rPr>
          <w:rFonts w:asciiTheme="minorHAnsi" w:eastAsia="Times New Roman" w:hAnsiTheme="minorHAnsi" w:cstheme="minorHAnsi"/>
          <w:lang w:eastAsia="pl-PL"/>
        </w:rPr>
        <w:t xml:space="preserve"> 6 ust. </w:t>
      </w:r>
      <w:r w:rsidR="00076529" w:rsidRPr="00F2181D">
        <w:rPr>
          <w:rFonts w:asciiTheme="minorHAnsi" w:eastAsia="Times New Roman" w:hAnsiTheme="minorHAnsi" w:cstheme="minorHAnsi"/>
          <w:lang w:eastAsia="pl-PL"/>
        </w:rPr>
        <w:t>7</w:t>
      </w:r>
      <w:r w:rsidRPr="00F2181D">
        <w:rPr>
          <w:rFonts w:asciiTheme="minorHAnsi" w:eastAsia="Times New Roman" w:hAnsiTheme="minorHAnsi" w:cstheme="minorHAnsi"/>
          <w:lang w:eastAsia="pl-PL"/>
        </w:rPr>
        <w:t xml:space="preserve"> i </w:t>
      </w:r>
      <w:r w:rsidR="00076529" w:rsidRPr="00F2181D">
        <w:rPr>
          <w:rFonts w:asciiTheme="minorHAnsi" w:eastAsia="Times New Roman" w:hAnsiTheme="minorHAnsi" w:cstheme="minorHAnsi"/>
          <w:lang w:eastAsia="pl-PL"/>
        </w:rPr>
        <w:t>8</w:t>
      </w:r>
      <w:r w:rsidRPr="00F2181D">
        <w:rPr>
          <w:rFonts w:asciiTheme="minorHAnsi" w:eastAsia="Times New Roman" w:hAnsiTheme="minorHAnsi" w:cstheme="minorHAnsi"/>
          <w:lang w:eastAsia="pl-PL"/>
        </w:rPr>
        <w:t xml:space="preserve"> niniejszej umowy.</w:t>
      </w:r>
    </w:p>
    <w:p w14:paraId="2A80FB9F" w14:textId="77777777" w:rsidR="00D76A7C" w:rsidRPr="00F2181D" w:rsidRDefault="00D76A7C" w:rsidP="00E93E8F">
      <w:pPr>
        <w:pStyle w:val="Akapitzlist"/>
        <w:numPr>
          <w:ilvl w:val="0"/>
          <w:numId w:val="6"/>
        </w:numPr>
        <w:spacing w:after="0" w:line="360" w:lineRule="auto"/>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 xml:space="preserve">Wystąpi konieczność wielokrotnego dokonywania bezpośredniej zapłaty podwykonawcy lub dalszemu podwykonawcy, o których mowa w </w:t>
      </w:r>
      <w:r w:rsidRPr="00F2181D">
        <w:rPr>
          <w:rFonts w:asciiTheme="minorHAnsi" w:eastAsia="Times New Roman" w:hAnsiTheme="minorHAnsi" w:cstheme="minorHAnsi"/>
          <w:lang w:eastAsia="pl-PL"/>
        </w:rPr>
        <w:sym w:font="Times New Roman" w:char="00A7"/>
      </w:r>
      <w:r w:rsidRPr="00F2181D">
        <w:rPr>
          <w:rFonts w:asciiTheme="minorHAnsi" w:eastAsia="Times New Roman" w:hAnsiTheme="minorHAnsi" w:cstheme="minorHAnsi"/>
          <w:lang w:eastAsia="pl-PL"/>
        </w:rPr>
        <w:t xml:space="preserve"> 10 ust. 8  lub wystąpi konieczność dokonania bezpośrednich zapłat na sumę większą niż 5% wartości umowy w sprawie zamówienia publicznego;</w:t>
      </w:r>
    </w:p>
    <w:p w14:paraId="3141D63C" w14:textId="3A786818" w:rsidR="00D76A7C" w:rsidRPr="00F2181D" w:rsidRDefault="00CF1C4B" w:rsidP="00E93E8F">
      <w:pPr>
        <w:pStyle w:val="Akapitzlist"/>
        <w:numPr>
          <w:ilvl w:val="0"/>
          <w:numId w:val="6"/>
        </w:numPr>
        <w:spacing w:after="0" w:line="360" w:lineRule="auto"/>
        <w:rPr>
          <w:rFonts w:asciiTheme="minorHAnsi" w:eastAsia="Times New Roman" w:hAnsiTheme="minorHAnsi" w:cstheme="minorHAnsi"/>
          <w:lang w:eastAsia="pl-PL"/>
        </w:rPr>
      </w:pPr>
      <w:r w:rsidRPr="00F2181D">
        <w:rPr>
          <w:rFonts w:asciiTheme="minorHAnsi" w:eastAsia="Times New Roman" w:hAnsiTheme="minorHAnsi" w:cstheme="minorHAnsi"/>
          <w:lang w:eastAsia="pl-PL"/>
        </w:rPr>
        <w:lastRenderedPageBreak/>
        <w:t>W przypadku nieuzgodnienia i nie zatwierdzenia przez Zamawiającego kompletnej dokumentacji projektowej przedmiotu zamówienia to jest w przypadku, gdy dokumentacja posiada wady istotne które nie zostały usunięte przez Wykonawcę</w:t>
      </w:r>
      <w:r w:rsidR="00D76A7C" w:rsidRPr="00F2181D">
        <w:rPr>
          <w:rFonts w:asciiTheme="minorHAnsi" w:eastAsia="Times New Roman" w:hAnsiTheme="minorHAnsi" w:cstheme="minorHAnsi"/>
          <w:lang w:eastAsia="pl-PL"/>
        </w:rPr>
        <w:t xml:space="preserve">; </w:t>
      </w:r>
    </w:p>
    <w:p w14:paraId="45C47C9C" w14:textId="52D09E55" w:rsidR="00D76A7C" w:rsidRPr="00F2181D" w:rsidRDefault="00D76A7C" w:rsidP="00E93E8F">
      <w:pPr>
        <w:pStyle w:val="Akapitzlist"/>
        <w:numPr>
          <w:ilvl w:val="0"/>
          <w:numId w:val="6"/>
        </w:numPr>
        <w:spacing w:after="0" w:line="360" w:lineRule="auto"/>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 xml:space="preserve">Wykonawca nie wywiązał się z warunku dotyczącego zatrudnienia pracownika na podstawie umowy o pracę, pomimo wezwania, o którym mowa w </w:t>
      </w:r>
      <w:r w:rsidR="006C6E4B" w:rsidRPr="00F2181D">
        <w:rPr>
          <w:rFonts w:asciiTheme="minorHAnsi" w:eastAsia="Times New Roman" w:hAnsiTheme="minorHAnsi" w:cstheme="minorHAnsi"/>
          <w:lang w:eastAsia="pl-PL"/>
        </w:rPr>
        <w:sym w:font="Arial" w:char="00A7"/>
      </w:r>
      <w:r w:rsidRPr="00F2181D">
        <w:rPr>
          <w:rFonts w:asciiTheme="minorHAnsi" w:eastAsia="Times New Roman" w:hAnsiTheme="minorHAnsi" w:cstheme="minorHAnsi"/>
          <w:lang w:eastAsia="pl-PL"/>
        </w:rPr>
        <w:t xml:space="preserve"> 6 ust. 1</w:t>
      </w:r>
      <w:r w:rsidR="00617A47" w:rsidRPr="00F2181D">
        <w:rPr>
          <w:rFonts w:asciiTheme="minorHAnsi" w:eastAsia="Times New Roman" w:hAnsiTheme="minorHAnsi" w:cstheme="minorHAnsi"/>
          <w:lang w:eastAsia="pl-PL"/>
        </w:rPr>
        <w:t>3</w:t>
      </w:r>
      <w:r w:rsidRPr="00F2181D">
        <w:rPr>
          <w:rFonts w:asciiTheme="minorHAnsi" w:eastAsia="Times New Roman" w:hAnsiTheme="minorHAnsi" w:cstheme="minorHAnsi"/>
          <w:lang w:eastAsia="pl-PL"/>
        </w:rPr>
        <w:t xml:space="preserve"> niniejszej umowy.</w:t>
      </w:r>
    </w:p>
    <w:p w14:paraId="1DED4B15" w14:textId="77777777" w:rsidR="00125FAC" w:rsidRPr="00F2181D" w:rsidRDefault="00D76A7C" w:rsidP="00E93E8F">
      <w:pPr>
        <w:numPr>
          <w:ilvl w:val="0"/>
          <w:numId w:val="48"/>
        </w:numPr>
        <w:spacing w:after="0" w:line="360" w:lineRule="auto"/>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 xml:space="preserve">Zamawiający </w:t>
      </w:r>
      <w:r w:rsidR="00125FAC" w:rsidRPr="00F2181D">
        <w:rPr>
          <w:rFonts w:asciiTheme="minorHAnsi" w:eastAsia="Times New Roman" w:hAnsiTheme="minorHAnsi" w:cstheme="minorHAnsi"/>
          <w:lang w:eastAsia="pl-PL"/>
        </w:rPr>
        <w:t>może odstąpić od umowy także, jeżeli zachodzi co najmniej jedna z następujących okoliczności:</w:t>
      </w:r>
    </w:p>
    <w:p w14:paraId="33663960" w14:textId="60E2BF80" w:rsidR="00125FAC" w:rsidRPr="00F2181D" w:rsidRDefault="00125FAC" w:rsidP="00E93E8F">
      <w:pPr>
        <w:pStyle w:val="Akapitzlist"/>
        <w:numPr>
          <w:ilvl w:val="0"/>
          <w:numId w:val="49"/>
        </w:numPr>
        <w:spacing w:after="0" w:line="360" w:lineRule="auto"/>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73B3DC0F" w14:textId="150B93D7" w:rsidR="00125FAC" w:rsidRPr="00F2181D" w:rsidRDefault="00125FAC" w:rsidP="00E93E8F">
      <w:pPr>
        <w:pStyle w:val="Akapitzlist"/>
        <w:numPr>
          <w:ilvl w:val="0"/>
          <w:numId w:val="49"/>
        </w:numPr>
        <w:spacing w:after="0" w:line="360" w:lineRule="auto"/>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 xml:space="preserve">jeżeli zachodzi co najmniej jedna z następujących okoliczności: </w:t>
      </w:r>
    </w:p>
    <w:p w14:paraId="560E1087" w14:textId="5B5F1DA8" w:rsidR="00125FAC" w:rsidRPr="00F2181D" w:rsidRDefault="00125FAC" w:rsidP="00E93E8F">
      <w:pPr>
        <w:pStyle w:val="Akapitzlist"/>
        <w:numPr>
          <w:ilvl w:val="3"/>
          <w:numId w:val="50"/>
        </w:numPr>
        <w:spacing w:after="0" w:line="360" w:lineRule="auto"/>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 xml:space="preserve">dokonano zmiany umowy z naruszeniem art. 454 i art. 455, </w:t>
      </w:r>
    </w:p>
    <w:p w14:paraId="749CE63A" w14:textId="5F36FE2F" w:rsidR="00125FAC" w:rsidRPr="00F2181D" w:rsidRDefault="00125FAC" w:rsidP="00E93E8F">
      <w:pPr>
        <w:pStyle w:val="Akapitzlist"/>
        <w:numPr>
          <w:ilvl w:val="3"/>
          <w:numId w:val="50"/>
        </w:numPr>
        <w:spacing w:after="0" w:line="360" w:lineRule="auto"/>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 xml:space="preserve">wykonawca w chwili zawarcia umowy podlegał wykluczeniu na podstawie art. 108, </w:t>
      </w:r>
    </w:p>
    <w:p w14:paraId="42394172" w14:textId="597058E6" w:rsidR="00125FAC" w:rsidRPr="00F2181D" w:rsidRDefault="00125FAC" w:rsidP="00E93E8F">
      <w:pPr>
        <w:pStyle w:val="Akapitzlist"/>
        <w:numPr>
          <w:ilvl w:val="3"/>
          <w:numId w:val="50"/>
        </w:numPr>
        <w:spacing w:after="0" w:line="360" w:lineRule="auto"/>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29908E5A" w14:textId="44D8E829" w:rsidR="00125FAC" w:rsidRPr="00F2181D" w:rsidRDefault="00D76A7C" w:rsidP="00E93E8F">
      <w:pPr>
        <w:numPr>
          <w:ilvl w:val="0"/>
          <w:numId w:val="48"/>
        </w:numPr>
        <w:spacing w:after="0" w:line="360" w:lineRule="auto"/>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W przypadku</w:t>
      </w:r>
      <w:r w:rsidR="00125FAC" w:rsidRPr="00F2181D">
        <w:rPr>
          <w:rFonts w:asciiTheme="minorHAnsi" w:eastAsia="Times New Roman" w:hAnsiTheme="minorHAnsi" w:cstheme="minorHAnsi"/>
          <w:lang w:eastAsia="pl-PL"/>
        </w:rPr>
        <w:t>, o którym mowa w ust. 2 pkt 2) lit. a</w:t>
      </w:r>
      <w:r w:rsidR="00B97840" w:rsidRPr="00F2181D">
        <w:rPr>
          <w:rFonts w:asciiTheme="minorHAnsi" w:eastAsia="Times New Roman" w:hAnsiTheme="minorHAnsi" w:cstheme="minorHAnsi"/>
          <w:lang w:eastAsia="pl-PL"/>
        </w:rPr>
        <w:t>)</w:t>
      </w:r>
      <w:r w:rsidR="00125FAC" w:rsidRPr="00F2181D">
        <w:rPr>
          <w:rFonts w:asciiTheme="minorHAnsi" w:eastAsia="Times New Roman" w:hAnsiTheme="minorHAnsi" w:cstheme="minorHAnsi"/>
          <w:lang w:eastAsia="pl-PL"/>
        </w:rPr>
        <w:t>, zamawiający odstępuje od umowy w części, której zmiana dotyczy.</w:t>
      </w:r>
    </w:p>
    <w:p w14:paraId="29B1E7AA" w14:textId="77777777" w:rsidR="00D76A7C" w:rsidRPr="00F2181D" w:rsidRDefault="00D76A7C" w:rsidP="00E93E8F">
      <w:pPr>
        <w:numPr>
          <w:ilvl w:val="0"/>
          <w:numId w:val="48"/>
        </w:numPr>
        <w:spacing w:after="0" w:line="360" w:lineRule="auto"/>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 xml:space="preserve"> </w:t>
      </w:r>
      <w:r w:rsidR="00C60532" w:rsidRPr="00F2181D">
        <w:rPr>
          <w:rFonts w:asciiTheme="minorHAnsi" w:eastAsia="Times New Roman" w:hAnsiTheme="minorHAnsi" w:cstheme="minorHAnsi"/>
          <w:lang w:eastAsia="pl-PL"/>
        </w:rPr>
        <w:t>W przypadkach, o których mowa w ust. 1 pkt 3) oraz ust. 2, Wykonawca może żądać wyłącznie wynagrodzenia należnego z</w:t>
      </w:r>
      <w:r w:rsidRPr="00F2181D">
        <w:rPr>
          <w:rFonts w:asciiTheme="minorHAnsi" w:eastAsia="Times New Roman" w:hAnsiTheme="minorHAnsi" w:cstheme="minorHAnsi"/>
          <w:lang w:eastAsia="pl-PL"/>
        </w:rPr>
        <w:t xml:space="preserve"> tytułu wykonania części umowy. </w:t>
      </w:r>
    </w:p>
    <w:p w14:paraId="29113DD9" w14:textId="77777777" w:rsidR="00D76A7C" w:rsidRPr="00F2181D" w:rsidRDefault="00753766" w:rsidP="00E93E8F">
      <w:pPr>
        <w:numPr>
          <w:ilvl w:val="0"/>
          <w:numId w:val="48"/>
        </w:numPr>
        <w:spacing w:after="0" w:line="360" w:lineRule="auto"/>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Zamawiający może odstąpić od umowy z winy Wykonawcy, a wszelkie koszty z tego wynikłe poniesie Wykonawca w przypadku rażącego naruszenia przepisów BHP przez Wykonawcę w czasie realizacji umowy</w:t>
      </w:r>
      <w:r w:rsidR="00D76A7C" w:rsidRPr="00F2181D">
        <w:rPr>
          <w:rFonts w:asciiTheme="minorHAnsi" w:eastAsia="Times New Roman" w:hAnsiTheme="minorHAnsi" w:cstheme="minorHAnsi"/>
          <w:lang w:eastAsia="pl-PL"/>
        </w:rPr>
        <w:t>.</w:t>
      </w:r>
    </w:p>
    <w:p w14:paraId="157E868D" w14:textId="7C34A72E" w:rsidR="00D76A7C" w:rsidRPr="00F2181D" w:rsidRDefault="00D76A7C" w:rsidP="00E93E8F">
      <w:pPr>
        <w:numPr>
          <w:ilvl w:val="0"/>
          <w:numId w:val="48"/>
        </w:numPr>
        <w:spacing w:after="0" w:line="360" w:lineRule="auto"/>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 xml:space="preserve">W przypadku wykonywania robót przez Wykonawcę niezgodnie z dokumentacją techniczną w sposób odbiegający od sztuki budowlanej lub obowiązujących Polskich Norm budowlanych, Zamawiającemu przysługuje prawo odstąpienia od umowy z winy Wykonawcy. Z tego tytułu Wykonawcy nie należy się wynagrodzenie za nieprawidłowo wykonane roboty. </w:t>
      </w:r>
    </w:p>
    <w:p w14:paraId="31FC8519" w14:textId="504F4CBA" w:rsidR="00D76A7C" w:rsidRPr="00F2181D" w:rsidRDefault="00D76A7C" w:rsidP="00E93E8F">
      <w:pPr>
        <w:numPr>
          <w:ilvl w:val="0"/>
          <w:numId w:val="48"/>
        </w:numPr>
        <w:spacing w:after="0" w:line="360" w:lineRule="auto"/>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Zamawiający wzywa pisemnie Wykonawcę do zaprzes</w:t>
      </w:r>
      <w:r w:rsidR="00C60532" w:rsidRPr="00F2181D">
        <w:rPr>
          <w:rFonts w:asciiTheme="minorHAnsi" w:eastAsia="Times New Roman" w:hAnsiTheme="minorHAnsi" w:cstheme="minorHAnsi"/>
          <w:lang w:eastAsia="pl-PL"/>
        </w:rPr>
        <w:t xml:space="preserve">tania naruszeń, o których mowa </w:t>
      </w:r>
      <w:r w:rsidRPr="00F2181D">
        <w:rPr>
          <w:rFonts w:asciiTheme="minorHAnsi" w:eastAsia="Times New Roman" w:hAnsiTheme="minorHAnsi" w:cstheme="minorHAnsi"/>
          <w:lang w:eastAsia="pl-PL"/>
        </w:rPr>
        <w:t xml:space="preserve">w ust. </w:t>
      </w:r>
      <w:r w:rsidR="00C60532" w:rsidRPr="00F2181D">
        <w:rPr>
          <w:rFonts w:asciiTheme="minorHAnsi" w:eastAsia="Times New Roman" w:hAnsiTheme="minorHAnsi" w:cstheme="minorHAnsi"/>
          <w:lang w:eastAsia="pl-PL"/>
        </w:rPr>
        <w:t>1 pkt 3</w:t>
      </w:r>
      <w:r w:rsidR="00B97840" w:rsidRPr="00F2181D">
        <w:rPr>
          <w:rFonts w:asciiTheme="minorHAnsi" w:eastAsia="Times New Roman" w:hAnsiTheme="minorHAnsi" w:cstheme="minorHAnsi"/>
          <w:lang w:eastAsia="pl-PL"/>
        </w:rPr>
        <w:t>)</w:t>
      </w:r>
      <w:r w:rsidR="00C60532" w:rsidRPr="00F2181D">
        <w:rPr>
          <w:rFonts w:asciiTheme="minorHAnsi" w:eastAsia="Times New Roman" w:hAnsiTheme="minorHAnsi" w:cstheme="minorHAnsi"/>
          <w:lang w:eastAsia="pl-PL"/>
        </w:rPr>
        <w:t>, ust. 5 i 6</w:t>
      </w:r>
      <w:r w:rsidRPr="00F2181D">
        <w:rPr>
          <w:rFonts w:asciiTheme="minorHAnsi" w:eastAsia="Times New Roman" w:hAnsiTheme="minorHAnsi" w:cstheme="minorHAnsi"/>
          <w:lang w:eastAsia="pl-PL"/>
        </w:rPr>
        <w:t>, wyznaczając jednocześnie termin na usunięcie nieprawidłowości. Po bezskutecznym upływie terminu, Zamawiający ma prawo złożyć pisemne oświadczenie o odstąpieniu od umowy.</w:t>
      </w:r>
    </w:p>
    <w:p w14:paraId="3F8ADA90" w14:textId="2E8AB42D" w:rsidR="00D76A7C" w:rsidRPr="00F2181D" w:rsidRDefault="00D76A7C" w:rsidP="00E93E8F">
      <w:pPr>
        <w:numPr>
          <w:ilvl w:val="0"/>
          <w:numId w:val="48"/>
        </w:numPr>
        <w:spacing w:after="0" w:line="360" w:lineRule="auto"/>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 xml:space="preserve">Koszty dodatkowe poniesione na zabezpieczenie terenu budowy oraz wszelkie inne uzasadnione koszty związane z odstąpieniem od umowy ponosi Wykonawca.  </w:t>
      </w:r>
    </w:p>
    <w:p w14:paraId="1D4AA796" w14:textId="77777777" w:rsidR="00D76A7C" w:rsidRPr="00F2181D" w:rsidRDefault="00D76A7C" w:rsidP="004F10B7">
      <w:pPr>
        <w:spacing w:after="0" w:line="360" w:lineRule="auto"/>
        <w:contextualSpacing/>
        <w:rPr>
          <w:rFonts w:asciiTheme="minorHAnsi" w:eastAsia="Times New Roman" w:hAnsiTheme="minorHAnsi" w:cstheme="minorHAnsi"/>
          <w:b/>
          <w:lang w:eastAsia="pl-PL"/>
        </w:rPr>
      </w:pPr>
      <w:r w:rsidRPr="00F2181D">
        <w:rPr>
          <w:rFonts w:asciiTheme="minorHAnsi" w:eastAsia="Times New Roman" w:hAnsiTheme="minorHAnsi" w:cstheme="minorHAnsi"/>
          <w:b/>
          <w:lang w:eastAsia="pl-PL"/>
        </w:rPr>
        <w:sym w:font="Arial" w:char="00A7"/>
      </w:r>
      <w:r w:rsidR="003E53BE" w:rsidRPr="00F2181D">
        <w:rPr>
          <w:rFonts w:asciiTheme="minorHAnsi" w:eastAsia="Times New Roman" w:hAnsiTheme="minorHAnsi" w:cstheme="minorHAnsi"/>
          <w:b/>
          <w:lang w:eastAsia="pl-PL"/>
        </w:rPr>
        <w:t xml:space="preserve"> 16</w:t>
      </w:r>
    </w:p>
    <w:p w14:paraId="540BF3A4" w14:textId="77777777" w:rsidR="00D76A7C" w:rsidRPr="00F2181D" w:rsidRDefault="00D76A7C" w:rsidP="004F10B7">
      <w:pPr>
        <w:tabs>
          <w:tab w:val="left" w:pos="0"/>
        </w:tabs>
        <w:spacing w:after="0" w:line="360" w:lineRule="auto"/>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lastRenderedPageBreak/>
        <w:t xml:space="preserve">Wykonawca nie ma prawa do przelania wierzytelności wynikających z niniejszej umowy na rzecz osób trzecich. </w:t>
      </w:r>
    </w:p>
    <w:p w14:paraId="254440AC" w14:textId="44F7B895" w:rsidR="00D76A7C" w:rsidRPr="00F2181D" w:rsidRDefault="00AC78FF" w:rsidP="004F10B7">
      <w:pPr>
        <w:spacing w:after="0" w:line="360" w:lineRule="auto"/>
        <w:contextualSpacing/>
        <w:rPr>
          <w:rFonts w:asciiTheme="minorHAnsi" w:eastAsia="Times New Roman" w:hAnsiTheme="minorHAnsi" w:cstheme="minorHAnsi"/>
          <w:b/>
          <w:lang w:eastAsia="pl-PL"/>
        </w:rPr>
      </w:pPr>
      <w:r w:rsidRPr="00F2181D">
        <w:rPr>
          <w:rFonts w:asciiTheme="minorHAnsi" w:eastAsia="Times New Roman" w:hAnsiTheme="minorHAnsi" w:cstheme="minorHAnsi"/>
          <w:b/>
          <w:lang w:eastAsia="pl-PL"/>
        </w:rPr>
        <w:t>§ 17</w:t>
      </w:r>
    </w:p>
    <w:p w14:paraId="4671C0A1" w14:textId="72F71867" w:rsidR="00AC78FF" w:rsidRPr="00F2181D" w:rsidRDefault="00AC78FF" w:rsidP="004F10B7">
      <w:pPr>
        <w:spacing w:after="0" w:line="360" w:lineRule="auto"/>
        <w:rPr>
          <w:rFonts w:asciiTheme="minorHAnsi" w:hAnsiTheme="minorHAnsi" w:cstheme="minorHAnsi"/>
        </w:rPr>
      </w:pPr>
      <w:r w:rsidRPr="00F2181D">
        <w:rPr>
          <w:rFonts w:asciiTheme="minorHAnsi" w:hAnsiTheme="minorHAnsi" w:cstheme="minorHAnsi"/>
        </w:rPr>
        <w:t>Realizując zadanie publiczne objęte niniejszą umową Strona realizująca umowę zobowiązana jest do zapewnienia dostępności architektonicznej, cyfrowej oraz informacyjno-komunikacyjnej, osobom ze szczególnymi potrzebami, co najmniej w zakresie określonym przez minimalne wymagania, o których mowa w art. 6 ustawy z dnia 19 lipca 2019 roku o zapewnieniu dostępności osobom ze szczególnymi potrzebami, w zakresie w jakim jest to możliwe i zasadne z uwagi na przedmiot umowy.</w:t>
      </w:r>
    </w:p>
    <w:p w14:paraId="7E6EFD4A" w14:textId="77777777" w:rsidR="00BE1A3B" w:rsidRPr="00F2181D" w:rsidRDefault="003E53BE" w:rsidP="004F10B7">
      <w:pPr>
        <w:spacing w:after="0" w:line="360" w:lineRule="auto"/>
        <w:contextualSpacing/>
        <w:rPr>
          <w:rFonts w:asciiTheme="minorHAnsi" w:eastAsia="Times New Roman" w:hAnsiTheme="minorHAnsi" w:cstheme="minorHAnsi"/>
          <w:b/>
          <w:lang w:eastAsia="pl-PL"/>
        </w:rPr>
      </w:pPr>
      <w:r w:rsidRPr="00F2181D">
        <w:rPr>
          <w:rFonts w:asciiTheme="minorHAnsi" w:eastAsia="Times New Roman" w:hAnsiTheme="minorHAnsi" w:cstheme="minorHAnsi"/>
          <w:b/>
          <w:lang w:eastAsia="pl-PL"/>
        </w:rPr>
        <w:t>§ 1</w:t>
      </w:r>
      <w:r w:rsidR="00AC78FF" w:rsidRPr="00F2181D">
        <w:rPr>
          <w:rFonts w:asciiTheme="minorHAnsi" w:eastAsia="Times New Roman" w:hAnsiTheme="minorHAnsi" w:cstheme="minorHAnsi"/>
          <w:b/>
          <w:lang w:eastAsia="pl-PL"/>
        </w:rPr>
        <w:t>8</w:t>
      </w:r>
    </w:p>
    <w:p w14:paraId="02F7EF75" w14:textId="77777777" w:rsidR="00BE1A3B" w:rsidRPr="00F2181D" w:rsidRDefault="00BE1A3B" w:rsidP="004F10B7">
      <w:pPr>
        <w:spacing w:after="0" w:line="360" w:lineRule="auto"/>
        <w:rPr>
          <w:rFonts w:asciiTheme="minorHAnsi" w:hAnsiTheme="minorHAnsi" w:cstheme="minorHAnsi"/>
          <w:b/>
        </w:rPr>
      </w:pPr>
      <w:bookmarkStart w:id="1" w:name="_Hlk67900587"/>
      <w:r w:rsidRPr="00F2181D">
        <w:rPr>
          <w:rFonts w:asciiTheme="minorHAnsi" w:hAnsiTheme="minorHAnsi" w:cstheme="minorHAnsi"/>
          <w:b/>
        </w:rPr>
        <w:t xml:space="preserve">I. Informacja o przetwarzaniu danych osobowych osób fizycznych, w tym osób fizycznych prowadzących działalność gospodarczą będących Stroną umowy w związku z zawarciem umowy z Uczelnią bądź podejmującej czynności w celu zawarcia umowy </w:t>
      </w:r>
    </w:p>
    <w:p w14:paraId="7CA9FA72" w14:textId="77777777" w:rsidR="00BE1A3B" w:rsidRPr="00F2181D" w:rsidRDefault="00BE1A3B" w:rsidP="004F10B7">
      <w:pPr>
        <w:spacing w:after="0" w:line="360" w:lineRule="auto"/>
        <w:rPr>
          <w:rFonts w:asciiTheme="minorHAnsi" w:hAnsiTheme="minorHAnsi" w:cstheme="minorHAnsi"/>
        </w:rPr>
      </w:pPr>
      <w:r w:rsidRPr="00F2181D">
        <w:rPr>
          <w:rFonts w:asciiTheme="minorHAnsi" w:hAnsiTheme="minorHAnsi" w:cstheme="minorHAnsi"/>
        </w:rPr>
        <w:t>Zgodnie z art. 13 rozporządzenia Parlamentu Europejskiego i Rady (UE) nr 2016/679 z dnia 27 kwietnia 2016 r. w sprawie ochrony osób fizycznych w związku z przetwarzaniem danych osobowych i w sprawie swobodnego przepływu takich danych oraz uchylenia dyrektywy 95/46/WE, zwanego dalej „RODO”, Uniwersytet Medyczny w Białymstoku informuje, że:</w:t>
      </w:r>
    </w:p>
    <w:p w14:paraId="1FF9E84C" w14:textId="77777777" w:rsidR="00BE1A3B" w:rsidRPr="00F2181D" w:rsidRDefault="00BE1A3B" w:rsidP="00E93E8F">
      <w:pPr>
        <w:numPr>
          <w:ilvl w:val="0"/>
          <w:numId w:val="26"/>
        </w:numPr>
        <w:spacing w:after="0" w:line="360" w:lineRule="auto"/>
        <w:ind w:left="426" w:hanging="426"/>
        <w:contextualSpacing/>
        <w:rPr>
          <w:rFonts w:asciiTheme="minorHAnsi" w:hAnsiTheme="minorHAnsi" w:cstheme="minorHAnsi"/>
        </w:rPr>
      </w:pPr>
      <w:r w:rsidRPr="00F2181D">
        <w:rPr>
          <w:rFonts w:asciiTheme="minorHAnsi" w:hAnsiTheme="minorHAnsi" w:cstheme="minorHAnsi"/>
        </w:rPr>
        <w:t xml:space="preserve">Administratorem  Pani/Pana danych osobowych jest Uniwersytet Medyczny </w:t>
      </w:r>
      <w:r w:rsidRPr="00F2181D">
        <w:rPr>
          <w:rFonts w:asciiTheme="minorHAnsi" w:hAnsiTheme="minorHAnsi" w:cstheme="minorHAnsi"/>
        </w:rPr>
        <w:br/>
        <w:t xml:space="preserve">w Białymstoku z siedzibą ul. Kilińskiego 1, 15-089 Białystok, reprezentowany przez Rektora, e-mail: </w:t>
      </w:r>
      <w:hyperlink r:id="rId9" w:history="1">
        <w:r w:rsidRPr="00F2181D">
          <w:rPr>
            <w:rFonts w:asciiTheme="minorHAnsi" w:hAnsiTheme="minorHAnsi" w:cstheme="minorHAnsi"/>
          </w:rPr>
          <w:t>kancel@umb.edu.pl</w:t>
        </w:r>
      </w:hyperlink>
      <w:r w:rsidRPr="00F2181D">
        <w:rPr>
          <w:rFonts w:asciiTheme="minorHAnsi" w:hAnsiTheme="minorHAnsi" w:cstheme="minorHAnsi"/>
        </w:rPr>
        <w:t>; tel. 85 7485415,</w:t>
      </w:r>
    </w:p>
    <w:p w14:paraId="51515FFC" w14:textId="77777777" w:rsidR="00BE1A3B" w:rsidRPr="00F2181D" w:rsidRDefault="00BE1A3B" w:rsidP="00E93E8F">
      <w:pPr>
        <w:numPr>
          <w:ilvl w:val="0"/>
          <w:numId w:val="26"/>
        </w:numPr>
        <w:spacing w:after="0" w:line="360" w:lineRule="auto"/>
        <w:ind w:left="426" w:hanging="426"/>
        <w:contextualSpacing/>
        <w:rPr>
          <w:rFonts w:asciiTheme="minorHAnsi" w:hAnsiTheme="minorHAnsi" w:cstheme="minorHAnsi"/>
        </w:rPr>
      </w:pPr>
      <w:r w:rsidRPr="00F2181D">
        <w:rPr>
          <w:rFonts w:asciiTheme="minorHAnsi" w:hAnsiTheme="minorHAnsi" w:cstheme="minorHAnsi"/>
        </w:rPr>
        <w:t xml:space="preserve">W sprawach Pani/Pana danych osobowych można kontaktować się z Inspektorem  Ochrony Danych: </w:t>
      </w:r>
      <w:hyperlink r:id="rId10" w:history="1">
        <w:r w:rsidRPr="00F2181D">
          <w:rPr>
            <w:rFonts w:asciiTheme="minorHAnsi" w:hAnsiTheme="minorHAnsi" w:cstheme="minorHAnsi"/>
          </w:rPr>
          <w:t>iod@umb.edu.pl</w:t>
        </w:r>
      </w:hyperlink>
      <w:r w:rsidRPr="00F2181D">
        <w:rPr>
          <w:rFonts w:asciiTheme="minorHAnsi" w:hAnsiTheme="minorHAnsi" w:cstheme="minorHAnsi"/>
        </w:rPr>
        <w:t xml:space="preserve">; tel. 85 6865215, lub poprzez inne dane kontaktowe podane na stronach internetowych Uczelni, </w:t>
      </w:r>
      <w:bookmarkStart w:id="2" w:name="_Hlk67662530"/>
      <w:r w:rsidRPr="00F2181D">
        <w:rPr>
          <w:rFonts w:asciiTheme="minorHAnsi" w:hAnsiTheme="minorHAnsi" w:cstheme="minorHAnsi"/>
        </w:rPr>
        <w:t>lub pisemnie na adres siedziby Administratora wskazany w pkt 1,</w:t>
      </w:r>
      <w:bookmarkEnd w:id="2"/>
    </w:p>
    <w:p w14:paraId="39DC1F1D" w14:textId="77777777" w:rsidR="00BE1A3B" w:rsidRPr="00F2181D" w:rsidRDefault="00BE1A3B" w:rsidP="00E93E8F">
      <w:pPr>
        <w:numPr>
          <w:ilvl w:val="0"/>
          <w:numId w:val="26"/>
        </w:numPr>
        <w:spacing w:after="0" w:line="360" w:lineRule="auto"/>
        <w:ind w:left="426" w:hanging="426"/>
        <w:contextualSpacing/>
        <w:rPr>
          <w:rFonts w:asciiTheme="minorHAnsi" w:hAnsiTheme="minorHAnsi" w:cstheme="minorHAnsi"/>
        </w:rPr>
      </w:pPr>
      <w:r w:rsidRPr="00F2181D">
        <w:rPr>
          <w:rFonts w:asciiTheme="minorHAnsi" w:hAnsiTheme="minorHAnsi" w:cstheme="minorHAnsi"/>
        </w:rPr>
        <w:t>Przetwarzanie Pani/Pana danych osobowych ma na celu zawarcie oraz wykonanie postanowień umowy zawartej pomiędzy Administratorem Uniwersytet Medyczny w Białymstoku przetwarza dane osobowe w celu realizacji umowy lub w celu podjęcia działań przed zawarciem umowy, na podstawie art. 6 ust. 1 lit. b RODO,</w:t>
      </w:r>
    </w:p>
    <w:p w14:paraId="4CA269D6" w14:textId="77777777" w:rsidR="00BE1A3B" w:rsidRPr="00F2181D" w:rsidRDefault="00BE1A3B" w:rsidP="00E93E8F">
      <w:pPr>
        <w:numPr>
          <w:ilvl w:val="0"/>
          <w:numId w:val="26"/>
        </w:numPr>
        <w:spacing w:after="0" w:line="360" w:lineRule="auto"/>
        <w:ind w:left="426" w:hanging="426"/>
        <w:contextualSpacing/>
        <w:rPr>
          <w:rFonts w:asciiTheme="minorHAnsi" w:hAnsiTheme="minorHAnsi" w:cstheme="minorHAnsi"/>
        </w:rPr>
      </w:pPr>
      <w:r w:rsidRPr="00F2181D">
        <w:rPr>
          <w:rFonts w:asciiTheme="minorHAnsi" w:hAnsiTheme="minorHAnsi" w:cstheme="minorHAnsi"/>
        </w:rPr>
        <w:t>Odbiorcami danych osobowych będą podmioty zewnętrzne świadczące usługi związane z bieżącą działalnością Uczelni, dostarczające i wspierające systemy informatyczne – na mocy stosownych umów powierzenia przetwarzania danych osobowych oraz inne podmioty na podstawie przepisów prawa,</w:t>
      </w:r>
    </w:p>
    <w:p w14:paraId="0DC30977" w14:textId="77777777" w:rsidR="00BE1A3B" w:rsidRPr="00F2181D" w:rsidRDefault="00BE1A3B" w:rsidP="00E93E8F">
      <w:pPr>
        <w:numPr>
          <w:ilvl w:val="0"/>
          <w:numId w:val="26"/>
        </w:numPr>
        <w:spacing w:after="0" w:line="360" w:lineRule="auto"/>
        <w:ind w:left="426" w:hanging="426"/>
        <w:contextualSpacing/>
        <w:rPr>
          <w:rFonts w:asciiTheme="minorHAnsi" w:hAnsiTheme="minorHAnsi" w:cstheme="minorHAnsi"/>
        </w:rPr>
      </w:pPr>
      <w:r w:rsidRPr="00F2181D">
        <w:rPr>
          <w:rFonts w:asciiTheme="minorHAnsi" w:hAnsiTheme="minorHAnsi" w:cstheme="minorHAnsi"/>
        </w:rPr>
        <w:t>Dane osobowe będą przetwarzane przez okres obowiązywania Umowy, a po jej wykonaniu przez okres wynikający z obowiązujących w Uczelni przepisów archiwizacyjnych,</w:t>
      </w:r>
    </w:p>
    <w:p w14:paraId="0E4EE217" w14:textId="77777777" w:rsidR="00BE1A3B" w:rsidRPr="00F2181D" w:rsidRDefault="00BE1A3B" w:rsidP="00E93E8F">
      <w:pPr>
        <w:numPr>
          <w:ilvl w:val="0"/>
          <w:numId w:val="26"/>
        </w:numPr>
        <w:spacing w:after="0" w:line="360" w:lineRule="auto"/>
        <w:ind w:left="426" w:hanging="426"/>
        <w:contextualSpacing/>
        <w:rPr>
          <w:rFonts w:asciiTheme="minorHAnsi" w:hAnsiTheme="minorHAnsi" w:cstheme="minorHAnsi"/>
        </w:rPr>
      </w:pPr>
      <w:r w:rsidRPr="00F2181D">
        <w:rPr>
          <w:rFonts w:asciiTheme="minorHAnsi" w:hAnsiTheme="minorHAnsi" w:cstheme="minorHAnsi"/>
        </w:rPr>
        <w:t xml:space="preserve">Posiada Pani/Pan prawo dostępu do swoich danych,  prawo do ich sprostowania, prawo do ograniczenia przetwarzania, prawo do przenoszenia danych,  prawo do usunięcia danych - na zasadach określonych w RODO. </w:t>
      </w:r>
      <w:bookmarkStart w:id="3" w:name="_Hlk47089267"/>
      <w:r w:rsidRPr="00F2181D">
        <w:rPr>
          <w:rFonts w:asciiTheme="minorHAnsi" w:hAnsiTheme="minorHAnsi" w:cstheme="minorHAnsi"/>
        </w:rPr>
        <w:t>Z przysługujących praw można skorzystać kontaktując się z Inspektorem Ochrony Danych.</w:t>
      </w:r>
    </w:p>
    <w:bookmarkEnd w:id="3"/>
    <w:p w14:paraId="03444741" w14:textId="77777777" w:rsidR="00BE1A3B" w:rsidRPr="00F2181D" w:rsidRDefault="00BE1A3B" w:rsidP="00E93E8F">
      <w:pPr>
        <w:numPr>
          <w:ilvl w:val="0"/>
          <w:numId w:val="26"/>
        </w:numPr>
        <w:spacing w:after="0" w:line="360" w:lineRule="auto"/>
        <w:ind w:left="426" w:hanging="426"/>
        <w:contextualSpacing/>
        <w:rPr>
          <w:rFonts w:asciiTheme="minorHAnsi" w:hAnsiTheme="minorHAnsi" w:cstheme="minorHAnsi"/>
        </w:rPr>
      </w:pPr>
      <w:r w:rsidRPr="00F2181D">
        <w:rPr>
          <w:rFonts w:asciiTheme="minorHAnsi" w:hAnsiTheme="minorHAnsi" w:cstheme="minorHAnsi"/>
        </w:rPr>
        <w:lastRenderedPageBreak/>
        <w:t>Ma Pani/Pan prawo wniesienia skargi do Prezesa Urzędu Ochrony Danych Osobowych, ul. Stawki 2, 00-193 Warszawa, gdy uzasadnione jest, że dane osobowe przetwarzane są przez Administratora niezgodnie z RODO,</w:t>
      </w:r>
    </w:p>
    <w:p w14:paraId="6D6E333F" w14:textId="77777777" w:rsidR="00BE1A3B" w:rsidRPr="00F2181D" w:rsidRDefault="00BE1A3B" w:rsidP="00E93E8F">
      <w:pPr>
        <w:numPr>
          <w:ilvl w:val="0"/>
          <w:numId w:val="26"/>
        </w:numPr>
        <w:spacing w:after="0" w:line="360" w:lineRule="auto"/>
        <w:ind w:left="426" w:hanging="426"/>
        <w:contextualSpacing/>
        <w:rPr>
          <w:rFonts w:asciiTheme="minorHAnsi" w:hAnsiTheme="minorHAnsi" w:cstheme="minorHAnsi"/>
        </w:rPr>
      </w:pPr>
      <w:r w:rsidRPr="00F2181D">
        <w:rPr>
          <w:rFonts w:asciiTheme="minorHAnsi" w:hAnsiTheme="minorHAnsi" w:cstheme="minorHAnsi"/>
        </w:rPr>
        <w:t>Na podstawie podanych danych osobowych nie będą podejmowane zautomatyzowane decyzje, w tym nie będzie wykonywane profilowanie,</w:t>
      </w:r>
    </w:p>
    <w:p w14:paraId="37B0DF4A" w14:textId="77777777" w:rsidR="00BE1A3B" w:rsidRPr="00F2181D" w:rsidRDefault="00BE1A3B" w:rsidP="00E93E8F">
      <w:pPr>
        <w:numPr>
          <w:ilvl w:val="0"/>
          <w:numId w:val="26"/>
        </w:numPr>
        <w:spacing w:after="0" w:line="360" w:lineRule="auto"/>
        <w:ind w:left="426" w:hanging="426"/>
        <w:contextualSpacing/>
        <w:rPr>
          <w:rFonts w:asciiTheme="minorHAnsi" w:hAnsiTheme="minorHAnsi" w:cstheme="minorHAnsi"/>
        </w:rPr>
      </w:pPr>
      <w:r w:rsidRPr="00F2181D">
        <w:rPr>
          <w:rFonts w:asciiTheme="minorHAnsi" w:hAnsiTheme="minorHAnsi" w:cstheme="minorHAnsi"/>
        </w:rPr>
        <w:t>Podanie danych osobowych jest niezbędne do realizacji umowy.</w:t>
      </w:r>
      <w:bookmarkEnd w:id="1"/>
    </w:p>
    <w:p w14:paraId="1772FDEA" w14:textId="77777777" w:rsidR="00BE1A3B" w:rsidRPr="00F2181D" w:rsidRDefault="00BE1A3B" w:rsidP="004F10B7">
      <w:pPr>
        <w:spacing w:after="0" w:line="360" w:lineRule="auto"/>
        <w:rPr>
          <w:rFonts w:asciiTheme="minorHAnsi" w:hAnsiTheme="minorHAnsi" w:cstheme="minorHAnsi"/>
          <w:b/>
        </w:rPr>
      </w:pPr>
      <w:r w:rsidRPr="00F2181D">
        <w:rPr>
          <w:rFonts w:asciiTheme="minorHAnsi" w:hAnsiTheme="minorHAnsi" w:cstheme="minorHAnsi"/>
          <w:b/>
        </w:rPr>
        <w:t xml:space="preserve">II. Informacja o przetwarzaniu danych osobowych osób fizycznych prowadzących działalność gospodarczą będących Stroną i osób do kontaktu w związku z realizacją umowy z Uczelnią </w:t>
      </w:r>
    </w:p>
    <w:p w14:paraId="3183C04B" w14:textId="77777777" w:rsidR="00BE1A3B" w:rsidRPr="00F2181D" w:rsidRDefault="00BE1A3B" w:rsidP="004F10B7">
      <w:pPr>
        <w:spacing w:after="0" w:line="360" w:lineRule="auto"/>
        <w:rPr>
          <w:rFonts w:asciiTheme="minorHAnsi" w:hAnsiTheme="minorHAnsi" w:cstheme="minorHAnsi"/>
        </w:rPr>
      </w:pPr>
      <w:r w:rsidRPr="00F2181D">
        <w:rPr>
          <w:rFonts w:asciiTheme="minorHAnsi" w:hAnsiTheme="minorHAnsi" w:cstheme="minorHAnsi"/>
        </w:rPr>
        <w:t>Zgodnie z art. 13 rozporządzenia Parlamentu Europejskiego i Rady (UE) nr 2016/679 z dnia 27 kwietnia 2016 r. w sprawie ochrony osób fizycznych w związku z przetwarzaniem danych osobowych i w sprawie swobodnego przepływu takich danych oraz uchylenia dyrektywy 95/46/WE, zwanego dalej „RODO”, Uniwersytet Medyczny w Białymstoku informuje, że:</w:t>
      </w:r>
    </w:p>
    <w:p w14:paraId="2674BF43" w14:textId="77777777" w:rsidR="00BE1A3B" w:rsidRPr="00F2181D" w:rsidRDefault="00BE1A3B" w:rsidP="00E93E8F">
      <w:pPr>
        <w:numPr>
          <w:ilvl w:val="0"/>
          <w:numId w:val="51"/>
        </w:numPr>
        <w:spacing w:after="0" w:line="360" w:lineRule="auto"/>
        <w:contextualSpacing/>
        <w:rPr>
          <w:rFonts w:asciiTheme="minorHAnsi" w:hAnsiTheme="minorHAnsi" w:cstheme="minorHAnsi"/>
        </w:rPr>
      </w:pPr>
      <w:r w:rsidRPr="00F2181D">
        <w:rPr>
          <w:rFonts w:asciiTheme="minorHAnsi" w:hAnsiTheme="minorHAnsi" w:cstheme="minorHAnsi"/>
        </w:rPr>
        <w:t xml:space="preserve">Administratorem  Pani/Pana danych osobowych jest Uniwersytet Medyczny w Białymstoku z siedzibą ul. Kilińskiego 1, 15-089 Białystok, reprezentowany przez Rektora, e-mail: </w:t>
      </w:r>
      <w:hyperlink r:id="rId11" w:history="1">
        <w:r w:rsidRPr="00F2181D">
          <w:rPr>
            <w:rFonts w:asciiTheme="minorHAnsi" w:hAnsiTheme="minorHAnsi" w:cstheme="minorHAnsi"/>
          </w:rPr>
          <w:t>kancel@umb.edu.pl</w:t>
        </w:r>
      </w:hyperlink>
      <w:r w:rsidRPr="00F2181D">
        <w:rPr>
          <w:rFonts w:asciiTheme="minorHAnsi" w:hAnsiTheme="minorHAnsi" w:cstheme="minorHAnsi"/>
        </w:rPr>
        <w:t>; tel. 85 7485415,</w:t>
      </w:r>
    </w:p>
    <w:p w14:paraId="67DA21CA" w14:textId="77777777" w:rsidR="00BE1A3B" w:rsidRPr="00F2181D" w:rsidRDefault="00BE1A3B" w:rsidP="00E93E8F">
      <w:pPr>
        <w:numPr>
          <w:ilvl w:val="0"/>
          <w:numId w:val="51"/>
        </w:numPr>
        <w:spacing w:after="0" w:line="360" w:lineRule="auto"/>
        <w:contextualSpacing/>
        <w:rPr>
          <w:rFonts w:asciiTheme="minorHAnsi" w:hAnsiTheme="minorHAnsi" w:cstheme="minorHAnsi"/>
        </w:rPr>
      </w:pPr>
      <w:r w:rsidRPr="00F2181D">
        <w:rPr>
          <w:rFonts w:asciiTheme="minorHAnsi" w:hAnsiTheme="minorHAnsi" w:cstheme="minorHAnsi"/>
        </w:rPr>
        <w:t xml:space="preserve">W sprawach Pani/Pana danych osobowych można kontaktować się z Inspektorem  Ochrony Danych: </w:t>
      </w:r>
      <w:hyperlink r:id="rId12" w:history="1">
        <w:r w:rsidRPr="00F2181D">
          <w:rPr>
            <w:rFonts w:asciiTheme="minorHAnsi" w:hAnsiTheme="minorHAnsi" w:cstheme="minorHAnsi"/>
          </w:rPr>
          <w:t>iod@umb.edu.pl</w:t>
        </w:r>
      </w:hyperlink>
      <w:r w:rsidRPr="00F2181D">
        <w:rPr>
          <w:rFonts w:asciiTheme="minorHAnsi" w:hAnsiTheme="minorHAnsi" w:cstheme="minorHAnsi"/>
        </w:rPr>
        <w:t>; tel. 85 6865215, lub poprzez inne dane kontaktowe podane na stronach internetowych Uczelni, lub pisemnie na adres siedziby Administratora wskazany w pkt 1,</w:t>
      </w:r>
    </w:p>
    <w:p w14:paraId="364F21EB" w14:textId="77777777" w:rsidR="00BE1A3B" w:rsidRPr="00F2181D" w:rsidRDefault="00BE1A3B" w:rsidP="00E93E8F">
      <w:pPr>
        <w:numPr>
          <w:ilvl w:val="0"/>
          <w:numId w:val="51"/>
        </w:numPr>
        <w:spacing w:after="0" w:line="360" w:lineRule="auto"/>
        <w:contextualSpacing/>
        <w:rPr>
          <w:rFonts w:asciiTheme="minorHAnsi" w:hAnsiTheme="minorHAnsi" w:cstheme="minorHAnsi"/>
        </w:rPr>
      </w:pPr>
      <w:r w:rsidRPr="00F2181D">
        <w:rPr>
          <w:rFonts w:asciiTheme="minorHAnsi" w:hAnsiTheme="minorHAnsi" w:cstheme="minorHAnsi"/>
        </w:rPr>
        <w:t>Przetwarzanie Pani/Pana danych osobowych ma na celu wykonanie postanowień umowy na podstawie  art. 6 ust. 1 lit. b RODO (zawarcie umowy) oraz art. 6 ust. 1 lit f RODO (uzasadniony interes Uczelni, kontaktowanie się w sprawie realizacji umowy).</w:t>
      </w:r>
    </w:p>
    <w:p w14:paraId="14D4FE8E" w14:textId="77777777" w:rsidR="00BE1A3B" w:rsidRPr="00F2181D" w:rsidRDefault="00BE1A3B" w:rsidP="00E93E8F">
      <w:pPr>
        <w:numPr>
          <w:ilvl w:val="0"/>
          <w:numId w:val="51"/>
        </w:numPr>
        <w:spacing w:after="0" w:line="360" w:lineRule="auto"/>
        <w:contextualSpacing/>
        <w:rPr>
          <w:rFonts w:asciiTheme="minorHAnsi" w:hAnsiTheme="minorHAnsi" w:cstheme="minorHAnsi"/>
        </w:rPr>
      </w:pPr>
      <w:r w:rsidRPr="00F2181D">
        <w:rPr>
          <w:rFonts w:asciiTheme="minorHAnsi" w:hAnsiTheme="minorHAnsi" w:cstheme="minorHAnsi"/>
        </w:rPr>
        <w:t>Odbiorcami danych osobowych będą podmioty zewnętrzne świadczące usługi związane z bieżącą działalnością Uczelni, dostarczające i wspierające systemy informatyczne – na mocy stosownych umów powierzenia przetwarzania danych osobowych oraz inne podmioty na podstawie przepisów prawa,</w:t>
      </w:r>
    </w:p>
    <w:p w14:paraId="4A363A51" w14:textId="77777777" w:rsidR="00BE1A3B" w:rsidRPr="00F2181D" w:rsidRDefault="00BE1A3B" w:rsidP="00E93E8F">
      <w:pPr>
        <w:numPr>
          <w:ilvl w:val="0"/>
          <w:numId w:val="51"/>
        </w:numPr>
        <w:spacing w:after="0" w:line="360" w:lineRule="auto"/>
        <w:contextualSpacing/>
        <w:rPr>
          <w:rFonts w:asciiTheme="minorHAnsi" w:hAnsiTheme="minorHAnsi" w:cstheme="minorHAnsi"/>
        </w:rPr>
      </w:pPr>
      <w:r w:rsidRPr="00F2181D">
        <w:rPr>
          <w:rFonts w:asciiTheme="minorHAnsi" w:hAnsiTheme="minorHAnsi" w:cstheme="minorHAnsi"/>
        </w:rPr>
        <w:t>Dane osobowe będą przetwarzane przez okres obowiązywania Umowy, a po jej wykonaniu przez okres wynikający z obowiązujących w Uczelni przepisów archiwizacyjnych,</w:t>
      </w:r>
    </w:p>
    <w:p w14:paraId="1D682020" w14:textId="77777777" w:rsidR="00BE1A3B" w:rsidRPr="00F2181D" w:rsidRDefault="00BE1A3B" w:rsidP="00E93E8F">
      <w:pPr>
        <w:numPr>
          <w:ilvl w:val="0"/>
          <w:numId w:val="51"/>
        </w:numPr>
        <w:spacing w:after="0" w:line="360" w:lineRule="auto"/>
        <w:contextualSpacing/>
        <w:rPr>
          <w:rFonts w:asciiTheme="minorHAnsi" w:hAnsiTheme="minorHAnsi" w:cstheme="minorHAnsi"/>
        </w:rPr>
      </w:pPr>
      <w:r w:rsidRPr="00F2181D">
        <w:rPr>
          <w:rFonts w:asciiTheme="minorHAnsi" w:hAnsiTheme="minorHAnsi" w:cstheme="minorHAnsi"/>
        </w:rPr>
        <w:t>Posiada Pani/Pan prawo dostępu do swoich danych,  prawo do ich sprostowania, prawo do ograniczenia przetwarzania, prawo do przenoszenia danych,  prawo do usunięcia danych, prawo do sprzeciwu - na zasadach określonych w RODO. Z przysługujących praw można skorzystać kontaktując się z Inspektorem Ochrony Danych.</w:t>
      </w:r>
    </w:p>
    <w:p w14:paraId="3EA53847" w14:textId="77777777" w:rsidR="00BE1A3B" w:rsidRPr="00F2181D" w:rsidRDefault="00BE1A3B" w:rsidP="00E93E8F">
      <w:pPr>
        <w:numPr>
          <w:ilvl w:val="0"/>
          <w:numId w:val="51"/>
        </w:numPr>
        <w:spacing w:after="0" w:line="360" w:lineRule="auto"/>
        <w:contextualSpacing/>
        <w:rPr>
          <w:rFonts w:asciiTheme="minorHAnsi" w:hAnsiTheme="minorHAnsi" w:cstheme="minorHAnsi"/>
        </w:rPr>
      </w:pPr>
      <w:r w:rsidRPr="00F2181D">
        <w:rPr>
          <w:rFonts w:asciiTheme="minorHAnsi" w:hAnsiTheme="minorHAnsi" w:cstheme="minorHAnsi"/>
        </w:rPr>
        <w:t>Ma Pani/Pan prawo wniesienia skargi do Prezesa Urzędu Ochrony Danych Osobowych, ul. Stawki 2, 00-193 Warszawa, gdy uzasadnione jest, że dane osobowe przetwarzane są przez Administratora niezgodnie z RODO,</w:t>
      </w:r>
    </w:p>
    <w:p w14:paraId="636CCEA9" w14:textId="77777777" w:rsidR="00BE1A3B" w:rsidRPr="00F2181D" w:rsidRDefault="00BE1A3B" w:rsidP="00E93E8F">
      <w:pPr>
        <w:numPr>
          <w:ilvl w:val="0"/>
          <w:numId w:val="51"/>
        </w:numPr>
        <w:spacing w:after="0" w:line="360" w:lineRule="auto"/>
        <w:rPr>
          <w:rFonts w:asciiTheme="minorHAnsi" w:hAnsiTheme="minorHAnsi" w:cstheme="minorHAnsi"/>
        </w:rPr>
      </w:pPr>
      <w:r w:rsidRPr="00F2181D">
        <w:rPr>
          <w:rFonts w:asciiTheme="minorHAnsi" w:hAnsiTheme="minorHAnsi" w:cstheme="minorHAnsi"/>
        </w:rPr>
        <w:t>Na podstawie podanych danych osobowych nie będą podejmowane zautomatyzowane decyzje, w tym nie będzie wykonywane profilowanie,</w:t>
      </w:r>
    </w:p>
    <w:p w14:paraId="6041258D" w14:textId="77777777" w:rsidR="00BE1A3B" w:rsidRPr="00F2181D" w:rsidRDefault="00BE1A3B" w:rsidP="00E93E8F">
      <w:pPr>
        <w:numPr>
          <w:ilvl w:val="0"/>
          <w:numId w:val="51"/>
        </w:numPr>
        <w:spacing w:after="0" w:line="360" w:lineRule="auto"/>
        <w:rPr>
          <w:rFonts w:asciiTheme="minorHAnsi" w:hAnsiTheme="minorHAnsi" w:cstheme="minorHAnsi"/>
        </w:rPr>
      </w:pPr>
      <w:r w:rsidRPr="00F2181D">
        <w:rPr>
          <w:rFonts w:asciiTheme="minorHAnsi" w:hAnsiTheme="minorHAnsi" w:cstheme="minorHAnsi"/>
        </w:rPr>
        <w:t>Podanie danych osobowych jest niezbędne do realizacji umowy.</w:t>
      </w:r>
    </w:p>
    <w:p w14:paraId="3E4A6B3D" w14:textId="77777777" w:rsidR="00BE1A3B" w:rsidRPr="00F2181D" w:rsidRDefault="00BE1A3B" w:rsidP="004F10B7">
      <w:pPr>
        <w:spacing w:after="0" w:line="360" w:lineRule="auto"/>
        <w:rPr>
          <w:rFonts w:asciiTheme="minorHAnsi" w:hAnsiTheme="minorHAnsi" w:cstheme="minorHAnsi"/>
          <w:b/>
        </w:rPr>
      </w:pPr>
      <w:r w:rsidRPr="00F2181D">
        <w:rPr>
          <w:rFonts w:asciiTheme="minorHAnsi" w:hAnsiTheme="minorHAnsi" w:cstheme="minorHAnsi"/>
          <w:b/>
        </w:rPr>
        <w:lastRenderedPageBreak/>
        <w:t xml:space="preserve">III. Informacja o przetwarzaniu przez Uniwersytet Medyczny w Białymstoku danych osobowych osób reprezentujących, pełnomocników, pracowników, współpracowników, pozostałego personelu Wykonawcy w związku z wykonywaniem umowy </w:t>
      </w:r>
    </w:p>
    <w:p w14:paraId="4800D4E8" w14:textId="77777777" w:rsidR="00BE1A3B" w:rsidRPr="00F2181D" w:rsidRDefault="00BE1A3B" w:rsidP="004F10B7">
      <w:pPr>
        <w:spacing w:after="0" w:line="360" w:lineRule="auto"/>
        <w:rPr>
          <w:rFonts w:asciiTheme="minorHAnsi" w:hAnsiTheme="minorHAnsi" w:cstheme="minorHAnsi"/>
        </w:rPr>
      </w:pPr>
      <w:r w:rsidRPr="00F2181D">
        <w:rPr>
          <w:rFonts w:asciiTheme="minorHAnsi" w:hAnsiTheme="minorHAnsi" w:cstheme="minorHAnsi"/>
        </w:rPr>
        <w:t>Zgodnie z art. 14 rozporządzenia Parlamentu Europejskiego i Rady (UE) nr 2016/679 z dnia 27 kwietnia 2016 r. w sprawie ochrony osób fizycznych w związku z przetwarzaniem danych osobowych i w sprawie swobodnego przepływu takich danych oraz uchylenia dyrektywy 95/46/WE, zwanego dalej „RODO”, Uniwersytet Medyczny w Białymstoku informuje, że:</w:t>
      </w:r>
    </w:p>
    <w:p w14:paraId="62F4A8A3" w14:textId="77777777" w:rsidR="00BE1A3B" w:rsidRPr="00F2181D" w:rsidRDefault="00BE1A3B" w:rsidP="00E93E8F">
      <w:pPr>
        <w:numPr>
          <w:ilvl w:val="0"/>
          <w:numId w:val="25"/>
        </w:numPr>
        <w:spacing w:after="0" w:line="360" w:lineRule="auto"/>
        <w:ind w:left="426" w:hanging="426"/>
        <w:rPr>
          <w:rFonts w:asciiTheme="minorHAnsi" w:hAnsiTheme="minorHAnsi" w:cstheme="minorHAnsi"/>
        </w:rPr>
      </w:pPr>
      <w:r w:rsidRPr="00F2181D">
        <w:rPr>
          <w:rFonts w:asciiTheme="minorHAnsi" w:hAnsiTheme="minorHAnsi" w:cstheme="minorHAnsi"/>
        </w:rPr>
        <w:t>Administratorem  Pani/Pana danych osobowych jest Uniwersytet Medyczny w Białymstoku z siedzibą ul. Kilińskiego 1, 15-089 Białystok, reprezentowany przez Rektora, e-mail: kancel@umb.edu.pl; tel. 85 7485415,</w:t>
      </w:r>
    </w:p>
    <w:p w14:paraId="5EF665AE" w14:textId="77777777" w:rsidR="00BE1A3B" w:rsidRPr="00F2181D" w:rsidRDefault="00BE1A3B" w:rsidP="00E93E8F">
      <w:pPr>
        <w:numPr>
          <w:ilvl w:val="0"/>
          <w:numId w:val="25"/>
        </w:numPr>
        <w:spacing w:after="0" w:line="360" w:lineRule="auto"/>
        <w:ind w:left="426" w:hanging="426"/>
        <w:rPr>
          <w:rFonts w:asciiTheme="minorHAnsi" w:hAnsiTheme="minorHAnsi" w:cstheme="minorHAnsi"/>
        </w:rPr>
      </w:pPr>
      <w:r w:rsidRPr="00F2181D">
        <w:rPr>
          <w:rFonts w:asciiTheme="minorHAnsi" w:hAnsiTheme="minorHAnsi" w:cstheme="minorHAnsi"/>
        </w:rPr>
        <w:t>W sprawach Pani/Pana danych osobowych można kontaktować się z Inspektorem  Ochrony Danych: iod@umb.edu.pl; tel. 85 6865215, lub poprzez inne dane kontaktowe podane na stronach internetowych Uczelni, lub pisemnie na adres siedziby Administratora wskazany w pkt 1,</w:t>
      </w:r>
    </w:p>
    <w:p w14:paraId="2DA7B6B4" w14:textId="77777777" w:rsidR="00BE1A3B" w:rsidRPr="00F2181D" w:rsidRDefault="00BE1A3B" w:rsidP="00E93E8F">
      <w:pPr>
        <w:numPr>
          <w:ilvl w:val="0"/>
          <w:numId w:val="25"/>
        </w:numPr>
        <w:spacing w:after="0" w:line="360" w:lineRule="auto"/>
        <w:ind w:left="426" w:hanging="426"/>
        <w:rPr>
          <w:rFonts w:asciiTheme="minorHAnsi" w:hAnsiTheme="minorHAnsi" w:cstheme="minorHAnsi"/>
        </w:rPr>
      </w:pPr>
      <w:bookmarkStart w:id="4" w:name="_Hlk67662775"/>
      <w:r w:rsidRPr="00F2181D">
        <w:rPr>
          <w:rFonts w:asciiTheme="minorHAnsi" w:hAnsiTheme="minorHAnsi" w:cstheme="minorHAnsi"/>
        </w:rPr>
        <w:t xml:space="preserve">Przetwarzanie Pani/Pana danych osobowych ma na celu zawarcie oraz wykonanie postanowień umowy z Uniwersytetem Medycznym w Białymstoku przetwarza dane osobowe </w:t>
      </w:r>
      <w:bookmarkEnd w:id="4"/>
      <w:r w:rsidRPr="00F2181D">
        <w:rPr>
          <w:rFonts w:asciiTheme="minorHAnsi" w:hAnsiTheme="minorHAnsi" w:cstheme="minorHAnsi"/>
        </w:rPr>
        <w:t>na podstawie art. 6 ust. 1 lit f RODO - uzasadnionego interesu jakim jest realizacja umowy i kontakt w celu wykonywania umowy,</w:t>
      </w:r>
    </w:p>
    <w:p w14:paraId="1618DFD9" w14:textId="77777777" w:rsidR="00BE1A3B" w:rsidRPr="00F2181D" w:rsidRDefault="00BE1A3B" w:rsidP="00E93E8F">
      <w:pPr>
        <w:numPr>
          <w:ilvl w:val="0"/>
          <w:numId w:val="25"/>
        </w:numPr>
        <w:spacing w:after="0" w:line="360" w:lineRule="auto"/>
        <w:ind w:left="426" w:hanging="426"/>
        <w:rPr>
          <w:rFonts w:asciiTheme="minorHAnsi" w:hAnsiTheme="minorHAnsi" w:cstheme="minorHAnsi"/>
        </w:rPr>
      </w:pPr>
      <w:r w:rsidRPr="00F2181D">
        <w:rPr>
          <w:rFonts w:asciiTheme="minorHAnsi" w:hAnsiTheme="minorHAnsi" w:cstheme="minorHAnsi"/>
        </w:rPr>
        <w:t xml:space="preserve">Odbiorcami danych osobowych będą podmioty zewnętrzne świadczące usługi związane z bieżącą działalnością Uczelni, dostarczające i wspierające systemy informatyczne – na mocy stosownych umów powierzenia przetwarzania danych osobowych oraz inne podmioty na podstawie przepisów prawa. </w:t>
      </w:r>
    </w:p>
    <w:p w14:paraId="5350541C" w14:textId="77777777" w:rsidR="00BE1A3B" w:rsidRPr="00F2181D" w:rsidRDefault="00BE1A3B" w:rsidP="00E93E8F">
      <w:pPr>
        <w:numPr>
          <w:ilvl w:val="0"/>
          <w:numId w:val="25"/>
        </w:numPr>
        <w:spacing w:after="0" w:line="360" w:lineRule="auto"/>
        <w:ind w:left="426" w:hanging="426"/>
        <w:rPr>
          <w:rFonts w:asciiTheme="minorHAnsi" w:hAnsiTheme="minorHAnsi" w:cstheme="minorHAnsi"/>
        </w:rPr>
      </w:pPr>
      <w:r w:rsidRPr="00F2181D">
        <w:rPr>
          <w:rFonts w:asciiTheme="minorHAnsi" w:hAnsiTheme="minorHAnsi" w:cstheme="minorHAnsi"/>
        </w:rPr>
        <w:t>Dane osobowe będą przetwarzane przez okres obowiązywania Umowy, a po jej wykonaniu przez okres wynikający z obowiązujących w Uczelni przepisów archiwizacyjnych,</w:t>
      </w:r>
    </w:p>
    <w:p w14:paraId="4BB78C90" w14:textId="77777777" w:rsidR="00BE1A3B" w:rsidRPr="00F2181D" w:rsidRDefault="00BE1A3B" w:rsidP="00E93E8F">
      <w:pPr>
        <w:numPr>
          <w:ilvl w:val="0"/>
          <w:numId w:val="25"/>
        </w:numPr>
        <w:spacing w:after="0" w:line="360" w:lineRule="auto"/>
        <w:ind w:left="426" w:hanging="426"/>
        <w:rPr>
          <w:rFonts w:asciiTheme="minorHAnsi" w:hAnsiTheme="minorHAnsi" w:cstheme="minorHAnsi"/>
        </w:rPr>
      </w:pPr>
      <w:r w:rsidRPr="00F2181D">
        <w:rPr>
          <w:rFonts w:asciiTheme="minorHAnsi" w:hAnsiTheme="minorHAnsi" w:cstheme="minorHAnsi"/>
        </w:rPr>
        <w:t>Posiada Pani/Pan prawo dostępu do treści swoich danych, prawo ich sprostowania, ograniczenia przetwarzania, usunięcia danych,  prawo wniesienia sprzeciwu - na zasadach określonych w RODO. Z przysługujących praw można skorzystać kontaktując się z Inspektorem Ochrony Danych.</w:t>
      </w:r>
    </w:p>
    <w:p w14:paraId="5B985AB6" w14:textId="77777777" w:rsidR="00BE1A3B" w:rsidRPr="00F2181D" w:rsidRDefault="00BE1A3B" w:rsidP="00E93E8F">
      <w:pPr>
        <w:numPr>
          <w:ilvl w:val="0"/>
          <w:numId w:val="25"/>
        </w:numPr>
        <w:spacing w:after="0" w:line="360" w:lineRule="auto"/>
        <w:ind w:left="426" w:hanging="426"/>
        <w:rPr>
          <w:rFonts w:asciiTheme="minorHAnsi" w:hAnsiTheme="minorHAnsi" w:cstheme="minorHAnsi"/>
        </w:rPr>
      </w:pPr>
      <w:r w:rsidRPr="00F2181D">
        <w:rPr>
          <w:rFonts w:asciiTheme="minorHAnsi" w:hAnsiTheme="minorHAnsi" w:cstheme="minorHAnsi"/>
        </w:rPr>
        <w:t>Ma Pani/Pan prawo wniesienia skargi do Prezesa Urzędu Ochrony Danych Osobowych, ul. Stawki 2, 00-193 Warszawa, gdy uzasadnione jest, że dane osobowe przetwarzane są przez Administratora niezgodnie z RODO.</w:t>
      </w:r>
      <w:bookmarkStart w:id="5" w:name="_Hlk67661255"/>
    </w:p>
    <w:p w14:paraId="7EDCCF41" w14:textId="77777777" w:rsidR="00BE1A3B" w:rsidRPr="00F2181D" w:rsidRDefault="00BE1A3B" w:rsidP="00E93E8F">
      <w:pPr>
        <w:numPr>
          <w:ilvl w:val="0"/>
          <w:numId w:val="25"/>
        </w:numPr>
        <w:spacing w:after="0" w:line="360" w:lineRule="auto"/>
        <w:ind w:left="426" w:hanging="426"/>
        <w:rPr>
          <w:rFonts w:asciiTheme="minorHAnsi" w:hAnsiTheme="minorHAnsi" w:cstheme="minorHAnsi"/>
        </w:rPr>
      </w:pPr>
      <w:r w:rsidRPr="00F2181D">
        <w:rPr>
          <w:rFonts w:asciiTheme="minorHAnsi" w:hAnsiTheme="minorHAnsi" w:cstheme="minorHAnsi"/>
        </w:rPr>
        <w:t xml:space="preserve">Na podstawie podanych danych osobowych nie będą podejmowane zautomatyzowane decyzje, w tym nie będzie wykonywane profilowanie. </w:t>
      </w:r>
      <w:bookmarkEnd w:id="5"/>
    </w:p>
    <w:p w14:paraId="7807FA54" w14:textId="77777777" w:rsidR="00BE1A3B" w:rsidRPr="00F2181D" w:rsidRDefault="00BE1A3B" w:rsidP="00E93E8F">
      <w:pPr>
        <w:numPr>
          <w:ilvl w:val="0"/>
          <w:numId w:val="25"/>
        </w:numPr>
        <w:spacing w:after="0" w:line="360" w:lineRule="auto"/>
        <w:ind w:left="426" w:hanging="426"/>
        <w:rPr>
          <w:rFonts w:asciiTheme="minorHAnsi" w:hAnsiTheme="minorHAnsi" w:cstheme="minorHAnsi"/>
        </w:rPr>
      </w:pPr>
      <w:r w:rsidRPr="00F2181D">
        <w:rPr>
          <w:rFonts w:asciiTheme="minorHAnsi" w:hAnsiTheme="minorHAnsi" w:cstheme="minorHAnsi"/>
        </w:rPr>
        <w:t>Podanie danych osobowych jest niezbędne do realizacji umowy.</w:t>
      </w:r>
    </w:p>
    <w:p w14:paraId="651B6352" w14:textId="77777777" w:rsidR="00BE1A3B" w:rsidRPr="00F2181D" w:rsidRDefault="00BE1A3B" w:rsidP="004F10B7">
      <w:pPr>
        <w:spacing w:after="0" w:line="360" w:lineRule="auto"/>
        <w:rPr>
          <w:rFonts w:asciiTheme="minorHAnsi" w:hAnsiTheme="minorHAnsi" w:cstheme="minorHAnsi"/>
          <w:b/>
        </w:rPr>
      </w:pPr>
      <w:r w:rsidRPr="00F2181D">
        <w:rPr>
          <w:rFonts w:asciiTheme="minorHAnsi" w:hAnsiTheme="minorHAnsi" w:cstheme="minorHAnsi"/>
          <w:b/>
        </w:rPr>
        <w:t>IV. Wykonawca zobowiązuje się zapoznać z treścią właściwego obowiązku informacyjnego wszystkie osoby uczestniczące w realizacji umowy, których dane osobowe przekazał zamawiającemu.</w:t>
      </w:r>
    </w:p>
    <w:p w14:paraId="2A26B516" w14:textId="77777777" w:rsidR="00BE1A3B" w:rsidRPr="00F2181D" w:rsidRDefault="00AC78FF" w:rsidP="004F10B7">
      <w:pPr>
        <w:spacing w:after="0" w:line="360" w:lineRule="auto"/>
        <w:contextualSpacing/>
        <w:rPr>
          <w:rFonts w:asciiTheme="minorHAnsi" w:eastAsia="Times New Roman" w:hAnsiTheme="minorHAnsi" w:cstheme="minorHAnsi"/>
          <w:b/>
          <w:lang w:eastAsia="pl-PL"/>
        </w:rPr>
      </w:pPr>
      <w:r w:rsidRPr="00F2181D">
        <w:rPr>
          <w:rFonts w:asciiTheme="minorHAnsi" w:eastAsia="Times New Roman" w:hAnsiTheme="minorHAnsi" w:cstheme="minorHAnsi"/>
          <w:b/>
          <w:lang w:eastAsia="pl-PL"/>
        </w:rPr>
        <w:t>§ 19</w:t>
      </w:r>
    </w:p>
    <w:p w14:paraId="29FDE27D" w14:textId="77777777" w:rsidR="00BE1A3B" w:rsidRPr="00F2181D" w:rsidRDefault="00BE1A3B" w:rsidP="004F10B7">
      <w:pPr>
        <w:spacing w:after="0" w:line="360" w:lineRule="auto"/>
        <w:rPr>
          <w:rFonts w:asciiTheme="minorHAnsi" w:hAnsiTheme="minorHAnsi" w:cstheme="minorHAnsi"/>
        </w:rPr>
      </w:pPr>
      <w:r w:rsidRPr="00F2181D">
        <w:rPr>
          <w:rFonts w:asciiTheme="minorHAnsi" w:hAnsiTheme="minorHAnsi" w:cstheme="minorHAnsi"/>
        </w:rPr>
        <w:t xml:space="preserve">Strony umowy zobowiązują się zapewnić przetwarzanie danych osobowych zgodnie z powszechnie obowiązującymi przepisami, w szczególności z przepisami Rozporządzenia Parlamentu Europejskiego i Rady </w:t>
      </w:r>
      <w:r w:rsidRPr="00F2181D">
        <w:rPr>
          <w:rFonts w:asciiTheme="minorHAnsi" w:hAnsiTheme="minorHAnsi" w:cstheme="minorHAnsi"/>
        </w:rPr>
        <w:lastRenderedPageBreak/>
        <w:t>(UE) 2016/679 z dnia 27 kwietnia 2016 r. w sprawie ochrony osób fizycznych w związku z przetwarzaniem danych osobowych i w sprawie swobodnego przepływu takich danych oraz uchylenia dyrektywy 95/46/WE (ogólne rozporządzenie o ochronie danych - RODO).</w:t>
      </w:r>
    </w:p>
    <w:p w14:paraId="27910D75" w14:textId="77777777" w:rsidR="00BE1A3B" w:rsidRPr="00F2181D" w:rsidRDefault="00AC78FF" w:rsidP="004F10B7">
      <w:pPr>
        <w:spacing w:after="0" w:line="360" w:lineRule="auto"/>
        <w:contextualSpacing/>
        <w:rPr>
          <w:rFonts w:asciiTheme="minorHAnsi" w:eastAsia="Times New Roman" w:hAnsiTheme="minorHAnsi" w:cstheme="minorHAnsi"/>
          <w:b/>
          <w:lang w:eastAsia="pl-PL"/>
        </w:rPr>
      </w:pPr>
      <w:r w:rsidRPr="00F2181D">
        <w:rPr>
          <w:rFonts w:asciiTheme="minorHAnsi" w:eastAsia="Times New Roman" w:hAnsiTheme="minorHAnsi" w:cstheme="minorHAnsi"/>
          <w:b/>
          <w:lang w:eastAsia="pl-PL"/>
        </w:rPr>
        <w:t>§ 20</w:t>
      </w:r>
    </w:p>
    <w:p w14:paraId="02BDFA01" w14:textId="5713ABF1" w:rsidR="00BE1A3B" w:rsidRPr="00F2181D" w:rsidRDefault="00BE1A3B" w:rsidP="00E93E8F">
      <w:pPr>
        <w:pStyle w:val="Akapitzlist"/>
        <w:numPr>
          <w:ilvl w:val="3"/>
          <w:numId w:val="52"/>
        </w:numPr>
        <w:spacing w:after="0" w:line="360" w:lineRule="auto"/>
        <w:rPr>
          <w:rFonts w:asciiTheme="minorHAnsi" w:hAnsiTheme="minorHAnsi" w:cstheme="minorHAnsi"/>
        </w:rPr>
      </w:pPr>
      <w:r w:rsidRPr="00F2181D">
        <w:rPr>
          <w:rStyle w:val="markedcontent"/>
          <w:rFonts w:asciiTheme="minorHAnsi" w:hAnsiTheme="minorHAnsi" w:cstheme="minorHAnsi"/>
        </w:rPr>
        <w:t xml:space="preserve">Żadna ze Stron Umowy nie będzie odpowiedzialna za niewykonanie lub nienależyte wykonanie zobowiązań wynikających z Umowy spowodowane przez okoliczności </w:t>
      </w:r>
      <w:r w:rsidRPr="00F2181D">
        <w:rPr>
          <w:rFonts w:asciiTheme="minorHAnsi" w:hAnsiTheme="minorHAnsi" w:cstheme="minorHAnsi"/>
        </w:rPr>
        <w:t>traktowane jako Siła Wyższa. Przez Siłę Wyższą rozumie się zdarzenia pozostające poza kontrolą każdej ze Stron, których nie mogły one przewidzieć ani zapobiec, a które z</w:t>
      </w:r>
      <w:r w:rsidRPr="00F2181D">
        <w:rPr>
          <w:rStyle w:val="markedcontent"/>
          <w:rFonts w:asciiTheme="minorHAnsi" w:hAnsiTheme="minorHAnsi" w:cstheme="minorHAnsi"/>
        </w:rPr>
        <w:t>akłócają lub uniemożliwiają realizację Umowy.</w:t>
      </w:r>
      <w:r w:rsidRPr="00F2181D">
        <w:rPr>
          <w:rFonts w:asciiTheme="minorHAnsi" w:hAnsiTheme="minorHAnsi" w:cstheme="minorHAnsi"/>
        </w:rPr>
        <w:t xml:space="preserve"> Za przejawy siły wyższej uznaje się katastrofalne zjawiska wywołane działaniem sił natury, np. powodzie, huragany, trzęsienia ziemi, pożary lasów. Jako siłę wyższą traktuje się także działania wojenne, gwałtowne rozruchy, strajki  oraz akty władzy publicznej, którym należy się podporządkować, oraz związane z nią szczególne środki administracyjne.</w:t>
      </w:r>
    </w:p>
    <w:p w14:paraId="70EA60B7" w14:textId="29E6ED8D" w:rsidR="00ED37CD" w:rsidRPr="00F2181D" w:rsidRDefault="00ED37CD" w:rsidP="00ED37CD">
      <w:pPr>
        <w:pStyle w:val="Akapitzlist"/>
        <w:numPr>
          <w:ilvl w:val="3"/>
          <w:numId w:val="52"/>
        </w:numPr>
        <w:spacing w:after="0" w:line="360" w:lineRule="auto"/>
        <w:rPr>
          <w:rStyle w:val="markedcontent"/>
          <w:rFonts w:asciiTheme="minorHAnsi" w:hAnsiTheme="minorHAnsi" w:cstheme="minorHAnsi"/>
        </w:rPr>
      </w:pPr>
      <w:r w:rsidRPr="00F2181D">
        <w:rPr>
          <w:rStyle w:val="markedcontent"/>
          <w:rFonts w:asciiTheme="minorHAnsi" w:hAnsiTheme="minorHAnsi" w:cstheme="minorHAnsi"/>
        </w:rPr>
        <w:t xml:space="preserve">W przypadku zaistnienia Siły Wyższej, Strona, której taka okoliczność uniemożliwia lub utrudnia prawidłowe wywiązanie się z jej zobowiązań niezwłocznie, nie później jednak niż w ciągu 7 dni </w:t>
      </w:r>
      <w:r w:rsidRPr="00F2181D">
        <w:rPr>
          <w:rStyle w:val="markedcontent"/>
          <w:rFonts w:asciiTheme="minorHAnsi" w:hAnsiTheme="minorHAnsi" w:cstheme="minorHAnsi"/>
          <w:b/>
        </w:rPr>
        <w:t>od wystąpienia Siły Wyższej</w:t>
      </w:r>
      <w:r w:rsidRPr="00F2181D">
        <w:rPr>
          <w:rStyle w:val="markedcontent"/>
          <w:rFonts w:asciiTheme="minorHAnsi" w:hAnsiTheme="minorHAnsi" w:cstheme="minorHAnsi"/>
        </w:rPr>
        <w:t>, powiadomi drugą Stronę o takich okolicznościach i ich przyczynie.</w:t>
      </w:r>
    </w:p>
    <w:p w14:paraId="4589EBA0" w14:textId="0450876A" w:rsidR="00BE1A3B" w:rsidRPr="00F2181D" w:rsidRDefault="00BE1A3B" w:rsidP="00E93E8F">
      <w:pPr>
        <w:pStyle w:val="Akapitzlist"/>
        <w:numPr>
          <w:ilvl w:val="3"/>
          <w:numId w:val="52"/>
        </w:numPr>
        <w:spacing w:after="0" w:line="360" w:lineRule="auto"/>
        <w:rPr>
          <w:rFonts w:asciiTheme="minorHAnsi" w:hAnsiTheme="minorHAnsi" w:cstheme="minorHAnsi"/>
        </w:rPr>
      </w:pPr>
      <w:r w:rsidRPr="00F2181D">
        <w:rPr>
          <w:rFonts w:asciiTheme="minorHAnsi" w:hAnsiTheme="minorHAnsi" w:cstheme="minorHAnsi"/>
        </w:rPr>
        <w:t xml:space="preserve">Jeżeli Siła Wyższa, będzie trwała nieprzerwanie przez okres 30 dni lub dłużej, Strony mogą </w:t>
      </w:r>
      <w:r w:rsidRPr="00F2181D">
        <w:rPr>
          <w:rFonts w:asciiTheme="minorHAnsi" w:hAnsiTheme="minorHAnsi" w:cstheme="minorHAnsi"/>
        </w:rPr>
        <w:br/>
        <w:t xml:space="preserve">w drodze wzajemnego uzgodnienia rozwiązać Umowę, bez nakładania na żadną ze Stron dalszych zobowiązań, oprócz płatności należnych z tytułu wykonanych </w:t>
      </w:r>
      <w:r w:rsidR="00CB167D" w:rsidRPr="00F2181D">
        <w:rPr>
          <w:rFonts w:asciiTheme="minorHAnsi" w:hAnsiTheme="minorHAnsi" w:cstheme="minorHAnsi"/>
          <w:lang w:val="pl-PL"/>
        </w:rPr>
        <w:t>prac</w:t>
      </w:r>
      <w:r w:rsidRPr="00F2181D">
        <w:rPr>
          <w:rFonts w:asciiTheme="minorHAnsi" w:hAnsiTheme="minorHAnsi" w:cstheme="minorHAnsi"/>
        </w:rPr>
        <w:t>.</w:t>
      </w:r>
    </w:p>
    <w:p w14:paraId="57213117" w14:textId="42394BF7" w:rsidR="00BE1A3B" w:rsidRPr="00F2181D" w:rsidRDefault="00BE1A3B" w:rsidP="00E93E8F">
      <w:pPr>
        <w:pStyle w:val="Akapitzlist"/>
        <w:numPr>
          <w:ilvl w:val="3"/>
          <w:numId w:val="52"/>
        </w:numPr>
        <w:spacing w:after="0" w:line="360" w:lineRule="auto"/>
        <w:rPr>
          <w:rFonts w:asciiTheme="minorHAnsi" w:hAnsiTheme="minorHAnsi" w:cstheme="minorHAnsi"/>
        </w:rPr>
      </w:pPr>
      <w:r w:rsidRPr="00F2181D">
        <w:rPr>
          <w:rStyle w:val="markedcontent"/>
          <w:rFonts w:asciiTheme="minorHAnsi" w:hAnsiTheme="minorHAnsi" w:cstheme="minorHAnsi"/>
        </w:rPr>
        <w:t xml:space="preserve">W przypadku wykonania części </w:t>
      </w:r>
      <w:r w:rsidRPr="00F2181D">
        <w:rPr>
          <w:rFonts w:asciiTheme="minorHAnsi" w:hAnsiTheme="minorHAnsi" w:cstheme="minorHAnsi"/>
        </w:rPr>
        <w:t xml:space="preserve">przedmiotu umowy, rozliczeniu podlegają zrealizowane </w:t>
      </w:r>
      <w:r w:rsidR="00CB167D" w:rsidRPr="00F2181D">
        <w:rPr>
          <w:rFonts w:asciiTheme="minorHAnsi" w:hAnsiTheme="minorHAnsi" w:cstheme="minorHAnsi"/>
          <w:lang w:val="pl-PL"/>
        </w:rPr>
        <w:t>prace</w:t>
      </w:r>
      <w:r w:rsidRPr="00F2181D">
        <w:rPr>
          <w:rFonts w:asciiTheme="minorHAnsi" w:hAnsiTheme="minorHAnsi" w:cstheme="minorHAnsi"/>
        </w:rPr>
        <w:t xml:space="preserve">. </w:t>
      </w:r>
    </w:p>
    <w:p w14:paraId="2F6522A3" w14:textId="09A72FDF" w:rsidR="00BE1A3B" w:rsidRPr="00F2181D" w:rsidRDefault="00BE1A3B" w:rsidP="00E93E8F">
      <w:pPr>
        <w:pStyle w:val="Akapitzlist"/>
        <w:numPr>
          <w:ilvl w:val="3"/>
          <w:numId w:val="52"/>
        </w:numPr>
        <w:spacing w:after="0" w:line="360" w:lineRule="auto"/>
        <w:rPr>
          <w:rFonts w:asciiTheme="minorHAnsi" w:hAnsiTheme="minorHAnsi" w:cstheme="minorHAnsi"/>
        </w:rPr>
      </w:pPr>
      <w:r w:rsidRPr="00F2181D">
        <w:rPr>
          <w:rStyle w:val="markedcontent"/>
          <w:rFonts w:asciiTheme="minorHAnsi" w:hAnsiTheme="minorHAnsi" w:cstheme="minorHAnsi"/>
        </w:rPr>
        <w:t>W przypadku kontynuacji Umowy, okres występowania następstw Siły Wyższej  powoduje przesunięcie terminów reali</w:t>
      </w:r>
      <w:r w:rsidRPr="00F2181D">
        <w:rPr>
          <w:rFonts w:asciiTheme="minorHAnsi" w:hAnsiTheme="minorHAnsi" w:cstheme="minorHAnsi"/>
        </w:rPr>
        <w:t>zacji określon</w:t>
      </w:r>
      <w:r w:rsidR="00CB167D" w:rsidRPr="00F2181D">
        <w:rPr>
          <w:rFonts w:asciiTheme="minorHAnsi" w:hAnsiTheme="minorHAnsi" w:cstheme="minorHAnsi"/>
          <w:lang w:val="pl-PL"/>
        </w:rPr>
        <w:t>ych</w:t>
      </w:r>
      <w:r w:rsidRPr="00F2181D">
        <w:rPr>
          <w:rFonts w:asciiTheme="minorHAnsi" w:hAnsiTheme="minorHAnsi" w:cstheme="minorHAnsi"/>
        </w:rPr>
        <w:t xml:space="preserve"> w Umowie. </w:t>
      </w:r>
    </w:p>
    <w:p w14:paraId="3CC55D5B" w14:textId="77777777" w:rsidR="00D76A7C" w:rsidRPr="00F2181D" w:rsidRDefault="00AC78FF" w:rsidP="004F10B7">
      <w:pPr>
        <w:spacing w:after="0" w:line="360" w:lineRule="auto"/>
        <w:contextualSpacing/>
        <w:rPr>
          <w:rFonts w:asciiTheme="minorHAnsi" w:eastAsia="Times New Roman" w:hAnsiTheme="minorHAnsi" w:cstheme="minorHAnsi"/>
          <w:b/>
          <w:lang w:eastAsia="pl-PL"/>
        </w:rPr>
      </w:pPr>
      <w:r w:rsidRPr="00F2181D">
        <w:rPr>
          <w:rFonts w:asciiTheme="minorHAnsi" w:eastAsia="Times New Roman" w:hAnsiTheme="minorHAnsi" w:cstheme="minorHAnsi"/>
          <w:b/>
          <w:lang w:eastAsia="pl-PL"/>
        </w:rPr>
        <w:t>§ 21</w:t>
      </w:r>
    </w:p>
    <w:p w14:paraId="7A9B431F" w14:textId="21FEAF02" w:rsidR="00D76A7C" w:rsidRPr="00F2181D" w:rsidRDefault="00CB167D" w:rsidP="004F10B7">
      <w:pPr>
        <w:spacing w:after="0" w:line="360" w:lineRule="auto"/>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W sprawach nie</w:t>
      </w:r>
      <w:r w:rsidR="00D76A7C" w:rsidRPr="00F2181D">
        <w:rPr>
          <w:rFonts w:asciiTheme="minorHAnsi" w:eastAsia="Times New Roman" w:hAnsiTheme="minorHAnsi" w:cstheme="minorHAnsi"/>
          <w:lang w:eastAsia="pl-PL"/>
        </w:rPr>
        <w:t>uregulowanych niniejszą umową mają zastosowanie odpowiednie przepisy Kodeksu Cywilnego, ustawy Prawo zamówień publicznych i Prawa budowlanego wraz z aktami wykonawczymi do tychże ustaw.</w:t>
      </w:r>
    </w:p>
    <w:p w14:paraId="70C5EE94" w14:textId="76E881E6" w:rsidR="00D76A7C" w:rsidRPr="00F2181D" w:rsidRDefault="00AC78FF" w:rsidP="004F10B7">
      <w:pPr>
        <w:spacing w:after="0" w:line="360" w:lineRule="auto"/>
        <w:contextualSpacing/>
        <w:rPr>
          <w:rFonts w:asciiTheme="minorHAnsi" w:eastAsia="Times New Roman" w:hAnsiTheme="minorHAnsi" w:cstheme="minorHAnsi"/>
          <w:b/>
          <w:lang w:eastAsia="pl-PL"/>
        </w:rPr>
      </w:pPr>
      <w:r w:rsidRPr="00F2181D">
        <w:rPr>
          <w:rFonts w:asciiTheme="minorHAnsi" w:eastAsia="Times New Roman" w:hAnsiTheme="minorHAnsi" w:cstheme="minorHAnsi"/>
          <w:b/>
          <w:lang w:eastAsia="pl-PL"/>
        </w:rPr>
        <w:t>§ 22</w:t>
      </w:r>
    </w:p>
    <w:p w14:paraId="745E9175" w14:textId="77777777" w:rsidR="00D76A7C" w:rsidRPr="00F2181D" w:rsidRDefault="00D76A7C" w:rsidP="004F10B7">
      <w:pPr>
        <w:spacing w:after="0" w:line="360" w:lineRule="auto"/>
        <w:contextualSpacing/>
        <w:rPr>
          <w:rFonts w:asciiTheme="minorHAnsi" w:eastAsia="Times New Roman" w:hAnsiTheme="minorHAnsi" w:cstheme="minorHAnsi"/>
          <w:lang w:eastAsia="pl-PL"/>
        </w:rPr>
      </w:pPr>
      <w:r w:rsidRPr="00F2181D">
        <w:rPr>
          <w:rFonts w:asciiTheme="minorHAnsi" w:eastAsia="Times New Roman" w:hAnsiTheme="minorHAnsi" w:cstheme="minorHAnsi"/>
          <w:lang w:eastAsia="pl-PL"/>
        </w:rPr>
        <w:t>Spory wynikłe na tle realizacji niniejszej umowy będzie rozstrzygał sąd właściwy w Białymstoku.</w:t>
      </w:r>
    </w:p>
    <w:p w14:paraId="5B4937AC" w14:textId="7F977CEE" w:rsidR="00D76A7C" w:rsidRPr="00F2181D" w:rsidRDefault="00AC78FF" w:rsidP="004F10B7">
      <w:pPr>
        <w:spacing w:after="0" w:line="360" w:lineRule="auto"/>
        <w:contextualSpacing/>
        <w:rPr>
          <w:rFonts w:asciiTheme="minorHAnsi" w:eastAsia="Times New Roman" w:hAnsiTheme="minorHAnsi" w:cstheme="minorHAnsi"/>
          <w:b/>
          <w:lang w:eastAsia="pl-PL"/>
        </w:rPr>
      </w:pPr>
      <w:r w:rsidRPr="00F2181D">
        <w:rPr>
          <w:rFonts w:asciiTheme="minorHAnsi" w:eastAsia="Times New Roman" w:hAnsiTheme="minorHAnsi" w:cstheme="minorHAnsi"/>
          <w:b/>
          <w:lang w:eastAsia="pl-PL"/>
        </w:rPr>
        <w:t>§ 23</w:t>
      </w:r>
    </w:p>
    <w:p w14:paraId="6D676988" w14:textId="60BCA151" w:rsidR="00C07B63" w:rsidRDefault="00D76A7C" w:rsidP="004F10B7">
      <w:pPr>
        <w:spacing w:after="0" w:line="360" w:lineRule="auto"/>
        <w:contextualSpacing/>
        <w:rPr>
          <w:rFonts w:asciiTheme="minorHAnsi" w:eastAsia="Times New Roman" w:hAnsiTheme="minorHAnsi" w:cstheme="minorHAnsi"/>
          <w:b/>
          <w:lang w:eastAsia="pl-PL"/>
        </w:rPr>
      </w:pPr>
      <w:r w:rsidRPr="00F2181D">
        <w:rPr>
          <w:rFonts w:asciiTheme="minorHAnsi" w:eastAsia="Times New Roman" w:hAnsiTheme="minorHAnsi" w:cstheme="minorHAnsi"/>
          <w:lang w:eastAsia="pl-PL"/>
        </w:rPr>
        <w:t>Umowę sporządzono w 2 jednobrzmiących egzemplarz</w:t>
      </w:r>
      <w:r w:rsidR="003E53BE" w:rsidRPr="00F2181D">
        <w:rPr>
          <w:rFonts w:asciiTheme="minorHAnsi" w:eastAsia="Times New Roman" w:hAnsiTheme="minorHAnsi" w:cstheme="minorHAnsi"/>
          <w:lang w:eastAsia="pl-PL"/>
        </w:rPr>
        <w:t xml:space="preserve">ach - 1 egz. dla Zamawiającego </w:t>
      </w:r>
      <w:r w:rsidRPr="00F2181D">
        <w:rPr>
          <w:rFonts w:asciiTheme="minorHAnsi" w:eastAsia="Times New Roman" w:hAnsiTheme="minorHAnsi" w:cstheme="minorHAnsi"/>
          <w:lang w:eastAsia="pl-PL"/>
        </w:rPr>
        <w:t>i 1 egz. dla Wykonawcy.</w:t>
      </w:r>
      <w:r w:rsidR="002D616B" w:rsidRPr="00F2181D">
        <w:rPr>
          <w:rFonts w:asciiTheme="minorHAnsi" w:eastAsia="Times New Roman" w:hAnsiTheme="minorHAnsi" w:cstheme="minorHAnsi"/>
          <w:b/>
          <w:bCs/>
          <w:lang w:eastAsia="pl-PL"/>
        </w:rPr>
        <w:t xml:space="preserve">          </w:t>
      </w:r>
    </w:p>
    <w:p w14:paraId="3F85874D" w14:textId="77777777" w:rsidR="00621F73" w:rsidRPr="00621F73" w:rsidRDefault="00621F73" w:rsidP="004F10B7">
      <w:pPr>
        <w:spacing w:after="0" w:line="360" w:lineRule="auto"/>
        <w:contextualSpacing/>
        <w:rPr>
          <w:rFonts w:asciiTheme="minorHAnsi" w:eastAsia="Times New Roman" w:hAnsiTheme="minorHAnsi" w:cstheme="minorHAnsi"/>
          <w:b/>
          <w:lang w:eastAsia="pl-PL"/>
        </w:rPr>
      </w:pPr>
    </w:p>
    <w:p w14:paraId="48F72E33" w14:textId="77777777" w:rsidR="002F3FBA" w:rsidRDefault="00D76A7C" w:rsidP="004F10B7">
      <w:pPr>
        <w:spacing w:after="0" w:line="360" w:lineRule="auto"/>
        <w:contextualSpacing/>
        <w:rPr>
          <w:rFonts w:asciiTheme="minorHAnsi" w:eastAsia="Times New Roman" w:hAnsiTheme="minorHAnsi" w:cstheme="minorHAnsi"/>
          <w:b/>
          <w:bCs/>
          <w:lang w:eastAsia="pl-PL"/>
        </w:rPr>
      </w:pPr>
      <w:r w:rsidRPr="00F2181D">
        <w:rPr>
          <w:rFonts w:asciiTheme="minorHAnsi" w:eastAsia="Times New Roman" w:hAnsiTheme="minorHAnsi" w:cstheme="minorHAnsi"/>
          <w:b/>
          <w:bCs/>
          <w:lang w:eastAsia="pl-PL"/>
        </w:rPr>
        <w:t>WYKONAWCA:</w:t>
      </w:r>
      <w:r w:rsidRPr="00F2181D">
        <w:rPr>
          <w:rFonts w:asciiTheme="minorHAnsi" w:eastAsia="Times New Roman" w:hAnsiTheme="minorHAnsi" w:cstheme="minorHAnsi"/>
          <w:b/>
          <w:bCs/>
          <w:lang w:eastAsia="pl-PL"/>
        </w:rPr>
        <w:tab/>
        <w:t xml:space="preserve">      </w:t>
      </w:r>
    </w:p>
    <w:p w14:paraId="18072C44" w14:textId="77777777" w:rsidR="002F3FBA" w:rsidRDefault="002F3FBA" w:rsidP="004F10B7">
      <w:pPr>
        <w:spacing w:after="0" w:line="360" w:lineRule="auto"/>
        <w:contextualSpacing/>
        <w:rPr>
          <w:rFonts w:asciiTheme="minorHAnsi" w:eastAsia="Times New Roman" w:hAnsiTheme="minorHAnsi" w:cstheme="minorHAnsi"/>
          <w:b/>
          <w:bCs/>
          <w:lang w:eastAsia="pl-PL"/>
        </w:rPr>
      </w:pPr>
    </w:p>
    <w:p w14:paraId="6639FE00" w14:textId="77777777" w:rsidR="002F3FBA" w:rsidRDefault="002F3FBA" w:rsidP="004F10B7">
      <w:pPr>
        <w:spacing w:after="0" w:line="360" w:lineRule="auto"/>
        <w:contextualSpacing/>
        <w:rPr>
          <w:rFonts w:asciiTheme="minorHAnsi" w:eastAsia="Times New Roman" w:hAnsiTheme="minorHAnsi" w:cstheme="minorHAnsi"/>
          <w:b/>
          <w:bCs/>
          <w:lang w:eastAsia="pl-PL"/>
        </w:rPr>
      </w:pPr>
    </w:p>
    <w:p w14:paraId="164CE720" w14:textId="4DB446A6" w:rsidR="00E41256" w:rsidRPr="00621F73" w:rsidRDefault="00D76A7C" w:rsidP="004F10B7">
      <w:pPr>
        <w:spacing w:after="0" w:line="360" w:lineRule="auto"/>
        <w:contextualSpacing/>
        <w:rPr>
          <w:rFonts w:asciiTheme="minorHAnsi" w:eastAsia="Times New Roman" w:hAnsiTheme="minorHAnsi" w:cstheme="minorHAnsi"/>
          <w:b/>
          <w:bCs/>
          <w:lang w:eastAsia="pl-PL"/>
        </w:rPr>
      </w:pPr>
      <w:r w:rsidRPr="00F2181D">
        <w:rPr>
          <w:rFonts w:asciiTheme="minorHAnsi" w:eastAsia="Times New Roman" w:hAnsiTheme="minorHAnsi" w:cstheme="minorHAnsi"/>
          <w:b/>
          <w:bCs/>
          <w:lang w:eastAsia="pl-PL"/>
        </w:rPr>
        <w:t xml:space="preserve">                  </w:t>
      </w:r>
    </w:p>
    <w:p w14:paraId="333E20A7" w14:textId="417DB93D" w:rsidR="00E41256" w:rsidRPr="00621F73" w:rsidRDefault="00DF2C6C" w:rsidP="004F10B7">
      <w:pPr>
        <w:spacing w:after="0" w:line="360" w:lineRule="auto"/>
        <w:contextualSpacing/>
        <w:rPr>
          <w:rFonts w:asciiTheme="minorHAnsi" w:hAnsiTheme="minorHAnsi" w:cstheme="minorHAnsi"/>
          <w:b/>
          <w:bCs/>
        </w:rPr>
      </w:pPr>
      <w:r w:rsidRPr="00DF2C6C">
        <w:rPr>
          <w:rFonts w:asciiTheme="minorHAnsi" w:hAnsiTheme="minorHAnsi" w:cstheme="minorHAnsi"/>
          <w:b/>
          <w:bCs/>
        </w:rPr>
        <w:t>ZAMAWIAJĄCY:</w:t>
      </w:r>
    </w:p>
    <w:p w14:paraId="79BB1A1C" w14:textId="60E8C447" w:rsidR="00E41256" w:rsidRPr="00F2181D" w:rsidRDefault="002F3FBA" w:rsidP="00E37649">
      <w:pPr>
        <w:spacing w:after="0" w:line="240" w:lineRule="auto"/>
        <w:rPr>
          <w:rFonts w:asciiTheme="minorHAnsi" w:hAnsiTheme="minorHAnsi" w:cstheme="minorHAnsi"/>
          <w:bCs/>
        </w:rPr>
      </w:pPr>
      <w:r>
        <w:rPr>
          <w:rFonts w:asciiTheme="minorHAnsi" w:hAnsiTheme="minorHAnsi" w:cstheme="minorHAnsi"/>
          <w:bCs/>
        </w:rPr>
        <w:br w:type="page"/>
      </w:r>
      <w:r w:rsidR="00CF5551">
        <w:rPr>
          <w:rFonts w:asciiTheme="minorHAnsi" w:hAnsiTheme="minorHAnsi" w:cstheme="minorHAnsi"/>
          <w:bCs/>
        </w:rPr>
        <w:lastRenderedPageBreak/>
        <w:t xml:space="preserve">Załącznik nr 2 do umowy </w:t>
      </w:r>
    </w:p>
    <w:p w14:paraId="27E05A92" w14:textId="77777777" w:rsidR="00E41256" w:rsidRPr="00F2181D" w:rsidRDefault="00E41256" w:rsidP="004F10B7">
      <w:pPr>
        <w:spacing w:after="0" w:line="360" w:lineRule="auto"/>
        <w:contextualSpacing/>
        <w:rPr>
          <w:rFonts w:asciiTheme="minorHAnsi" w:hAnsiTheme="minorHAnsi" w:cstheme="minorHAnsi"/>
          <w:bCs/>
        </w:rPr>
      </w:pPr>
    </w:p>
    <w:p w14:paraId="7DFF7843" w14:textId="77777777" w:rsidR="00E154E5" w:rsidRPr="00135756" w:rsidRDefault="00E154E5" w:rsidP="00E154E5">
      <w:pPr>
        <w:autoSpaceDE w:val="0"/>
        <w:autoSpaceDN w:val="0"/>
        <w:adjustRightInd w:val="0"/>
        <w:spacing w:after="0" w:line="360" w:lineRule="auto"/>
        <w:ind w:left="3540" w:firstLine="708"/>
        <w:contextualSpacing/>
        <w:rPr>
          <w:rFonts w:cs="Calibri"/>
          <w:b/>
          <w:bCs/>
        </w:rPr>
      </w:pPr>
      <w:r w:rsidRPr="00135756">
        <w:rPr>
          <w:rFonts w:cs="Calibri"/>
          <w:b/>
          <w:bCs/>
        </w:rPr>
        <w:t>POROZUMIENIE</w:t>
      </w:r>
    </w:p>
    <w:p w14:paraId="4CB58B64" w14:textId="77777777" w:rsidR="00E154E5" w:rsidRPr="00135756" w:rsidRDefault="00E154E5" w:rsidP="00E154E5">
      <w:pPr>
        <w:autoSpaceDE w:val="0"/>
        <w:autoSpaceDN w:val="0"/>
        <w:adjustRightInd w:val="0"/>
        <w:spacing w:after="0" w:line="360" w:lineRule="auto"/>
        <w:contextualSpacing/>
        <w:rPr>
          <w:rFonts w:cs="Calibri"/>
          <w:b/>
          <w:bCs/>
        </w:rPr>
      </w:pPr>
      <w:r w:rsidRPr="00135756">
        <w:rPr>
          <w:rFonts w:cs="Calibri"/>
          <w:b/>
          <w:bCs/>
        </w:rPr>
        <w:t>o współpracy pracodawców, których praco</w:t>
      </w:r>
      <w:r>
        <w:rPr>
          <w:rFonts w:cs="Calibri"/>
          <w:b/>
          <w:bCs/>
        </w:rPr>
        <w:t xml:space="preserve">wnicy wykonują prace na terenie </w:t>
      </w:r>
      <w:r w:rsidRPr="00135756">
        <w:rPr>
          <w:rFonts w:cs="Calibri"/>
          <w:b/>
          <w:bCs/>
        </w:rPr>
        <w:t>Uniwer</w:t>
      </w:r>
      <w:r>
        <w:rPr>
          <w:rFonts w:cs="Calibri"/>
          <w:b/>
          <w:bCs/>
        </w:rPr>
        <w:t xml:space="preserve">sytetu Medycznego w Białymstoku </w:t>
      </w:r>
      <w:r w:rsidRPr="00135756">
        <w:rPr>
          <w:rFonts w:cs="Calibri"/>
          <w:b/>
          <w:bCs/>
        </w:rPr>
        <w:t>dotyczące zapewnienia tym pracownikom bezpiecznych i higienicznych warunków pracy</w:t>
      </w:r>
    </w:p>
    <w:p w14:paraId="6BB14847" w14:textId="77777777" w:rsidR="00E154E5" w:rsidRPr="00135756" w:rsidRDefault="00E154E5" w:rsidP="00E154E5">
      <w:pPr>
        <w:autoSpaceDE w:val="0"/>
        <w:autoSpaceDN w:val="0"/>
        <w:adjustRightInd w:val="0"/>
        <w:spacing w:after="240" w:line="360" w:lineRule="auto"/>
        <w:rPr>
          <w:rFonts w:cs="Calibri"/>
          <w:b/>
          <w:bCs/>
        </w:rPr>
      </w:pPr>
      <w:r w:rsidRPr="00135756">
        <w:rPr>
          <w:rFonts w:cs="Calibri"/>
          <w:b/>
          <w:bCs/>
        </w:rPr>
        <w:t>oraz o ustanowieniu koordynatora ds. bhp</w:t>
      </w:r>
    </w:p>
    <w:p w14:paraId="0B2EBA8A" w14:textId="77777777" w:rsidR="00E154E5" w:rsidRPr="00135756" w:rsidRDefault="00E154E5" w:rsidP="00E154E5">
      <w:pPr>
        <w:autoSpaceDE w:val="0"/>
        <w:autoSpaceDN w:val="0"/>
        <w:adjustRightInd w:val="0"/>
        <w:spacing w:after="0" w:line="360" w:lineRule="auto"/>
        <w:contextualSpacing/>
        <w:rPr>
          <w:rFonts w:cs="Calibri"/>
        </w:rPr>
      </w:pPr>
      <w:r w:rsidRPr="00135756">
        <w:rPr>
          <w:rFonts w:cs="Calibri"/>
        </w:rPr>
        <w:t>Na podstawie przepisów art. 208 Kodeksu pracy zawiera się porozumienie o współpracy pomiędzy następującymi pracodawcami:</w:t>
      </w:r>
    </w:p>
    <w:p w14:paraId="1AB70598" w14:textId="77777777" w:rsidR="00E154E5" w:rsidRPr="00135756" w:rsidRDefault="00E154E5" w:rsidP="00E154E5">
      <w:pPr>
        <w:autoSpaceDE w:val="0"/>
        <w:autoSpaceDN w:val="0"/>
        <w:adjustRightInd w:val="0"/>
        <w:spacing w:after="0" w:line="360" w:lineRule="auto"/>
        <w:contextualSpacing/>
        <w:rPr>
          <w:rFonts w:cs="Calibri"/>
          <w:b/>
        </w:rPr>
      </w:pPr>
      <w:r w:rsidRPr="00135756">
        <w:rPr>
          <w:rFonts w:cs="Calibri"/>
          <w:b/>
        </w:rPr>
        <w:t>Zamawiającym</w:t>
      </w:r>
      <w:r w:rsidRPr="00135756">
        <w:rPr>
          <w:rFonts w:cs="Calibri"/>
        </w:rPr>
        <w:t xml:space="preserve"> – </w:t>
      </w:r>
      <w:r w:rsidRPr="00135756">
        <w:rPr>
          <w:rFonts w:cs="Calibri"/>
          <w:b/>
        </w:rPr>
        <w:t xml:space="preserve">Uniwersytetem Medycznym w Białymstoku, 15-089 Białystok, </w:t>
      </w:r>
      <w:r w:rsidRPr="00135756">
        <w:rPr>
          <w:rFonts w:cs="Calibri"/>
          <w:b/>
        </w:rPr>
        <w:br/>
        <w:t xml:space="preserve">ul. Kilińskiego 1, </w:t>
      </w:r>
      <w:r w:rsidRPr="00135756">
        <w:rPr>
          <w:rFonts w:cs="Calibri"/>
        </w:rPr>
        <w:t>reprezentowanym przez:</w:t>
      </w:r>
    </w:p>
    <w:p w14:paraId="7A5E5A4D" w14:textId="01D38E5D" w:rsidR="00E154E5" w:rsidRPr="00135756" w:rsidRDefault="00E154E5" w:rsidP="00E154E5">
      <w:pPr>
        <w:autoSpaceDE w:val="0"/>
        <w:autoSpaceDN w:val="0"/>
        <w:adjustRightInd w:val="0"/>
        <w:spacing w:after="0" w:line="360" w:lineRule="auto"/>
        <w:contextualSpacing/>
        <w:rPr>
          <w:rFonts w:cs="Calibri"/>
        </w:rPr>
      </w:pPr>
      <w:r>
        <w:rPr>
          <w:rFonts w:cs="Calibri"/>
          <w:b/>
        </w:rPr>
        <w:t>m</w:t>
      </w:r>
      <w:r w:rsidRPr="00135756">
        <w:rPr>
          <w:rFonts w:cs="Calibri"/>
          <w:b/>
        </w:rPr>
        <w:t>gr</w:t>
      </w:r>
      <w:r>
        <w:rPr>
          <w:rFonts w:cs="Calibri"/>
          <w:b/>
        </w:rPr>
        <w:t>.</w:t>
      </w:r>
      <w:r w:rsidRPr="00135756">
        <w:rPr>
          <w:rFonts w:cs="Calibri"/>
          <w:b/>
        </w:rPr>
        <w:t xml:space="preserve"> Konrada Raczkowskiego – Kanclerza UMB</w:t>
      </w:r>
      <w:r w:rsidRPr="00135756">
        <w:rPr>
          <w:rFonts w:cs="Calibri"/>
        </w:rPr>
        <w:t>,</w:t>
      </w:r>
    </w:p>
    <w:p w14:paraId="10BB441F" w14:textId="77777777" w:rsidR="00E154E5" w:rsidRPr="00135756" w:rsidRDefault="00E154E5" w:rsidP="00E154E5">
      <w:pPr>
        <w:autoSpaceDE w:val="0"/>
        <w:autoSpaceDN w:val="0"/>
        <w:adjustRightInd w:val="0"/>
        <w:spacing w:after="0" w:line="360" w:lineRule="auto"/>
        <w:contextualSpacing/>
        <w:rPr>
          <w:rFonts w:cs="Calibri"/>
        </w:rPr>
      </w:pPr>
      <w:r w:rsidRPr="00135756">
        <w:rPr>
          <w:rFonts w:cs="Calibri"/>
        </w:rPr>
        <w:t xml:space="preserve">a </w:t>
      </w:r>
    </w:p>
    <w:p w14:paraId="7B310E62" w14:textId="3869828D" w:rsidR="00E154E5" w:rsidRPr="00135756" w:rsidRDefault="00E154E5" w:rsidP="00E154E5">
      <w:pPr>
        <w:spacing w:after="0" w:line="360" w:lineRule="auto"/>
        <w:contextualSpacing/>
        <w:rPr>
          <w:rFonts w:eastAsia="Times New Roman" w:cs="Calibri"/>
        </w:rPr>
      </w:pPr>
      <w:r w:rsidRPr="00135756">
        <w:rPr>
          <w:rFonts w:cs="Calibri"/>
          <w:b/>
        </w:rPr>
        <w:t>Wykonawcą</w:t>
      </w:r>
      <w:r>
        <w:rPr>
          <w:rFonts w:cs="Calibri"/>
        </w:rPr>
        <w:t xml:space="preserve"> - </w:t>
      </w:r>
      <w:r w:rsidRPr="00E154E5">
        <w:rPr>
          <w:rFonts w:cs="Calibri"/>
        </w:rPr>
        <w:t>………………………………………………………</w:t>
      </w:r>
      <w:r w:rsidRPr="00135756">
        <w:rPr>
          <w:rFonts w:eastAsia="Times New Roman" w:cs="Calibri"/>
        </w:rPr>
        <w:t>,</w:t>
      </w:r>
    </w:p>
    <w:p w14:paraId="2401BD7D" w14:textId="77777777" w:rsidR="00E154E5" w:rsidRPr="00135756" w:rsidRDefault="00E154E5" w:rsidP="00E154E5">
      <w:pPr>
        <w:spacing w:after="0" w:line="360" w:lineRule="auto"/>
        <w:contextualSpacing/>
        <w:rPr>
          <w:rFonts w:cs="Calibri"/>
        </w:rPr>
      </w:pPr>
    </w:p>
    <w:p w14:paraId="71CF2FDC" w14:textId="77777777" w:rsidR="00E154E5" w:rsidRPr="00135756" w:rsidRDefault="00E154E5" w:rsidP="00E154E5">
      <w:pPr>
        <w:autoSpaceDE w:val="0"/>
        <w:autoSpaceDN w:val="0"/>
        <w:adjustRightInd w:val="0"/>
        <w:spacing w:after="0" w:line="360" w:lineRule="auto"/>
        <w:contextualSpacing/>
        <w:rPr>
          <w:rFonts w:cs="Calibri"/>
        </w:rPr>
      </w:pPr>
      <w:r w:rsidRPr="00135756">
        <w:rPr>
          <w:rFonts w:cs="Calibri"/>
        </w:rPr>
        <w:t>Ilekroć w niniejszym porozumieniu jest mowa o pracodawcy rozumie się przez to Zamawiającego oraz Wykonawcę.</w:t>
      </w:r>
    </w:p>
    <w:p w14:paraId="346C07C1" w14:textId="77777777" w:rsidR="00E154E5" w:rsidRPr="00135756" w:rsidRDefault="00E154E5" w:rsidP="00E154E5">
      <w:pPr>
        <w:autoSpaceDE w:val="0"/>
        <w:autoSpaceDN w:val="0"/>
        <w:adjustRightInd w:val="0"/>
        <w:spacing w:after="0" w:line="360" w:lineRule="auto"/>
        <w:ind w:left="3540" w:firstLine="708"/>
        <w:contextualSpacing/>
        <w:rPr>
          <w:rFonts w:cs="Calibri"/>
        </w:rPr>
      </w:pPr>
      <w:r w:rsidRPr="00135756">
        <w:rPr>
          <w:rFonts w:cs="Calibri"/>
        </w:rPr>
        <w:t>§ 1.</w:t>
      </w:r>
    </w:p>
    <w:p w14:paraId="2F724245" w14:textId="7A5A8804" w:rsidR="00E154E5" w:rsidRPr="00135756" w:rsidRDefault="00E154E5" w:rsidP="00E154E5">
      <w:pPr>
        <w:autoSpaceDE w:val="0"/>
        <w:autoSpaceDN w:val="0"/>
        <w:adjustRightInd w:val="0"/>
        <w:spacing w:after="0" w:line="360" w:lineRule="auto"/>
        <w:contextualSpacing/>
        <w:rPr>
          <w:rFonts w:eastAsia="Times New Roman" w:cs="Calibri"/>
          <w:b/>
          <w:lang w:eastAsia="ar-SA"/>
        </w:rPr>
      </w:pPr>
      <w:r w:rsidRPr="00135756">
        <w:rPr>
          <w:rFonts w:cs="Calibri"/>
        </w:rPr>
        <w:t xml:space="preserve">Pracodawcy zgodnie stwierdzają, że ich pracownicy wykonują jednocześnie prace w tym samym miejscu, </w:t>
      </w:r>
      <w:r>
        <w:rPr>
          <w:rFonts w:cs="Calibri"/>
        </w:rPr>
        <w:br/>
      </w:r>
      <w:r w:rsidRPr="00135756">
        <w:rPr>
          <w:rFonts w:cs="Calibri"/>
        </w:rPr>
        <w:t>tj. na terenie Uniwersytetu Medycznego w Białymstoku (w budynkach i n</w:t>
      </w:r>
      <w:r>
        <w:rPr>
          <w:rFonts w:cs="Calibri"/>
        </w:rPr>
        <w:t>a zewnątrz), zgodnie z umową nr AZP.25.3.1.2025  -</w:t>
      </w:r>
      <w:r w:rsidRPr="00E154E5">
        <w:t xml:space="preserve"> </w:t>
      </w:r>
      <w:r>
        <w:rPr>
          <w:rFonts w:cs="Calibri"/>
        </w:rPr>
        <w:t>A</w:t>
      </w:r>
      <w:r w:rsidRPr="00E154E5">
        <w:rPr>
          <w:rFonts w:cs="Calibri"/>
        </w:rPr>
        <w:t>daptacja pomieszczeń Euroregionalnego Centrum Farmacji przy ul. Adama Mickiewicza 2D  w Białymstoku na potrzeby utworzenia Laboratorium Badań Funkcjonalnych Uniwersytetu Medycznego w Białymstoku w ramach przedsięwzięcia „Ce</w:t>
      </w:r>
      <w:r>
        <w:rPr>
          <w:rFonts w:cs="Calibri"/>
        </w:rPr>
        <w:t xml:space="preserve">ntrum Medycyny Nowej Generacji”, </w:t>
      </w:r>
      <w:r w:rsidRPr="00135756">
        <w:rPr>
          <w:rFonts w:cs="Calibri"/>
        </w:rPr>
        <w:t xml:space="preserve">w trakcie jej obowiązywania. </w:t>
      </w:r>
    </w:p>
    <w:p w14:paraId="4D650BA9" w14:textId="77777777" w:rsidR="00E154E5" w:rsidRPr="00135756" w:rsidRDefault="00E154E5" w:rsidP="00E154E5">
      <w:pPr>
        <w:autoSpaceDE w:val="0"/>
        <w:autoSpaceDN w:val="0"/>
        <w:adjustRightInd w:val="0"/>
        <w:spacing w:after="0" w:line="360" w:lineRule="auto"/>
        <w:ind w:left="3540" w:firstLine="708"/>
        <w:contextualSpacing/>
        <w:rPr>
          <w:rFonts w:cs="Calibri"/>
        </w:rPr>
      </w:pPr>
      <w:r w:rsidRPr="00135756">
        <w:rPr>
          <w:rFonts w:cs="Calibri"/>
        </w:rPr>
        <w:t>§ 2.</w:t>
      </w:r>
    </w:p>
    <w:p w14:paraId="387D2DE2" w14:textId="77777777" w:rsidR="00E154E5" w:rsidRPr="00135756" w:rsidRDefault="00E154E5" w:rsidP="00E154E5">
      <w:pPr>
        <w:autoSpaceDE w:val="0"/>
        <w:autoSpaceDN w:val="0"/>
        <w:adjustRightInd w:val="0"/>
        <w:spacing w:after="0" w:line="360" w:lineRule="auto"/>
        <w:contextualSpacing/>
        <w:rPr>
          <w:rFonts w:cs="Calibri"/>
        </w:rPr>
      </w:pPr>
      <w:r w:rsidRPr="00135756">
        <w:rPr>
          <w:rFonts w:cs="Calibri"/>
        </w:rPr>
        <w:t>Pracodawcy zobowiązują się współpracować ze sobą w zakresie i w celu zapewnienia pracującym w tym samym miejscu pracownikom bezpiecznej i higienicznej pracy, a także bezpieczeństwa osób przebywających w pomieszczeniach i na terenie Uczelni.</w:t>
      </w:r>
    </w:p>
    <w:p w14:paraId="355608A0" w14:textId="77777777" w:rsidR="00E154E5" w:rsidRPr="00135756" w:rsidRDefault="00E154E5" w:rsidP="00E154E5">
      <w:pPr>
        <w:autoSpaceDE w:val="0"/>
        <w:autoSpaceDN w:val="0"/>
        <w:adjustRightInd w:val="0"/>
        <w:spacing w:after="0" w:line="360" w:lineRule="auto"/>
        <w:ind w:left="3540" w:firstLine="708"/>
        <w:contextualSpacing/>
        <w:rPr>
          <w:rFonts w:cs="Calibri"/>
        </w:rPr>
      </w:pPr>
      <w:r w:rsidRPr="00135756">
        <w:rPr>
          <w:rFonts w:cs="Calibri"/>
        </w:rPr>
        <w:t>§ 3.</w:t>
      </w:r>
    </w:p>
    <w:p w14:paraId="4095AD94" w14:textId="77777777" w:rsidR="00E154E5" w:rsidRPr="00135756" w:rsidRDefault="00E154E5" w:rsidP="00E154E5">
      <w:pPr>
        <w:autoSpaceDE w:val="0"/>
        <w:autoSpaceDN w:val="0"/>
        <w:adjustRightInd w:val="0"/>
        <w:spacing w:after="0" w:line="360" w:lineRule="auto"/>
        <w:contextualSpacing/>
        <w:rPr>
          <w:rFonts w:cs="Calibri"/>
        </w:rPr>
      </w:pPr>
      <w:r w:rsidRPr="00135756">
        <w:rPr>
          <w:rFonts w:cs="Calibri"/>
        </w:rPr>
        <w:t>Pracodawcy ustalają:</w:t>
      </w:r>
    </w:p>
    <w:p w14:paraId="4930DD3C" w14:textId="77777777" w:rsidR="00E154E5" w:rsidRPr="00135756" w:rsidRDefault="00E154E5" w:rsidP="00E154E5">
      <w:pPr>
        <w:numPr>
          <w:ilvl w:val="0"/>
          <w:numId w:val="12"/>
        </w:numPr>
        <w:autoSpaceDE w:val="0"/>
        <w:autoSpaceDN w:val="0"/>
        <w:adjustRightInd w:val="0"/>
        <w:spacing w:after="0" w:line="360" w:lineRule="auto"/>
        <w:ind w:left="709"/>
        <w:contextualSpacing/>
        <w:rPr>
          <w:rFonts w:cs="Calibri"/>
        </w:rPr>
      </w:pPr>
      <w:r w:rsidRPr="00135756">
        <w:rPr>
          <w:rFonts w:cs="Calibri"/>
        </w:rPr>
        <w:t>Koordynatora ds. BHP w osobie…</w:t>
      </w:r>
    </w:p>
    <w:p w14:paraId="72A411CC" w14:textId="77777777" w:rsidR="00E154E5" w:rsidRPr="00135756" w:rsidRDefault="00E154E5" w:rsidP="00E154E5">
      <w:pPr>
        <w:numPr>
          <w:ilvl w:val="0"/>
          <w:numId w:val="12"/>
        </w:numPr>
        <w:autoSpaceDE w:val="0"/>
        <w:autoSpaceDN w:val="0"/>
        <w:adjustRightInd w:val="0"/>
        <w:spacing w:after="0" w:line="360" w:lineRule="auto"/>
        <w:contextualSpacing/>
        <w:rPr>
          <w:rFonts w:cs="Calibri"/>
        </w:rPr>
      </w:pPr>
      <w:r w:rsidRPr="00135756">
        <w:rPr>
          <w:rFonts w:cs="Calibri"/>
        </w:rPr>
        <w:t>Koordynatora ds. ppoż w osobie:</w:t>
      </w:r>
      <w:r w:rsidRPr="00135756">
        <w:rPr>
          <w:rFonts w:cs="Calibri"/>
          <w:b/>
        </w:rPr>
        <w:t xml:space="preserve"> </w:t>
      </w:r>
      <w:r w:rsidRPr="00135756">
        <w:rPr>
          <w:rFonts w:cs="Calibri"/>
          <w:b/>
          <w:bCs/>
        </w:rPr>
        <w:t>…</w:t>
      </w:r>
    </w:p>
    <w:p w14:paraId="42F19D81" w14:textId="77777777" w:rsidR="00E154E5" w:rsidRPr="00135756" w:rsidRDefault="00E154E5" w:rsidP="00E154E5">
      <w:pPr>
        <w:autoSpaceDE w:val="0"/>
        <w:autoSpaceDN w:val="0"/>
        <w:adjustRightInd w:val="0"/>
        <w:spacing w:after="0" w:line="360" w:lineRule="auto"/>
        <w:contextualSpacing/>
        <w:rPr>
          <w:rFonts w:cs="Calibri"/>
        </w:rPr>
      </w:pPr>
      <w:r w:rsidRPr="00135756">
        <w:rPr>
          <w:rFonts w:cs="Calibri"/>
        </w:rPr>
        <w:t>zwanego dalej Koordynatorem, który sprawować będzie nadzór nad przestrzeganiem przepisów i zasad bhp przez wszystkich zatrudnionych w wymienionym w § 1 miejscu pracy.</w:t>
      </w:r>
    </w:p>
    <w:p w14:paraId="7E20F4EA" w14:textId="77777777" w:rsidR="00E154E5" w:rsidRDefault="00E154E5" w:rsidP="00E154E5">
      <w:pPr>
        <w:autoSpaceDE w:val="0"/>
        <w:autoSpaceDN w:val="0"/>
        <w:adjustRightInd w:val="0"/>
        <w:spacing w:after="0" w:line="360" w:lineRule="auto"/>
        <w:ind w:left="3540" w:firstLine="708"/>
        <w:contextualSpacing/>
        <w:rPr>
          <w:rFonts w:cs="Calibri"/>
        </w:rPr>
      </w:pPr>
    </w:p>
    <w:p w14:paraId="4A342EA3" w14:textId="77777777" w:rsidR="00E154E5" w:rsidRPr="00135756" w:rsidRDefault="00E154E5" w:rsidP="00E154E5">
      <w:pPr>
        <w:autoSpaceDE w:val="0"/>
        <w:autoSpaceDN w:val="0"/>
        <w:adjustRightInd w:val="0"/>
        <w:spacing w:after="0" w:line="360" w:lineRule="auto"/>
        <w:ind w:left="3540" w:firstLine="708"/>
        <w:contextualSpacing/>
        <w:rPr>
          <w:rFonts w:cs="Calibri"/>
        </w:rPr>
      </w:pPr>
      <w:r w:rsidRPr="00135756">
        <w:rPr>
          <w:rFonts w:cs="Calibri"/>
        </w:rPr>
        <w:t>§ 4.</w:t>
      </w:r>
    </w:p>
    <w:p w14:paraId="4EEDF5B6" w14:textId="77777777" w:rsidR="00E154E5" w:rsidRPr="00135756" w:rsidRDefault="00E154E5" w:rsidP="00E154E5">
      <w:pPr>
        <w:autoSpaceDE w:val="0"/>
        <w:autoSpaceDN w:val="0"/>
        <w:adjustRightInd w:val="0"/>
        <w:spacing w:after="0" w:line="360" w:lineRule="auto"/>
        <w:contextualSpacing/>
        <w:rPr>
          <w:rFonts w:cs="Calibri"/>
        </w:rPr>
      </w:pPr>
      <w:r w:rsidRPr="00135756">
        <w:rPr>
          <w:rFonts w:cs="Calibri"/>
        </w:rPr>
        <w:t>Koordynator do spraw BHP ma prawo:</w:t>
      </w:r>
    </w:p>
    <w:p w14:paraId="19F8206F" w14:textId="77777777" w:rsidR="00E154E5" w:rsidRPr="00135756" w:rsidRDefault="00E154E5" w:rsidP="00E154E5">
      <w:pPr>
        <w:numPr>
          <w:ilvl w:val="0"/>
          <w:numId w:val="13"/>
        </w:numPr>
        <w:autoSpaceDE w:val="0"/>
        <w:autoSpaceDN w:val="0"/>
        <w:adjustRightInd w:val="0"/>
        <w:spacing w:after="0" w:line="360" w:lineRule="auto"/>
        <w:contextualSpacing/>
        <w:rPr>
          <w:rFonts w:cs="Calibri"/>
        </w:rPr>
      </w:pPr>
      <w:r w:rsidRPr="00135756">
        <w:rPr>
          <w:rFonts w:cs="Calibri"/>
        </w:rPr>
        <w:lastRenderedPageBreak/>
        <w:t>przeglądu stanu bezpieczeństwa i higieny pracy na stanowiskach pracy pracowników Wykonawcy,</w:t>
      </w:r>
    </w:p>
    <w:p w14:paraId="5F010994" w14:textId="77777777" w:rsidR="00E154E5" w:rsidRPr="00135756" w:rsidRDefault="00E154E5" w:rsidP="00E154E5">
      <w:pPr>
        <w:numPr>
          <w:ilvl w:val="0"/>
          <w:numId w:val="13"/>
        </w:numPr>
        <w:autoSpaceDE w:val="0"/>
        <w:autoSpaceDN w:val="0"/>
        <w:adjustRightInd w:val="0"/>
        <w:spacing w:after="0" w:line="360" w:lineRule="auto"/>
        <w:contextualSpacing/>
        <w:rPr>
          <w:rFonts w:cs="Calibri"/>
        </w:rPr>
      </w:pPr>
      <w:r w:rsidRPr="00135756">
        <w:rPr>
          <w:rFonts w:cs="Calibri"/>
        </w:rPr>
        <w:t>informowania pracodawców o zauważonych zagrożeniach wypadkowych oraz uchybieniach w zakresie bhp na stanowiskach pracy pracowników Wykonawcy,</w:t>
      </w:r>
    </w:p>
    <w:p w14:paraId="45D96901" w14:textId="77777777" w:rsidR="00E154E5" w:rsidRPr="00135756" w:rsidRDefault="00E154E5" w:rsidP="00E154E5">
      <w:pPr>
        <w:numPr>
          <w:ilvl w:val="0"/>
          <w:numId w:val="13"/>
        </w:numPr>
        <w:autoSpaceDE w:val="0"/>
        <w:autoSpaceDN w:val="0"/>
        <w:adjustRightInd w:val="0"/>
        <w:spacing w:after="0" w:line="360" w:lineRule="auto"/>
        <w:contextualSpacing/>
        <w:rPr>
          <w:rFonts w:cs="Calibri"/>
        </w:rPr>
      </w:pPr>
      <w:r w:rsidRPr="00135756">
        <w:rPr>
          <w:rFonts w:cs="Calibri"/>
        </w:rPr>
        <w:t>niezwłocznego wstrzymania pracy maszyny lub urządzeń na stanowiskach pracy pracowników -  w razie wystąpienia bezpośredniego zagrożenia życia lub zdrowia pracownika lub innej osoby,</w:t>
      </w:r>
    </w:p>
    <w:p w14:paraId="409E16F7" w14:textId="34B4F638" w:rsidR="00E154E5" w:rsidRPr="00135756" w:rsidRDefault="00E154E5" w:rsidP="00E154E5">
      <w:pPr>
        <w:numPr>
          <w:ilvl w:val="0"/>
          <w:numId w:val="13"/>
        </w:numPr>
        <w:autoSpaceDE w:val="0"/>
        <w:autoSpaceDN w:val="0"/>
        <w:adjustRightInd w:val="0"/>
        <w:spacing w:after="0" w:line="360" w:lineRule="auto"/>
        <w:contextualSpacing/>
        <w:rPr>
          <w:rFonts w:cs="Calibri"/>
        </w:rPr>
      </w:pPr>
      <w:r w:rsidRPr="00135756">
        <w:rPr>
          <w:rFonts w:cs="Calibri"/>
        </w:rPr>
        <w:t>niezwłocznego odsunięcia od pracy pracownika Wykonaw</w:t>
      </w:r>
      <w:r>
        <w:rPr>
          <w:rFonts w:cs="Calibri"/>
        </w:rPr>
        <w:t xml:space="preserve">cy, który swoim zachowaniem </w:t>
      </w:r>
      <w:r w:rsidRPr="00135756">
        <w:rPr>
          <w:rFonts w:cs="Calibri"/>
        </w:rPr>
        <w:t>lub sposobem wykonywania pracy stwarza zagrożenie dla ży</w:t>
      </w:r>
      <w:r>
        <w:rPr>
          <w:rFonts w:cs="Calibri"/>
        </w:rPr>
        <w:t>cia lub zdrowia własnego lub</w:t>
      </w:r>
      <w:r w:rsidRPr="00135756">
        <w:rPr>
          <w:rFonts w:cs="Calibri"/>
        </w:rPr>
        <w:t> innych osób.</w:t>
      </w:r>
    </w:p>
    <w:p w14:paraId="0BE3E623" w14:textId="1D569704" w:rsidR="00E154E5" w:rsidRPr="00135756" w:rsidRDefault="00E154E5" w:rsidP="00E154E5">
      <w:pPr>
        <w:autoSpaceDE w:val="0"/>
        <w:autoSpaceDN w:val="0"/>
        <w:adjustRightInd w:val="0"/>
        <w:spacing w:after="0" w:line="360" w:lineRule="auto"/>
        <w:ind w:left="3540" w:firstLine="708"/>
        <w:contextualSpacing/>
        <w:rPr>
          <w:rFonts w:cs="Calibri"/>
        </w:rPr>
      </w:pPr>
      <w:r w:rsidRPr="00135756">
        <w:rPr>
          <w:rFonts w:cs="Calibri"/>
        </w:rPr>
        <w:t>§ 5</w:t>
      </w:r>
      <w:r>
        <w:rPr>
          <w:rFonts w:cs="Calibri"/>
        </w:rPr>
        <w:t>.</w:t>
      </w:r>
    </w:p>
    <w:p w14:paraId="41008F7A" w14:textId="77777777" w:rsidR="00E154E5" w:rsidRPr="00135756" w:rsidRDefault="00E154E5" w:rsidP="00E154E5">
      <w:pPr>
        <w:numPr>
          <w:ilvl w:val="0"/>
          <w:numId w:val="14"/>
        </w:numPr>
        <w:autoSpaceDE w:val="0"/>
        <w:autoSpaceDN w:val="0"/>
        <w:adjustRightInd w:val="0"/>
        <w:spacing w:after="0" w:line="360" w:lineRule="auto"/>
        <w:ind w:left="284" w:hanging="284"/>
        <w:contextualSpacing/>
        <w:rPr>
          <w:rFonts w:cs="Calibri"/>
        </w:rPr>
      </w:pPr>
      <w:r w:rsidRPr="00135756">
        <w:rPr>
          <w:rFonts w:cs="Calibri"/>
        </w:rPr>
        <w:t>Wyznaczenie koordynatora do spraw BHP i PPOŻ nie zwalnia Wykonawcy z  obowiązku zapewnienia pracownikom bezpieczeństwa i higieny pracy.</w:t>
      </w:r>
    </w:p>
    <w:p w14:paraId="4D8D0F17" w14:textId="77777777" w:rsidR="00E154E5" w:rsidRPr="003E53BE" w:rsidRDefault="00E154E5" w:rsidP="00E154E5">
      <w:pPr>
        <w:numPr>
          <w:ilvl w:val="0"/>
          <w:numId w:val="14"/>
        </w:numPr>
        <w:autoSpaceDE w:val="0"/>
        <w:autoSpaceDN w:val="0"/>
        <w:adjustRightInd w:val="0"/>
        <w:spacing w:after="0" w:line="360" w:lineRule="auto"/>
        <w:ind w:left="284" w:hanging="284"/>
        <w:contextualSpacing/>
        <w:rPr>
          <w:rFonts w:cs="Calibri"/>
        </w:rPr>
      </w:pPr>
      <w:r w:rsidRPr="00135756">
        <w:rPr>
          <w:rFonts w:cs="Calibri"/>
        </w:rPr>
        <w:t>Każdy z pracodawców odpowiada odrębnie za stosowanie przepisów BHP przez podległych pracowników.</w:t>
      </w:r>
    </w:p>
    <w:p w14:paraId="3788C20B" w14:textId="77777777" w:rsidR="00E154E5" w:rsidRPr="00135756" w:rsidRDefault="00E154E5" w:rsidP="00E154E5">
      <w:pPr>
        <w:autoSpaceDE w:val="0"/>
        <w:autoSpaceDN w:val="0"/>
        <w:adjustRightInd w:val="0"/>
        <w:spacing w:after="0" w:line="360" w:lineRule="auto"/>
        <w:ind w:left="3540" w:firstLine="708"/>
        <w:contextualSpacing/>
        <w:rPr>
          <w:rFonts w:cs="Calibri"/>
        </w:rPr>
      </w:pPr>
      <w:r w:rsidRPr="00135756">
        <w:rPr>
          <w:rFonts w:cs="Calibri"/>
        </w:rPr>
        <w:t>§ 6.</w:t>
      </w:r>
    </w:p>
    <w:p w14:paraId="1488EDED" w14:textId="77777777" w:rsidR="00E154E5" w:rsidRPr="00135756" w:rsidRDefault="00E154E5" w:rsidP="00E154E5">
      <w:pPr>
        <w:numPr>
          <w:ilvl w:val="0"/>
          <w:numId w:val="15"/>
        </w:numPr>
        <w:autoSpaceDE w:val="0"/>
        <w:autoSpaceDN w:val="0"/>
        <w:adjustRightInd w:val="0"/>
        <w:spacing w:after="0" w:line="360" w:lineRule="auto"/>
        <w:ind w:left="284" w:hanging="284"/>
        <w:contextualSpacing/>
        <w:rPr>
          <w:rFonts w:cs="Calibri"/>
        </w:rPr>
      </w:pPr>
      <w:r w:rsidRPr="00135756">
        <w:rPr>
          <w:rFonts w:cs="Calibri"/>
        </w:rPr>
        <w:t>W razie wypadku przy pracy pracownika Wykonawcy, ustalenia okoliczności i przyczyn wypadku dokona zespół powypadkowy powołany przez Pracodawcę poszkodowanego pracownika.</w:t>
      </w:r>
    </w:p>
    <w:p w14:paraId="641C4CFA" w14:textId="77777777" w:rsidR="00E154E5" w:rsidRPr="00135756" w:rsidRDefault="00E154E5" w:rsidP="00E154E5">
      <w:pPr>
        <w:numPr>
          <w:ilvl w:val="0"/>
          <w:numId w:val="15"/>
        </w:numPr>
        <w:autoSpaceDE w:val="0"/>
        <w:autoSpaceDN w:val="0"/>
        <w:adjustRightInd w:val="0"/>
        <w:spacing w:after="0" w:line="360" w:lineRule="auto"/>
        <w:ind w:left="284" w:hanging="284"/>
        <w:contextualSpacing/>
        <w:rPr>
          <w:rFonts w:cs="Calibri"/>
        </w:rPr>
      </w:pPr>
      <w:r w:rsidRPr="00135756">
        <w:rPr>
          <w:rFonts w:cs="Calibri"/>
        </w:rPr>
        <w:t>Ustalenie przyczyn i okoliczności wypadku, mającego miejsce na terenie Zamawiającego odbywać się będzie z udziałem Koordynatora ds. BHP.</w:t>
      </w:r>
    </w:p>
    <w:p w14:paraId="2CC1EF49" w14:textId="77777777" w:rsidR="00E154E5" w:rsidRPr="00135756" w:rsidRDefault="00E154E5" w:rsidP="00E154E5">
      <w:pPr>
        <w:autoSpaceDE w:val="0"/>
        <w:autoSpaceDN w:val="0"/>
        <w:adjustRightInd w:val="0"/>
        <w:spacing w:after="0" w:line="360" w:lineRule="auto"/>
        <w:ind w:left="3540" w:firstLine="708"/>
        <w:contextualSpacing/>
        <w:rPr>
          <w:rFonts w:cs="Calibri"/>
        </w:rPr>
      </w:pPr>
      <w:r w:rsidRPr="00135756">
        <w:rPr>
          <w:rFonts w:cs="Calibri"/>
        </w:rPr>
        <w:t>§ 7.</w:t>
      </w:r>
    </w:p>
    <w:p w14:paraId="27057C8B" w14:textId="77777777" w:rsidR="00E154E5" w:rsidRPr="00135756" w:rsidRDefault="00E154E5" w:rsidP="00E154E5">
      <w:pPr>
        <w:autoSpaceDE w:val="0"/>
        <w:autoSpaceDN w:val="0"/>
        <w:adjustRightInd w:val="0"/>
        <w:spacing w:after="0" w:line="360" w:lineRule="auto"/>
        <w:contextualSpacing/>
        <w:rPr>
          <w:rFonts w:cs="Calibri"/>
        </w:rPr>
      </w:pPr>
      <w:r w:rsidRPr="00135756">
        <w:rPr>
          <w:rFonts w:cs="Calibri"/>
        </w:rPr>
        <w:t>Obowiązkiem Zamawiającego jest przekazanie Wykonawcy informacji o zagrożeniach występujących na terenie Zamawiającego oraz poinformowanie o osobach wyznaczonych do udzielania pierwszej pomocy i wykonywania działań w zakresie zwalczania pożarów i ewakuacji pracowników – Inspektor ds. PPOŻ UMB.</w:t>
      </w:r>
    </w:p>
    <w:p w14:paraId="18879CBE" w14:textId="77777777" w:rsidR="00E154E5" w:rsidRPr="00135756" w:rsidRDefault="00E154E5" w:rsidP="00E154E5">
      <w:pPr>
        <w:autoSpaceDE w:val="0"/>
        <w:autoSpaceDN w:val="0"/>
        <w:adjustRightInd w:val="0"/>
        <w:spacing w:after="0" w:line="360" w:lineRule="auto"/>
        <w:ind w:left="3540" w:firstLine="708"/>
        <w:contextualSpacing/>
        <w:rPr>
          <w:rFonts w:cs="Calibri"/>
        </w:rPr>
      </w:pPr>
      <w:r w:rsidRPr="00135756">
        <w:rPr>
          <w:rFonts w:cs="Calibri"/>
        </w:rPr>
        <w:t>§ 8.</w:t>
      </w:r>
    </w:p>
    <w:p w14:paraId="2594DA00" w14:textId="77777777" w:rsidR="00E154E5" w:rsidRPr="00135756" w:rsidRDefault="00E154E5" w:rsidP="00E154E5">
      <w:pPr>
        <w:autoSpaceDE w:val="0"/>
        <w:autoSpaceDN w:val="0"/>
        <w:adjustRightInd w:val="0"/>
        <w:spacing w:after="0" w:line="360" w:lineRule="auto"/>
        <w:contextualSpacing/>
        <w:rPr>
          <w:rFonts w:cs="Calibri"/>
        </w:rPr>
      </w:pPr>
      <w:r w:rsidRPr="00135756">
        <w:rPr>
          <w:rFonts w:cs="Calibri"/>
        </w:rPr>
        <w:t>Pracownicy Wykonawcy wykonujący prace na terenie Zamawiającego powinni:</w:t>
      </w:r>
    </w:p>
    <w:p w14:paraId="5A7BF596" w14:textId="77777777" w:rsidR="00E154E5" w:rsidRPr="00135756" w:rsidRDefault="00E154E5" w:rsidP="00E154E5">
      <w:pPr>
        <w:numPr>
          <w:ilvl w:val="0"/>
          <w:numId w:val="16"/>
        </w:numPr>
        <w:autoSpaceDE w:val="0"/>
        <w:autoSpaceDN w:val="0"/>
        <w:adjustRightInd w:val="0"/>
        <w:spacing w:after="0" w:line="360" w:lineRule="auto"/>
        <w:contextualSpacing/>
        <w:rPr>
          <w:rFonts w:cs="Calibri"/>
        </w:rPr>
      </w:pPr>
      <w:r w:rsidRPr="00135756">
        <w:rPr>
          <w:rFonts w:cs="Calibri"/>
        </w:rPr>
        <w:t>posiadać aktualne profilaktyczne badania lekarskie,</w:t>
      </w:r>
    </w:p>
    <w:p w14:paraId="60894F2F" w14:textId="77777777" w:rsidR="00E154E5" w:rsidRPr="00135756" w:rsidRDefault="00E154E5" w:rsidP="00E154E5">
      <w:pPr>
        <w:numPr>
          <w:ilvl w:val="0"/>
          <w:numId w:val="16"/>
        </w:numPr>
        <w:autoSpaceDE w:val="0"/>
        <w:autoSpaceDN w:val="0"/>
        <w:adjustRightInd w:val="0"/>
        <w:spacing w:after="0" w:line="360" w:lineRule="auto"/>
        <w:contextualSpacing/>
        <w:rPr>
          <w:rFonts w:cs="Calibri"/>
        </w:rPr>
      </w:pPr>
      <w:r w:rsidRPr="00135756">
        <w:rPr>
          <w:rFonts w:cs="Calibri"/>
        </w:rPr>
        <w:t>odbyć szkolenia instruktażowe i stanowiskowe w zakresie BHP i PPOŻ,</w:t>
      </w:r>
    </w:p>
    <w:p w14:paraId="0EAFBA29" w14:textId="77777777" w:rsidR="00E154E5" w:rsidRPr="00135756" w:rsidRDefault="00E154E5" w:rsidP="00E154E5">
      <w:pPr>
        <w:numPr>
          <w:ilvl w:val="0"/>
          <w:numId w:val="16"/>
        </w:numPr>
        <w:autoSpaceDE w:val="0"/>
        <w:autoSpaceDN w:val="0"/>
        <w:adjustRightInd w:val="0"/>
        <w:spacing w:after="0" w:line="360" w:lineRule="auto"/>
        <w:contextualSpacing/>
        <w:rPr>
          <w:rFonts w:cs="Calibri"/>
        </w:rPr>
      </w:pPr>
      <w:r w:rsidRPr="00135756">
        <w:rPr>
          <w:rFonts w:cs="Calibri"/>
        </w:rPr>
        <w:t>znać właściwości substancji niebezpiecznych (jeżeli takimi się posługują) wykonując prace i umieć stosować je w sposób bezpieczny,</w:t>
      </w:r>
    </w:p>
    <w:p w14:paraId="06856295" w14:textId="77777777" w:rsidR="00E154E5" w:rsidRPr="00135756" w:rsidRDefault="00E154E5" w:rsidP="00E154E5">
      <w:pPr>
        <w:numPr>
          <w:ilvl w:val="0"/>
          <w:numId w:val="16"/>
        </w:numPr>
        <w:autoSpaceDE w:val="0"/>
        <w:autoSpaceDN w:val="0"/>
        <w:adjustRightInd w:val="0"/>
        <w:spacing w:after="0" w:line="360" w:lineRule="auto"/>
        <w:contextualSpacing/>
        <w:rPr>
          <w:rFonts w:cs="Calibri"/>
        </w:rPr>
      </w:pPr>
      <w:r w:rsidRPr="00135756">
        <w:rPr>
          <w:rFonts w:cs="Calibri"/>
        </w:rPr>
        <w:t>znać instrukcje obsługi wykorzystywanych maszyn i urządzeń,</w:t>
      </w:r>
    </w:p>
    <w:p w14:paraId="46239DA2" w14:textId="77777777" w:rsidR="00E154E5" w:rsidRPr="00135756" w:rsidRDefault="00E154E5" w:rsidP="00E154E5">
      <w:pPr>
        <w:numPr>
          <w:ilvl w:val="0"/>
          <w:numId w:val="16"/>
        </w:numPr>
        <w:autoSpaceDE w:val="0"/>
        <w:autoSpaceDN w:val="0"/>
        <w:adjustRightInd w:val="0"/>
        <w:spacing w:after="0" w:line="360" w:lineRule="auto"/>
        <w:contextualSpacing/>
        <w:rPr>
          <w:rFonts w:cs="Calibri"/>
        </w:rPr>
      </w:pPr>
      <w:r w:rsidRPr="00135756">
        <w:rPr>
          <w:rFonts w:cs="Calibri"/>
        </w:rPr>
        <w:t>umieć identyfikować czynniki szkodliwe i uciążliwe na swoich stanowiskach pracy i ograniczać ich oddziaływanie na otoczenie,</w:t>
      </w:r>
    </w:p>
    <w:p w14:paraId="5F632FD5" w14:textId="77777777" w:rsidR="00E154E5" w:rsidRPr="00135756" w:rsidRDefault="00E154E5" w:rsidP="00E154E5">
      <w:pPr>
        <w:numPr>
          <w:ilvl w:val="0"/>
          <w:numId w:val="16"/>
        </w:numPr>
        <w:autoSpaceDE w:val="0"/>
        <w:autoSpaceDN w:val="0"/>
        <w:adjustRightInd w:val="0"/>
        <w:spacing w:after="0" w:line="360" w:lineRule="auto"/>
        <w:contextualSpacing/>
        <w:rPr>
          <w:rFonts w:cs="Calibri"/>
        </w:rPr>
      </w:pPr>
      <w:r w:rsidRPr="00135756">
        <w:rPr>
          <w:rFonts w:cs="Calibri"/>
        </w:rPr>
        <w:t>przestrzegać norm transportu wewnętrznego,</w:t>
      </w:r>
    </w:p>
    <w:p w14:paraId="7B2EF25D" w14:textId="77777777" w:rsidR="00E154E5" w:rsidRPr="00135756" w:rsidRDefault="00E154E5" w:rsidP="00E154E5">
      <w:pPr>
        <w:numPr>
          <w:ilvl w:val="0"/>
          <w:numId w:val="16"/>
        </w:numPr>
        <w:autoSpaceDE w:val="0"/>
        <w:autoSpaceDN w:val="0"/>
        <w:adjustRightInd w:val="0"/>
        <w:spacing w:after="0" w:line="360" w:lineRule="auto"/>
        <w:contextualSpacing/>
        <w:rPr>
          <w:rFonts w:cs="Calibri"/>
        </w:rPr>
      </w:pPr>
      <w:r w:rsidRPr="00135756">
        <w:rPr>
          <w:rFonts w:cs="Calibri"/>
        </w:rPr>
        <w:t>znać zagrożenia występujące na terenie Zamawiającego,</w:t>
      </w:r>
    </w:p>
    <w:p w14:paraId="5314E0E1" w14:textId="77777777" w:rsidR="00E154E5" w:rsidRPr="00135756" w:rsidRDefault="00E154E5" w:rsidP="00E154E5">
      <w:pPr>
        <w:numPr>
          <w:ilvl w:val="0"/>
          <w:numId w:val="16"/>
        </w:numPr>
        <w:autoSpaceDE w:val="0"/>
        <w:autoSpaceDN w:val="0"/>
        <w:adjustRightInd w:val="0"/>
        <w:spacing w:after="0" w:line="360" w:lineRule="auto"/>
        <w:contextualSpacing/>
        <w:rPr>
          <w:rFonts w:cs="Calibri"/>
        </w:rPr>
      </w:pPr>
      <w:r w:rsidRPr="00135756">
        <w:rPr>
          <w:rFonts w:cs="Calibri"/>
        </w:rPr>
        <w:t>posiadać stosowne kwalifikacje zawodowe do wykonywania określonych prac.</w:t>
      </w:r>
    </w:p>
    <w:p w14:paraId="630404C2" w14:textId="77777777" w:rsidR="00E154E5" w:rsidRPr="00135756" w:rsidRDefault="00E154E5" w:rsidP="00E154E5">
      <w:pPr>
        <w:autoSpaceDE w:val="0"/>
        <w:autoSpaceDN w:val="0"/>
        <w:adjustRightInd w:val="0"/>
        <w:spacing w:after="0" w:line="360" w:lineRule="auto"/>
        <w:ind w:left="3540" w:firstLine="708"/>
        <w:contextualSpacing/>
        <w:rPr>
          <w:rFonts w:cs="Calibri"/>
        </w:rPr>
      </w:pPr>
      <w:r w:rsidRPr="00135756">
        <w:rPr>
          <w:rFonts w:cs="Calibri"/>
        </w:rPr>
        <w:t>§ 9.</w:t>
      </w:r>
    </w:p>
    <w:p w14:paraId="2C376B55" w14:textId="77777777" w:rsidR="00E154E5" w:rsidRPr="00135756" w:rsidRDefault="00E154E5" w:rsidP="00E154E5">
      <w:pPr>
        <w:autoSpaceDE w:val="0"/>
        <w:autoSpaceDN w:val="0"/>
        <w:adjustRightInd w:val="0"/>
        <w:spacing w:after="0" w:line="360" w:lineRule="auto"/>
        <w:contextualSpacing/>
        <w:rPr>
          <w:rFonts w:cs="Calibri"/>
        </w:rPr>
      </w:pPr>
      <w:r w:rsidRPr="00135756">
        <w:rPr>
          <w:rFonts w:cs="Calibri"/>
        </w:rPr>
        <w:t>Obowiązkiem Wykonawcy jest:</w:t>
      </w:r>
    </w:p>
    <w:p w14:paraId="651D6216" w14:textId="77777777" w:rsidR="00E154E5" w:rsidRPr="00135756" w:rsidRDefault="00E154E5" w:rsidP="00E154E5">
      <w:pPr>
        <w:numPr>
          <w:ilvl w:val="0"/>
          <w:numId w:val="17"/>
        </w:numPr>
        <w:autoSpaceDE w:val="0"/>
        <w:autoSpaceDN w:val="0"/>
        <w:adjustRightInd w:val="0"/>
        <w:spacing w:after="0" w:line="360" w:lineRule="auto"/>
        <w:contextualSpacing/>
        <w:rPr>
          <w:rFonts w:cs="Calibri"/>
        </w:rPr>
      </w:pPr>
      <w:r w:rsidRPr="00135756">
        <w:rPr>
          <w:rFonts w:cs="Calibri"/>
        </w:rPr>
        <w:lastRenderedPageBreak/>
        <w:t>przekazanie Koordynatorowi ds. BHP i PPOŻ, najpóźniej w ciągu 7 dni od daty zawarcia porozumienia adresu swojej siedziby, telefonu, rodzaju i miejsca wykonywanych prac na terenie Zamawiającego, wykazu pracowników, którzy będą wykonywać prace oraz dane osoby nadzorującej ich prace,</w:t>
      </w:r>
    </w:p>
    <w:p w14:paraId="3348C766" w14:textId="77777777" w:rsidR="00E154E5" w:rsidRPr="00135756" w:rsidRDefault="00E154E5" w:rsidP="00E154E5">
      <w:pPr>
        <w:numPr>
          <w:ilvl w:val="0"/>
          <w:numId w:val="17"/>
        </w:numPr>
        <w:autoSpaceDE w:val="0"/>
        <w:autoSpaceDN w:val="0"/>
        <w:adjustRightInd w:val="0"/>
        <w:spacing w:after="0" w:line="360" w:lineRule="auto"/>
        <w:contextualSpacing/>
        <w:rPr>
          <w:rFonts w:cs="Calibri"/>
        </w:rPr>
      </w:pPr>
      <w:r w:rsidRPr="00135756">
        <w:rPr>
          <w:rFonts w:cs="Calibri"/>
        </w:rPr>
        <w:t>umożliwienie Koordynatorowi dostępu do stanowisk pracy, wglądu do dokumentacji (instrukcji) użytkowanych aparatów i urządzeń, oraz dokumentacji szkoleń pracowników  w zakresie bhp,</w:t>
      </w:r>
    </w:p>
    <w:p w14:paraId="0A1672FE" w14:textId="77777777" w:rsidR="00E154E5" w:rsidRPr="00135756" w:rsidRDefault="00E154E5" w:rsidP="00E154E5">
      <w:pPr>
        <w:numPr>
          <w:ilvl w:val="0"/>
          <w:numId w:val="17"/>
        </w:numPr>
        <w:autoSpaceDE w:val="0"/>
        <w:autoSpaceDN w:val="0"/>
        <w:adjustRightInd w:val="0"/>
        <w:spacing w:after="0" w:line="360" w:lineRule="auto"/>
        <w:contextualSpacing/>
        <w:rPr>
          <w:rFonts w:cs="Calibri"/>
        </w:rPr>
      </w:pPr>
      <w:r w:rsidRPr="00135756">
        <w:rPr>
          <w:rFonts w:cs="Calibri"/>
        </w:rPr>
        <w:t>informowanie Koordynatora ds. BHP  i PPOŻ o stosowanych substancjach  niebezpiecznych i miejscach ich przechowywania na terenie zamawiającego.</w:t>
      </w:r>
    </w:p>
    <w:p w14:paraId="1A463312" w14:textId="77777777" w:rsidR="00E154E5" w:rsidRPr="00135756" w:rsidRDefault="00E154E5" w:rsidP="00E154E5">
      <w:pPr>
        <w:autoSpaceDE w:val="0"/>
        <w:autoSpaceDN w:val="0"/>
        <w:adjustRightInd w:val="0"/>
        <w:spacing w:after="0" w:line="360" w:lineRule="auto"/>
        <w:ind w:left="3540" w:firstLine="708"/>
        <w:contextualSpacing/>
        <w:rPr>
          <w:rFonts w:cs="Calibri"/>
        </w:rPr>
      </w:pPr>
      <w:r w:rsidRPr="00135756">
        <w:rPr>
          <w:rFonts w:cs="Calibri"/>
        </w:rPr>
        <w:t>§ 10.</w:t>
      </w:r>
    </w:p>
    <w:p w14:paraId="1222073E" w14:textId="77777777" w:rsidR="00E154E5" w:rsidRPr="00135756" w:rsidRDefault="00E154E5" w:rsidP="00E154E5">
      <w:pPr>
        <w:autoSpaceDE w:val="0"/>
        <w:autoSpaceDN w:val="0"/>
        <w:adjustRightInd w:val="0"/>
        <w:spacing w:after="0" w:line="360" w:lineRule="auto"/>
        <w:contextualSpacing/>
        <w:rPr>
          <w:rFonts w:cs="Calibri"/>
        </w:rPr>
      </w:pPr>
      <w:r w:rsidRPr="00135756">
        <w:rPr>
          <w:rFonts w:cs="Calibri"/>
        </w:rPr>
        <w:t>Wszystkie zmiany do treści niniejszego porozumienia dokonywane będą w formie pisemnej pod rygorem nieważności.</w:t>
      </w:r>
    </w:p>
    <w:p w14:paraId="3E7C96DD" w14:textId="77777777" w:rsidR="00E154E5" w:rsidRPr="00135756" w:rsidRDefault="00E154E5" w:rsidP="00E154E5">
      <w:pPr>
        <w:autoSpaceDE w:val="0"/>
        <w:autoSpaceDN w:val="0"/>
        <w:adjustRightInd w:val="0"/>
        <w:spacing w:after="0" w:line="360" w:lineRule="auto"/>
        <w:ind w:left="3540" w:firstLine="708"/>
        <w:contextualSpacing/>
        <w:rPr>
          <w:rFonts w:cs="Calibri"/>
        </w:rPr>
      </w:pPr>
      <w:r w:rsidRPr="00135756">
        <w:rPr>
          <w:rFonts w:cs="Calibri"/>
        </w:rPr>
        <w:t>§ 11.</w:t>
      </w:r>
    </w:p>
    <w:p w14:paraId="4CB45EBF" w14:textId="77777777" w:rsidR="00E154E5" w:rsidRPr="00135756" w:rsidRDefault="00E154E5" w:rsidP="00E154E5">
      <w:pPr>
        <w:autoSpaceDE w:val="0"/>
        <w:autoSpaceDN w:val="0"/>
        <w:adjustRightInd w:val="0"/>
        <w:spacing w:after="0" w:line="360" w:lineRule="auto"/>
        <w:contextualSpacing/>
        <w:rPr>
          <w:rFonts w:cs="Calibri"/>
        </w:rPr>
      </w:pPr>
      <w:r w:rsidRPr="00135756">
        <w:rPr>
          <w:rFonts w:cs="Calibri"/>
        </w:rPr>
        <w:t>Porozumienie zostało sporządzone w trzech jednobrzmiących egzemplarzach, po jednym dla Wykonawcy, Zamawi</w:t>
      </w:r>
      <w:r>
        <w:rPr>
          <w:rFonts w:cs="Calibri"/>
        </w:rPr>
        <w:t>ającego i Koordynatora ds. BHP.</w:t>
      </w:r>
    </w:p>
    <w:p w14:paraId="3EA3A3A6" w14:textId="77777777" w:rsidR="00E154E5" w:rsidRPr="00135756" w:rsidRDefault="00E154E5" w:rsidP="00E154E5">
      <w:pPr>
        <w:autoSpaceDE w:val="0"/>
        <w:autoSpaceDN w:val="0"/>
        <w:adjustRightInd w:val="0"/>
        <w:spacing w:after="0" w:line="360" w:lineRule="auto"/>
        <w:ind w:left="3540" w:firstLine="708"/>
        <w:contextualSpacing/>
        <w:rPr>
          <w:rFonts w:cs="Calibri"/>
        </w:rPr>
      </w:pPr>
      <w:r w:rsidRPr="00135756">
        <w:rPr>
          <w:rFonts w:cs="Calibri"/>
        </w:rPr>
        <w:t>§ 12.</w:t>
      </w:r>
    </w:p>
    <w:p w14:paraId="26C9DE1D" w14:textId="77777777" w:rsidR="00E154E5" w:rsidRPr="00135756" w:rsidRDefault="00E154E5" w:rsidP="00E154E5">
      <w:pPr>
        <w:autoSpaceDE w:val="0"/>
        <w:autoSpaceDN w:val="0"/>
        <w:adjustRightInd w:val="0"/>
        <w:spacing w:after="0" w:line="360" w:lineRule="auto"/>
        <w:contextualSpacing/>
        <w:rPr>
          <w:rFonts w:cs="Calibri"/>
        </w:rPr>
      </w:pPr>
      <w:r w:rsidRPr="00135756">
        <w:rPr>
          <w:rFonts w:cs="Calibri"/>
        </w:rPr>
        <w:t>Porozumienie wchodzi w życie z dniem podpisania z mocą obowiązywania od dnia … r.</w:t>
      </w:r>
    </w:p>
    <w:p w14:paraId="1B2923B3" w14:textId="77777777" w:rsidR="00E154E5" w:rsidRPr="00135756" w:rsidRDefault="00E154E5" w:rsidP="00E154E5">
      <w:pPr>
        <w:spacing w:after="0" w:line="360" w:lineRule="auto"/>
        <w:contextualSpacing/>
        <w:rPr>
          <w:rFonts w:eastAsia="Times New Roman" w:cs="Calibri"/>
          <w:b/>
          <w:bCs/>
          <w:lang w:eastAsia="pl-PL"/>
        </w:rPr>
      </w:pPr>
    </w:p>
    <w:p w14:paraId="1DEC31AC" w14:textId="77777777" w:rsidR="00E154E5" w:rsidRDefault="00E154E5" w:rsidP="00E154E5">
      <w:pPr>
        <w:spacing w:after="0" w:line="360" w:lineRule="auto"/>
        <w:contextualSpacing/>
        <w:rPr>
          <w:rFonts w:eastAsia="Times New Roman" w:cs="Calibri"/>
          <w:b/>
          <w:bCs/>
          <w:lang w:eastAsia="pl-PL"/>
        </w:rPr>
      </w:pPr>
      <w:r w:rsidRPr="00135756">
        <w:rPr>
          <w:rFonts w:eastAsia="Times New Roman" w:cs="Calibri"/>
          <w:b/>
          <w:bCs/>
          <w:lang w:eastAsia="pl-PL"/>
        </w:rPr>
        <w:t>WYKONAWCA:</w:t>
      </w:r>
      <w:r w:rsidRPr="00135756">
        <w:rPr>
          <w:rFonts w:eastAsia="Times New Roman" w:cs="Calibri"/>
          <w:b/>
          <w:bCs/>
          <w:lang w:eastAsia="pl-PL"/>
        </w:rPr>
        <w:tab/>
        <w:t xml:space="preserve">                                                               </w:t>
      </w:r>
    </w:p>
    <w:p w14:paraId="1E0E6288" w14:textId="77777777" w:rsidR="00E154E5" w:rsidRDefault="00E154E5" w:rsidP="00E154E5">
      <w:pPr>
        <w:spacing w:after="0" w:line="360" w:lineRule="auto"/>
        <w:contextualSpacing/>
        <w:rPr>
          <w:rFonts w:eastAsia="Times New Roman" w:cs="Calibri"/>
          <w:b/>
          <w:bCs/>
          <w:lang w:eastAsia="pl-PL"/>
        </w:rPr>
      </w:pPr>
    </w:p>
    <w:p w14:paraId="28E6AD9C" w14:textId="77777777" w:rsidR="00E154E5" w:rsidRDefault="00E154E5" w:rsidP="00E154E5">
      <w:pPr>
        <w:spacing w:after="0" w:line="360" w:lineRule="auto"/>
        <w:contextualSpacing/>
        <w:rPr>
          <w:rFonts w:eastAsia="Times New Roman" w:cs="Calibri"/>
          <w:b/>
          <w:bCs/>
          <w:lang w:eastAsia="pl-PL"/>
        </w:rPr>
      </w:pPr>
    </w:p>
    <w:p w14:paraId="144B45D3" w14:textId="093A5653" w:rsidR="00E154E5" w:rsidRPr="00135756" w:rsidRDefault="00E154E5" w:rsidP="00E154E5">
      <w:pPr>
        <w:spacing w:after="0" w:line="360" w:lineRule="auto"/>
        <w:contextualSpacing/>
        <w:rPr>
          <w:rFonts w:eastAsia="Times New Roman" w:cs="Calibri"/>
          <w:b/>
          <w:bCs/>
          <w:lang w:eastAsia="pl-PL"/>
        </w:rPr>
      </w:pPr>
      <w:r w:rsidRPr="00135756">
        <w:rPr>
          <w:rFonts w:eastAsia="Times New Roman" w:cs="Calibri"/>
          <w:b/>
          <w:bCs/>
          <w:lang w:eastAsia="pl-PL"/>
        </w:rPr>
        <w:t>ZAMAWIAJĄCY:</w:t>
      </w:r>
    </w:p>
    <w:p w14:paraId="64FF4CF5" w14:textId="77777777" w:rsidR="00E41256" w:rsidRPr="00F2181D" w:rsidRDefault="00E41256" w:rsidP="004F10B7">
      <w:pPr>
        <w:spacing w:after="0" w:line="360" w:lineRule="auto"/>
        <w:contextualSpacing/>
        <w:rPr>
          <w:rFonts w:asciiTheme="minorHAnsi" w:hAnsiTheme="minorHAnsi" w:cstheme="minorHAnsi"/>
          <w:bCs/>
        </w:rPr>
      </w:pPr>
    </w:p>
    <w:sectPr w:rsidR="00E41256" w:rsidRPr="00F2181D" w:rsidSect="004404BD">
      <w:footerReference w:type="default" r:id="rId13"/>
      <w:pgSz w:w="11906" w:h="16838"/>
      <w:pgMar w:top="993" w:right="991" w:bottom="851"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B58E29" w14:textId="77777777" w:rsidR="006C413C" w:rsidRDefault="006C413C">
      <w:pPr>
        <w:spacing w:after="0" w:line="240" w:lineRule="auto"/>
      </w:pPr>
      <w:r>
        <w:separator/>
      </w:r>
    </w:p>
  </w:endnote>
  <w:endnote w:type="continuationSeparator" w:id="0">
    <w:p w14:paraId="555A5931" w14:textId="77777777" w:rsidR="006C413C" w:rsidRDefault="006C41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0553745"/>
      <w:docPartObj>
        <w:docPartGallery w:val="Page Numbers (Bottom of Page)"/>
        <w:docPartUnique/>
      </w:docPartObj>
    </w:sdtPr>
    <w:sdtEndPr/>
    <w:sdtContent>
      <w:p w14:paraId="743D768E" w14:textId="3A047984" w:rsidR="00862C8C" w:rsidRDefault="00862C8C">
        <w:pPr>
          <w:pStyle w:val="Stopka"/>
          <w:jc w:val="right"/>
        </w:pPr>
        <w:r>
          <w:fldChar w:fldCharType="begin"/>
        </w:r>
        <w:r>
          <w:instrText>PAGE   \* MERGEFORMAT</w:instrText>
        </w:r>
        <w:r>
          <w:fldChar w:fldCharType="separate"/>
        </w:r>
        <w:r w:rsidR="00975B65">
          <w:rPr>
            <w:noProof/>
          </w:rPr>
          <w:t>8</w:t>
        </w:r>
        <w:r>
          <w:fldChar w:fldCharType="end"/>
        </w:r>
      </w:p>
    </w:sdtContent>
  </w:sdt>
  <w:p w14:paraId="2046DF20" w14:textId="77777777" w:rsidR="00862C8C" w:rsidRDefault="00862C8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98EA35" w14:textId="77777777" w:rsidR="006C413C" w:rsidRDefault="006C413C">
      <w:pPr>
        <w:spacing w:after="0" w:line="240" w:lineRule="auto"/>
      </w:pPr>
      <w:r>
        <w:separator/>
      </w:r>
    </w:p>
  </w:footnote>
  <w:footnote w:type="continuationSeparator" w:id="0">
    <w:p w14:paraId="252C99E1" w14:textId="77777777" w:rsidR="006C413C" w:rsidRDefault="006C413C">
      <w:pPr>
        <w:spacing w:after="0" w:line="240" w:lineRule="auto"/>
      </w:pPr>
      <w:r>
        <w:continuationSeparator/>
      </w:r>
    </w:p>
  </w:footnote>
  <w:footnote w:id="1">
    <w:p w14:paraId="79487156" w14:textId="6855AC91" w:rsidR="00862C8C" w:rsidRPr="00817493" w:rsidRDefault="00862C8C" w:rsidP="00121BEF">
      <w:pPr>
        <w:pStyle w:val="Tekstprzypisudolnego"/>
        <w:rPr>
          <w:rFonts w:ascii="Calibri" w:hAnsi="Calibri" w:cs="Calibri"/>
          <w:sz w:val="18"/>
          <w:szCs w:val="18"/>
        </w:rPr>
      </w:pPr>
      <w:r w:rsidRPr="00EA18D8">
        <w:rPr>
          <w:rStyle w:val="Odwoanieprzypisudolnego"/>
          <w:rFonts w:ascii="Arial" w:hAnsi="Arial" w:cs="Arial"/>
        </w:rPr>
        <w:footnoteRef/>
      </w:r>
      <w:r w:rsidRPr="00EA18D8">
        <w:rPr>
          <w:rFonts w:ascii="Arial" w:hAnsi="Arial" w:cs="Arial"/>
        </w:rPr>
        <w:t xml:space="preserve"> </w:t>
      </w:r>
      <w:r>
        <w:rPr>
          <w:rFonts w:ascii="Calibri" w:hAnsi="Calibri" w:cs="Calibri"/>
          <w:sz w:val="18"/>
          <w:szCs w:val="18"/>
        </w:rPr>
        <w:t>n</w:t>
      </w:r>
      <w:r w:rsidRPr="00817493">
        <w:rPr>
          <w:rFonts w:ascii="Calibri" w:hAnsi="Calibri" w:cs="Calibri"/>
          <w:sz w:val="18"/>
          <w:szCs w:val="18"/>
        </w:rPr>
        <w:t>iepotrzebne skreślić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2"/>
    <w:multiLevelType w:val="multilevel"/>
    <w:tmpl w:val="8FB0F690"/>
    <w:name w:val="WW8Num26"/>
    <w:lvl w:ilvl="0">
      <w:start w:val="1"/>
      <w:numFmt w:val="decimal"/>
      <w:lvlText w:val="%1."/>
      <w:lvlJc w:val="left"/>
      <w:pPr>
        <w:tabs>
          <w:tab w:val="num" w:pos="720"/>
        </w:tabs>
        <w:ind w:left="720" w:hanging="360"/>
      </w:pPr>
      <w:rPr>
        <w:b w:val="0"/>
        <w:sz w:val="22"/>
      </w:rPr>
    </w:lvl>
    <w:lvl w:ilvl="1">
      <w:start w:val="1"/>
      <w:numFmt w:val="lowerLetter"/>
      <w:lvlText w:val="%2."/>
      <w:lvlJc w:val="left"/>
      <w:pPr>
        <w:tabs>
          <w:tab w:val="num" w:pos="1440"/>
        </w:tabs>
        <w:ind w:left="1440" w:hanging="360"/>
      </w:pPr>
    </w:lvl>
    <w:lvl w:ilvl="2">
      <w:start w:val="2"/>
      <w:numFmt w:val="lowerLetter"/>
      <w:lvlText w:val="%3)"/>
      <w:lvlJc w:val="left"/>
      <w:pPr>
        <w:ind w:left="2340" w:hanging="360"/>
      </w:pPr>
      <w:rPr>
        <w:rFonts w:hint="default"/>
        <w:b w:val="0"/>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15:restartNumberingAfterBreak="0">
    <w:nsid w:val="00EA3F78"/>
    <w:multiLevelType w:val="hybridMultilevel"/>
    <w:tmpl w:val="DBDAC17E"/>
    <w:lvl w:ilvl="0" w:tplc="A82629AA">
      <w:start w:val="1"/>
      <w:numFmt w:val="decimal"/>
      <w:lvlText w:val="%1."/>
      <w:lvlJc w:val="left"/>
      <w:pPr>
        <w:tabs>
          <w:tab w:val="num" w:pos="641"/>
        </w:tabs>
        <w:ind w:left="641" w:hanging="357"/>
      </w:pPr>
      <w:rPr>
        <w:rFonts w:hint="default"/>
        <w:b w:val="0"/>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109613F"/>
    <w:multiLevelType w:val="hybridMultilevel"/>
    <w:tmpl w:val="29CE46B4"/>
    <w:lvl w:ilvl="0" w:tplc="AAB2EB94">
      <w:start w:val="1"/>
      <w:numFmt w:val="decimal"/>
      <w:lvlText w:val="%1."/>
      <w:lvlJc w:val="left"/>
      <w:pPr>
        <w:tabs>
          <w:tab w:val="num" w:pos="360"/>
        </w:tabs>
        <w:ind w:left="360" w:hanging="360"/>
      </w:pPr>
      <w:rPr>
        <w:rFonts w:cs="Times New Roman" w:hint="default"/>
        <w:b w:val="0"/>
      </w:rPr>
    </w:lvl>
    <w:lvl w:ilvl="1" w:tplc="D428AB58">
      <w:start w:val="1"/>
      <w:numFmt w:val="lowerLetter"/>
      <w:lvlText w:val="%2)"/>
      <w:lvlJc w:val="left"/>
      <w:pPr>
        <w:tabs>
          <w:tab w:val="num" w:pos="1080"/>
        </w:tabs>
        <w:ind w:left="1080"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 w15:restartNumberingAfterBreak="0">
    <w:nsid w:val="05997E4E"/>
    <w:multiLevelType w:val="hybridMultilevel"/>
    <w:tmpl w:val="880A6CE0"/>
    <w:lvl w:ilvl="0" w:tplc="19B4605A">
      <w:start w:val="1"/>
      <w:numFmt w:val="lowerLetter"/>
      <w:lvlText w:val="%1)"/>
      <w:lvlJc w:val="left"/>
      <w:pPr>
        <w:ind w:left="1575" w:hanging="360"/>
      </w:pPr>
      <w:rPr>
        <w:rFonts w:asciiTheme="minorHAnsi" w:hAnsiTheme="minorHAnsi" w:cstheme="minorHAnsi" w:hint="default"/>
      </w:rPr>
    </w:lvl>
    <w:lvl w:ilvl="1" w:tplc="BF8AACC4">
      <w:start w:val="1"/>
      <w:numFmt w:val="lowerLetter"/>
      <w:lvlText w:val="%2)"/>
      <w:lvlJc w:val="left"/>
      <w:pPr>
        <w:tabs>
          <w:tab w:val="num" w:pos="720"/>
        </w:tabs>
        <w:ind w:left="720" w:hanging="363"/>
      </w:pPr>
      <w:rPr>
        <w:rFonts w:hint="default"/>
      </w:rPr>
    </w:lvl>
    <w:lvl w:ilvl="2" w:tplc="0415001B" w:tentative="1">
      <w:start w:val="1"/>
      <w:numFmt w:val="lowerRoman"/>
      <w:lvlText w:val="%3."/>
      <w:lvlJc w:val="right"/>
      <w:pPr>
        <w:ind w:left="3015" w:hanging="180"/>
      </w:pPr>
    </w:lvl>
    <w:lvl w:ilvl="3" w:tplc="0415000F" w:tentative="1">
      <w:start w:val="1"/>
      <w:numFmt w:val="decimal"/>
      <w:lvlText w:val="%4."/>
      <w:lvlJc w:val="left"/>
      <w:pPr>
        <w:ind w:left="3735" w:hanging="360"/>
      </w:pPr>
    </w:lvl>
    <w:lvl w:ilvl="4" w:tplc="04150019" w:tentative="1">
      <w:start w:val="1"/>
      <w:numFmt w:val="lowerLetter"/>
      <w:lvlText w:val="%5."/>
      <w:lvlJc w:val="left"/>
      <w:pPr>
        <w:ind w:left="4455" w:hanging="360"/>
      </w:pPr>
    </w:lvl>
    <w:lvl w:ilvl="5" w:tplc="0415001B" w:tentative="1">
      <w:start w:val="1"/>
      <w:numFmt w:val="lowerRoman"/>
      <w:lvlText w:val="%6."/>
      <w:lvlJc w:val="right"/>
      <w:pPr>
        <w:ind w:left="5175" w:hanging="180"/>
      </w:pPr>
    </w:lvl>
    <w:lvl w:ilvl="6" w:tplc="0415000F" w:tentative="1">
      <w:start w:val="1"/>
      <w:numFmt w:val="decimal"/>
      <w:lvlText w:val="%7."/>
      <w:lvlJc w:val="left"/>
      <w:pPr>
        <w:ind w:left="5895" w:hanging="360"/>
      </w:pPr>
    </w:lvl>
    <w:lvl w:ilvl="7" w:tplc="04150019" w:tentative="1">
      <w:start w:val="1"/>
      <w:numFmt w:val="lowerLetter"/>
      <w:lvlText w:val="%8."/>
      <w:lvlJc w:val="left"/>
      <w:pPr>
        <w:ind w:left="6615" w:hanging="360"/>
      </w:pPr>
    </w:lvl>
    <w:lvl w:ilvl="8" w:tplc="0415001B" w:tentative="1">
      <w:start w:val="1"/>
      <w:numFmt w:val="lowerRoman"/>
      <w:lvlText w:val="%9."/>
      <w:lvlJc w:val="right"/>
      <w:pPr>
        <w:ind w:left="7335" w:hanging="180"/>
      </w:pPr>
    </w:lvl>
  </w:abstractNum>
  <w:abstractNum w:abstractNumId="4" w15:restartNumberingAfterBreak="0">
    <w:nsid w:val="0B22477D"/>
    <w:multiLevelType w:val="hybridMultilevel"/>
    <w:tmpl w:val="5054F9C0"/>
    <w:lvl w:ilvl="0" w:tplc="5072909C">
      <w:start w:val="2"/>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1C065E4E">
      <w:start w:val="1"/>
      <w:numFmt w:val="decimal"/>
      <w:lvlText w:val="%4."/>
      <w:lvlJc w:val="left"/>
      <w:pPr>
        <w:tabs>
          <w:tab w:val="num" w:pos="357"/>
        </w:tabs>
        <w:ind w:left="357" w:hanging="357"/>
      </w:pPr>
      <w:rPr>
        <w:rFonts w:hint="default"/>
        <w:b w:val="0"/>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962B70"/>
    <w:multiLevelType w:val="multilevel"/>
    <w:tmpl w:val="95CE987A"/>
    <w:lvl w:ilvl="0">
      <w:start w:val="1"/>
      <w:numFmt w:val="lowerLetter"/>
      <w:lvlText w:val="%1)"/>
      <w:lvlJc w:val="left"/>
      <w:pPr>
        <w:tabs>
          <w:tab w:val="num" w:pos="720"/>
        </w:tabs>
        <w:ind w:left="720" w:hanging="360"/>
      </w:pPr>
      <w:rPr>
        <w:rFonts w:asciiTheme="minorHAnsi" w:hAnsiTheme="minorHAnsi" w:cstheme="minorHAnsi" w:hint="default"/>
        <w:strike w:val="0"/>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FC23492"/>
    <w:multiLevelType w:val="hybridMultilevel"/>
    <w:tmpl w:val="E968FA46"/>
    <w:lvl w:ilvl="0" w:tplc="04150017">
      <w:start w:val="1"/>
      <w:numFmt w:val="lowerLetter"/>
      <w:lvlText w:val="%1)"/>
      <w:lvlJc w:val="left"/>
      <w:pPr>
        <w:ind w:left="720" w:hanging="360"/>
      </w:pPr>
      <w:rPr>
        <w:rFonts w:hint="default"/>
      </w:rPr>
    </w:lvl>
    <w:lvl w:ilvl="1" w:tplc="D556BAB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A716E0"/>
    <w:multiLevelType w:val="hybridMultilevel"/>
    <w:tmpl w:val="983EF6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156EB6"/>
    <w:multiLevelType w:val="hybridMultilevel"/>
    <w:tmpl w:val="7084EE80"/>
    <w:lvl w:ilvl="0" w:tplc="60285484">
      <w:start w:val="1"/>
      <w:numFmt w:val="decimal"/>
      <w:lvlText w:val="%1)"/>
      <w:lvlJc w:val="left"/>
      <w:pPr>
        <w:ind w:left="1146" w:hanging="360"/>
      </w:pPr>
      <w:rPr>
        <w:rFonts w:ascii="Calibri" w:eastAsia="Calibri" w:hAnsi="Calibri" w:cs="Calibri" w:hint="default"/>
      </w:rPr>
    </w:lvl>
    <w:lvl w:ilvl="1" w:tplc="8B84C8C2">
      <w:start w:val="1"/>
      <w:numFmt w:val="decimal"/>
      <w:lvlText w:val="%2)"/>
      <w:lvlJc w:val="left"/>
      <w:pPr>
        <w:tabs>
          <w:tab w:val="num" w:pos="720"/>
        </w:tabs>
        <w:ind w:left="720" w:hanging="363"/>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124C1400"/>
    <w:multiLevelType w:val="hybridMultilevel"/>
    <w:tmpl w:val="22D6EF52"/>
    <w:lvl w:ilvl="0" w:tplc="D65AB4CE">
      <w:start w:val="1"/>
      <w:numFmt w:val="lowerLetter"/>
      <w:lvlText w:val="%1)"/>
      <w:lvlJc w:val="left"/>
      <w:pPr>
        <w:tabs>
          <w:tab w:val="num" w:pos="1440"/>
        </w:tabs>
        <w:ind w:left="1440" w:hanging="360"/>
      </w:pPr>
      <w:rPr>
        <w:rFonts w:cs="Times New Roman"/>
      </w:rPr>
    </w:lvl>
    <w:lvl w:ilvl="1" w:tplc="D5B2B9EC">
      <w:start w:val="3"/>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 w15:restartNumberingAfterBreak="0">
    <w:nsid w:val="16F43ACF"/>
    <w:multiLevelType w:val="hybridMultilevel"/>
    <w:tmpl w:val="1C568086"/>
    <w:lvl w:ilvl="0" w:tplc="9528B654">
      <w:start w:val="1"/>
      <w:numFmt w:val="decimal"/>
      <w:lvlText w:val="%1)"/>
      <w:lvlJc w:val="left"/>
      <w:pPr>
        <w:ind w:left="1146" w:hanging="360"/>
      </w:pPr>
      <w:rPr>
        <w:rFonts w:hint="default"/>
        <w:strike w:val="0"/>
        <w:color w:val="auto"/>
      </w:rPr>
    </w:lvl>
    <w:lvl w:ilvl="1" w:tplc="059EC7A8">
      <w:start w:val="1"/>
      <w:numFmt w:val="decimal"/>
      <w:lvlText w:val="%2)"/>
      <w:lvlJc w:val="left"/>
      <w:pPr>
        <w:tabs>
          <w:tab w:val="num" w:pos="720"/>
        </w:tabs>
        <w:ind w:left="720" w:hanging="363"/>
      </w:pPr>
      <w:rPr>
        <w:rFonts w:asciiTheme="minorHAnsi" w:eastAsia="Calibri" w:hAnsiTheme="minorHAnsi" w:cstheme="minorHAnsi" w:hint="default"/>
        <w:color w:val="auto"/>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74C6F21"/>
    <w:multiLevelType w:val="hybridMultilevel"/>
    <w:tmpl w:val="EE4A48D0"/>
    <w:lvl w:ilvl="0" w:tplc="A82629AA">
      <w:start w:val="1"/>
      <w:numFmt w:val="decimal"/>
      <w:lvlText w:val="%1."/>
      <w:lvlJc w:val="left"/>
      <w:pPr>
        <w:tabs>
          <w:tab w:val="num" w:pos="357"/>
        </w:tabs>
        <w:ind w:left="357"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AE1F1B"/>
    <w:multiLevelType w:val="hybridMultilevel"/>
    <w:tmpl w:val="DBCCE1F0"/>
    <w:lvl w:ilvl="0" w:tplc="E5F0B0D8">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7C05599"/>
    <w:multiLevelType w:val="hybridMultilevel"/>
    <w:tmpl w:val="83781F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631BF5"/>
    <w:multiLevelType w:val="multilevel"/>
    <w:tmpl w:val="EDBE461E"/>
    <w:lvl w:ilvl="0">
      <w:start w:val="1"/>
      <w:numFmt w:val="lowerLetter"/>
      <w:lvlText w:val="%1)"/>
      <w:lvlJc w:val="left"/>
      <w:pPr>
        <w:tabs>
          <w:tab w:val="num" w:pos="720"/>
        </w:tabs>
        <w:ind w:left="720" w:hanging="360"/>
      </w:pPr>
      <w:rPr>
        <w:rFonts w:asciiTheme="minorHAnsi" w:hAnsiTheme="minorHAnsi" w:cstheme="minorHAnsi" w:hint="default"/>
        <w:b w:val="0"/>
        <w:strike w:val="0"/>
        <w:color w:val="auto"/>
      </w:rPr>
    </w:lvl>
    <w:lvl w:ilvl="1">
      <w:start w:val="1"/>
      <w:numFmt w:val="decimal"/>
      <w:lvlText w:val="%2)"/>
      <w:lvlJc w:val="left"/>
      <w:pPr>
        <w:tabs>
          <w:tab w:val="num" w:pos="720"/>
        </w:tabs>
        <w:ind w:left="720" w:hanging="363"/>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5" w15:restartNumberingAfterBreak="0">
    <w:nsid w:val="1A7109F0"/>
    <w:multiLevelType w:val="hybridMultilevel"/>
    <w:tmpl w:val="4E186A6C"/>
    <w:lvl w:ilvl="0" w:tplc="AEB00B48">
      <w:start w:val="1"/>
      <w:numFmt w:val="lowerLetter"/>
      <w:lvlText w:val="%1)"/>
      <w:lvlJc w:val="left"/>
      <w:pPr>
        <w:tabs>
          <w:tab w:val="num" w:pos="1071"/>
        </w:tabs>
        <w:ind w:left="1071" w:hanging="363"/>
      </w:pPr>
      <w:rPr>
        <w:rFonts w:ascii="Calibri" w:eastAsia="Times New Roman" w:hAnsi="Calibri" w:cs="Calibri" w:hint="default"/>
      </w:rPr>
    </w:lvl>
    <w:lvl w:ilvl="1" w:tplc="04150019">
      <w:start w:val="1"/>
      <w:numFmt w:val="lowerLetter"/>
      <w:lvlText w:val="%2."/>
      <w:lvlJc w:val="left"/>
      <w:pPr>
        <w:ind w:left="2142" w:hanging="360"/>
      </w:pPr>
    </w:lvl>
    <w:lvl w:ilvl="2" w:tplc="0415001B" w:tentative="1">
      <w:start w:val="1"/>
      <w:numFmt w:val="lowerRoman"/>
      <w:lvlText w:val="%3."/>
      <w:lvlJc w:val="right"/>
      <w:pPr>
        <w:ind w:left="2862" w:hanging="180"/>
      </w:pPr>
    </w:lvl>
    <w:lvl w:ilvl="3" w:tplc="0415000F" w:tentative="1">
      <w:start w:val="1"/>
      <w:numFmt w:val="decimal"/>
      <w:lvlText w:val="%4."/>
      <w:lvlJc w:val="left"/>
      <w:pPr>
        <w:ind w:left="3582" w:hanging="360"/>
      </w:pPr>
    </w:lvl>
    <w:lvl w:ilvl="4" w:tplc="04150019" w:tentative="1">
      <w:start w:val="1"/>
      <w:numFmt w:val="lowerLetter"/>
      <w:lvlText w:val="%5."/>
      <w:lvlJc w:val="left"/>
      <w:pPr>
        <w:ind w:left="4302" w:hanging="360"/>
      </w:pPr>
    </w:lvl>
    <w:lvl w:ilvl="5" w:tplc="0415001B" w:tentative="1">
      <w:start w:val="1"/>
      <w:numFmt w:val="lowerRoman"/>
      <w:lvlText w:val="%6."/>
      <w:lvlJc w:val="right"/>
      <w:pPr>
        <w:ind w:left="5022" w:hanging="180"/>
      </w:pPr>
    </w:lvl>
    <w:lvl w:ilvl="6" w:tplc="0415000F" w:tentative="1">
      <w:start w:val="1"/>
      <w:numFmt w:val="decimal"/>
      <w:lvlText w:val="%7."/>
      <w:lvlJc w:val="left"/>
      <w:pPr>
        <w:ind w:left="5742" w:hanging="360"/>
      </w:pPr>
    </w:lvl>
    <w:lvl w:ilvl="7" w:tplc="04150019" w:tentative="1">
      <w:start w:val="1"/>
      <w:numFmt w:val="lowerLetter"/>
      <w:lvlText w:val="%8."/>
      <w:lvlJc w:val="left"/>
      <w:pPr>
        <w:ind w:left="6462" w:hanging="360"/>
      </w:pPr>
    </w:lvl>
    <w:lvl w:ilvl="8" w:tplc="0415001B" w:tentative="1">
      <w:start w:val="1"/>
      <w:numFmt w:val="lowerRoman"/>
      <w:lvlText w:val="%9."/>
      <w:lvlJc w:val="right"/>
      <w:pPr>
        <w:ind w:left="7182" w:hanging="180"/>
      </w:pPr>
    </w:lvl>
  </w:abstractNum>
  <w:abstractNum w:abstractNumId="16" w15:restartNumberingAfterBreak="0">
    <w:nsid w:val="25FD0248"/>
    <w:multiLevelType w:val="hybridMultilevel"/>
    <w:tmpl w:val="D1F2C4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74747D"/>
    <w:multiLevelType w:val="hybridMultilevel"/>
    <w:tmpl w:val="849CED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022B45"/>
    <w:multiLevelType w:val="hybridMultilevel"/>
    <w:tmpl w:val="61B4A1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796B31"/>
    <w:multiLevelType w:val="hybridMultilevel"/>
    <w:tmpl w:val="0F9E7242"/>
    <w:lvl w:ilvl="0" w:tplc="42EA75A8">
      <w:start w:val="1"/>
      <w:numFmt w:val="decimal"/>
      <w:lvlText w:val="%1."/>
      <w:lvlJc w:val="left"/>
      <w:pPr>
        <w:tabs>
          <w:tab w:val="num" w:pos="426"/>
        </w:tabs>
        <w:ind w:left="426" w:hanging="360"/>
      </w:pPr>
    </w:lvl>
    <w:lvl w:ilvl="1" w:tplc="04150019">
      <w:start w:val="1"/>
      <w:numFmt w:val="lowerLetter"/>
      <w:lvlText w:val="%2."/>
      <w:lvlJc w:val="left"/>
      <w:pPr>
        <w:tabs>
          <w:tab w:val="num" w:pos="1440"/>
        </w:tabs>
        <w:ind w:left="1440" w:hanging="360"/>
      </w:pPr>
    </w:lvl>
    <w:lvl w:ilvl="2" w:tplc="BAC49574">
      <w:start w:val="1"/>
      <w:numFmt w:val="decimal"/>
      <w:lvlText w:val="%3."/>
      <w:lvlJc w:val="left"/>
      <w:pPr>
        <w:tabs>
          <w:tab w:val="num" w:pos="357"/>
        </w:tabs>
        <w:ind w:left="357" w:hanging="357"/>
      </w:pPr>
      <w:rPr>
        <w:rFonts w:asciiTheme="minorHAnsi" w:hAnsiTheme="minorHAnsi" w:cstheme="minorHAnsi" w:hint="default"/>
        <w:b w:val="0"/>
        <w:i w:val="0"/>
        <w:sz w:val="20"/>
        <w:szCs w:val="20"/>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28B558B3"/>
    <w:multiLevelType w:val="hybridMultilevel"/>
    <w:tmpl w:val="D4BCA9C6"/>
    <w:lvl w:ilvl="0" w:tplc="B31814FA">
      <w:start w:val="1"/>
      <w:numFmt w:val="decimal"/>
      <w:lvlText w:val="%1)"/>
      <w:lvlJc w:val="left"/>
      <w:pPr>
        <w:tabs>
          <w:tab w:val="num" w:pos="720"/>
        </w:tabs>
        <w:ind w:left="720" w:hanging="363"/>
      </w:pPr>
      <w:rPr>
        <w:rFonts w:ascii="Calibri" w:eastAsia="Times New Roman" w:hAnsi="Calibri" w:cs="Calibri"/>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1" w15:restartNumberingAfterBreak="0">
    <w:nsid w:val="297C415A"/>
    <w:multiLevelType w:val="hybridMultilevel"/>
    <w:tmpl w:val="EE4A48D0"/>
    <w:lvl w:ilvl="0" w:tplc="A82629AA">
      <w:start w:val="1"/>
      <w:numFmt w:val="decimal"/>
      <w:lvlText w:val="%1."/>
      <w:lvlJc w:val="left"/>
      <w:pPr>
        <w:tabs>
          <w:tab w:val="num" w:pos="357"/>
        </w:tabs>
        <w:ind w:left="357"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BBD230B"/>
    <w:multiLevelType w:val="hybridMultilevel"/>
    <w:tmpl w:val="4E186A6C"/>
    <w:lvl w:ilvl="0" w:tplc="AEB00B48">
      <w:start w:val="1"/>
      <w:numFmt w:val="lowerLetter"/>
      <w:lvlText w:val="%1)"/>
      <w:lvlJc w:val="left"/>
      <w:pPr>
        <w:tabs>
          <w:tab w:val="num" w:pos="1071"/>
        </w:tabs>
        <w:ind w:left="1071" w:hanging="363"/>
      </w:pPr>
      <w:rPr>
        <w:rFonts w:ascii="Calibri" w:eastAsia="Times New Roman" w:hAnsi="Calibri" w:cs="Calibri" w:hint="default"/>
      </w:rPr>
    </w:lvl>
    <w:lvl w:ilvl="1" w:tplc="04150019">
      <w:start w:val="1"/>
      <w:numFmt w:val="lowerLetter"/>
      <w:lvlText w:val="%2."/>
      <w:lvlJc w:val="left"/>
      <w:pPr>
        <w:ind w:left="2142" w:hanging="360"/>
      </w:pPr>
    </w:lvl>
    <w:lvl w:ilvl="2" w:tplc="0415001B" w:tentative="1">
      <w:start w:val="1"/>
      <w:numFmt w:val="lowerRoman"/>
      <w:lvlText w:val="%3."/>
      <w:lvlJc w:val="right"/>
      <w:pPr>
        <w:ind w:left="2862" w:hanging="180"/>
      </w:pPr>
    </w:lvl>
    <w:lvl w:ilvl="3" w:tplc="0415000F" w:tentative="1">
      <w:start w:val="1"/>
      <w:numFmt w:val="decimal"/>
      <w:lvlText w:val="%4."/>
      <w:lvlJc w:val="left"/>
      <w:pPr>
        <w:ind w:left="3582" w:hanging="360"/>
      </w:pPr>
    </w:lvl>
    <w:lvl w:ilvl="4" w:tplc="04150019" w:tentative="1">
      <w:start w:val="1"/>
      <w:numFmt w:val="lowerLetter"/>
      <w:lvlText w:val="%5."/>
      <w:lvlJc w:val="left"/>
      <w:pPr>
        <w:ind w:left="4302" w:hanging="360"/>
      </w:pPr>
    </w:lvl>
    <w:lvl w:ilvl="5" w:tplc="0415001B" w:tentative="1">
      <w:start w:val="1"/>
      <w:numFmt w:val="lowerRoman"/>
      <w:lvlText w:val="%6."/>
      <w:lvlJc w:val="right"/>
      <w:pPr>
        <w:ind w:left="5022" w:hanging="180"/>
      </w:pPr>
    </w:lvl>
    <w:lvl w:ilvl="6" w:tplc="0415000F" w:tentative="1">
      <w:start w:val="1"/>
      <w:numFmt w:val="decimal"/>
      <w:lvlText w:val="%7."/>
      <w:lvlJc w:val="left"/>
      <w:pPr>
        <w:ind w:left="5742" w:hanging="360"/>
      </w:pPr>
    </w:lvl>
    <w:lvl w:ilvl="7" w:tplc="04150019" w:tentative="1">
      <w:start w:val="1"/>
      <w:numFmt w:val="lowerLetter"/>
      <w:lvlText w:val="%8."/>
      <w:lvlJc w:val="left"/>
      <w:pPr>
        <w:ind w:left="6462" w:hanging="360"/>
      </w:pPr>
    </w:lvl>
    <w:lvl w:ilvl="8" w:tplc="0415001B" w:tentative="1">
      <w:start w:val="1"/>
      <w:numFmt w:val="lowerRoman"/>
      <w:lvlText w:val="%9."/>
      <w:lvlJc w:val="right"/>
      <w:pPr>
        <w:ind w:left="7182" w:hanging="180"/>
      </w:pPr>
    </w:lvl>
  </w:abstractNum>
  <w:abstractNum w:abstractNumId="23" w15:restartNumberingAfterBreak="0">
    <w:nsid w:val="3183374E"/>
    <w:multiLevelType w:val="hybridMultilevel"/>
    <w:tmpl w:val="D4BCA9C6"/>
    <w:lvl w:ilvl="0" w:tplc="B31814FA">
      <w:start w:val="1"/>
      <w:numFmt w:val="decimal"/>
      <w:lvlText w:val="%1)"/>
      <w:lvlJc w:val="left"/>
      <w:pPr>
        <w:tabs>
          <w:tab w:val="num" w:pos="720"/>
        </w:tabs>
        <w:ind w:left="720" w:hanging="363"/>
      </w:pPr>
      <w:rPr>
        <w:rFonts w:ascii="Calibri" w:eastAsia="Times New Roman" w:hAnsi="Calibri" w:cs="Calibri"/>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4" w15:restartNumberingAfterBreak="0">
    <w:nsid w:val="31D6118E"/>
    <w:multiLevelType w:val="hybridMultilevel"/>
    <w:tmpl w:val="2A845D3C"/>
    <w:lvl w:ilvl="0" w:tplc="726612D6">
      <w:start w:val="1"/>
      <w:numFmt w:val="decimal"/>
      <w:lvlText w:val="%1."/>
      <w:lvlJc w:val="left"/>
      <w:pPr>
        <w:tabs>
          <w:tab w:val="num" w:pos="360"/>
        </w:tabs>
        <w:ind w:left="360" w:hanging="360"/>
      </w:pPr>
      <w:rPr>
        <w:rFonts w:cs="Times New Roman" w:hint="default"/>
        <w:b w:val="0"/>
      </w:rPr>
    </w:lvl>
    <w:lvl w:ilvl="1" w:tplc="C8DC2A80">
      <w:start w:val="1"/>
      <w:numFmt w:val="decimal"/>
      <w:lvlText w:val="%2)"/>
      <w:lvlJc w:val="left"/>
      <w:pPr>
        <w:tabs>
          <w:tab w:val="num" w:pos="1080"/>
        </w:tabs>
        <w:ind w:left="1080" w:hanging="360"/>
      </w:pPr>
      <w:rPr>
        <w:rFonts w:cs="Times New Roman"/>
        <w:b w:val="0"/>
      </w:rPr>
    </w:lvl>
    <w:lvl w:ilvl="2" w:tplc="430229D4">
      <w:start w:val="10"/>
      <w:numFmt w:val="decimal"/>
      <w:lvlText w:val="%3"/>
      <w:lvlJc w:val="left"/>
      <w:pPr>
        <w:tabs>
          <w:tab w:val="num" w:pos="1980"/>
        </w:tabs>
        <w:ind w:left="198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5" w15:restartNumberingAfterBreak="0">
    <w:nsid w:val="37091B00"/>
    <w:multiLevelType w:val="hybridMultilevel"/>
    <w:tmpl w:val="DA50BD30"/>
    <w:lvl w:ilvl="0" w:tplc="86C0F6E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37CD67FC"/>
    <w:multiLevelType w:val="hybridMultilevel"/>
    <w:tmpl w:val="FD60E4EE"/>
    <w:lvl w:ilvl="0" w:tplc="19B4605A">
      <w:start w:val="1"/>
      <w:numFmt w:val="lowerLetter"/>
      <w:lvlText w:val="%1)"/>
      <w:lvlJc w:val="left"/>
      <w:pPr>
        <w:ind w:left="72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814152C"/>
    <w:multiLevelType w:val="hybridMultilevel"/>
    <w:tmpl w:val="FCEA3DD0"/>
    <w:lvl w:ilvl="0" w:tplc="8722C0FE">
      <w:start w:val="1"/>
      <w:numFmt w:val="decimal"/>
      <w:lvlText w:val="%1)"/>
      <w:lvlJc w:val="left"/>
      <w:pPr>
        <w:tabs>
          <w:tab w:val="num" w:pos="720"/>
        </w:tabs>
        <w:ind w:left="720" w:hanging="360"/>
      </w:pPr>
      <w:rPr>
        <w:rFonts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9B77008"/>
    <w:multiLevelType w:val="hybridMultilevel"/>
    <w:tmpl w:val="CEEE32B2"/>
    <w:lvl w:ilvl="0" w:tplc="674C6394">
      <w:start w:val="1"/>
      <w:numFmt w:val="lowerLetter"/>
      <w:lvlText w:val="%1)"/>
      <w:lvlJc w:val="left"/>
      <w:pPr>
        <w:ind w:left="1440" w:hanging="360"/>
      </w:pPr>
      <w:rPr>
        <w:rFonts w:ascii="Calibri" w:eastAsia="Times New Roman" w:hAnsi="Calibri" w:cs="Calibri"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3F490417"/>
    <w:multiLevelType w:val="hybridMultilevel"/>
    <w:tmpl w:val="65A856C6"/>
    <w:lvl w:ilvl="0" w:tplc="04150017">
      <w:start w:val="1"/>
      <w:numFmt w:val="lowerLetter"/>
      <w:lvlText w:val="%1)"/>
      <w:lvlJc w:val="left"/>
      <w:pPr>
        <w:ind w:left="1077" w:hanging="360"/>
      </w:pPr>
    </w:lvl>
    <w:lvl w:ilvl="1" w:tplc="C2F83DE8">
      <w:start w:val="1"/>
      <w:numFmt w:val="lowerLetter"/>
      <w:lvlText w:val="%2)"/>
      <w:lvlJc w:val="left"/>
      <w:pPr>
        <w:tabs>
          <w:tab w:val="num" w:pos="720"/>
        </w:tabs>
        <w:ind w:left="720" w:hanging="363"/>
      </w:pPr>
      <w:rPr>
        <w:rFonts w:asciiTheme="minorHAnsi" w:eastAsia="Calibri" w:hAnsiTheme="minorHAnsi" w:cstheme="minorHAnsi" w:hint="default"/>
      </w:r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0" w15:restartNumberingAfterBreak="0">
    <w:nsid w:val="41174537"/>
    <w:multiLevelType w:val="hybridMultilevel"/>
    <w:tmpl w:val="C8282748"/>
    <w:lvl w:ilvl="0" w:tplc="8B5CE7F2">
      <w:start w:val="1"/>
      <w:numFmt w:val="decimal"/>
      <w:lvlText w:val="%1."/>
      <w:lvlJc w:val="left"/>
      <w:pPr>
        <w:tabs>
          <w:tab w:val="num" w:pos="786"/>
        </w:tabs>
        <w:ind w:left="786" w:hanging="360"/>
      </w:pPr>
      <w:rPr>
        <w:rFonts w:cs="Times New Roman"/>
        <w:strike w:val="0"/>
      </w:rPr>
    </w:lvl>
    <w:lvl w:ilvl="1" w:tplc="4510FD7A">
      <w:start w:val="1"/>
      <w:numFmt w:val="lowerLetter"/>
      <w:lvlText w:val="%2)"/>
      <w:lvlJc w:val="left"/>
      <w:pPr>
        <w:tabs>
          <w:tab w:val="num" w:pos="1077"/>
        </w:tabs>
        <w:ind w:left="1077" w:hanging="357"/>
      </w:pPr>
      <w:rPr>
        <w:rFonts w:ascii="Calibri" w:eastAsia="Calibri" w:hAnsi="Calibri" w:cs="Calibri" w:hint="default"/>
        <w:strike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1" w15:restartNumberingAfterBreak="0">
    <w:nsid w:val="419B121F"/>
    <w:multiLevelType w:val="hybridMultilevel"/>
    <w:tmpl w:val="5BB82D58"/>
    <w:lvl w:ilvl="0" w:tplc="CE4025CC">
      <w:start w:val="1"/>
      <w:numFmt w:val="decimal"/>
      <w:lvlText w:val="%1."/>
      <w:lvlJc w:val="left"/>
      <w:pPr>
        <w:ind w:left="360" w:hanging="360"/>
      </w:pPr>
      <w:rPr>
        <w:b w:val="0"/>
        <w:i w:val="0"/>
        <w:strike w:val="0"/>
        <w:color w:val="auto"/>
      </w:rPr>
    </w:lvl>
    <w:lvl w:ilvl="1" w:tplc="0FE04912">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6B26A7D"/>
    <w:multiLevelType w:val="hybridMultilevel"/>
    <w:tmpl w:val="1CFA1B38"/>
    <w:lvl w:ilvl="0" w:tplc="91BA1BB2">
      <w:start w:val="1"/>
      <w:numFmt w:val="decimal"/>
      <w:lvlText w:val="%1."/>
      <w:lvlJc w:val="left"/>
      <w:pPr>
        <w:ind w:left="855" w:hanging="495"/>
      </w:pPr>
      <w:rPr>
        <w:rFonts w:hint="default"/>
        <w:b w:val="0"/>
        <w:i w:val="0"/>
        <w:color w:val="auto"/>
      </w:rPr>
    </w:lvl>
    <w:lvl w:ilvl="1" w:tplc="45CE4D2C">
      <w:start w:val="1"/>
      <w:numFmt w:val="lowerLetter"/>
      <w:lvlText w:val="%2)"/>
      <w:lvlJc w:val="left"/>
      <w:pPr>
        <w:ind w:left="1440" w:hanging="360"/>
      </w:pPr>
      <w:rPr>
        <w:rFonts w:hint="default"/>
        <w:b w:val="0"/>
      </w:rPr>
    </w:lvl>
    <w:lvl w:ilvl="2" w:tplc="0E88E934">
      <w:start w:val="60"/>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74851A9"/>
    <w:multiLevelType w:val="hybridMultilevel"/>
    <w:tmpl w:val="3BB894FC"/>
    <w:lvl w:ilvl="0" w:tplc="2BE8D912">
      <w:start w:val="1"/>
      <w:numFmt w:val="lowerLetter"/>
      <w:lvlText w:val="%1)"/>
      <w:lvlJc w:val="left"/>
      <w:pPr>
        <w:tabs>
          <w:tab w:val="num" w:pos="720"/>
        </w:tabs>
        <w:ind w:left="720" w:hanging="363"/>
      </w:pPr>
      <w:rPr>
        <w:rFonts w:cs="Times New Roman" w:hint="default"/>
      </w:rPr>
    </w:lvl>
    <w:lvl w:ilvl="1" w:tplc="42A4F206">
      <w:start w:val="1"/>
      <w:numFmt w:val="decimal"/>
      <w:lvlText w:val="%2."/>
      <w:lvlJc w:val="left"/>
      <w:pPr>
        <w:tabs>
          <w:tab w:val="num" w:pos="3570"/>
        </w:tabs>
        <w:ind w:left="3570" w:hanging="357"/>
      </w:pPr>
      <w:rPr>
        <w:rFonts w:hint="default"/>
      </w:rPr>
    </w:lvl>
    <w:lvl w:ilvl="2" w:tplc="0415001B">
      <w:start w:val="1"/>
      <w:numFmt w:val="decimal"/>
      <w:lvlText w:val="%3."/>
      <w:lvlJc w:val="left"/>
      <w:pPr>
        <w:tabs>
          <w:tab w:val="num" w:pos="5373"/>
        </w:tabs>
        <w:ind w:left="5373" w:hanging="360"/>
      </w:pPr>
    </w:lvl>
    <w:lvl w:ilvl="3" w:tplc="0415000F">
      <w:start w:val="1"/>
      <w:numFmt w:val="decimal"/>
      <w:lvlText w:val="%4."/>
      <w:lvlJc w:val="left"/>
      <w:pPr>
        <w:tabs>
          <w:tab w:val="num" w:pos="6093"/>
        </w:tabs>
        <w:ind w:left="6093" w:hanging="360"/>
      </w:pPr>
    </w:lvl>
    <w:lvl w:ilvl="4" w:tplc="04150019">
      <w:start w:val="1"/>
      <w:numFmt w:val="decimal"/>
      <w:lvlText w:val="%5."/>
      <w:lvlJc w:val="left"/>
      <w:pPr>
        <w:tabs>
          <w:tab w:val="num" w:pos="6813"/>
        </w:tabs>
        <w:ind w:left="6813" w:hanging="360"/>
      </w:pPr>
    </w:lvl>
    <w:lvl w:ilvl="5" w:tplc="0415001B">
      <w:start w:val="1"/>
      <w:numFmt w:val="decimal"/>
      <w:lvlText w:val="%6."/>
      <w:lvlJc w:val="left"/>
      <w:pPr>
        <w:tabs>
          <w:tab w:val="num" w:pos="7533"/>
        </w:tabs>
        <w:ind w:left="7533" w:hanging="360"/>
      </w:pPr>
    </w:lvl>
    <w:lvl w:ilvl="6" w:tplc="0415000F">
      <w:start w:val="1"/>
      <w:numFmt w:val="decimal"/>
      <w:lvlText w:val="%7."/>
      <w:lvlJc w:val="left"/>
      <w:pPr>
        <w:tabs>
          <w:tab w:val="num" w:pos="8253"/>
        </w:tabs>
        <w:ind w:left="8253" w:hanging="360"/>
      </w:pPr>
    </w:lvl>
    <w:lvl w:ilvl="7" w:tplc="04150019">
      <w:start w:val="1"/>
      <w:numFmt w:val="decimal"/>
      <w:lvlText w:val="%8."/>
      <w:lvlJc w:val="left"/>
      <w:pPr>
        <w:tabs>
          <w:tab w:val="num" w:pos="8973"/>
        </w:tabs>
        <w:ind w:left="8973" w:hanging="360"/>
      </w:pPr>
    </w:lvl>
    <w:lvl w:ilvl="8" w:tplc="0415001B">
      <w:start w:val="1"/>
      <w:numFmt w:val="decimal"/>
      <w:lvlText w:val="%9."/>
      <w:lvlJc w:val="left"/>
      <w:pPr>
        <w:tabs>
          <w:tab w:val="num" w:pos="9693"/>
        </w:tabs>
        <w:ind w:left="9693" w:hanging="360"/>
      </w:pPr>
    </w:lvl>
  </w:abstractNum>
  <w:abstractNum w:abstractNumId="34" w15:restartNumberingAfterBreak="0">
    <w:nsid w:val="4EA60A78"/>
    <w:multiLevelType w:val="hybridMultilevel"/>
    <w:tmpl w:val="17A2243E"/>
    <w:lvl w:ilvl="0" w:tplc="1D942C34">
      <w:start w:val="1"/>
      <w:numFmt w:val="decimal"/>
      <w:lvlText w:val="%1)"/>
      <w:lvlJc w:val="left"/>
      <w:pPr>
        <w:tabs>
          <w:tab w:val="num" w:pos="720"/>
        </w:tabs>
        <w:ind w:left="720" w:hanging="36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0337794"/>
    <w:multiLevelType w:val="hybridMultilevel"/>
    <w:tmpl w:val="CA04955C"/>
    <w:lvl w:ilvl="0" w:tplc="19B4605A">
      <w:start w:val="1"/>
      <w:numFmt w:val="lowerLetter"/>
      <w:lvlText w:val="%1)"/>
      <w:lvlJc w:val="left"/>
      <w:pPr>
        <w:ind w:left="1004" w:hanging="360"/>
      </w:pPr>
      <w:rPr>
        <w:rFonts w:asciiTheme="minorHAnsi" w:hAnsiTheme="minorHAnsi" w:cstheme="minorHAnsi"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AAE325E">
      <w:start w:val="1"/>
      <w:numFmt w:val="lowerLetter"/>
      <w:lvlText w:val="%4)"/>
      <w:lvlJc w:val="left"/>
      <w:pPr>
        <w:tabs>
          <w:tab w:val="num" w:pos="1077"/>
        </w:tabs>
        <w:ind w:left="1077" w:hanging="357"/>
      </w:pPr>
      <w:rPr>
        <w:rFonts w:asciiTheme="minorHAnsi" w:hAnsiTheme="minorHAnsi" w:cstheme="minorHAnsi" w:hint="default"/>
      </w:r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53D96DB7"/>
    <w:multiLevelType w:val="hybridMultilevel"/>
    <w:tmpl w:val="9E7CA452"/>
    <w:lvl w:ilvl="0" w:tplc="B882DBEC">
      <w:start w:val="1"/>
      <w:numFmt w:val="decimal"/>
      <w:lvlText w:val="%1."/>
      <w:lvlJc w:val="left"/>
      <w:pPr>
        <w:tabs>
          <w:tab w:val="num" w:pos="357"/>
        </w:tabs>
        <w:ind w:left="357" w:hanging="357"/>
      </w:pPr>
      <w:rPr>
        <w:rFonts w:hint="default"/>
      </w:rPr>
    </w:lvl>
    <w:lvl w:ilvl="1" w:tplc="575A9862">
      <w:start w:val="1"/>
      <w:numFmt w:val="lowerLetter"/>
      <w:lvlText w:val="%2)"/>
      <w:lvlJc w:val="left"/>
      <w:pPr>
        <w:ind w:left="1440" w:hanging="360"/>
      </w:pPr>
      <w:rPr>
        <w:rFonts w:hint="default"/>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8310F91"/>
    <w:multiLevelType w:val="hybridMultilevel"/>
    <w:tmpl w:val="1CA42DDA"/>
    <w:lvl w:ilvl="0" w:tplc="8B5CE7F2">
      <w:start w:val="1"/>
      <w:numFmt w:val="decimal"/>
      <w:lvlText w:val="%1."/>
      <w:lvlJc w:val="left"/>
      <w:pPr>
        <w:tabs>
          <w:tab w:val="num" w:pos="786"/>
        </w:tabs>
        <w:ind w:left="786" w:hanging="360"/>
      </w:pPr>
      <w:rPr>
        <w:rFonts w:cs="Times New Roman"/>
        <w:strike w:val="0"/>
      </w:rPr>
    </w:lvl>
    <w:lvl w:ilvl="1" w:tplc="919ECBB2">
      <w:start w:val="1"/>
      <w:numFmt w:val="lowerLetter"/>
      <w:lvlText w:val="%2)"/>
      <w:lvlJc w:val="left"/>
      <w:pPr>
        <w:tabs>
          <w:tab w:val="num" w:pos="720"/>
        </w:tabs>
        <w:ind w:left="720" w:hanging="363"/>
      </w:pPr>
      <w:rPr>
        <w:rFonts w:cs="Times New Roman" w:hint="default"/>
        <w:strike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8" w15:restartNumberingAfterBreak="0">
    <w:nsid w:val="592402A8"/>
    <w:multiLevelType w:val="hybridMultilevel"/>
    <w:tmpl w:val="680272F6"/>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5AD85524"/>
    <w:multiLevelType w:val="hybridMultilevel"/>
    <w:tmpl w:val="4B80DD24"/>
    <w:lvl w:ilvl="0" w:tplc="61FEE1BE">
      <w:start w:val="1"/>
      <w:numFmt w:val="decimal"/>
      <w:lvlText w:val="%1)"/>
      <w:lvlJc w:val="left"/>
      <w:pPr>
        <w:tabs>
          <w:tab w:val="num" w:pos="1440"/>
        </w:tabs>
        <w:ind w:left="1440" w:hanging="360"/>
      </w:pPr>
      <w:rPr>
        <w:rFonts w:cs="Times New Roman"/>
      </w:rPr>
    </w:lvl>
    <w:lvl w:ilvl="1" w:tplc="DDE05376">
      <w:start w:val="1"/>
      <w:numFmt w:val="decimal"/>
      <w:lvlText w:val="%2."/>
      <w:lvlJc w:val="left"/>
      <w:pPr>
        <w:tabs>
          <w:tab w:val="num" w:pos="357"/>
        </w:tabs>
        <w:ind w:left="357" w:hanging="357"/>
      </w:pPr>
      <w:rPr>
        <w:rFonts w:ascii="Calibri" w:hAnsi="Calibri" w:cs="Calibri" w:hint="default"/>
        <w:b w:val="0"/>
        <w:i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0" w15:restartNumberingAfterBreak="0">
    <w:nsid w:val="5AFB1DD9"/>
    <w:multiLevelType w:val="hybridMultilevel"/>
    <w:tmpl w:val="256627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7AA3D3B"/>
    <w:multiLevelType w:val="hybridMultilevel"/>
    <w:tmpl w:val="5B3C9BC6"/>
    <w:lvl w:ilvl="0" w:tplc="BF28E002">
      <w:start w:val="1"/>
      <w:numFmt w:val="decimal"/>
      <w:lvlText w:val="%1."/>
      <w:lvlJc w:val="left"/>
      <w:pPr>
        <w:tabs>
          <w:tab w:val="num" w:pos="35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DFF3012"/>
    <w:multiLevelType w:val="hybridMultilevel"/>
    <w:tmpl w:val="EE12AE42"/>
    <w:lvl w:ilvl="0" w:tplc="0415000F">
      <w:start w:val="1"/>
      <w:numFmt w:val="decimal"/>
      <w:lvlText w:val="%1."/>
      <w:lvlJc w:val="left"/>
      <w:pPr>
        <w:tabs>
          <w:tab w:val="num" w:pos="862"/>
        </w:tabs>
        <w:ind w:left="862"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3" w15:restartNumberingAfterBreak="0">
    <w:nsid w:val="6EC67658"/>
    <w:multiLevelType w:val="hybridMultilevel"/>
    <w:tmpl w:val="93A6B176"/>
    <w:lvl w:ilvl="0" w:tplc="26CA6784">
      <w:start w:val="1"/>
      <w:numFmt w:val="decimal"/>
      <w:lvlText w:val="%1."/>
      <w:lvlJc w:val="left"/>
      <w:pPr>
        <w:tabs>
          <w:tab w:val="num" w:pos="357"/>
        </w:tabs>
        <w:ind w:left="357" w:hanging="357"/>
      </w:pPr>
      <w:rPr>
        <w:rFonts w:cs="Times New Roman" w:hint="default"/>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44" w15:restartNumberingAfterBreak="0">
    <w:nsid w:val="6F6307BF"/>
    <w:multiLevelType w:val="hybridMultilevel"/>
    <w:tmpl w:val="4E186A6C"/>
    <w:lvl w:ilvl="0" w:tplc="AEB00B48">
      <w:start w:val="1"/>
      <w:numFmt w:val="lowerLetter"/>
      <w:lvlText w:val="%1)"/>
      <w:lvlJc w:val="left"/>
      <w:pPr>
        <w:tabs>
          <w:tab w:val="num" w:pos="1071"/>
        </w:tabs>
        <w:ind w:left="1071" w:hanging="363"/>
      </w:pPr>
      <w:rPr>
        <w:rFonts w:ascii="Calibri" w:eastAsia="Times New Roman" w:hAnsi="Calibri" w:cs="Calibri" w:hint="default"/>
      </w:rPr>
    </w:lvl>
    <w:lvl w:ilvl="1" w:tplc="04150019">
      <w:start w:val="1"/>
      <w:numFmt w:val="lowerLetter"/>
      <w:lvlText w:val="%2."/>
      <w:lvlJc w:val="left"/>
      <w:pPr>
        <w:ind w:left="2142" w:hanging="360"/>
      </w:pPr>
    </w:lvl>
    <w:lvl w:ilvl="2" w:tplc="0415001B" w:tentative="1">
      <w:start w:val="1"/>
      <w:numFmt w:val="lowerRoman"/>
      <w:lvlText w:val="%3."/>
      <w:lvlJc w:val="right"/>
      <w:pPr>
        <w:ind w:left="2862" w:hanging="180"/>
      </w:pPr>
    </w:lvl>
    <w:lvl w:ilvl="3" w:tplc="0415000F" w:tentative="1">
      <w:start w:val="1"/>
      <w:numFmt w:val="decimal"/>
      <w:lvlText w:val="%4."/>
      <w:lvlJc w:val="left"/>
      <w:pPr>
        <w:ind w:left="3582" w:hanging="360"/>
      </w:pPr>
    </w:lvl>
    <w:lvl w:ilvl="4" w:tplc="04150019" w:tentative="1">
      <w:start w:val="1"/>
      <w:numFmt w:val="lowerLetter"/>
      <w:lvlText w:val="%5."/>
      <w:lvlJc w:val="left"/>
      <w:pPr>
        <w:ind w:left="4302" w:hanging="360"/>
      </w:pPr>
    </w:lvl>
    <w:lvl w:ilvl="5" w:tplc="0415001B" w:tentative="1">
      <w:start w:val="1"/>
      <w:numFmt w:val="lowerRoman"/>
      <w:lvlText w:val="%6."/>
      <w:lvlJc w:val="right"/>
      <w:pPr>
        <w:ind w:left="5022" w:hanging="180"/>
      </w:pPr>
    </w:lvl>
    <w:lvl w:ilvl="6" w:tplc="0415000F" w:tentative="1">
      <w:start w:val="1"/>
      <w:numFmt w:val="decimal"/>
      <w:lvlText w:val="%7."/>
      <w:lvlJc w:val="left"/>
      <w:pPr>
        <w:ind w:left="5742" w:hanging="360"/>
      </w:pPr>
    </w:lvl>
    <w:lvl w:ilvl="7" w:tplc="04150019" w:tentative="1">
      <w:start w:val="1"/>
      <w:numFmt w:val="lowerLetter"/>
      <w:lvlText w:val="%8."/>
      <w:lvlJc w:val="left"/>
      <w:pPr>
        <w:ind w:left="6462" w:hanging="360"/>
      </w:pPr>
    </w:lvl>
    <w:lvl w:ilvl="8" w:tplc="0415001B" w:tentative="1">
      <w:start w:val="1"/>
      <w:numFmt w:val="lowerRoman"/>
      <w:lvlText w:val="%9."/>
      <w:lvlJc w:val="right"/>
      <w:pPr>
        <w:ind w:left="7182" w:hanging="180"/>
      </w:pPr>
    </w:lvl>
  </w:abstractNum>
  <w:abstractNum w:abstractNumId="45" w15:restartNumberingAfterBreak="0">
    <w:nsid w:val="703027E9"/>
    <w:multiLevelType w:val="hybridMultilevel"/>
    <w:tmpl w:val="77B02544"/>
    <w:lvl w:ilvl="0" w:tplc="186433A6">
      <w:start w:val="1"/>
      <w:numFmt w:val="decimal"/>
      <w:lvlText w:val="%1."/>
      <w:lvlJc w:val="left"/>
      <w:pPr>
        <w:tabs>
          <w:tab w:val="num" w:pos="360"/>
        </w:tabs>
        <w:ind w:left="360" w:hanging="360"/>
      </w:pPr>
      <w:rPr>
        <w:rFonts w:cs="Times New Roman"/>
        <w:b w:val="0"/>
        <w:color w:val="auto"/>
        <w:u w:val="none"/>
      </w:rPr>
    </w:lvl>
    <w:lvl w:ilvl="1" w:tplc="7362FDD4">
      <w:start w:val="1"/>
      <w:numFmt w:val="decimal"/>
      <w:lvlText w:val="%2)"/>
      <w:lvlJc w:val="left"/>
      <w:pPr>
        <w:tabs>
          <w:tab w:val="num" w:pos="1080"/>
        </w:tabs>
        <w:ind w:left="1080" w:hanging="360"/>
      </w:pPr>
      <w:rPr>
        <w:rFonts w:cs="Times New Roman"/>
        <w:b w:val="0"/>
      </w:rPr>
    </w:lvl>
    <w:lvl w:ilvl="2" w:tplc="1480E1BA">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6" w15:restartNumberingAfterBreak="0">
    <w:nsid w:val="706E695A"/>
    <w:multiLevelType w:val="hybridMultilevel"/>
    <w:tmpl w:val="256627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3640FEE"/>
    <w:multiLevelType w:val="hybridMultilevel"/>
    <w:tmpl w:val="338E2FE6"/>
    <w:lvl w:ilvl="0" w:tplc="919ECBB2">
      <w:start w:val="1"/>
      <w:numFmt w:val="lowerLetter"/>
      <w:lvlText w:val="%1)"/>
      <w:lvlJc w:val="left"/>
      <w:pPr>
        <w:ind w:left="1287" w:hanging="360"/>
      </w:pPr>
      <w:rPr>
        <w:rFonts w:cs="Times New Roman" w:hint="default"/>
        <w:strike w:val="0"/>
      </w:rPr>
    </w:lvl>
    <w:lvl w:ilvl="1" w:tplc="033EAB8E">
      <w:start w:val="1"/>
      <w:numFmt w:val="decimal"/>
      <w:lvlText w:val="%2)"/>
      <w:lvlJc w:val="left"/>
      <w:pPr>
        <w:ind w:left="2007" w:hanging="360"/>
      </w:pPr>
      <w:rPr>
        <w:rFonts w:hint="default"/>
      </w:rPr>
    </w:lvl>
    <w:lvl w:ilvl="2" w:tplc="0415001B" w:tentative="1">
      <w:start w:val="1"/>
      <w:numFmt w:val="lowerRoman"/>
      <w:lvlText w:val="%3."/>
      <w:lvlJc w:val="right"/>
      <w:pPr>
        <w:ind w:left="2727" w:hanging="180"/>
      </w:pPr>
    </w:lvl>
    <w:lvl w:ilvl="3" w:tplc="2EA60216">
      <w:start w:val="1"/>
      <w:numFmt w:val="lowerLetter"/>
      <w:lvlText w:val="%4)"/>
      <w:lvlJc w:val="left"/>
      <w:pPr>
        <w:tabs>
          <w:tab w:val="num" w:pos="720"/>
        </w:tabs>
        <w:ind w:left="720" w:hanging="363"/>
      </w:pPr>
      <w:rPr>
        <w:rFonts w:ascii="Calibri" w:eastAsia="Calibri" w:hAnsi="Calibri" w:cs="Calibri" w:hint="default"/>
      </w:rPr>
    </w:lvl>
    <w:lvl w:ilvl="4" w:tplc="04150019">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8" w15:restartNumberingAfterBreak="0">
    <w:nsid w:val="737103CC"/>
    <w:multiLevelType w:val="hybridMultilevel"/>
    <w:tmpl w:val="115AE746"/>
    <w:lvl w:ilvl="0" w:tplc="117C3B3A">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70E33E7"/>
    <w:multiLevelType w:val="hybridMultilevel"/>
    <w:tmpl w:val="B19C4910"/>
    <w:lvl w:ilvl="0" w:tplc="67D83B56">
      <w:start w:val="1"/>
      <w:numFmt w:val="decimal"/>
      <w:lvlText w:val="%1."/>
      <w:lvlJc w:val="left"/>
      <w:pPr>
        <w:tabs>
          <w:tab w:val="num" w:pos="360"/>
        </w:tabs>
        <w:ind w:left="360" w:hanging="360"/>
      </w:pPr>
      <w:rPr>
        <w:rFonts w:cs="Times New Roman" w:hint="default"/>
        <w:b w:val="0"/>
        <w:color w:val="auto"/>
      </w:rPr>
    </w:lvl>
    <w:lvl w:ilvl="1" w:tplc="04150019">
      <w:start w:val="1"/>
      <w:numFmt w:val="decimal"/>
      <w:lvlText w:val="%2."/>
      <w:lvlJc w:val="left"/>
      <w:pPr>
        <w:tabs>
          <w:tab w:val="num" w:pos="1620"/>
        </w:tabs>
        <w:ind w:left="1620" w:hanging="360"/>
      </w:pPr>
      <w:rPr>
        <w:rFonts w:cs="Times New Roman"/>
      </w:rPr>
    </w:lvl>
    <w:lvl w:ilvl="2" w:tplc="0415001B">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3060"/>
        </w:tabs>
        <w:ind w:left="3060" w:hanging="360"/>
      </w:pPr>
      <w:rPr>
        <w:rFonts w:cs="Times New Roman"/>
      </w:rPr>
    </w:lvl>
    <w:lvl w:ilvl="4" w:tplc="04150019">
      <w:start w:val="1"/>
      <w:numFmt w:val="decimal"/>
      <w:lvlText w:val="%5."/>
      <w:lvlJc w:val="left"/>
      <w:pPr>
        <w:tabs>
          <w:tab w:val="num" w:pos="3780"/>
        </w:tabs>
        <w:ind w:left="3780" w:hanging="360"/>
      </w:pPr>
      <w:rPr>
        <w:rFonts w:cs="Times New Roman"/>
      </w:rPr>
    </w:lvl>
    <w:lvl w:ilvl="5" w:tplc="0415001B">
      <w:start w:val="1"/>
      <w:numFmt w:val="decimal"/>
      <w:lvlText w:val="%6."/>
      <w:lvlJc w:val="left"/>
      <w:pPr>
        <w:tabs>
          <w:tab w:val="num" w:pos="4500"/>
        </w:tabs>
        <w:ind w:left="4500" w:hanging="360"/>
      </w:pPr>
      <w:rPr>
        <w:rFonts w:cs="Times New Roman"/>
      </w:rPr>
    </w:lvl>
    <w:lvl w:ilvl="6" w:tplc="0415000F">
      <w:start w:val="1"/>
      <w:numFmt w:val="decimal"/>
      <w:lvlText w:val="%7."/>
      <w:lvlJc w:val="left"/>
      <w:pPr>
        <w:tabs>
          <w:tab w:val="num" w:pos="5220"/>
        </w:tabs>
        <w:ind w:left="5220" w:hanging="360"/>
      </w:pPr>
      <w:rPr>
        <w:rFonts w:cs="Times New Roman"/>
      </w:rPr>
    </w:lvl>
    <w:lvl w:ilvl="7" w:tplc="04150019">
      <w:start w:val="1"/>
      <w:numFmt w:val="decimal"/>
      <w:lvlText w:val="%8."/>
      <w:lvlJc w:val="left"/>
      <w:pPr>
        <w:tabs>
          <w:tab w:val="num" w:pos="5940"/>
        </w:tabs>
        <w:ind w:left="5940" w:hanging="360"/>
      </w:pPr>
      <w:rPr>
        <w:rFonts w:cs="Times New Roman"/>
      </w:rPr>
    </w:lvl>
    <w:lvl w:ilvl="8" w:tplc="0415001B">
      <w:start w:val="1"/>
      <w:numFmt w:val="decimal"/>
      <w:lvlText w:val="%9."/>
      <w:lvlJc w:val="left"/>
      <w:pPr>
        <w:tabs>
          <w:tab w:val="num" w:pos="6660"/>
        </w:tabs>
        <w:ind w:left="6660" w:hanging="360"/>
      </w:pPr>
      <w:rPr>
        <w:rFonts w:cs="Times New Roman"/>
      </w:rPr>
    </w:lvl>
  </w:abstractNum>
  <w:abstractNum w:abstractNumId="50" w15:restartNumberingAfterBreak="0">
    <w:nsid w:val="779A2912"/>
    <w:multiLevelType w:val="hybridMultilevel"/>
    <w:tmpl w:val="2C30ABA6"/>
    <w:lvl w:ilvl="0" w:tplc="DE7A9002">
      <w:start w:val="1"/>
      <w:numFmt w:val="decimal"/>
      <w:lvlText w:val="%1."/>
      <w:lvlJc w:val="left"/>
      <w:pPr>
        <w:tabs>
          <w:tab w:val="num" w:pos="357"/>
        </w:tabs>
        <w:ind w:left="357" w:hanging="357"/>
      </w:pPr>
      <w:rPr>
        <w:rFonts w:hint="default"/>
        <w:b w:val="0"/>
      </w:rPr>
    </w:lvl>
    <w:lvl w:ilvl="1" w:tplc="3A427210">
      <w:numFmt w:val="bullet"/>
      <w:lvlText w:val="-"/>
      <w:lvlJc w:val="left"/>
      <w:pPr>
        <w:ind w:left="1440" w:hanging="360"/>
      </w:pPr>
      <w:rPr>
        <w:rFonts w:ascii="Calibri" w:eastAsiaTheme="minorEastAsia" w:hAnsi="Calibri" w:cs="Calibri" w:hint="default"/>
      </w:rPr>
    </w:lvl>
    <w:lvl w:ilvl="2" w:tplc="F4143246">
      <w:start w:val="1"/>
      <w:numFmt w:val="decimal"/>
      <w:lvlText w:val="%3)"/>
      <w:lvlJc w:val="left"/>
      <w:pPr>
        <w:tabs>
          <w:tab w:val="num" w:pos="720"/>
        </w:tabs>
        <w:ind w:left="720" w:hanging="363"/>
      </w:pPr>
      <w:rPr>
        <w:rFonts w:hint="default"/>
        <w:sz w:val="22"/>
        <w:szCs w:val="22"/>
      </w:rPr>
    </w:lvl>
    <w:lvl w:ilvl="3" w:tplc="A60EEBA0">
      <w:start w:val="1"/>
      <w:numFmt w:val="lowerLetter"/>
      <w:lvlText w:val="%4)"/>
      <w:lvlJc w:val="left"/>
      <w:pPr>
        <w:ind w:left="2880" w:hanging="360"/>
      </w:pPr>
      <w:rPr>
        <w:rFonts w:hint="default"/>
      </w:rPr>
    </w:lvl>
    <w:lvl w:ilvl="4" w:tplc="92900A88">
      <w:start w:val="72"/>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84D7F54"/>
    <w:multiLevelType w:val="hybridMultilevel"/>
    <w:tmpl w:val="CF34BC22"/>
    <w:lvl w:ilvl="0" w:tplc="90EA054C">
      <w:start w:val="1"/>
      <w:numFmt w:val="decimal"/>
      <w:lvlText w:val="%1."/>
      <w:lvlJc w:val="left"/>
      <w:pPr>
        <w:tabs>
          <w:tab w:val="num" w:pos="360"/>
        </w:tabs>
        <w:ind w:left="360" w:hanging="360"/>
      </w:pPr>
      <w:rPr>
        <w:rFonts w:cs="Times New Roman"/>
        <w:b w:val="0"/>
      </w:rPr>
    </w:lvl>
    <w:lvl w:ilvl="1" w:tplc="D428AB58">
      <w:start w:val="1"/>
      <w:numFmt w:val="lowerLetter"/>
      <w:lvlText w:val="%2)"/>
      <w:lvlJc w:val="left"/>
      <w:pPr>
        <w:tabs>
          <w:tab w:val="num" w:pos="1080"/>
        </w:tabs>
        <w:ind w:left="1080"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2" w15:restartNumberingAfterBreak="0">
    <w:nsid w:val="785814F3"/>
    <w:multiLevelType w:val="hybridMultilevel"/>
    <w:tmpl w:val="E4FEA7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8A4016B"/>
    <w:multiLevelType w:val="hybridMultilevel"/>
    <w:tmpl w:val="AB5C89C6"/>
    <w:lvl w:ilvl="0" w:tplc="FDE288D8">
      <w:start w:val="1"/>
      <w:numFmt w:val="decimal"/>
      <w:lvlText w:val="%1."/>
      <w:lvlJc w:val="left"/>
      <w:pPr>
        <w:tabs>
          <w:tab w:val="num" w:pos="360"/>
        </w:tabs>
        <w:ind w:left="360" w:hanging="360"/>
      </w:pPr>
      <w:rPr>
        <w:rFonts w:cs="Times New Roman"/>
        <w:b w:val="0"/>
        <w:strike w:val="0"/>
      </w:rPr>
    </w:lvl>
    <w:lvl w:ilvl="1" w:tplc="D428AB58">
      <w:start w:val="1"/>
      <w:numFmt w:val="lowerLetter"/>
      <w:lvlText w:val="%2)"/>
      <w:lvlJc w:val="left"/>
      <w:pPr>
        <w:tabs>
          <w:tab w:val="num" w:pos="1080"/>
        </w:tabs>
        <w:ind w:left="1080"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4" w15:restartNumberingAfterBreak="0">
    <w:nsid w:val="7E182027"/>
    <w:multiLevelType w:val="singleLevel"/>
    <w:tmpl w:val="4EDE1980"/>
    <w:lvl w:ilvl="0">
      <w:start w:val="1"/>
      <w:numFmt w:val="lowerLetter"/>
      <w:lvlText w:val=""/>
      <w:lvlJc w:val="left"/>
      <w:pPr>
        <w:tabs>
          <w:tab w:val="num" w:pos="360"/>
        </w:tabs>
        <w:ind w:left="360" w:hanging="360"/>
      </w:pPr>
      <w:rPr>
        <w:rFonts w:ascii="Times New Roman" w:hAnsi="Times New Roman" w:cs="Times New Roman" w:hint="default"/>
      </w:rPr>
    </w:lvl>
  </w:abstractNum>
  <w:abstractNum w:abstractNumId="55" w15:restartNumberingAfterBreak="0">
    <w:nsid w:val="7E3E758B"/>
    <w:multiLevelType w:val="hybridMultilevel"/>
    <w:tmpl w:val="0E5C3658"/>
    <w:lvl w:ilvl="0" w:tplc="DD20C632">
      <w:start w:val="1"/>
      <w:numFmt w:val="decimal"/>
      <w:lvlText w:val="%1."/>
      <w:lvlJc w:val="left"/>
      <w:pPr>
        <w:ind w:left="720" w:hanging="360"/>
      </w:pPr>
      <w:rPr>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DB7019DA">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45"/>
  </w:num>
  <w:num w:numId="5">
    <w:abstractNumId w:val="33"/>
  </w:num>
  <w:num w:numId="6">
    <w:abstractNumId w:val="23"/>
  </w:num>
  <w:num w:numId="7">
    <w:abstractNumId w:val="54"/>
    <w:lvlOverride w:ilvl="0">
      <w:startOverride w:val="1"/>
    </w:lvlOverride>
  </w:num>
  <w:num w:numId="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7"/>
  </w:num>
  <w:num w:numId="10">
    <w:abstractNumId w:val="48"/>
  </w:num>
  <w:num w:numId="11">
    <w:abstractNumId w:val="28"/>
  </w:num>
  <w:num w:numId="12">
    <w:abstractNumId w:val="46"/>
  </w:num>
  <w:num w:numId="13">
    <w:abstractNumId w:val="52"/>
  </w:num>
  <w:num w:numId="14">
    <w:abstractNumId w:val="40"/>
  </w:num>
  <w:num w:numId="15">
    <w:abstractNumId w:val="7"/>
  </w:num>
  <w:num w:numId="16">
    <w:abstractNumId w:val="18"/>
  </w:num>
  <w:num w:numId="17">
    <w:abstractNumId w:val="17"/>
  </w:num>
  <w:num w:numId="18">
    <w:abstractNumId w:val="19"/>
  </w:num>
  <w:num w:numId="19">
    <w:abstractNumId w:val="32"/>
  </w:num>
  <w:num w:numId="20">
    <w:abstractNumId w:val="6"/>
  </w:num>
  <w:num w:numId="21">
    <w:abstractNumId w:val="49"/>
  </w:num>
  <w:num w:numId="22">
    <w:abstractNumId w:val="43"/>
  </w:num>
  <w:num w:numId="23">
    <w:abstractNumId w:val="39"/>
  </w:num>
  <w:num w:numId="24">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3"/>
  </w:num>
  <w:num w:numId="27">
    <w:abstractNumId w:val="34"/>
  </w:num>
  <w:num w:numId="28">
    <w:abstractNumId w:val="36"/>
  </w:num>
  <w:num w:numId="29">
    <w:abstractNumId w:val="26"/>
  </w:num>
  <w:num w:numId="30">
    <w:abstractNumId w:val="21"/>
  </w:num>
  <w:num w:numId="31">
    <w:abstractNumId w:val="1"/>
  </w:num>
  <w:num w:numId="32">
    <w:abstractNumId w:val="11"/>
  </w:num>
  <w:num w:numId="33">
    <w:abstractNumId w:val="53"/>
  </w:num>
  <w:num w:numId="34">
    <w:abstractNumId w:val="2"/>
  </w:num>
  <w:num w:numId="35">
    <w:abstractNumId w:val="3"/>
  </w:num>
  <w:num w:numId="36">
    <w:abstractNumId w:val="50"/>
  </w:num>
  <w:num w:numId="37">
    <w:abstractNumId w:val="5"/>
  </w:num>
  <w:num w:numId="38">
    <w:abstractNumId w:val="14"/>
  </w:num>
  <w:num w:numId="39">
    <w:abstractNumId w:val="31"/>
  </w:num>
  <w:num w:numId="40">
    <w:abstractNumId w:val="27"/>
  </w:num>
  <w:num w:numId="41">
    <w:abstractNumId w:val="15"/>
  </w:num>
  <w:num w:numId="42">
    <w:abstractNumId w:val="44"/>
  </w:num>
  <w:num w:numId="43">
    <w:abstractNumId w:val="47"/>
  </w:num>
  <w:num w:numId="44">
    <w:abstractNumId w:val="8"/>
  </w:num>
  <w:num w:numId="45">
    <w:abstractNumId w:val="30"/>
  </w:num>
  <w:num w:numId="46">
    <w:abstractNumId w:val="41"/>
  </w:num>
  <w:num w:numId="47">
    <w:abstractNumId w:val="10"/>
  </w:num>
  <w:num w:numId="48">
    <w:abstractNumId w:val="24"/>
  </w:num>
  <w:num w:numId="49">
    <w:abstractNumId w:val="20"/>
  </w:num>
  <w:num w:numId="50">
    <w:abstractNumId w:val="35"/>
  </w:num>
  <w:num w:numId="51">
    <w:abstractNumId w:val="12"/>
  </w:num>
  <w:num w:numId="52">
    <w:abstractNumId w:val="55"/>
  </w:num>
  <w:num w:numId="53">
    <w:abstractNumId w:val="38"/>
  </w:num>
  <w:num w:numId="54">
    <w:abstractNumId w:val="29"/>
  </w:num>
  <w:num w:numId="55">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91F"/>
    <w:rsid w:val="0000206A"/>
    <w:rsid w:val="00004E25"/>
    <w:rsid w:val="00004F03"/>
    <w:rsid w:val="0001133D"/>
    <w:rsid w:val="00012B81"/>
    <w:rsid w:val="000139D0"/>
    <w:rsid w:val="00013D18"/>
    <w:rsid w:val="00017BC5"/>
    <w:rsid w:val="0002221A"/>
    <w:rsid w:val="000246E7"/>
    <w:rsid w:val="000347D2"/>
    <w:rsid w:val="00041885"/>
    <w:rsid w:val="00042F02"/>
    <w:rsid w:val="00044450"/>
    <w:rsid w:val="00046BBD"/>
    <w:rsid w:val="0005010F"/>
    <w:rsid w:val="00051B35"/>
    <w:rsid w:val="00051ECF"/>
    <w:rsid w:val="00054B36"/>
    <w:rsid w:val="00054F31"/>
    <w:rsid w:val="00056178"/>
    <w:rsid w:val="00057023"/>
    <w:rsid w:val="00057427"/>
    <w:rsid w:val="0006141C"/>
    <w:rsid w:val="00065DBC"/>
    <w:rsid w:val="00067707"/>
    <w:rsid w:val="000701B6"/>
    <w:rsid w:val="00073B5F"/>
    <w:rsid w:val="00076529"/>
    <w:rsid w:val="00083E69"/>
    <w:rsid w:val="00085B12"/>
    <w:rsid w:val="00087A95"/>
    <w:rsid w:val="00092426"/>
    <w:rsid w:val="00094554"/>
    <w:rsid w:val="000947A3"/>
    <w:rsid w:val="000A0708"/>
    <w:rsid w:val="000A12D0"/>
    <w:rsid w:val="000A19F7"/>
    <w:rsid w:val="000A1E6E"/>
    <w:rsid w:val="000A4A71"/>
    <w:rsid w:val="000A52E8"/>
    <w:rsid w:val="000A6D8F"/>
    <w:rsid w:val="000B110A"/>
    <w:rsid w:val="000B47F6"/>
    <w:rsid w:val="000B6CF8"/>
    <w:rsid w:val="000C1B80"/>
    <w:rsid w:val="000C2C49"/>
    <w:rsid w:val="000C32B9"/>
    <w:rsid w:val="000C46D9"/>
    <w:rsid w:val="000C5749"/>
    <w:rsid w:val="000D4ED8"/>
    <w:rsid w:val="000D5F4C"/>
    <w:rsid w:val="000E03AA"/>
    <w:rsid w:val="000E0F2C"/>
    <w:rsid w:val="000E17DB"/>
    <w:rsid w:val="000E2B6C"/>
    <w:rsid w:val="000E62DA"/>
    <w:rsid w:val="000E73A1"/>
    <w:rsid w:val="000F024B"/>
    <w:rsid w:val="000F091A"/>
    <w:rsid w:val="000F2F30"/>
    <w:rsid w:val="000F3BFA"/>
    <w:rsid w:val="000F5461"/>
    <w:rsid w:val="000F5E52"/>
    <w:rsid w:val="00101E7E"/>
    <w:rsid w:val="00104D98"/>
    <w:rsid w:val="00106576"/>
    <w:rsid w:val="001122B1"/>
    <w:rsid w:val="001123CB"/>
    <w:rsid w:val="00114240"/>
    <w:rsid w:val="001211CD"/>
    <w:rsid w:val="00121BEF"/>
    <w:rsid w:val="00122115"/>
    <w:rsid w:val="0012449D"/>
    <w:rsid w:val="001249A7"/>
    <w:rsid w:val="00125FAC"/>
    <w:rsid w:val="00126A12"/>
    <w:rsid w:val="00126EA7"/>
    <w:rsid w:val="0013099A"/>
    <w:rsid w:val="00131D9B"/>
    <w:rsid w:val="001347BB"/>
    <w:rsid w:val="00135756"/>
    <w:rsid w:val="0013641C"/>
    <w:rsid w:val="00136F81"/>
    <w:rsid w:val="00137836"/>
    <w:rsid w:val="001400EA"/>
    <w:rsid w:val="001408ED"/>
    <w:rsid w:val="001427C5"/>
    <w:rsid w:val="00147ADE"/>
    <w:rsid w:val="00150511"/>
    <w:rsid w:val="00150D60"/>
    <w:rsid w:val="0015109E"/>
    <w:rsid w:val="00154987"/>
    <w:rsid w:val="00155929"/>
    <w:rsid w:val="00156464"/>
    <w:rsid w:val="001575B3"/>
    <w:rsid w:val="00157F8A"/>
    <w:rsid w:val="00174013"/>
    <w:rsid w:val="0017481A"/>
    <w:rsid w:val="00175EA0"/>
    <w:rsid w:val="001831F0"/>
    <w:rsid w:val="00185A08"/>
    <w:rsid w:val="00192E40"/>
    <w:rsid w:val="001975EC"/>
    <w:rsid w:val="001A372D"/>
    <w:rsid w:val="001A5780"/>
    <w:rsid w:val="001A6428"/>
    <w:rsid w:val="001A6536"/>
    <w:rsid w:val="001A656A"/>
    <w:rsid w:val="001A765D"/>
    <w:rsid w:val="001B0A2A"/>
    <w:rsid w:val="001B224D"/>
    <w:rsid w:val="001C0D71"/>
    <w:rsid w:val="001C160F"/>
    <w:rsid w:val="001C45C3"/>
    <w:rsid w:val="001C7670"/>
    <w:rsid w:val="001D0A8D"/>
    <w:rsid w:val="001D1123"/>
    <w:rsid w:val="001D188C"/>
    <w:rsid w:val="001D2102"/>
    <w:rsid w:val="001D2F9D"/>
    <w:rsid w:val="001D394F"/>
    <w:rsid w:val="001D453D"/>
    <w:rsid w:val="001E30E0"/>
    <w:rsid w:val="001E565C"/>
    <w:rsid w:val="001F14CF"/>
    <w:rsid w:val="001F177D"/>
    <w:rsid w:val="001F3DF3"/>
    <w:rsid w:val="002012E5"/>
    <w:rsid w:val="002018A4"/>
    <w:rsid w:val="002029DB"/>
    <w:rsid w:val="00202AEA"/>
    <w:rsid w:val="00203487"/>
    <w:rsid w:val="00203DBA"/>
    <w:rsid w:val="00203E8A"/>
    <w:rsid w:val="0020598C"/>
    <w:rsid w:val="002070BE"/>
    <w:rsid w:val="002075A5"/>
    <w:rsid w:val="00213723"/>
    <w:rsid w:val="00215EAB"/>
    <w:rsid w:val="00216B52"/>
    <w:rsid w:val="00222779"/>
    <w:rsid w:val="002232FC"/>
    <w:rsid w:val="0022419A"/>
    <w:rsid w:val="0022515A"/>
    <w:rsid w:val="00227421"/>
    <w:rsid w:val="00230433"/>
    <w:rsid w:val="0023239B"/>
    <w:rsid w:val="00233216"/>
    <w:rsid w:val="00233B6D"/>
    <w:rsid w:val="00235843"/>
    <w:rsid w:val="002367D2"/>
    <w:rsid w:val="00237227"/>
    <w:rsid w:val="002476A8"/>
    <w:rsid w:val="00251186"/>
    <w:rsid w:val="002512A8"/>
    <w:rsid w:val="00251B54"/>
    <w:rsid w:val="00252E9D"/>
    <w:rsid w:val="00254C5C"/>
    <w:rsid w:val="0025516B"/>
    <w:rsid w:val="00256179"/>
    <w:rsid w:val="00257470"/>
    <w:rsid w:val="00260C31"/>
    <w:rsid w:val="0026168A"/>
    <w:rsid w:val="002648F6"/>
    <w:rsid w:val="00271EC5"/>
    <w:rsid w:val="00273DCC"/>
    <w:rsid w:val="002832F5"/>
    <w:rsid w:val="002837F8"/>
    <w:rsid w:val="00283AF2"/>
    <w:rsid w:val="00284210"/>
    <w:rsid w:val="002864B4"/>
    <w:rsid w:val="00296311"/>
    <w:rsid w:val="002A1152"/>
    <w:rsid w:val="002A2743"/>
    <w:rsid w:val="002A2E56"/>
    <w:rsid w:val="002A37D3"/>
    <w:rsid w:val="002A4AAA"/>
    <w:rsid w:val="002A589A"/>
    <w:rsid w:val="002B08E0"/>
    <w:rsid w:val="002B0A96"/>
    <w:rsid w:val="002B5F7A"/>
    <w:rsid w:val="002B6160"/>
    <w:rsid w:val="002C083A"/>
    <w:rsid w:val="002C7F54"/>
    <w:rsid w:val="002D1670"/>
    <w:rsid w:val="002D1FBA"/>
    <w:rsid w:val="002D616B"/>
    <w:rsid w:val="002E1543"/>
    <w:rsid w:val="002E3D58"/>
    <w:rsid w:val="002E6798"/>
    <w:rsid w:val="002F3FBA"/>
    <w:rsid w:val="002F401C"/>
    <w:rsid w:val="002F537A"/>
    <w:rsid w:val="002F5AC8"/>
    <w:rsid w:val="002F678C"/>
    <w:rsid w:val="00301EC4"/>
    <w:rsid w:val="003102DF"/>
    <w:rsid w:val="003105C6"/>
    <w:rsid w:val="003110AF"/>
    <w:rsid w:val="00317702"/>
    <w:rsid w:val="00320311"/>
    <w:rsid w:val="00320F5C"/>
    <w:rsid w:val="00321291"/>
    <w:rsid w:val="00322ABF"/>
    <w:rsid w:val="003257A0"/>
    <w:rsid w:val="00327498"/>
    <w:rsid w:val="0033184E"/>
    <w:rsid w:val="003333E0"/>
    <w:rsid w:val="00334299"/>
    <w:rsid w:val="00337BC2"/>
    <w:rsid w:val="00340D05"/>
    <w:rsid w:val="003430DA"/>
    <w:rsid w:val="00345890"/>
    <w:rsid w:val="003479D9"/>
    <w:rsid w:val="0035085B"/>
    <w:rsid w:val="003524AB"/>
    <w:rsid w:val="00352963"/>
    <w:rsid w:val="00352C91"/>
    <w:rsid w:val="003539A2"/>
    <w:rsid w:val="003558DF"/>
    <w:rsid w:val="00356737"/>
    <w:rsid w:val="00356A7A"/>
    <w:rsid w:val="00361C23"/>
    <w:rsid w:val="00361C2F"/>
    <w:rsid w:val="00370F0E"/>
    <w:rsid w:val="00373D9F"/>
    <w:rsid w:val="00374C83"/>
    <w:rsid w:val="00374D3D"/>
    <w:rsid w:val="00376883"/>
    <w:rsid w:val="003775FD"/>
    <w:rsid w:val="003845C8"/>
    <w:rsid w:val="0038592C"/>
    <w:rsid w:val="00386F4A"/>
    <w:rsid w:val="003936D0"/>
    <w:rsid w:val="00396208"/>
    <w:rsid w:val="00396571"/>
    <w:rsid w:val="003A18D9"/>
    <w:rsid w:val="003A1B01"/>
    <w:rsid w:val="003A400E"/>
    <w:rsid w:val="003A6575"/>
    <w:rsid w:val="003A6878"/>
    <w:rsid w:val="003C1B17"/>
    <w:rsid w:val="003C50E8"/>
    <w:rsid w:val="003C5E7F"/>
    <w:rsid w:val="003C66E9"/>
    <w:rsid w:val="003C69FB"/>
    <w:rsid w:val="003C722A"/>
    <w:rsid w:val="003C73A2"/>
    <w:rsid w:val="003D1C66"/>
    <w:rsid w:val="003D6D85"/>
    <w:rsid w:val="003E1265"/>
    <w:rsid w:val="003E21A0"/>
    <w:rsid w:val="003E53BE"/>
    <w:rsid w:val="003E727C"/>
    <w:rsid w:val="003F5379"/>
    <w:rsid w:val="003F54A7"/>
    <w:rsid w:val="003F76FE"/>
    <w:rsid w:val="00400645"/>
    <w:rsid w:val="00400833"/>
    <w:rsid w:val="00401E89"/>
    <w:rsid w:val="00402BC5"/>
    <w:rsid w:val="0040333E"/>
    <w:rsid w:val="004117DB"/>
    <w:rsid w:val="004127FE"/>
    <w:rsid w:val="004236D7"/>
    <w:rsid w:val="004255E8"/>
    <w:rsid w:val="00427E14"/>
    <w:rsid w:val="00430536"/>
    <w:rsid w:val="00431422"/>
    <w:rsid w:val="00434591"/>
    <w:rsid w:val="00436705"/>
    <w:rsid w:val="004404BD"/>
    <w:rsid w:val="004456E2"/>
    <w:rsid w:val="00445920"/>
    <w:rsid w:val="00446534"/>
    <w:rsid w:val="004475DE"/>
    <w:rsid w:val="00447986"/>
    <w:rsid w:val="00450C4D"/>
    <w:rsid w:val="004566B8"/>
    <w:rsid w:val="00457518"/>
    <w:rsid w:val="004612F2"/>
    <w:rsid w:val="004623EF"/>
    <w:rsid w:val="00463343"/>
    <w:rsid w:val="00465169"/>
    <w:rsid w:val="00467D23"/>
    <w:rsid w:val="00470654"/>
    <w:rsid w:val="0047458B"/>
    <w:rsid w:val="00475398"/>
    <w:rsid w:val="00477BF3"/>
    <w:rsid w:val="00480173"/>
    <w:rsid w:val="0048093C"/>
    <w:rsid w:val="0048290A"/>
    <w:rsid w:val="004856AD"/>
    <w:rsid w:val="0048695F"/>
    <w:rsid w:val="004876EA"/>
    <w:rsid w:val="004916E6"/>
    <w:rsid w:val="0049278F"/>
    <w:rsid w:val="00492FFD"/>
    <w:rsid w:val="00493321"/>
    <w:rsid w:val="00493E02"/>
    <w:rsid w:val="004945C0"/>
    <w:rsid w:val="00497289"/>
    <w:rsid w:val="004A0F59"/>
    <w:rsid w:val="004A193E"/>
    <w:rsid w:val="004A3CAB"/>
    <w:rsid w:val="004A4923"/>
    <w:rsid w:val="004A6928"/>
    <w:rsid w:val="004B0760"/>
    <w:rsid w:val="004B50FA"/>
    <w:rsid w:val="004B6380"/>
    <w:rsid w:val="004C5023"/>
    <w:rsid w:val="004C64F1"/>
    <w:rsid w:val="004D3023"/>
    <w:rsid w:val="004E077F"/>
    <w:rsid w:val="004E18F4"/>
    <w:rsid w:val="004E1FDC"/>
    <w:rsid w:val="004E2EE0"/>
    <w:rsid w:val="004E4876"/>
    <w:rsid w:val="004E4D27"/>
    <w:rsid w:val="004E5F5D"/>
    <w:rsid w:val="004F10B7"/>
    <w:rsid w:val="004F20ED"/>
    <w:rsid w:val="004F66C5"/>
    <w:rsid w:val="004F7ADC"/>
    <w:rsid w:val="0050027A"/>
    <w:rsid w:val="00501C1C"/>
    <w:rsid w:val="00503617"/>
    <w:rsid w:val="005042FB"/>
    <w:rsid w:val="00504FE7"/>
    <w:rsid w:val="005071A0"/>
    <w:rsid w:val="005078F3"/>
    <w:rsid w:val="005133B3"/>
    <w:rsid w:val="00515502"/>
    <w:rsid w:val="0051619B"/>
    <w:rsid w:val="005167FD"/>
    <w:rsid w:val="005260E2"/>
    <w:rsid w:val="00526DDC"/>
    <w:rsid w:val="0052709F"/>
    <w:rsid w:val="00532B51"/>
    <w:rsid w:val="00533103"/>
    <w:rsid w:val="00535B3D"/>
    <w:rsid w:val="00536AD4"/>
    <w:rsid w:val="00537342"/>
    <w:rsid w:val="00537AFE"/>
    <w:rsid w:val="00540459"/>
    <w:rsid w:val="00541D61"/>
    <w:rsid w:val="00543CE4"/>
    <w:rsid w:val="005459A8"/>
    <w:rsid w:val="00546E00"/>
    <w:rsid w:val="00551E6D"/>
    <w:rsid w:val="005609E8"/>
    <w:rsid w:val="00561078"/>
    <w:rsid w:val="005617D7"/>
    <w:rsid w:val="005623A3"/>
    <w:rsid w:val="00562B4A"/>
    <w:rsid w:val="00565DF1"/>
    <w:rsid w:val="00573F8D"/>
    <w:rsid w:val="005740E4"/>
    <w:rsid w:val="00574D48"/>
    <w:rsid w:val="0058001E"/>
    <w:rsid w:val="00583760"/>
    <w:rsid w:val="0058535E"/>
    <w:rsid w:val="005876F7"/>
    <w:rsid w:val="0059232E"/>
    <w:rsid w:val="00593EAD"/>
    <w:rsid w:val="00594004"/>
    <w:rsid w:val="005A1D71"/>
    <w:rsid w:val="005A346D"/>
    <w:rsid w:val="005A6B9A"/>
    <w:rsid w:val="005B199F"/>
    <w:rsid w:val="005B2238"/>
    <w:rsid w:val="005B42E4"/>
    <w:rsid w:val="005B789F"/>
    <w:rsid w:val="005C0F00"/>
    <w:rsid w:val="005C1E84"/>
    <w:rsid w:val="005C2517"/>
    <w:rsid w:val="005C5EB7"/>
    <w:rsid w:val="005D1ED1"/>
    <w:rsid w:val="005D3C20"/>
    <w:rsid w:val="005D3DCC"/>
    <w:rsid w:val="005D4EA9"/>
    <w:rsid w:val="005D6B88"/>
    <w:rsid w:val="005E1D65"/>
    <w:rsid w:val="005E2F07"/>
    <w:rsid w:val="005F0B9C"/>
    <w:rsid w:val="005F1E5F"/>
    <w:rsid w:val="005F3302"/>
    <w:rsid w:val="005F371B"/>
    <w:rsid w:val="005F78B7"/>
    <w:rsid w:val="0060107C"/>
    <w:rsid w:val="00601A5D"/>
    <w:rsid w:val="00601E86"/>
    <w:rsid w:val="00602969"/>
    <w:rsid w:val="00602AB4"/>
    <w:rsid w:val="006123BB"/>
    <w:rsid w:val="0061381E"/>
    <w:rsid w:val="00617A47"/>
    <w:rsid w:val="00617D6C"/>
    <w:rsid w:val="00620AE7"/>
    <w:rsid w:val="00620B5B"/>
    <w:rsid w:val="0062105C"/>
    <w:rsid w:val="00621EF4"/>
    <w:rsid w:val="00621F73"/>
    <w:rsid w:val="006227B9"/>
    <w:rsid w:val="00622B11"/>
    <w:rsid w:val="00626DD8"/>
    <w:rsid w:val="006276A0"/>
    <w:rsid w:val="006334F3"/>
    <w:rsid w:val="0064000B"/>
    <w:rsid w:val="00640A87"/>
    <w:rsid w:val="00642AC7"/>
    <w:rsid w:val="00647407"/>
    <w:rsid w:val="00647E49"/>
    <w:rsid w:val="006538D9"/>
    <w:rsid w:val="00655B24"/>
    <w:rsid w:val="00656FD8"/>
    <w:rsid w:val="00662BAB"/>
    <w:rsid w:val="00667962"/>
    <w:rsid w:val="006679C5"/>
    <w:rsid w:val="006721A7"/>
    <w:rsid w:val="006727B7"/>
    <w:rsid w:val="00673D4F"/>
    <w:rsid w:val="006777DB"/>
    <w:rsid w:val="00677F48"/>
    <w:rsid w:val="006803A9"/>
    <w:rsid w:val="0068134D"/>
    <w:rsid w:val="00681886"/>
    <w:rsid w:val="00682AA5"/>
    <w:rsid w:val="00683322"/>
    <w:rsid w:val="00683FD7"/>
    <w:rsid w:val="00684E7C"/>
    <w:rsid w:val="00690D3D"/>
    <w:rsid w:val="006921B1"/>
    <w:rsid w:val="006936A6"/>
    <w:rsid w:val="006975AF"/>
    <w:rsid w:val="006A0226"/>
    <w:rsid w:val="006A29FA"/>
    <w:rsid w:val="006A2A25"/>
    <w:rsid w:val="006A6612"/>
    <w:rsid w:val="006A79D6"/>
    <w:rsid w:val="006B29DB"/>
    <w:rsid w:val="006B3804"/>
    <w:rsid w:val="006B6BCA"/>
    <w:rsid w:val="006C104F"/>
    <w:rsid w:val="006C2430"/>
    <w:rsid w:val="006C3F86"/>
    <w:rsid w:val="006C413C"/>
    <w:rsid w:val="006C6E4B"/>
    <w:rsid w:val="006D2C81"/>
    <w:rsid w:val="006D7094"/>
    <w:rsid w:val="006E158F"/>
    <w:rsid w:val="006E2AE4"/>
    <w:rsid w:val="006E5E3A"/>
    <w:rsid w:val="006E5F9E"/>
    <w:rsid w:val="006E6EA3"/>
    <w:rsid w:val="006E797E"/>
    <w:rsid w:val="006F0D35"/>
    <w:rsid w:val="006F0E83"/>
    <w:rsid w:val="006F2A65"/>
    <w:rsid w:val="006F511D"/>
    <w:rsid w:val="006F7483"/>
    <w:rsid w:val="006F762A"/>
    <w:rsid w:val="006F77A6"/>
    <w:rsid w:val="00703FE1"/>
    <w:rsid w:val="00706F21"/>
    <w:rsid w:val="00707C42"/>
    <w:rsid w:val="007101AA"/>
    <w:rsid w:val="00710A35"/>
    <w:rsid w:val="0071364C"/>
    <w:rsid w:val="0071653B"/>
    <w:rsid w:val="00716EAC"/>
    <w:rsid w:val="00716EB1"/>
    <w:rsid w:val="007255C8"/>
    <w:rsid w:val="0072564F"/>
    <w:rsid w:val="007256CD"/>
    <w:rsid w:val="00725EBC"/>
    <w:rsid w:val="00727310"/>
    <w:rsid w:val="007357D7"/>
    <w:rsid w:val="00741ECB"/>
    <w:rsid w:val="00742786"/>
    <w:rsid w:val="00744B01"/>
    <w:rsid w:val="007452B5"/>
    <w:rsid w:val="00753766"/>
    <w:rsid w:val="007555AF"/>
    <w:rsid w:val="00756EEB"/>
    <w:rsid w:val="00762B0E"/>
    <w:rsid w:val="0077020C"/>
    <w:rsid w:val="007736EA"/>
    <w:rsid w:val="0077532D"/>
    <w:rsid w:val="00775EA6"/>
    <w:rsid w:val="007770E6"/>
    <w:rsid w:val="00780D05"/>
    <w:rsid w:val="00780FAC"/>
    <w:rsid w:val="0078362A"/>
    <w:rsid w:val="00785852"/>
    <w:rsid w:val="007A1551"/>
    <w:rsid w:val="007A73B8"/>
    <w:rsid w:val="007B3039"/>
    <w:rsid w:val="007B39D1"/>
    <w:rsid w:val="007B5696"/>
    <w:rsid w:val="007B6E13"/>
    <w:rsid w:val="007C492E"/>
    <w:rsid w:val="007C4ECE"/>
    <w:rsid w:val="007C62B7"/>
    <w:rsid w:val="007C678E"/>
    <w:rsid w:val="007C6F51"/>
    <w:rsid w:val="007D0B9E"/>
    <w:rsid w:val="007D10FF"/>
    <w:rsid w:val="007E17AE"/>
    <w:rsid w:val="007E1DB0"/>
    <w:rsid w:val="007F41AC"/>
    <w:rsid w:val="007F748F"/>
    <w:rsid w:val="0080069F"/>
    <w:rsid w:val="0080179B"/>
    <w:rsid w:val="008028E1"/>
    <w:rsid w:val="00803AEA"/>
    <w:rsid w:val="00804E15"/>
    <w:rsid w:val="00807999"/>
    <w:rsid w:val="00810A1E"/>
    <w:rsid w:val="00816283"/>
    <w:rsid w:val="00817132"/>
    <w:rsid w:val="00817493"/>
    <w:rsid w:val="008175E2"/>
    <w:rsid w:val="0081799F"/>
    <w:rsid w:val="00817C31"/>
    <w:rsid w:val="008203D2"/>
    <w:rsid w:val="0082298E"/>
    <w:rsid w:val="008245F5"/>
    <w:rsid w:val="008256AB"/>
    <w:rsid w:val="0083015F"/>
    <w:rsid w:val="00830BCF"/>
    <w:rsid w:val="00831410"/>
    <w:rsid w:val="00832D81"/>
    <w:rsid w:val="00832DCC"/>
    <w:rsid w:val="008357D8"/>
    <w:rsid w:val="008405B6"/>
    <w:rsid w:val="0084167F"/>
    <w:rsid w:val="00841C1D"/>
    <w:rsid w:val="00841C60"/>
    <w:rsid w:val="0085195D"/>
    <w:rsid w:val="00851A19"/>
    <w:rsid w:val="00853AF1"/>
    <w:rsid w:val="00853E08"/>
    <w:rsid w:val="00856CB8"/>
    <w:rsid w:val="00857021"/>
    <w:rsid w:val="008571A5"/>
    <w:rsid w:val="00862C8C"/>
    <w:rsid w:val="00863581"/>
    <w:rsid w:val="00863E32"/>
    <w:rsid w:val="008830DC"/>
    <w:rsid w:val="00883632"/>
    <w:rsid w:val="00886572"/>
    <w:rsid w:val="008910BC"/>
    <w:rsid w:val="008951DB"/>
    <w:rsid w:val="008A172D"/>
    <w:rsid w:val="008A35D8"/>
    <w:rsid w:val="008A67A7"/>
    <w:rsid w:val="008B2C72"/>
    <w:rsid w:val="008B3454"/>
    <w:rsid w:val="008B487F"/>
    <w:rsid w:val="008B773C"/>
    <w:rsid w:val="008B7E2E"/>
    <w:rsid w:val="008C0F00"/>
    <w:rsid w:val="008C16FC"/>
    <w:rsid w:val="008C7AA4"/>
    <w:rsid w:val="008D1B72"/>
    <w:rsid w:val="008E2D5E"/>
    <w:rsid w:val="008E3D52"/>
    <w:rsid w:val="008E7DCB"/>
    <w:rsid w:val="008F02BF"/>
    <w:rsid w:val="008F40E7"/>
    <w:rsid w:val="008F47E2"/>
    <w:rsid w:val="008F642A"/>
    <w:rsid w:val="008F67D8"/>
    <w:rsid w:val="00905754"/>
    <w:rsid w:val="009060A4"/>
    <w:rsid w:val="00910FE4"/>
    <w:rsid w:val="00911C95"/>
    <w:rsid w:val="00912675"/>
    <w:rsid w:val="009130B8"/>
    <w:rsid w:val="0091411D"/>
    <w:rsid w:val="00914BEA"/>
    <w:rsid w:val="009167C4"/>
    <w:rsid w:val="00916AF8"/>
    <w:rsid w:val="009174CD"/>
    <w:rsid w:val="009226C5"/>
    <w:rsid w:val="00924030"/>
    <w:rsid w:val="00930D2D"/>
    <w:rsid w:val="00931182"/>
    <w:rsid w:val="00931A6D"/>
    <w:rsid w:val="00931C99"/>
    <w:rsid w:val="00932080"/>
    <w:rsid w:val="00934751"/>
    <w:rsid w:val="009369FA"/>
    <w:rsid w:val="00941F10"/>
    <w:rsid w:val="00942EF0"/>
    <w:rsid w:val="009547EC"/>
    <w:rsid w:val="00954E21"/>
    <w:rsid w:val="0095504C"/>
    <w:rsid w:val="0095612D"/>
    <w:rsid w:val="009563CB"/>
    <w:rsid w:val="00957489"/>
    <w:rsid w:val="00962A89"/>
    <w:rsid w:val="0096395B"/>
    <w:rsid w:val="00963D51"/>
    <w:rsid w:val="0096587D"/>
    <w:rsid w:val="00966845"/>
    <w:rsid w:val="00967E09"/>
    <w:rsid w:val="00971637"/>
    <w:rsid w:val="00975B65"/>
    <w:rsid w:val="009829AE"/>
    <w:rsid w:val="009840A1"/>
    <w:rsid w:val="009A042B"/>
    <w:rsid w:val="009A51E1"/>
    <w:rsid w:val="009B09E4"/>
    <w:rsid w:val="009B0C52"/>
    <w:rsid w:val="009B341F"/>
    <w:rsid w:val="009B36EA"/>
    <w:rsid w:val="009C2067"/>
    <w:rsid w:val="009C6554"/>
    <w:rsid w:val="009C79F2"/>
    <w:rsid w:val="009D312F"/>
    <w:rsid w:val="009D61A2"/>
    <w:rsid w:val="009D70BB"/>
    <w:rsid w:val="009E0916"/>
    <w:rsid w:val="009E17F6"/>
    <w:rsid w:val="009F1519"/>
    <w:rsid w:val="009F324E"/>
    <w:rsid w:val="009F4E37"/>
    <w:rsid w:val="009F600F"/>
    <w:rsid w:val="00A01841"/>
    <w:rsid w:val="00A0374C"/>
    <w:rsid w:val="00A06B1F"/>
    <w:rsid w:val="00A10EE7"/>
    <w:rsid w:val="00A11E9D"/>
    <w:rsid w:val="00A133E0"/>
    <w:rsid w:val="00A21BDC"/>
    <w:rsid w:val="00A24460"/>
    <w:rsid w:val="00A25527"/>
    <w:rsid w:val="00A26C94"/>
    <w:rsid w:val="00A2759F"/>
    <w:rsid w:val="00A3182E"/>
    <w:rsid w:val="00A31C0F"/>
    <w:rsid w:val="00A31DEB"/>
    <w:rsid w:val="00A323C4"/>
    <w:rsid w:val="00A32441"/>
    <w:rsid w:val="00A33EB3"/>
    <w:rsid w:val="00A341B2"/>
    <w:rsid w:val="00A34EFD"/>
    <w:rsid w:val="00A35913"/>
    <w:rsid w:val="00A3697F"/>
    <w:rsid w:val="00A37471"/>
    <w:rsid w:val="00A4107A"/>
    <w:rsid w:val="00A4108C"/>
    <w:rsid w:val="00A436A6"/>
    <w:rsid w:val="00A4625F"/>
    <w:rsid w:val="00A5386A"/>
    <w:rsid w:val="00A5448C"/>
    <w:rsid w:val="00A565D9"/>
    <w:rsid w:val="00A56CCF"/>
    <w:rsid w:val="00A56EBB"/>
    <w:rsid w:val="00A57C23"/>
    <w:rsid w:val="00A57DB6"/>
    <w:rsid w:val="00A60C4B"/>
    <w:rsid w:val="00A653E6"/>
    <w:rsid w:val="00A72D9A"/>
    <w:rsid w:val="00A803E7"/>
    <w:rsid w:val="00A8300B"/>
    <w:rsid w:val="00A876A7"/>
    <w:rsid w:val="00A94495"/>
    <w:rsid w:val="00AA01BA"/>
    <w:rsid w:val="00AA21A0"/>
    <w:rsid w:val="00AA457B"/>
    <w:rsid w:val="00AA54FC"/>
    <w:rsid w:val="00AB14FB"/>
    <w:rsid w:val="00AB44A4"/>
    <w:rsid w:val="00AB61DC"/>
    <w:rsid w:val="00AB6E6D"/>
    <w:rsid w:val="00AC78FF"/>
    <w:rsid w:val="00AD0AD9"/>
    <w:rsid w:val="00AD25E2"/>
    <w:rsid w:val="00AD27EC"/>
    <w:rsid w:val="00AD359D"/>
    <w:rsid w:val="00AD3E67"/>
    <w:rsid w:val="00AE035D"/>
    <w:rsid w:val="00AE03DC"/>
    <w:rsid w:val="00AE2AE9"/>
    <w:rsid w:val="00AE2C25"/>
    <w:rsid w:val="00AE2EB1"/>
    <w:rsid w:val="00AE3582"/>
    <w:rsid w:val="00AE5D9F"/>
    <w:rsid w:val="00AE684A"/>
    <w:rsid w:val="00AE7FB9"/>
    <w:rsid w:val="00AF71F1"/>
    <w:rsid w:val="00B0127A"/>
    <w:rsid w:val="00B03504"/>
    <w:rsid w:val="00B03DA9"/>
    <w:rsid w:val="00B065A7"/>
    <w:rsid w:val="00B0723C"/>
    <w:rsid w:val="00B149EA"/>
    <w:rsid w:val="00B1793D"/>
    <w:rsid w:val="00B17B34"/>
    <w:rsid w:val="00B17D86"/>
    <w:rsid w:val="00B243D9"/>
    <w:rsid w:val="00B24747"/>
    <w:rsid w:val="00B24D59"/>
    <w:rsid w:val="00B253ED"/>
    <w:rsid w:val="00B27DE2"/>
    <w:rsid w:val="00B27E5A"/>
    <w:rsid w:val="00B3003E"/>
    <w:rsid w:val="00B31957"/>
    <w:rsid w:val="00B35EE2"/>
    <w:rsid w:val="00B37C35"/>
    <w:rsid w:val="00B402AD"/>
    <w:rsid w:val="00B416DD"/>
    <w:rsid w:val="00B45E1A"/>
    <w:rsid w:val="00B47B1C"/>
    <w:rsid w:val="00B541D0"/>
    <w:rsid w:val="00B5452C"/>
    <w:rsid w:val="00B55B70"/>
    <w:rsid w:val="00B636EB"/>
    <w:rsid w:val="00B646C4"/>
    <w:rsid w:val="00B6561A"/>
    <w:rsid w:val="00B7391F"/>
    <w:rsid w:val="00B817BE"/>
    <w:rsid w:val="00B85387"/>
    <w:rsid w:val="00B85828"/>
    <w:rsid w:val="00B87714"/>
    <w:rsid w:val="00B90CAB"/>
    <w:rsid w:val="00B9285D"/>
    <w:rsid w:val="00B97840"/>
    <w:rsid w:val="00BA0479"/>
    <w:rsid w:val="00BA0B1C"/>
    <w:rsid w:val="00BA1C52"/>
    <w:rsid w:val="00BA4656"/>
    <w:rsid w:val="00BA4AA1"/>
    <w:rsid w:val="00BA4D37"/>
    <w:rsid w:val="00BA6437"/>
    <w:rsid w:val="00BA6C10"/>
    <w:rsid w:val="00BA7504"/>
    <w:rsid w:val="00BB37B5"/>
    <w:rsid w:val="00BB5357"/>
    <w:rsid w:val="00BB782D"/>
    <w:rsid w:val="00BB7D1D"/>
    <w:rsid w:val="00BC0B6F"/>
    <w:rsid w:val="00BC2941"/>
    <w:rsid w:val="00BC2D4E"/>
    <w:rsid w:val="00BC40EA"/>
    <w:rsid w:val="00BC4E44"/>
    <w:rsid w:val="00BC6B7F"/>
    <w:rsid w:val="00BD13B0"/>
    <w:rsid w:val="00BD14DD"/>
    <w:rsid w:val="00BD42B7"/>
    <w:rsid w:val="00BD433A"/>
    <w:rsid w:val="00BD4F07"/>
    <w:rsid w:val="00BE0A53"/>
    <w:rsid w:val="00BE14E6"/>
    <w:rsid w:val="00BE1A3B"/>
    <w:rsid w:val="00BE362F"/>
    <w:rsid w:val="00BE6749"/>
    <w:rsid w:val="00BF0CC4"/>
    <w:rsid w:val="00BF50D6"/>
    <w:rsid w:val="00BF564D"/>
    <w:rsid w:val="00BF6A35"/>
    <w:rsid w:val="00BF7747"/>
    <w:rsid w:val="00C04F8C"/>
    <w:rsid w:val="00C06232"/>
    <w:rsid w:val="00C07B63"/>
    <w:rsid w:val="00C15FBA"/>
    <w:rsid w:val="00C17821"/>
    <w:rsid w:val="00C17E8B"/>
    <w:rsid w:val="00C216DD"/>
    <w:rsid w:val="00C24A06"/>
    <w:rsid w:val="00C30DAF"/>
    <w:rsid w:val="00C30E7A"/>
    <w:rsid w:val="00C31931"/>
    <w:rsid w:val="00C358A2"/>
    <w:rsid w:val="00C36E52"/>
    <w:rsid w:val="00C3724E"/>
    <w:rsid w:val="00C429BD"/>
    <w:rsid w:val="00C42FA4"/>
    <w:rsid w:val="00C4310F"/>
    <w:rsid w:val="00C43962"/>
    <w:rsid w:val="00C43F5F"/>
    <w:rsid w:val="00C465B4"/>
    <w:rsid w:val="00C60532"/>
    <w:rsid w:val="00C61837"/>
    <w:rsid w:val="00C61A6E"/>
    <w:rsid w:val="00C67D8E"/>
    <w:rsid w:val="00C7067E"/>
    <w:rsid w:val="00C73C93"/>
    <w:rsid w:val="00C82225"/>
    <w:rsid w:val="00C824BF"/>
    <w:rsid w:val="00C82CBA"/>
    <w:rsid w:val="00C84FF7"/>
    <w:rsid w:val="00C8588E"/>
    <w:rsid w:val="00C905F5"/>
    <w:rsid w:val="00C90FA1"/>
    <w:rsid w:val="00C91B1D"/>
    <w:rsid w:val="00C951AA"/>
    <w:rsid w:val="00C96828"/>
    <w:rsid w:val="00C970CB"/>
    <w:rsid w:val="00C97773"/>
    <w:rsid w:val="00CA073D"/>
    <w:rsid w:val="00CA0F94"/>
    <w:rsid w:val="00CA1012"/>
    <w:rsid w:val="00CA170E"/>
    <w:rsid w:val="00CA29CE"/>
    <w:rsid w:val="00CA3806"/>
    <w:rsid w:val="00CA5654"/>
    <w:rsid w:val="00CA58A7"/>
    <w:rsid w:val="00CA6A70"/>
    <w:rsid w:val="00CA77C3"/>
    <w:rsid w:val="00CB167D"/>
    <w:rsid w:val="00CB1C5A"/>
    <w:rsid w:val="00CB258A"/>
    <w:rsid w:val="00CB3385"/>
    <w:rsid w:val="00CB354E"/>
    <w:rsid w:val="00CB740C"/>
    <w:rsid w:val="00CB75EF"/>
    <w:rsid w:val="00CC03EE"/>
    <w:rsid w:val="00CC12D2"/>
    <w:rsid w:val="00CC3128"/>
    <w:rsid w:val="00CC3EE6"/>
    <w:rsid w:val="00CC4CF5"/>
    <w:rsid w:val="00CC6C81"/>
    <w:rsid w:val="00CD6ADC"/>
    <w:rsid w:val="00CD7B44"/>
    <w:rsid w:val="00CE0795"/>
    <w:rsid w:val="00CE196B"/>
    <w:rsid w:val="00CE1BB6"/>
    <w:rsid w:val="00CE2A83"/>
    <w:rsid w:val="00CE6A56"/>
    <w:rsid w:val="00CF0442"/>
    <w:rsid w:val="00CF08BC"/>
    <w:rsid w:val="00CF1B0F"/>
    <w:rsid w:val="00CF1C4B"/>
    <w:rsid w:val="00CF2E29"/>
    <w:rsid w:val="00CF5551"/>
    <w:rsid w:val="00D005BB"/>
    <w:rsid w:val="00D00EC3"/>
    <w:rsid w:val="00D01658"/>
    <w:rsid w:val="00D032D9"/>
    <w:rsid w:val="00D03EFD"/>
    <w:rsid w:val="00D1033A"/>
    <w:rsid w:val="00D122E5"/>
    <w:rsid w:val="00D13A81"/>
    <w:rsid w:val="00D17F30"/>
    <w:rsid w:val="00D20C24"/>
    <w:rsid w:val="00D212FC"/>
    <w:rsid w:val="00D23738"/>
    <w:rsid w:val="00D2456D"/>
    <w:rsid w:val="00D25F00"/>
    <w:rsid w:val="00D338AA"/>
    <w:rsid w:val="00D3454C"/>
    <w:rsid w:val="00D36EA2"/>
    <w:rsid w:val="00D438C6"/>
    <w:rsid w:val="00D444E6"/>
    <w:rsid w:val="00D45232"/>
    <w:rsid w:val="00D467F7"/>
    <w:rsid w:val="00D46F28"/>
    <w:rsid w:val="00D47B44"/>
    <w:rsid w:val="00D47BE0"/>
    <w:rsid w:val="00D507FF"/>
    <w:rsid w:val="00D51B6E"/>
    <w:rsid w:val="00D52CD3"/>
    <w:rsid w:val="00D53319"/>
    <w:rsid w:val="00D53E0F"/>
    <w:rsid w:val="00D55D0B"/>
    <w:rsid w:val="00D61F7B"/>
    <w:rsid w:val="00D63087"/>
    <w:rsid w:val="00D63B13"/>
    <w:rsid w:val="00D657AC"/>
    <w:rsid w:val="00D65B6C"/>
    <w:rsid w:val="00D667FE"/>
    <w:rsid w:val="00D67837"/>
    <w:rsid w:val="00D7186D"/>
    <w:rsid w:val="00D737C9"/>
    <w:rsid w:val="00D75E71"/>
    <w:rsid w:val="00D76A7C"/>
    <w:rsid w:val="00D80035"/>
    <w:rsid w:val="00D800AE"/>
    <w:rsid w:val="00D818BA"/>
    <w:rsid w:val="00D837BC"/>
    <w:rsid w:val="00D8465D"/>
    <w:rsid w:val="00D86BBD"/>
    <w:rsid w:val="00D909DF"/>
    <w:rsid w:val="00D91227"/>
    <w:rsid w:val="00D95914"/>
    <w:rsid w:val="00DA0856"/>
    <w:rsid w:val="00DA0E56"/>
    <w:rsid w:val="00DA0EE1"/>
    <w:rsid w:val="00DA1627"/>
    <w:rsid w:val="00DA177F"/>
    <w:rsid w:val="00DA2D4F"/>
    <w:rsid w:val="00DA52C6"/>
    <w:rsid w:val="00DA5318"/>
    <w:rsid w:val="00DB0848"/>
    <w:rsid w:val="00DB14DA"/>
    <w:rsid w:val="00DB572E"/>
    <w:rsid w:val="00DC03FA"/>
    <w:rsid w:val="00DC0B19"/>
    <w:rsid w:val="00DC4335"/>
    <w:rsid w:val="00DC4BA5"/>
    <w:rsid w:val="00DC7557"/>
    <w:rsid w:val="00DD210B"/>
    <w:rsid w:val="00DD2810"/>
    <w:rsid w:val="00DD32E2"/>
    <w:rsid w:val="00DD70F0"/>
    <w:rsid w:val="00DE05B2"/>
    <w:rsid w:val="00DE06CA"/>
    <w:rsid w:val="00DE1A4C"/>
    <w:rsid w:val="00DE424C"/>
    <w:rsid w:val="00DE468A"/>
    <w:rsid w:val="00DF0DF2"/>
    <w:rsid w:val="00DF1D97"/>
    <w:rsid w:val="00DF2C6C"/>
    <w:rsid w:val="00DF4169"/>
    <w:rsid w:val="00DF57EA"/>
    <w:rsid w:val="00DF7366"/>
    <w:rsid w:val="00DF7C66"/>
    <w:rsid w:val="00DF7E13"/>
    <w:rsid w:val="00E01793"/>
    <w:rsid w:val="00E02568"/>
    <w:rsid w:val="00E116D7"/>
    <w:rsid w:val="00E154E5"/>
    <w:rsid w:val="00E16107"/>
    <w:rsid w:val="00E23722"/>
    <w:rsid w:val="00E27C33"/>
    <w:rsid w:val="00E31F02"/>
    <w:rsid w:val="00E32F2A"/>
    <w:rsid w:val="00E37649"/>
    <w:rsid w:val="00E41256"/>
    <w:rsid w:val="00E412C0"/>
    <w:rsid w:val="00E43924"/>
    <w:rsid w:val="00E43B18"/>
    <w:rsid w:val="00E44BBB"/>
    <w:rsid w:val="00E451A2"/>
    <w:rsid w:val="00E46E53"/>
    <w:rsid w:val="00E50211"/>
    <w:rsid w:val="00E540F5"/>
    <w:rsid w:val="00E54E1F"/>
    <w:rsid w:val="00E55F8E"/>
    <w:rsid w:val="00E57CF0"/>
    <w:rsid w:val="00E64127"/>
    <w:rsid w:val="00E67230"/>
    <w:rsid w:val="00E724B7"/>
    <w:rsid w:val="00E72A85"/>
    <w:rsid w:val="00E74A85"/>
    <w:rsid w:val="00E75416"/>
    <w:rsid w:val="00E81254"/>
    <w:rsid w:val="00E8211B"/>
    <w:rsid w:val="00E82F4D"/>
    <w:rsid w:val="00E85ACE"/>
    <w:rsid w:val="00E919AB"/>
    <w:rsid w:val="00E91BF7"/>
    <w:rsid w:val="00E91FC3"/>
    <w:rsid w:val="00E92296"/>
    <w:rsid w:val="00E92392"/>
    <w:rsid w:val="00E92E5E"/>
    <w:rsid w:val="00E93E8F"/>
    <w:rsid w:val="00E942D3"/>
    <w:rsid w:val="00E97961"/>
    <w:rsid w:val="00EA2441"/>
    <w:rsid w:val="00EA44EF"/>
    <w:rsid w:val="00EA64D2"/>
    <w:rsid w:val="00EB2CA2"/>
    <w:rsid w:val="00EB4A84"/>
    <w:rsid w:val="00EB6A91"/>
    <w:rsid w:val="00EC3BC6"/>
    <w:rsid w:val="00EC5EDE"/>
    <w:rsid w:val="00ED1724"/>
    <w:rsid w:val="00ED1912"/>
    <w:rsid w:val="00ED37CD"/>
    <w:rsid w:val="00ED52FC"/>
    <w:rsid w:val="00EE038D"/>
    <w:rsid w:val="00EE17C6"/>
    <w:rsid w:val="00EE4D3F"/>
    <w:rsid w:val="00EE54D4"/>
    <w:rsid w:val="00EE6A53"/>
    <w:rsid w:val="00EF2717"/>
    <w:rsid w:val="00EF3BDA"/>
    <w:rsid w:val="00F01E77"/>
    <w:rsid w:val="00F0288A"/>
    <w:rsid w:val="00F102BD"/>
    <w:rsid w:val="00F107AF"/>
    <w:rsid w:val="00F13565"/>
    <w:rsid w:val="00F137A6"/>
    <w:rsid w:val="00F1488A"/>
    <w:rsid w:val="00F15CC4"/>
    <w:rsid w:val="00F2181D"/>
    <w:rsid w:val="00F23FC7"/>
    <w:rsid w:val="00F27191"/>
    <w:rsid w:val="00F30C10"/>
    <w:rsid w:val="00F312C0"/>
    <w:rsid w:val="00F31537"/>
    <w:rsid w:val="00F346E4"/>
    <w:rsid w:val="00F35E31"/>
    <w:rsid w:val="00F37880"/>
    <w:rsid w:val="00F41868"/>
    <w:rsid w:val="00F43D16"/>
    <w:rsid w:val="00F531E7"/>
    <w:rsid w:val="00F5766C"/>
    <w:rsid w:val="00F57C20"/>
    <w:rsid w:val="00F62D3C"/>
    <w:rsid w:val="00F6329E"/>
    <w:rsid w:val="00F637F2"/>
    <w:rsid w:val="00F865E2"/>
    <w:rsid w:val="00F90957"/>
    <w:rsid w:val="00F93C4D"/>
    <w:rsid w:val="00F944BD"/>
    <w:rsid w:val="00FA0AC8"/>
    <w:rsid w:val="00FA23DF"/>
    <w:rsid w:val="00FA2C74"/>
    <w:rsid w:val="00FA4D88"/>
    <w:rsid w:val="00FB1638"/>
    <w:rsid w:val="00FB4688"/>
    <w:rsid w:val="00FB5B3E"/>
    <w:rsid w:val="00FB6559"/>
    <w:rsid w:val="00FB713D"/>
    <w:rsid w:val="00FC013A"/>
    <w:rsid w:val="00FC4C72"/>
    <w:rsid w:val="00FC4EB8"/>
    <w:rsid w:val="00FC5181"/>
    <w:rsid w:val="00FC6AA7"/>
    <w:rsid w:val="00FD0FCA"/>
    <w:rsid w:val="00FD2AA2"/>
    <w:rsid w:val="00FD49FA"/>
    <w:rsid w:val="00FD5419"/>
    <w:rsid w:val="00FD7C9D"/>
    <w:rsid w:val="00FE20E2"/>
    <w:rsid w:val="00FE216F"/>
    <w:rsid w:val="00FE3728"/>
    <w:rsid w:val="00FE4D88"/>
    <w:rsid w:val="00FE52A3"/>
    <w:rsid w:val="00FE6580"/>
    <w:rsid w:val="00FE6F5D"/>
    <w:rsid w:val="00FE7150"/>
    <w:rsid w:val="00FF2F6A"/>
    <w:rsid w:val="00FF56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4024F2"/>
  <w15:docId w15:val="{BEA93716-1C11-42BA-A524-38B9EDFB1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03FE1"/>
    <w:pPr>
      <w:spacing w:after="160" w:line="259" w:lineRule="auto"/>
    </w:pPr>
    <w:rPr>
      <w:sz w:val="22"/>
      <w:szCs w:val="22"/>
      <w:lang w:eastAsia="en-US"/>
    </w:rPr>
  </w:style>
  <w:style w:type="paragraph" w:styleId="Nagwek4">
    <w:name w:val="heading 4"/>
    <w:basedOn w:val="Normalny"/>
    <w:next w:val="Normalny"/>
    <w:link w:val="Nagwek4Znak"/>
    <w:unhideWhenUsed/>
    <w:qFormat/>
    <w:rsid w:val="00853AF1"/>
    <w:pPr>
      <w:keepNext/>
      <w:spacing w:before="240" w:after="60" w:line="240" w:lineRule="auto"/>
      <w:outlineLvl w:val="3"/>
    </w:pPr>
    <w:rPr>
      <w:rFonts w:eastAsia="Times New Roman"/>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maz_wyliczenie,opis dzialania,K-P_odwolanie,A_wyliczenie,Akapit z listą 1,List Paragraph1,T_SZ_List Paragraph,Lista PR,Numerowanie,Kolorowa lista — akcent 11,Nagłowek 3,L1,Preambuła,Akapit z listą BS,Dot pt,F5 List Paragraph,lp1"/>
    <w:basedOn w:val="Normalny"/>
    <w:link w:val="AkapitzlistZnak"/>
    <w:uiPriority w:val="34"/>
    <w:qFormat/>
    <w:rsid w:val="00C31931"/>
    <w:pPr>
      <w:ind w:left="720"/>
      <w:contextualSpacing/>
    </w:pPr>
    <w:rPr>
      <w:lang w:val="x-none"/>
    </w:rPr>
  </w:style>
  <w:style w:type="paragraph" w:styleId="Nagwek">
    <w:name w:val="header"/>
    <w:basedOn w:val="Normalny"/>
    <w:link w:val="NagwekZnak"/>
    <w:uiPriority w:val="99"/>
    <w:unhideWhenUsed/>
    <w:rsid w:val="00C3193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31931"/>
  </w:style>
  <w:style w:type="paragraph" w:styleId="Stopka">
    <w:name w:val="footer"/>
    <w:basedOn w:val="Normalny"/>
    <w:link w:val="StopkaZnak"/>
    <w:uiPriority w:val="99"/>
    <w:unhideWhenUsed/>
    <w:rsid w:val="00C3193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31931"/>
  </w:style>
  <w:style w:type="paragraph" w:customStyle="1" w:styleId="Default">
    <w:name w:val="Default"/>
    <w:rsid w:val="00C31931"/>
    <w:pPr>
      <w:autoSpaceDE w:val="0"/>
      <w:autoSpaceDN w:val="0"/>
      <w:adjustRightInd w:val="0"/>
    </w:pPr>
    <w:rPr>
      <w:rFonts w:ascii="Times New Roman" w:hAnsi="Times New Roman"/>
      <w:color w:val="000000"/>
      <w:sz w:val="24"/>
      <w:szCs w:val="24"/>
      <w:lang w:eastAsia="en-US"/>
    </w:rPr>
  </w:style>
  <w:style w:type="paragraph" w:styleId="Tekstdymka">
    <w:name w:val="Balloon Text"/>
    <w:basedOn w:val="Normalny"/>
    <w:link w:val="TekstdymkaZnak"/>
    <w:uiPriority w:val="99"/>
    <w:semiHidden/>
    <w:unhideWhenUsed/>
    <w:rsid w:val="00C31931"/>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C31931"/>
    <w:rPr>
      <w:rFonts w:ascii="Tahoma" w:hAnsi="Tahoma" w:cs="Tahoma"/>
      <w:sz w:val="16"/>
      <w:szCs w:val="16"/>
    </w:rPr>
  </w:style>
  <w:style w:type="character" w:styleId="Pogrubienie">
    <w:name w:val="Strong"/>
    <w:uiPriority w:val="22"/>
    <w:qFormat/>
    <w:rsid w:val="006777DB"/>
    <w:rPr>
      <w:b/>
      <w:bCs/>
    </w:rPr>
  </w:style>
  <w:style w:type="character" w:customStyle="1" w:styleId="AkapitzlistZnak">
    <w:name w:val="Akapit z listą Znak"/>
    <w:aliases w:val="CW_Lista Znak,maz_wyliczenie Znak,opis dzialania Znak,K-P_odwolanie Znak,A_wyliczenie Znak,Akapit z listą 1 Znak,List Paragraph1 Znak,T_SZ_List Paragraph Znak,Lista PR Znak,Numerowanie Znak,Kolorowa lista — akcent 11 Znak,L1 Znak"/>
    <w:link w:val="Akapitzlist"/>
    <w:uiPriority w:val="34"/>
    <w:qFormat/>
    <w:locked/>
    <w:rsid w:val="005F1E5F"/>
    <w:rPr>
      <w:sz w:val="22"/>
      <w:szCs w:val="22"/>
      <w:lang w:eastAsia="en-US"/>
    </w:rPr>
  </w:style>
  <w:style w:type="paragraph" w:styleId="Tekstpodstawowywcity">
    <w:name w:val="Body Text Indent"/>
    <w:basedOn w:val="Normalny"/>
    <w:link w:val="TekstpodstawowywcityZnak"/>
    <w:rsid w:val="00374D3D"/>
    <w:pPr>
      <w:spacing w:after="0" w:line="240" w:lineRule="auto"/>
      <w:ind w:left="720" w:hanging="96"/>
    </w:pPr>
    <w:rPr>
      <w:rFonts w:ascii="Times New Roman" w:eastAsia="Times New Roman" w:hAnsi="Times New Roman"/>
      <w:lang w:val="x-none" w:eastAsia="x-none"/>
    </w:rPr>
  </w:style>
  <w:style w:type="character" w:customStyle="1" w:styleId="TekstpodstawowywcityZnak">
    <w:name w:val="Tekst podstawowy wcięty Znak"/>
    <w:link w:val="Tekstpodstawowywcity"/>
    <w:rsid w:val="00374D3D"/>
    <w:rPr>
      <w:rFonts w:ascii="Times New Roman" w:eastAsia="Times New Roman" w:hAnsi="Times New Roman"/>
      <w:sz w:val="22"/>
      <w:szCs w:val="22"/>
    </w:rPr>
  </w:style>
  <w:style w:type="character" w:styleId="Odwoanieprzypisudolnego">
    <w:name w:val="footnote reference"/>
    <w:uiPriority w:val="99"/>
    <w:rsid w:val="00FC4EB8"/>
    <w:rPr>
      <w:vertAlign w:val="superscript"/>
    </w:rPr>
  </w:style>
  <w:style w:type="paragraph" w:styleId="Tekstprzypisudolnego">
    <w:name w:val="footnote text"/>
    <w:aliases w:val="Podrozdział,Footnote"/>
    <w:basedOn w:val="Normalny"/>
    <w:link w:val="TekstprzypisudolnegoZnak"/>
    <w:uiPriority w:val="99"/>
    <w:rsid w:val="00FC4EB8"/>
    <w:pPr>
      <w:suppressAutoHyphens/>
      <w:spacing w:after="0" w:line="240" w:lineRule="auto"/>
    </w:pPr>
    <w:rPr>
      <w:rFonts w:ascii="Tahoma" w:eastAsia="Times New Roman" w:hAnsi="Tahoma"/>
      <w:sz w:val="20"/>
      <w:szCs w:val="20"/>
      <w:lang w:val="x-none" w:eastAsia="ar-SA"/>
    </w:rPr>
  </w:style>
  <w:style w:type="character" w:customStyle="1" w:styleId="TekstprzypisudolnegoZnak">
    <w:name w:val="Tekst przypisu dolnego Znak"/>
    <w:aliases w:val="Podrozdział Znak,Footnote Znak"/>
    <w:link w:val="Tekstprzypisudolnego"/>
    <w:rsid w:val="00FC4EB8"/>
    <w:rPr>
      <w:rFonts w:ascii="Tahoma" w:eastAsia="Times New Roman" w:hAnsi="Tahoma"/>
      <w:lang w:eastAsia="ar-SA"/>
    </w:rPr>
  </w:style>
  <w:style w:type="paragraph" w:styleId="Zwykytekst">
    <w:name w:val="Plain Text"/>
    <w:basedOn w:val="Normalny"/>
    <w:link w:val="ZwykytekstZnak"/>
    <w:rsid w:val="00FC4EB8"/>
    <w:pPr>
      <w:spacing w:after="0" w:line="240" w:lineRule="auto"/>
    </w:pPr>
    <w:rPr>
      <w:rFonts w:ascii="Courier New" w:eastAsia="Times New Roman" w:hAnsi="Courier New"/>
      <w:sz w:val="20"/>
      <w:szCs w:val="20"/>
      <w:lang w:val="x-none" w:eastAsia="x-none"/>
    </w:rPr>
  </w:style>
  <w:style w:type="character" w:customStyle="1" w:styleId="ZwykytekstZnak">
    <w:name w:val="Zwykły tekst Znak"/>
    <w:link w:val="Zwykytekst"/>
    <w:rsid w:val="00FC4EB8"/>
    <w:rPr>
      <w:rFonts w:ascii="Courier New" w:eastAsia="Times New Roman" w:hAnsi="Courier New"/>
    </w:rPr>
  </w:style>
  <w:style w:type="table" w:styleId="Tabela-Siatka">
    <w:name w:val="Table Grid"/>
    <w:basedOn w:val="Standardowy"/>
    <w:uiPriority w:val="39"/>
    <w:rsid w:val="006334F3"/>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cze">
    <w:name w:val="Hyperlink"/>
    <w:rsid w:val="00C951AA"/>
    <w:rPr>
      <w:color w:val="6A5B3E"/>
      <w:u w:val="single"/>
    </w:rPr>
  </w:style>
  <w:style w:type="character" w:styleId="Odwoaniedokomentarza">
    <w:name w:val="annotation reference"/>
    <w:uiPriority w:val="99"/>
    <w:semiHidden/>
    <w:unhideWhenUsed/>
    <w:rsid w:val="00DE05B2"/>
    <w:rPr>
      <w:sz w:val="16"/>
      <w:szCs w:val="16"/>
    </w:rPr>
  </w:style>
  <w:style w:type="paragraph" w:styleId="Tekstkomentarza">
    <w:name w:val="annotation text"/>
    <w:basedOn w:val="Normalny"/>
    <w:link w:val="TekstkomentarzaZnak"/>
    <w:uiPriority w:val="99"/>
    <w:semiHidden/>
    <w:unhideWhenUsed/>
    <w:rsid w:val="00DE05B2"/>
    <w:rPr>
      <w:sz w:val="20"/>
      <w:szCs w:val="20"/>
      <w:lang w:val="x-none"/>
    </w:rPr>
  </w:style>
  <w:style w:type="character" w:customStyle="1" w:styleId="TekstkomentarzaZnak">
    <w:name w:val="Tekst komentarza Znak"/>
    <w:link w:val="Tekstkomentarza"/>
    <w:rsid w:val="00DE05B2"/>
    <w:rPr>
      <w:lang w:eastAsia="en-US"/>
    </w:rPr>
  </w:style>
  <w:style w:type="paragraph" w:styleId="Tematkomentarza">
    <w:name w:val="annotation subject"/>
    <w:basedOn w:val="Tekstkomentarza"/>
    <w:next w:val="Tekstkomentarza"/>
    <w:link w:val="TematkomentarzaZnak"/>
    <w:uiPriority w:val="99"/>
    <w:semiHidden/>
    <w:unhideWhenUsed/>
    <w:rsid w:val="00DE05B2"/>
    <w:rPr>
      <w:b/>
      <w:bCs/>
    </w:rPr>
  </w:style>
  <w:style w:type="character" w:customStyle="1" w:styleId="TematkomentarzaZnak">
    <w:name w:val="Temat komentarza Znak"/>
    <w:link w:val="Tematkomentarza"/>
    <w:uiPriority w:val="99"/>
    <w:semiHidden/>
    <w:rsid w:val="00DE05B2"/>
    <w:rPr>
      <w:b/>
      <w:bCs/>
      <w:lang w:eastAsia="en-US"/>
    </w:rPr>
  </w:style>
  <w:style w:type="paragraph" w:styleId="NormalnyWeb">
    <w:name w:val="Normal (Web)"/>
    <w:basedOn w:val="Normalny"/>
    <w:uiPriority w:val="99"/>
    <w:semiHidden/>
    <w:unhideWhenUsed/>
    <w:rsid w:val="0059232E"/>
    <w:pPr>
      <w:spacing w:before="100" w:beforeAutospacing="1" w:after="100" w:afterAutospacing="1" w:line="240" w:lineRule="auto"/>
    </w:pPr>
    <w:rPr>
      <w:rFonts w:ascii="Times New Roman" w:hAnsi="Times New Roman"/>
      <w:sz w:val="24"/>
      <w:szCs w:val="24"/>
      <w:lang w:eastAsia="pl-PL"/>
    </w:rPr>
  </w:style>
  <w:style w:type="character" w:customStyle="1" w:styleId="Zamawiajcy">
    <w:name w:val="Zamawiający"/>
    <w:uiPriority w:val="1"/>
    <w:qFormat/>
    <w:rsid w:val="00D76A7C"/>
    <w:rPr>
      <w:b/>
      <w:bCs w:val="0"/>
      <w:color w:val="385623"/>
    </w:rPr>
  </w:style>
  <w:style w:type="paragraph" w:customStyle="1" w:styleId="1tekstw3poziomie">
    <w:name w:val="1_tekst w 3poziomie"/>
    <w:basedOn w:val="Normalny"/>
    <w:qFormat/>
    <w:rsid w:val="00D76A7C"/>
    <w:pPr>
      <w:spacing w:before="120" w:after="0" w:line="312" w:lineRule="auto"/>
      <w:ind w:left="993"/>
    </w:pPr>
    <w:rPr>
      <w:rFonts w:ascii="Arial" w:eastAsia="Times New Roman" w:hAnsi="Arial"/>
      <w:lang w:val="x-none" w:eastAsia="x-none"/>
    </w:rPr>
  </w:style>
  <w:style w:type="character" w:customStyle="1" w:styleId="TekstprzypisudolnegoZnak1">
    <w:name w:val="Tekst przypisu dolnego Znak1"/>
    <w:aliases w:val="Podrozdział Znak1,Footnote Znak1"/>
    <w:rsid w:val="00D47BE0"/>
    <w:rPr>
      <w:rFonts w:ascii="Times New Roman" w:eastAsia="Times New Roman" w:hAnsi="Times New Roman" w:cs="Times New Roman"/>
      <w:sz w:val="20"/>
      <w:szCs w:val="20"/>
      <w:lang w:eastAsia="ar-SA"/>
    </w:rPr>
  </w:style>
  <w:style w:type="paragraph" w:styleId="Bezodstpw">
    <w:name w:val="No Spacing"/>
    <w:qFormat/>
    <w:rsid w:val="004B6380"/>
    <w:pPr>
      <w:suppressAutoHyphens/>
    </w:pPr>
    <w:rPr>
      <w:rFonts w:ascii="Times New Roman" w:hAnsi="Times New Roman"/>
      <w:color w:val="000000"/>
      <w:sz w:val="22"/>
      <w:szCs w:val="22"/>
      <w:lang w:eastAsia="ar-SA"/>
    </w:rPr>
  </w:style>
  <w:style w:type="character" w:customStyle="1" w:styleId="markedcontent">
    <w:name w:val="markedcontent"/>
    <w:rsid w:val="00BE1A3B"/>
  </w:style>
  <w:style w:type="paragraph" w:styleId="Tekstpodstawowy2">
    <w:name w:val="Body Text 2"/>
    <w:basedOn w:val="Normalny"/>
    <w:link w:val="Tekstpodstawowy2Znak"/>
    <w:uiPriority w:val="99"/>
    <w:semiHidden/>
    <w:unhideWhenUsed/>
    <w:rsid w:val="005609E8"/>
    <w:pPr>
      <w:spacing w:after="120" w:line="480" w:lineRule="auto"/>
    </w:pPr>
  </w:style>
  <w:style w:type="character" w:customStyle="1" w:styleId="Tekstpodstawowy2Znak">
    <w:name w:val="Tekst podstawowy 2 Znak"/>
    <w:basedOn w:val="Domylnaczcionkaakapitu"/>
    <w:link w:val="Tekstpodstawowy2"/>
    <w:uiPriority w:val="99"/>
    <w:semiHidden/>
    <w:rsid w:val="005609E8"/>
    <w:rPr>
      <w:sz w:val="22"/>
      <w:szCs w:val="22"/>
      <w:lang w:eastAsia="en-US"/>
    </w:rPr>
  </w:style>
  <w:style w:type="character" w:customStyle="1" w:styleId="Nagwek4Znak">
    <w:name w:val="Nagłówek 4 Znak"/>
    <w:basedOn w:val="Domylnaczcionkaakapitu"/>
    <w:link w:val="Nagwek4"/>
    <w:rsid w:val="00853AF1"/>
    <w:rPr>
      <w:rFonts w:eastAsia="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535103">
      <w:bodyDiv w:val="1"/>
      <w:marLeft w:val="0"/>
      <w:marRight w:val="0"/>
      <w:marTop w:val="0"/>
      <w:marBottom w:val="0"/>
      <w:divBdr>
        <w:top w:val="none" w:sz="0" w:space="0" w:color="auto"/>
        <w:left w:val="none" w:sz="0" w:space="0" w:color="auto"/>
        <w:bottom w:val="none" w:sz="0" w:space="0" w:color="auto"/>
        <w:right w:val="none" w:sz="0" w:space="0" w:color="auto"/>
      </w:divBdr>
      <w:divsChild>
        <w:div w:id="296187601">
          <w:marLeft w:val="0"/>
          <w:marRight w:val="0"/>
          <w:marTop w:val="0"/>
          <w:marBottom w:val="0"/>
          <w:divBdr>
            <w:top w:val="none" w:sz="0" w:space="0" w:color="auto"/>
            <w:left w:val="none" w:sz="0" w:space="0" w:color="auto"/>
            <w:bottom w:val="none" w:sz="0" w:space="0" w:color="auto"/>
            <w:right w:val="none" w:sz="0" w:space="0" w:color="auto"/>
          </w:divBdr>
        </w:div>
        <w:div w:id="1623145880">
          <w:marLeft w:val="0"/>
          <w:marRight w:val="0"/>
          <w:marTop w:val="0"/>
          <w:marBottom w:val="0"/>
          <w:divBdr>
            <w:top w:val="none" w:sz="0" w:space="0" w:color="auto"/>
            <w:left w:val="none" w:sz="0" w:space="0" w:color="auto"/>
            <w:bottom w:val="none" w:sz="0" w:space="0" w:color="auto"/>
            <w:right w:val="none" w:sz="0" w:space="0" w:color="auto"/>
          </w:divBdr>
        </w:div>
      </w:divsChild>
    </w:div>
    <w:div w:id="272593349">
      <w:bodyDiv w:val="1"/>
      <w:marLeft w:val="0"/>
      <w:marRight w:val="0"/>
      <w:marTop w:val="0"/>
      <w:marBottom w:val="0"/>
      <w:divBdr>
        <w:top w:val="none" w:sz="0" w:space="0" w:color="auto"/>
        <w:left w:val="none" w:sz="0" w:space="0" w:color="auto"/>
        <w:bottom w:val="none" w:sz="0" w:space="0" w:color="auto"/>
        <w:right w:val="none" w:sz="0" w:space="0" w:color="auto"/>
      </w:divBdr>
      <w:divsChild>
        <w:div w:id="439765965">
          <w:marLeft w:val="0"/>
          <w:marRight w:val="0"/>
          <w:marTop w:val="0"/>
          <w:marBottom w:val="0"/>
          <w:divBdr>
            <w:top w:val="none" w:sz="0" w:space="0" w:color="auto"/>
            <w:left w:val="none" w:sz="0" w:space="0" w:color="auto"/>
            <w:bottom w:val="none" w:sz="0" w:space="0" w:color="auto"/>
            <w:right w:val="none" w:sz="0" w:space="0" w:color="auto"/>
          </w:divBdr>
        </w:div>
      </w:divsChild>
    </w:div>
    <w:div w:id="378482523">
      <w:bodyDiv w:val="1"/>
      <w:marLeft w:val="0"/>
      <w:marRight w:val="0"/>
      <w:marTop w:val="0"/>
      <w:marBottom w:val="0"/>
      <w:divBdr>
        <w:top w:val="none" w:sz="0" w:space="0" w:color="auto"/>
        <w:left w:val="none" w:sz="0" w:space="0" w:color="auto"/>
        <w:bottom w:val="none" w:sz="0" w:space="0" w:color="auto"/>
        <w:right w:val="none" w:sz="0" w:space="0" w:color="auto"/>
      </w:divBdr>
      <w:divsChild>
        <w:div w:id="1318339716">
          <w:marLeft w:val="0"/>
          <w:marRight w:val="0"/>
          <w:marTop w:val="0"/>
          <w:marBottom w:val="0"/>
          <w:divBdr>
            <w:top w:val="none" w:sz="0" w:space="0" w:color="auto"/>
            <w:left w:val="none" w:sz="0" w:space="0" w:color="auto"/>
            <w:bottom w:val="none" w:sz="0" w:space="0" w:color="auto"/>
            <w:right w:val="none" w:sz="0" w:space="0" w:color="auto"/>
          </w:divBdr>
        </w:div>
      </w:divsChild>
    </w:div>
    <w:div w:id="793476643">
      <w:bodyDiv w:val="1"/>
      <w:marLeft w:val="0"/>
      <w:marRight w:val="0"/>
      <w:marTop w:val="0"/>
      <w:marBottom w:val="0"/>
      <w:divBdr>
        <w:top w:val="none" w:sz="0" w:space="0" w:color="auto"/>
        <w:left w:val="none" w:sz="0" w:space="0" w:color="auto"/>
        <w:bottom w:val="none" w:sz="0" w:space="0" w:color="auto"/>
        <w:right w:val="none" w:sz="0" w:space="0" w:color="auto"/>
      </w:divBdr>
    </w:div>
    <w:div w:id="912088826">
      <w:bodyDiv w:val="1"/>
      <w:marLeft w:val="0"/>
      <w:marRight w:val="0"/>
      <w:marTop w:val="0"/>
      <w:marBottom w:val="0"/>
      <w:divBdr>
        <w:top w:val="none" w:sz="0" w:space="0" w:color="auto"/>
        <w:left w:val="none" w:sz="0" w:space="0" w:color="auto"/>
        <w:bottom w:val="none" w:sz="0" w:space="0" w:color="auto"/>
        <w:right w:val="none" w:sz="0" w:space="0" w:color="auto"/>
      </w:divBdr>
      <w:divsChild>
        <w:div w:id="341319770">
          <w:marLeft w:val="0"/>
          <w:marRight w:val="0"/>
          <w:marTop w:val="12"/>
          <w:marBottom w:val="0"/>
          <w:divBdr>
            <w:top w:val="none" w:sz="0" w:space="0" w:color="auto"/>
            <w:left w:val="none" w:sz="0" w:space="0" w:color="auto"/>
            <w:bottom w:val="none" w:sz="0" w:space="0" w:color="auto"/>
            <w:right w:val="none" w:sz="0" w:space="0" w:color="auto"/>
          </w:divBdr>
          <w:divsChild>
            <w:div w:id="1987775566">
              <w:marLeft w:val="0"/>
              <w:marRight w:val="0"/>
              <w:marTop w:val="0"/>
              <w:marBottom w:val="0"/>
              <w:divBdr>
                <w:top w:val="none" w:sz="0" w:space="0" w:color="auto"/>
                <w:left w:val="none" w:sz="0" w:space="0" w:color="auto"/>
                <w:bottom w:val="none" w:sz="0" w:space="0" w:color="auto"/>
                <w:right w:val="none" w:sz="0" w:space="0" w:color="auto"/>
              </w:divBdr>
              <w:divsChild>
                <w:div w:id="241257645">
                  <w:marLeft w:val="0"/>
                  <w:marRight w:val="0"/>
                  <w:marTop w:val="0"/>
                  <w:marBottom w:val="0"/>
                  <w:divBdr>
                    <w:top w:val="none" w:sz="0" w:space="0" w:color="auto"/>
                    <w:left w:val="none" w:sz="0" w:space="0" w:color="auto"/>
                    <w:bottom w:val="none" w:sz="0" w:space="0" w:color="auto"/>
                    <w:right w:val="none" w:sz="0" w:space="0" w:color="auto"/>
                  </w:divBdr>
                </w:div>
                <w:div w:id="309293531">
                  <w:marLeft w:val="0"/>
                  <w:marRight w:val="0"/>
                  <w:marTop w:val="0"/>
                  <w:marBottom w:val="0"/>
                  <w:divBdr>
                    <w:top w:val="none" w:sz="0" w:space="0" w:color="auto"/>
                    <w:left w:val="none" w:sz="0" w:space="0" w:color="auto"/>
                    <w:bottom w:val="none" w:sz="0" w:space="0" w:color="auto"/>
                    <w:right w:val="none" w:sz="0" w:space="0" w:color="auto"/>
                  </w:divBdr>
                </w:div>
                <w:div w:id="373042487">
                  <w:marLeft w:val="0"/>
                  <w:marRight w:val="0"/>
                  <w:marTop w:val="0"/>
                  <w:marBottom w:val="0"/>
                  <w:divBdr>
                    <w:top w:val="none" w:sz="0" w:space="0" w:color="auto"/>
                    <w:left w:val="none" w:sz="0" w:space="0" w:color="auto"/>
                    <w:bottom w:val="none" w:sz="0" w:space="0" w:color="auto"/>
                    <w:right w:val="none" w:sz="0" w:space="0" w:color="auto"/>
                  </w:divBdr>
                </w:div>
                <w:div w:id="431314870">
                  <w:marLeft w:val="0"/>
                  <w:marRight w:val="0"/>
                  <w:marTop w:val="0"/>
                  <w:marBottom w:val="0"/>
                  <w:divBdr>
                    <w:top w:val="none" w:sz="0" w:space="0" w:color="auto"/>
                    <w:left w:val="none" w:sz="0" w:space="0" w:color="auto"/>
                    <w:bottom w:val="none" w:sz="0" w:space="0" w:color="auto"/>
                    <w:right w:val="none" w:sz="0" w:space="0" w:color="auto"/>
                  </w:divBdr>
                </w:div>
                <w:div w:id="525484878">
                  <w:marLeft w:val="0"/>
                  <w:marRight w:val="0"/>
                  <w:marTop w:val="0"/>
                  <w:marBottom w:val="0"/>
                  <w:divBdr>
                    <w:top w:val="none" w:sz="0" w:space="0" w:color="auto"/>
                    <w:left w:val="none" w:sz="0" w:space="0" w:color="auto"/>
                    <w:bottom w:val="none" w:sz="0" w:space="0" w:color="auto"/>
                    <w:right w:val="none" w:sz="0" w:space="0" w:color="auto"/>
                  </w:divBdr>
                </w:div>
                <w:div w:id="738209150">
                  <w:marLeft w:val="0"/>
                  <w:marRight w:val="0"/>
                  <w:marTop w:val="0"/>
                  <w:marBottom w:val="0"/>
                  <w:divBdr>
                    <w:top w:val="none" w:sz="0" w:space="0" w:color="auto"/>
                    <w:left w:val="none" w:sz="0" w:space="0" w:color="auto"/>
                    <w:bottom w:val="none" w:sz="0" w:space="0" w:color="auto"/>
                    <w:right w:val="none" w:sz="0" w:space="0" w:color="auto"/>
                  </w:divBdr>
                </w:div>
                <w:div w:id="791486467">
                  <w:marLeft w:val="0"/>
                  <w:marRight w:val="0"/>
                  <w:marTop w:val="0"/>
                  <w:marBottom w:val="0"/>
                  <w:divBdr>
                    <w:top w:val="none" w:sz="0" w:space="0" w:color="auto"/>
                    <w:left w:val="none" w:sz="0" w:space="0" w:color="auto"/>
                    <w:bottom w:val="none" w:sz="0" w:space="0" w:color="auto"/>
                    <w:right w:val="none" w:sz="0" w:space="0" w:color="auto"/>
                  </w:divBdr>
                </w:div>
                <w:div w:id="1302267873">
                  <w:marLeft w:val="0"/>
                  <w:marRight w:val="0"/>
                  <w:marTop w:val="0"/>
                  <w:marBottom w:val="0"/>
                  <w:divBdr>
                    <w:top w:val="none" w:sz="0" w:space="0" w:color="auto"/>
                    <w:left w:val="none" w:sz="0" w:space="0" w:color="auto"/>
                    <w:bottom w:val="none" w:sz="0" w:space="0" w:color="auto"/>
                    <w:right w:val="none" w:sz="0" w:space="0" w:color="auto"/>
                  </w:divBdr>
                </w:div>
                <w:div w:id="1316955030">
                  <w:marLeft w:val="0"/>
                  <w:marRight w:val="0"/>
                  <w:marTop w:val="0"/>
                  <w:marBottom w:val="0"/>
                  <w:divBdr>
                    <w:top w:val="none" w:sz="0" w:space="0" w:color="auto"/>
                    <w:left w:val="none" w:sz="0" w:space="0" w:color="auto"/>
                    <w:bottom w:val="none" w:sz="0" w:space="0" w:color="auto"/>
                    <w:right w:val="none" w:sz="0" w:space="0" w:color="auto"/>
                  </w:divBdr>
                </w:div>
                <w:div w:id="1341160732">
                  <w:marLeft w:val="0"/>
                  <w:marRight w:val="0"/>
                  <w:marTop w:val="0"/>
                  <w:marBottom w:val="0"/>
                  <w:divBdr>
                    <w:top w:val="none" w:sz="0" w:space="0" w:color="auto"/>
                    <w:left w:val="none" w:sz="0" w:space="0" w:color="auto"/>
                    <w:bottom w:val="none" w:sz="0" w:space="0" w:color="auto"/>
                    <w:right w:val="none" w:sz="0" w:space="0" w:color="auto"/>
                  </w:divBdr>
                </w:div>
                <w:div w:id="1349790039">
                  <w:marLeft w:val="0"/>
                  <w:marRight w:val="0"/>
                  <w:marTop w:val="0"/>
                  <w:marBottom w:val="0"/>
                  <w:divBdr>
                    <w:top w:val="none" w:sz="0" w:space="0" w:color="auto"/>
                    <w:left w:val="none" w:sz="0" w:space="0" w:color="auto"/>
                    <w:bottom w:val="none" w:sz="0" w:space="0" w:color="auto"/>
                    <w:right w:val="none" w:sz="0" w:space="0" w:color="auto"/>
                  </w:divBdr>
                </w:div>
                <w:div w:id="1384140591">
                  <w:marLeft w:val="0"/>
                  <w:marRight w:val="0"/>
                  <w:marTop w:val="0"/>
                  <w:marBottom w:val="0"/>
                  <w:divBdr>
                    <w:top w:val="none" w:sz="0" w:space="0" w:color="auto"/>
                    <w:left w:val="none" w:sz="0" w:space="0" w:color="auto"/>
                    <w:bottom w:val="none" w:sz="0" w:space="0" w:color="auto"/>
                    <w:right w:val="none" w:sz="0" w:space="0" w:color="auto"/>
                  </w:divBdr>
                </w:div>
                <w:div w:id="1385105752">
                  <w:marLeft w:val="0"/>
                  <w:marRight w:val="0"/>
                  <w:marTop w:val="0"/>
                  <w:marBottom w:val="0"/>
                  <w:divBdr>
                    <w:top w:val="none" w:sz="0" w:space="0" w:color="auto"/>
                    <w:left w:val="none" w:sz="0" w:space="0" w:color="auto"/>
                    <w:bottom w:val="none" w:sz="0" w:space="0" w:color="auto"/>
                    <w:right w:val="none" w:sz="0" w:space="0" w:color="auto"/>
                  </w:divBdr>
                </w:div>
                <w:div w:id="1917470767">
                  <w:marLeft w:val="0"/>
                  <w:marRight w:val="0"/>
                  <w:marTop w:val="0"/>
                  <w:marBottom w:val="0"/>
                  <w:divBdr>
                    <w:top w:val="none" w:sz="0" w:space="0" w:color="auto"/>
                    <w:left w:val="none" w:sz="0" w:space="0" w:color="auto"/>
                    <w:bottom w:val="none" w:sz="0" w:space="0" w:color="auto"/>
                    <w:right w:val="none" w:sz="0" w:space="0" w:color="auto"/>
                  </w:divBdr>
                </w:div>
                <w:div w:id="1963225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3773236">
      <w:bodyDiv w:val="1"/>
      <w:marLeft w:val="0"/>
      <w:marRight w:val="0"/>
      <w:marTop w:val="0"/>
      <w:marBottom w:val="0"/>
      <w:divBdr>
        <w:top w:val="none" w:sz="0" w:space="0" w:color="auto"/>
        <w:left w:val="none" w:sz="0" w:space="0" w:color="auto"/>
        <w:bottom w:val="none" w:sz="0" w:space="0" w:color="auto"/>
        <w:right w:val="none" w:sz="0" w:space="0" w:color="auto"/>
      </w:divBdr>
    </w:div>
    <w:div w:id="1448699074">
      <w:bodyDiv w:val="1"/>
      <w:marLeft w:val="0"/>
      <w:marRight w:val="0"/>
      <w:marTop w:val="0"/>
      <w:marBottom w:val="0"/>
      <w:divBdr>
        <w:top w:val="none" w:sz="0" w:space="0" w:color="auto"/>
        <w:left w:val="none" w:sz="0" w:space="0" w:color="auto"/>
        <w:bottom w:val="none" w:sz="0" w:space="0" w:color="auto"/>
        <w:right w:val="none" w:sz="0" w:space="0" w:color="auto"/>
      </w:divBdr>
      <w:divsChild>
        <w:div w:id="808776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umb.edu.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ncel@umb.edu.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od@umb.edu.pl" TargetMode="External"/><Relationship Id="rId4" Type="http://schemas.openxmlformats.org/officeDocument/2006/relationships/settings" Target="settings.xml"/><Relationship Id="rId9" Type="http://schemas.openxmlformats.org/officeDocument/2006/relationships/hyperlink" Target="mailto:kancel@umb.edu.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2A9D4-FCAB-4670-B7BD-EB011B275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31</Pages>
  <Words>11066</Words>
  <Characters>66396</Characters>
  <Application>Microsoft Office Word</Application>
  <DocSecurity>0</DocSecurity>
  <Lines>553</Lines>
  <Paragraphs>154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77308</CharactersWithSpaces>
  <SharedDoc>false</SharedDoc>
  <HLinks>
    <vt:vector size="24" baseType="variant">
      <vt:variant>
        <vt:i4>1572972</vt:i4>
      </vt:variant>
      <vt:variant>
        <vt:i4>9</vt:i4>
      </vt:variant>
      <vt:variant>
        <vt:i4>0</vt:i4>
      </vt:variant>
      <vt:variant>
        <vt:i4>5</vt:i4>
      </vt:variant>
      <vt:variant>
        <vt:lpwstr>mailto:iod@umb.edu.pl</vt:lpwstr>
      </vt:variant>
      <vt:variant>
        <vt:lpwstr/>
      </vt:variant>
      <vt:variant>
        <vt:i4>2555987</vt:i4>
      </vt:variant>
      <vt:variant>
        <vt:i4>6</vt:i4>
      </vt:variant>
      <vt:variant>
        <vt:i4>0</vt:i4>
      </vt:variant>
      <vt:variant>
        <vt:i4>5</vt:i4>
      </vt:variant>
      <vt:variant>
        <vt:lpwstr>mailto:kancel@umb.edu.pl</vt:lpwstr>
      </vt:variant>
      <vt:variant>
        <vt:lpwstr/>
      </vt:variant>
      <vt:variant>
        <vt:i4>1572972</vt:i4>
      </vt:variant>
      <vt:variant>
        <vt:i4>3</vt:i4>
      </vt:variant>
      <vt:variant>
        <vt:i4>0</vt:i4>
      </vt:variant>
      <vt:variant>
        <vt:i4>5</vt:i4>
      </vt:variant>
      <vt:variant>
        <vt:lpwstr>mailto:iod@umb.edu.pl</vt:lpwstr>
      </vt:variant>
      <vt:variant>
        <vt:lpwstr/>
      </vt:variant>
      <vt:variant>
        <vt:i4>2555987</vt:i4>
      </vt:variant>
      <vt:variant>
        <vt:i4>0</vt:i4>
      </vt:variant>
      <vt:variant>
        <vt:i4>0</vt:i4>
      </vt:variant>
      <vt:variant>
        <vt:i4>5</vt:i4>
      </vt:variant>
      <vt:variant>
        <vt:lpwstr>mailto:kancel@umb.edu.pl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Uniwersytet Medyczny</dc:creator>
  <cp:lastModifiedBy>Elżbieta Samsonowicz-Łęczycka</cp:lastModifiedBy>
  <cp:revision>16</cp:revision>
  <cp:lastPrinted>2025-02-05T11:10:00Z</cp:lastPrinted>
  <dcterms:created xsi:type="dcterms:W3CDTF">2025-02-04T11:17:00Z</dcterms:created>
  <dcterms:modified xsi:type="dcterms:W3CDTF">2025-02-05T13:05:00Z</dcterms:modified>
</cp:coreProperties>
</file>