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3A690B" w14:textId="77777777" w:rsidR="006F234D" w:rsidRPr="0005598B" w:rsidRDefault="006F234D" w:rsidP="006F234D">
      <w:pPr>
        <w:jc w:val="center"/>
        <w:rPr>
          <w:b/>
          <w:sz w:val="24"/>
        </w:rPr>
      </w:pPr>
      <w:r w:rsidRPr="0005598B">
        <w:rPr>
          <w:b/>
          <w:color w:val="000000"/>
          <w:sz w:val="24"/>
        </w:rPr>
        <w:t>PROJEKTOWANE POSTANOWIENIA UMOWY</w:t>
      </w:r>
      <w:r w:rsidRPr="0005598B">
        <w:rPr>
          <w:b/>
          <w:sz w:val="24"/>
        </w:rPr>
        <w:t xml:space="preserve"> </w:t>
      </w:r>
    </w:p>
    <w:p w14:paraId="29D744B4" w14:textId="77777777" w:rsidR="00F0777E" w:rsidRDefault="00F0777E" w:rsidP="006F234D">
      <w:pPr>
        <w:jc w:val="center"/>
        <w:rPr>
          <w:b/>
          <w:sz w:val="24"/>
        </w:rPr>
      </w:pPr>
    </w:p>
    <w:p w14:paraId="0571F245" w14:textId="1A21648A" w:rsidR="000B57C1" w:rsidRDefault="006F234D" w:rsidP="0019591C">
      <w:pPr>
        <w:jc w:val="center"/>
        <w:rPr>
          <w:b/>
          <w:sz w:val="24"/>
        </w:rPr>
      </w:pPr>
      <w:r w:rsidRPr="00C312F9">
        <w:rPr>
          <w:b/>
          <w:sz w:val="24"/>
        </w:rPr>
        <w:t>UMOWA NR ............</w:t>
      </w:r>
      <w:r>
        <w:rPr>
          <w:b/>
          <w:sz w:val="24"/>
        </w:rPr>
        <w:t>.....................</w:t>
      </w:r>
      <w:r w:rsidRPr="00C312F9">
        <w:rPr>
          <w:b/>
          <w:sz w:val="24"/>
        </w:rPr>
        <w:t>......</w:t>
      </w:r>
    </w:p>
    <w:p w14:paraId="2705D25A" w14:textId="77777777" w:rsidR="00CC056B" w:rsidRPr="009B11FD" w:rsidRDefault="00CC056B" w:rsidP="001C354A">
      <w:pPr>
        <w:pStyle w:val="Tytu"/>
        <w:rPr>
          <w:rFonts w:ascii="Arial" w:hAnsi="Arial" w:cs="Arial"/>
        </w:rPr>
      </w:pPr>
    </w:p>
    <w:p w14:paraId="25639E23" w14:textId="314E6D44" w:rsidR="00884BDB" w:rsidRPr="009B11FD" w:rsidRDefault="00A815C2" w:rsidP="001C354A">
      <w:pPr>
        <w:jc w:val="both"/>
        <w:rPr>
          <w:sz w:val="24"/>
        </w:rPr>
      </w:pPr>
      <w:r>
        <w:rPr>
          <w:sz w:val="24"/>
        </w:rPr>
        <w:t>W</w:t>
      </w:r>
      <w:r w:rsidR="005564F3" w:rsidRPr="009B11FD">
        <w:rPr>
          <w:sz w:val="24"/>
        </w:rPr>
        <w:t xml:space="preserve"> dniu …</w:t>
      </w:r>
      <w:r w:rsidR="00766CFE" w:rsidRPr="009B11FD">
        <w:rPr>
          <w:sz w:val="24"/>
        </w:rPr>
        <w:t>………</w:t>
      </w:r>
      <w:r w:rsidR="005564F3" w:rsidRPr="009B11FD">
        <w:rPr>
          <w:sz w:val="24"/>
        </w:rPr>
        <w:t>……</w:t>
      </w:r>
      <w:r w:rsidR="006F234D">
        <w:rPr>
          <w:sz w:val="24"/>
        </w:rPr>
        <w:t>…..</w:t>
      </w:r>
      <w:r w:rsidR="005564F3" w:rsidRPr="009B11FD">
        <w:rPr>
          <w:sz w:val="24"/>
        </w:rPr>
        <w:t>……</w:t>
      </w:r>
      <w:r w:rsidR="00884BDB" w:rsidRPr="009B11FD">
        <w:rPr>
          <w:sz w:val="24"/>
        </w:rPr>
        <w:t>,</w:t>
      </w:r>
      <w:r w:rsidR="005564F3" w:rsidRPr="009B11FD">
        <w:rPr>
          <w:sz w:val="24"/>
        </w:rPr>
        <w:t xml:space="preserve"> w Gliwicach</w:t>
      </w:r>
      <w:r w:rsidR="00884BDB" w:rsidRPr="009B11FD">
        <w:rPr>
          <w:sz w:val="24"/>
        </w:rPr>
        <w:t>,</w:t>
      </w:r>
      <w:r w:rsidR="005564F3" w:rsidRPr="009B11FD">
        <w:rPr>
          <w:sz w:val="24"/>
        </w:rPr>
        <w:t xml:space="preserve"> pomiędzy</w:t>
      </w:r>
      <w:r w:rsidR="00884BDB" w:rsidRPr="009B11FD">
        <w:rPr>
          <w:sz w:val="24"/>
        </w:rPr>
        <w:t>:</w:t>
      </w:r>
    </w:p>
    <w:p w14:paraId="1AC8C341" w14:textId="77777777" w:rsidR="006F234D" w:rsidRDefault="006F234D" w:rsidP="006F234D">
      <w:pPr>
        <w:jc w:val="both"/>
        <w:rPr>
          <w:b/>
          <w:sz w:val="24"/>
        </w:rPr>
      </w:pPr>
    </w:p>
    <w:p w14:paraId="1A78E793" w14:textId="1C52425E" w:rsidR="006F234D" w:rsidRPr="00AB1682" w:rsidRDefault="006F234D" w:rsidP="00082281">
      <w:pPr>
        <w:jc w:val="both"/>
        <w:rPr>
          <w:sz w:val="24"/>
          <w:lang w:val="en-GB"/>
        </w:rPr>
      </w:pPr>
      <w:r w:rsidRPr="00D357B8">
        <w:rPr>
          <w:b/>
          <w:sz w:val="24"/>
        </w:rPr>
        <w:t>Skarb</w:t>
      </w:r>
      <w:r>
        <w:rPr>
          <w:b/>
          <w:sz w:val="24"/>
        </w:rPr>
        <w:t>em</w:t>
      </w:r>
      <w:r w:rsidRPr="00D357B8">
        <w:rPr>
          <w:b/>
          <w:sz w:val="24"/>
        </w:rPr>
        <w:t xml:space="preserve"> Państwa - 4 Wojskowy</w:t>
      </w:r>
      <w:r>
        <w:rPr>
          <w:b/>
          <w:sz w:val="24"/>
        </w:rPr>
        <w:t>m</w:t>
      </w:r>
      <w:r w:rsidRPr="00D357B8">
        <w:rPr>
          <w:b/>
          <w:sz w:val="24"/>
        </w:rPr>
        <w:t xml:space="preserve"> Oddział</w:t>
      </w:r>
      <w:r>
        <w:rPr>
          <w:b/>
          <w:sz w:val="24"/>
        </w:rPr>
        <w:t>em</w:t>
      </w:r>
      <w:r w:rsidRPr="00D357B8">
        <w:rPr>
          <w:b/>
          <w:sz w:val="24"/>
        </w:rPr>
        <w:t xml:space="preserve"> Gospodarczy</w:t>
      </w:r>
      <w:r>
        <w:rPr>
          <w:b/>
          <w:sz w:val="24"/>
        </w:rPr>
        <w:t xml:space="preserve">m </w:t>
      </w:r>
      <w:r>
        <w:rPr>
          <w:sz w:val="24"/>
        </w:rPr>
        <w:t>z siedzibą: ul. </w:t>
      </w:r>
      <w:r w:rsidRPr="00AB1682">
        <w:rPr>
          <w:sz w:val="24"/>
          <w:lang w:val="en-GB"/>
        </w:rPr>
        <w:t xml:space="preserve">Gen. Andersa 47, 44-121 Gliwice, NIP 631-25-41-341, REGON 240763798, </w:t>
      </w:r>
    </w:p>
    <w:p w14:paraId="2B58B1B8" w14:textId="77777777" w:rsidR="006F234D" w:rsidRDefault="006F234D" w:rsidP="00082281">
      <w:pPr>
        <w:jc w:val="both"/>
        <w:rPr>
          <w:sz w:val="24"/>
        </w:rPr>
      </w:pPr>
      <w:r>
        <w:rPr>
          <w:sz w:val="24"/>
        </w:rPr>
        <w:t>reprezentowanym</w:t>
      </w:r>
      <w:r w:rsidRPr="001B4EDA">
        <w:rPr>
          <w:sz w:val="24"/>
        </w:rPr>
        <w:t xml:space="preserve"> przez:</w:t>
      </w:r>
      <w:r>
        <w:rPr>
          <w:sz w:val="24"/>
        </w:rPr>
        <w:t xml:space="preserve"> </w:t>
      </w:r>
    </w:p>
    <w:p w14:paraId="04A6A5FB" w14:textId="77777777" w:rsidR="006F234D" w:rsidRPr="008E1875" w:rsidRDefault="006F234D" w:rsidP="00082281">
      <w:pPr>
        <w:jc w:val="both"/>
        <w:rPr>
          <w:sz w:val="24"/>
        </w:rPr>
      </w:pPr>
      <w:r>
        <w:rPr>
          <w:sz w:val="24"/>
        </w:rPr>
        <w:t xml:space="preserve">Komendanta - </w:t>
      </w:r>
      <w:r w:rsidRPr="008E1875">
        <w:rPr>
          <w:sz w:val="24"/>
        </w:rPr>
        <w:t>…………………………………………………</w:t>
      </w:r>
      <w:r>
        <w:rPr>
          <w:sz w:val="24"/>
        </w:rPr>
        <w:t>……………………..</w:t>
      </w:r>
      <w:r w:rsidRPr="008E1875">
        <w:rPr>
          <w:sz w:val="24"/>
        </w:rPr>
        <w:t>…</w:t>
      </w:r>
    </w:p>
    <w:p w14:paraId="083A4243" w14:textId="77777777" w:rsidR="006F234D" w:rsidRPr="001B4EDA" w:rsidRDefault="006F234D" w:rsidP="00082281">
      <w:pPr>
        <w:jc w:val="both"/>
        <w:rPr>
          <w:b/>
          <w:sz w:val="24"/>
        </w:rPr>
      </w:pPr>
      <w:r>
        <w:rPr>
          <w:sz w:val="24"/>
        </w:rPr>
        <w:t>zwanym</w:t>
      </w:r>
      <w:r w:rsidRPr="001B4EDA">
        <w:rPr>
          <w:sz w:val="24"/>
        </w:rPr>
        <w:t xml:space="preserve"> dalej </w:t>
      </w:r>
      <w:r w:rsidRPr="008E1875">
        <w:rPr>
          <w:b/>
          <w:sz w:val="24"/>
        </w:rPr>
        <w:t>Zamawiającym,</w:t>
      </w:r>
    </w:p>
    <w:p w14:paraId="2DD4D8E8" w14:textId="77777777" w:rsidR="006F234D" w:rsidRDefault="006F234D" w:rsidP="00082281">
      <w:pPr>
        <w:jc w:val="both"/>
        <w:rPr>
          <w:sz w:val="24"/>
        </w:rPr>
      </w:pPr>
    </w:p>
    <w:p w14:paraId="3E0CC108" w14:textId="67F49A6B" w:rsidR="006F234D" w:rsidRPr="008E1875" w:rsidRDefault="006F234D" w:rsidP="00082281">
      <w:pPr>
        <w:jc w:val="both"/>
        <w:rPr>
          <w:sz w:val="24"/>
        </w:rPr>
      </w:pPr>
      <w:r w:rsidRPr="008E1875">
        <w:rPr>
          <w:sz w:val="24"/>
        </w:rPr>
        <w:t xml:space="preserve">a </w:t>
      </w:r>
    </w:p>
    <w:p w14:paraId="51A740FE" w14:textId="77777777" w:rsidR="006F234D" w:rsidRPr="007A735E" w:rsidRDefault="006F234D" w:rsidP="00082281">
      <w:pPr>
        <w:jc w:val="both"/>
        <w:rPr>
          <w:sz w:val="24"/>
        </w:rPr>
      </w:pPr>
      <w:r w:rsidRPr="007A735E">
        <w:rPr>
          <w:sz w:val="24"/>
        </w:rPr>
        <w:t>...............................................................................................................................</w:t>
      </w:r>
    </w:p>
    <w:p w14:paraId="1875282B" w14:textId="77777777" w:rsidR="006F234D" w:rsidRPr="007A735E" w:rsidRDefault="006F234D" w:rsidP="00082281">
      <w:pPr>
        <w:jc w:val="both"/>
        <w:rPr>
          <w:sz w:val="24"/>
        </w:rPr>
      </w:pPr>
      <w:r w:rsidRPr="007A735E">
        <w:rPr>
          <w:sz w:val="24"/>
        </w:rPr>
        <w:t>wpisanym do Krajowego Rejestru Sądowego prowadzonego przez Sąd Rejonowy, Wydział Gospodarczy Krajowego Rejestru Sądowego pod nr KRS: ………...................; NIP: …………………….; REGON: ……………………, z siedzibą: ……………………………………………………………………………….</w:t>
      </w:r>
    </w:p>
    <w:p w14:paraId="6192AF91" w14:textId="77777777" w:rsidR="006F234D" w:rsidRPr="007A735E" w:rsidRDefault="006F234D" w:rsidP="00082281">
      <w:pPr>
        <w:jc w:val="both"/>
        <w:rPr>
          <w:sz w:val="24"/>
        </w:rPr>
      </w:pPr>
      <w:r w:rsidRPr="007A735E">
        <w:rPr>
          <w:sz w:val="24"/>
        </w:rPr>
        <w:t>lub</w:t>
      </w:r>
    </w:p>
    <w:p w14:paraId="5366457C" w14:textId="77777777" w:rsidR="006F234D" w:rsidRPr="007A735E" w:rsidRDefault="006F234D" w:rsidP="00082281">
      <w:pPr>
        <w:jc w:val="both"/>
        <w:rPr>
          <w:sz w:val="24"/>
        </w:rPr>
      </w:pPr>
      <w:r w:rsidRPr="007A735E">
        <w:rPr>
          <w:sz w:val="24"/>
        </w:rPr>
        <w:t xml:space="preserve">Panią/Panem …………………………………., </w:t>
      </w:r>
    </w:p>
    <w:p w14:paraId="158490E6" w14:textId="77777777" w:rsidR="006F234D" w:rsidRPr="007A735E" w:rsidRDefault="006F234D" w:rsidP="00082281">
      <w:pPr>
        <w:jc w:val="both"/>
        <w:rPr>
          <w:sz w:val="24"/>
        </w:rPr>
      </w:pPr>
      <w:r w:rsidRPr="007A735E">
        <w:rPr>
          <w:sz w:val="24"/>
        </w:rPr>
        <w:t>prowadzącą(-ym) działalność gospodarczą pod nazwą: …………………………, wpisaną do Centralnej Ewidencji i Informacji o Działalności Gospodarczej;</w:t>
      </w:r>
      <w:r w:rsidRPr="007A735E">
        <w:rPr>
          <w:sz w:val="24"/>
        </w:rPr>
        <w:br/>
        <w:t>NIP: ………………; REGON: ……...………......, z siedzibą: ..................................</w:t>
      </w:r>
    </w:p>
    <w:p w14:paraId="19B77BC8" w14:textId="77777777" w:rsidR="006F234D" w:rsidRPr="007A735E" w:rsidRDefault="006F234D" w:rsidP="00082281">
      <w:pPr>
        <w:jc w:val="both"/>
        <w:rPr>
          <w:sz w:val="24"/>
        </w:rPr>
      </w:pPr>
      <w:r w:rsidRPr="007A735E">
        <w:rPr>
          <w:sz w:val="24"/>
        </w:rPr>
        <w:t>w imieniu której (-ego) działa: ………………..……………………………………….</w:t>
      </w:r>
    </w:p>
    <w:p w14:paraId="2F147249" w14:textId="77777777" w:rsidR="006F234D" w:rsidRDefault="006F234D" w:rsidP="00082281">
      <w:pPr>
        <w:pStyle w:val="Akapitzlist"/>
        <w:ind w:left="0"/>
        <w:contextualSpacing/>
        <w:jc w:val="both"/>
        <w:rPr>
          <w:sz w:val="24"/>
        </w:rPr>
      </w:pPr>
      <w:r w:rsidRPr="001B4EDA">
        <w:rPr>
          <w:sz w:val="24"/>
        </w:rPr>
        <w:t>zwaną(-</w:t>
      </w:r>
      <w:proofErr w:type="spellStart"/>
      <w:r w:rsidRPr="001B4EDA">
        <w:rPr>
          <w:sz w:val="24"/>
        </w:rPr>
        <w:t>ym</w:t>
      </w:r>
      <w:proofErr w:type="spellEnd"/>
      <w:r w:rsidRPr="001B4EDA">
        <w:rPr>
          <w:sz w:val="24"/>
        </w:rPr>
        <w:t xml:space="preserve">) dalej </w:t>
      </w:r>
      <w:r w:rsidRPr="008E1875">
        <w:rPr>
          <w:b/>
          <w:sz w:val="24"/>
        </w:rPr>
        <w:t>Wykonawcą</w:t>
      </w:r>
      <w:r w:rsidRPr="001B4EDA">
        <w:rPr>
          <w:sz w:val="24"/>
        </w:rPr>
        <w:t xml:space="preserve"> </w:t>
      </w:r>
    </w:p>
    <w:p w14:paraId="4319D651" w14:textId="77777777" w:rsidR="006F234D" w:rsidRDefault="006F234D" w:rsidP="00082281">
      <w:pPr>
        <w:pStyle w:val="Akapitzlist"/>
        <w:ind w:left="0"/>
        <w:contextualSpacing/>
        <w:jc w:val="both"/>
        <w:rPr>
          <w:sz w:val="24"/>
        </w:rPr>
      </w:pPr>
    </w:p>
    <w:p w14:paraId="513FA995" w14:textId="77777777" w:rsidR="006F234D" w:rsidRPr="004C602E" w:rsidRDefault="006F234D" w:rsidP="00082281">
      <w:pPr>
        <w:pStyle w:val="Akapitzlist"/>
        <w:ind w:left="0"/>
        <w:contextualSpacing/>
        <w:jc w:val="both"/>
        <w:rPr>
          <w:sz w:val="24"/>
        </w:rPr>
      </w:pPr>
      <w:r w:rsidRPr="004C602E">
        <w:rPr>
          <w:bCs/>
          <w:sz w:val="24"/>
        </w:rPr>
        <w:t>w wyniku przeprowadzonego przez Zamawiającego postępowania o udzielenie zamówienia publicznego na postawie art. 275 pkt 1 ustawy Prawo zamówień publicznych</w:t>
      </w:r>
      <w:r>
        <w:rPr>
          <w:bCs/>
          <w:sz w:val="24"/>
        </w:rPr>
        <w:t xml:space="preserve"> dalej zwaną ustawą </w:t>
      </w:r>
      <w:proofErr w:type="spellStart"/>
      <w:r>
        <w:rPr>
          <w:bCs/>
          <w:sz w:val="24"/>
        </w:rPr>
        <w:t>Pzp</w:t>
      </w:r>
      <w:proofErr w:type="spellEnd"/>
      <w:r w:rsidRPr="004C602E">
        <w:rPr>
          <w:bCs/>
          <w:sz w:val="24"/>
        </w:rPr>
        <w:t xml:space="preserve"> została zawarta umowa następującej treści:</w:t>
      </w:r>
    </w:p>
    <w:p w14:paraId="411F71EE" w14:textId="77777777" w:rsidR="00F0777E" w:rsidRDefault="00F0777E" w:rsidP="00082281">
      <w:pPr>
        <w:spacing w:before="120"/>
        <w:jc w:val="center"/>
        <w:rPr>
          <w:b/>
          <w:sz w:val="24"/>
        </w:rPr>
      </w:pPr>
    </w:p>
    <w:p w14:paraId="48296034" w14:textId="5104D2FF" w:rsidR="00B76392" w:rsidRPr="009B11FD" w:rsidRDefault="00B76392" w:rsidP="00082281">
      <w:pPr>
        <w:spacing w:before="120"/>
        <w:jc w:val="center"/>
        <w:rPr>
          <w:b/>
          <w:sz w:val="24"/>
        </w:rPr>
      </w:pPr>
      <w:r w:rsidRPr="009B11FD">
        <w:rPr>
          <w:b/>
          <w:sz w:val="24"/>
        </w:rPr>
        <w:t>§ 1</w:t>
      </w:r>
    </w:p>
    <w:p w14:paraId="765C7358" w14:textId="77777777" w:rsidR="00F14F8F" w:rsidRPr="009B11FD" w:rsidRDefault="00092B62" w:rsidP="00082281">
      <w:pPr>
        <w:jc w:val="center"/>
        <w:rPr>
          <w:b/>
          <w:sz w:val="24"/>
        </w:rPr>
      </w:pPr>
      <w:r w:rsidRPr="009B11FD">
        <w:rPr>
          <w:b/>
          <w:sz w:val="24"/>
        </w:rPr>
        <w:t>Przedmiot umowy</w:t>
      </w:r>
    </w:p>
    <w:p w14:paraId="512BDC37" w14:textId="77CE8634" w:rsidR="00AB78B6" w:rsidRPr="00C377B6" w:rsidRDefault="006F234D" w:rsidP="00C377B6">
      <w:pPr>
        <w:pStyle w:val="Akapitzlist"/>
        <w:numPr>
          <w:ilvl w:val="0"/>
          <w:numId w:val="26"/>
        </w:numPr>
        <w:suppressAutoHyphens/>
        <w:autoSpaceDE w:val="0"/>
        <w:autoSpaceDN w:val="0"/>
        <w:adjustRightInd w:val="0"/>
        <w:ind w:left="426" w:hanging="426"/>
        <w:jc w:val="both"/>
        <w:rPr>
          <w:b/>
          <w:sz w:val="22"/>
          <w:szCs w:val="22"/>
        </w:rPr>
      </w:pPr>
      <w:r w:rsidRPr="003778DF">
        <w:rPr>
          <w:sz w:val="24"/>
        </w:rPr>
        <w:t xml:space="preserve">Przedmiotem umowy jest: </w:t>
      </w:r>
      <w:r w:rsidR="0029245B" w:rsidRPr="0029245B">
        <w:rPr>
          <w:rFonts w:eastAsia="TimesNewRoman"/>
          <w:b/>
          <w:color w:val="000000"/>
          <w:sz w:val="24"/>
        </w:rPr>
        <w:t>Z</w:t>
      </w:r>
      <w:r w:rsidR="0029245B" w:rsidRPr="0029245B">
        <w:rPr>
          <w:b/>
          <w:sz w:val="24"/>
        </w:rPr>
        <w:t>akup i dost</w:t>
      </w:r>
      <w:r w:rsidR="000949FF">
        <w:rPr>
          <w:b/>
          <w:sz w:val="24"/>
        </w:rPr>
        <w:t>awa materiałów gospodarczych</w:t>
      </w:r>
      <w:r w:rsidR="0029245B">
        <w:rPr>
          <w:b/>
          <w:sz w:val="24"/>
        </w:rPr>
        <w:t xml:space="preserve"> </w:t>
      </w:r>
      <w:r w:rsidR="000949FF">
        <w:rPr>
          <w:b/>
          <w:sz w:val="24"/>
        </w:rPr>
        <w:br/>
      </w:r>
      <w:r w:rsidR="00C377B6">
        <w:rPr>
          <w:b/>
          <w:sz w:val="24"/>
        </w:rPr>
        <w:t xml:space="preserve">dla SOI Bielsko – Biała </w:t>
      </w:r>
      <w:r w:rsidR="00CA4B4A" w:rsidRPr="00C377B6">
        <w:rPr>
          <w:sz w:val="24"/>
        </w:rPr>
        <w:t>w asortymencie</w:t>
      </w:r>
      <w:r w:rsidR="00CA37BD" w:rsidRPr="00C377B6">
        <w:rPr>
          <w:sz w:val="24"/>
        </w:rPr>
        <w:t>, iloś</w:t>
      </w:r>
      <w:r w:rsidR="00CA4B4A" w:rsidRPr="00C377B6">
        <w:rPr>
          <w:sz w:val="24"/>
        </w:rPr>
        <w:t>ci</w:t>
      </w:r>
      <w:r w:rsidR="00CA37BD" w:rsidRPr="00C377B6">
        <w:rPr>
          <w:sz w:val="24"/>
        </w:rPr>
        <w:t xml:space="preserve"> i cen</w:t>
      </w:r>
      <w:r w:rsidR="00A84076" w:rsidRPr="00C377B6">
        <w:rPr>
          <w:sz w:val="24"/>
        </w:rPr>
        <w:t>ie</w:t>
      </w:r>
      <w:r w:rsidR="00CA37BD" w:rsidRPr="00C377B6">
        <w:rPr>
          <w:sz w:val="24"/>
        </w:rPr>
        <w:t xml:space="preserve"> jednostkow</w:t>
      </w:r>
      <w:r w:rsidR="00A84076" w:rsidRPr="00C377B6">
        <w:rPr>
          <w:sz w:val="24"/>
        </w:rPr>
        <w:t>ej</w:t>
      </w:r>
      <w:r w:rsidR="00CA37BD" w:rsidRPr="00C377B6">
        <w:rPr>
          <w:sz w:val="24"/>
        </w:rPr>
        <w:t xml:space="preserve"> </w:t>
      </w:r>
      <w:r w:rsidR="00785B3A" w:rsidRPr="00C377B6">
        <w:rPr>
          <w:sz w:val="24"/>
        </w:rPr>
        <w:t>zgodn</w:t>
      </w:r>
      <w:r w:rsidR="00A84076" w:rsidRPr="00C377B6">
        <w:rPr>
          <w:sz w:val="24"/>
        </w:rPr>
        <w:t>ej</w:t>
      </w:r>
      <w:r w:rsidR="00785B3A" w:rsidRPr="00C377B6">
        <w:rPr>
          <w:sz w:val="24"/>
        </w:rPr>
        <w:t xml:space="preserve"> z </w:t>
      </w:r>
      <w:r w:rsidR="009D57E6" w:rsidRPr="00C377B6">
        <w:rPr>
          <w:sz w:val="24"/>
        </w:rPr>
        <w:t>formularzem</w:t>
      </w:r>
      <w:r w:rsidR="00C10CBA" w:rsidRPr="00C377B6">
        <w:rPr>
          <w:sz w:val="24"/>
        </w:rPr>
        <w:t xml:space="preserve"> cenowym złożonym przez Wykonawcę</w:t>
      </w:r>
      <w:r w:rsidR="00AB78B6" w:rsidRPr="00C377B6">
        <w:rPr>
          <w:sz w:val="24"/>
        </w:rPr>
        <w:t>,</w:t>
      </w:r>
      <w:r w:rsidR="00C10CBA" w:rsidRPr="00C377B6">
        <w:rPr>
          <w:sz w:val="24"/>
        </w:rPr>
        <w:t xml:space="preserve"> który stanowi </w:t>
      </w:r>
      <w:r w:rsidR="00F20D63" w:rsidRPr="00C377B6">
        <w:rPr>
          <w:sz w:val="24"/>
        </w:rPr>
        <w:t>załącznik do umowy</w:t>
      </w:r>
      <w:r w:rsidR="0065578E" w:rsidRPr="00C377B6">
        <w:rPr>
          <w:sz w:val="24"/>
        </w:rPr>
        <w:t xml:space="preserve"> i jej integralną część</w:t>
      </w:r>
      <w:r w:rsidR="00A84076" w:rsidRPr="00C377B6">
        <w:rPr>
          <w:sz w:val="24"/>
        </w:rPr>
        <w:t>, zwan</w:t>
      </w:r>
      <w:r w:rsidR="009A5BCC" w:rsidRPr="00C377B6">
        <w:rPr>
          <w:sz w:val="24"/>
        </w:rPr>
        <w:t xml:space="preserve">y w </w:t>
      </w:r>
      <w:r w:rsidR="00A84076" w:rsidRPr="00C377B6">
        <w:rPr>
          <w:sz w:val="24"/>
        </w:rPr>
        <w:t xml:space="preserve">dalszej części umowy </w:t>
      </w:r>
      <w:r w:rsidR="00A84076" w:rsidRPr="00C377B6">
        <w:rPr>
          <w:b/>
          <w:sz w:val="24"/>
        </w:rPr>
        <w:t>przedmiotem zamówienia</w:t>
      </w:r>
      <w:r w:rsidR="00A84076" w:rsidRPr="00C377B6">
        <w:rPr>
          <w:sz w:val="24"/>
        </w:rPr>
        <w:t xml:space="preserve">. </w:t>
      </w:r>
      <w:r w:rsidR="00316C94" w:rsidRPr="00C377B6">
        <w:rPr>
          <w:sz w:val="24"/>
        </w:rPr>
        <w:t xml:space="preserve"> </w:t>
      </w:r>
    </w:p>
    <w:p w14:paraId="1AABFBF4" w14:textId="0C1AA153" w:rsidR="00B36299" w:rsidRPr="00863D8D" w:rsidRDefault="00C31935" w:rsidP="00082281">
      <w:pPr>
        <w:numPr>
          <w:ilvl w:val="0"/>
          <w:numId w:val="26"/>
        </w:numPr>
        <w:ind w:left="426" w:hanging="426"/>
        <w:jc w:val="both"/>
        <w:rPr>
          <w:b/>
          <w:sz w:val="24"/>
        </w:rPr>
      </w:pPr>
      <w:r w:rsidRPr="00C31935">
        <w:rPr>
          <w:rFonts w:eastAsia="Arial"/>
          <w:sz w:val="24"/>
        </w:rPr>
        <w:t>W</w:t>
      </w:r>
      <w:r w:rsidRPr="00C31935">
        <w:rPr>
          <w:sz w:val="24"/>
        </w:rPr>
        <w:t>ykonawca</w:t>
      </w:r>
      <w:r w:rsidRPr="00C31935">
        <w:rPr>
          <w:rFonts w:eastAsia="Arial"/>
          <w:sz w:val="24"/>
        </w:rPr>
        <w:t xml:space="preserve"> </w:t>
      </w:r>
      <w:r w:rsidRPr="00C31935">
        <w:rPr>
          <w:sz w:val="24"/>
        </w:rPr>
        <w:t xml:space="preserve">oświadcza, że </w:t>
      </w:r>
      <w:r w:rsidRPr="00863D8D">
        <w:rPr>
          <w:sz w:val="24"/>
        </w:rPr>
        <w:t>dostarczony przedmiot umowy będzie fabrycznie nowy pełnowartościowy, nieużywany, nienaprawiany, wolny od wad technicznych i prawnych, będzie odpowiadał normom z zakresu gatunku pierwszego i będzie spełniał wymagania techniczno-jakościowe określone w dokumentacji technicznej producenta na dany wyrób.</w:t>
      </w:r>
    </w:p>
    <w:p w14:paraId="6FB05D0C" w14:textId="538865E1" w:rsidR="00C31935" w:rsidRPr="00863D8D" w:rsidRDefault="0006483E" w:rsidP="00082281">
      <w:pPr>
        <w:numPr>
          <w:ilvl w:val="0"/>
          <w:numId w:val="26"/>
        </w:numPr>
        <w:ind w:left="426" w:hanging="426"/>
        <w:jc w:val="both"/>
        <w:rPr>
          <w:sz w:val="24"/>
        </w:rPr>
      </w:pPr>
      <w:r w:rsidRPr="00863D8D">
        <w:rPr>
          <w:sz w:val="24"/>
        </w:rPr>
        <w:t>Zamawiający wymaga, aby dostarczony przedmiot zamówienia był dopuszczony do obrotu handlowego,</w:t>
      </w:r>
      <w:r w:rsidRPr="00863D8D">
        <w:t xml:space="preserve"> </w:t>
      </w:r>
      <w:r w:rsidRPr="00863D8D">
        <w:rPr>
          <w:sz w:val="24"/>
        </w:rPr>
        <w:t>zgodny z obowiązującymi normami bezpieczeństwa i ustawą o ochronie środowiska, spełniał najwyższe wymagania jakościowe aktualnie obowiązujących Polskich Norm oraz norm obowiązujących na terenie Unii Europejskiej</w:t>
      </w:r>
      <w:r w:rsidR="00C31935" w:rsidRPr="00863D8D">
        <w:rPr>
          <w:sz w:val="24"/>
        </w:rPr>
        <w:t>.</w:t>
      </w:r>
      <w:r w:rsidR="00C31935" w:rsidRPr="00863D8D">
        <w:rPr>
          <w:i/>
          <w:sz w:val="24"/>
        </w:rPr>
        <w:t xml:space="preserve"> </w:t>
      </w:r>
    </w:p>
    <w:p w14:paraId="5BEE7CD5" w14:textId="288E9E7C" w:rsidR="00C31935" w:rsidRPr="00C31935" w:rsidRDefault="00C31935" w:rsidP="00082281">
      <w:pPr>
        <w:pStyle w:val="Akapitzlist"/>
        <w:numPr>
          <w:ilvl w:val="0"/>
          <w:numId w:val="26"/>
        </w:numPr>
        <w:suppressAutoHyphens/>
        <w:ind w:left="426"/>
        <w:jc w:val="both"/>
        <w:rPr>
          <w:sz w:val="24"/>
        </w:rPr>
      </w:pPr>
      <w:r w:rsidRPr="00863D8D">
        <w:rPr>
          <w:sz w:val="24"/>
        </w:rPr>
        <w:t>Przedmiot zamówienia musi być dostarczony w nienaruszonych</w:t>
      </w:r>
      <w:r w:rsidRPr="00C31935">
        <w:rPr>
          <w:sz w:val="24"/>
        </w:rPr>
        <w:t xml:space="preserve"> oryginalnych opakowa</w:t>
      </w:r>
      <w:r w:rsidR="00824D6F">
        <w:rPr>
          <w:sz w:val="24"/>
        </w:rPr>
        <w:t xml:space="preserve">niach fabrycznych </w:t>
      </w:r>
      <w:r w:rsidRPr="00C31935">
        <w:rPr>
          <w:sz w:val="24"/>
        </w:rPr>
        <w:t xml:space="preserve">z zabezpieczeniami stosowanymi przez </w:t>
      </w:r>
      <w:r w:rsidRPr="00C31935">
        <w:rPr>
          <w:sz w:val="24"/>
        </w:rPr>
        <w:lastRenderedPageBreak/>
        <w:t>producenta gwarantującymi (jeżeli występują), iż nie zostanie on uszkodzony podczas transportu, przeładunku i magazynowania. Opakowanie musi umożliwić pełną identyfi</w:t>
      </w:r>
      <w:r>
        <w:rPr>
          <w:sz w:val="24"/>
        </w:rPr>
        <w:t>kację przedmiotu zamówienia np. </w:t>
      </w:r>
      <w:r w:rsidRPr="00C31935">
        <w:rPr>
          <w:sz w:val="24"/>
        </w:rPr>
        <w:t>nazwa, rodzaj, parametry - bez konieczności naruszania opakowania.</w:t>
      </w:r>
    </w:p>
    <w:p w14:paraId="6737F1BC" w14:textId="7FE3071B" w:rsidR="00C31935" w:rsidRPr="00B749E2" w:rsidRDefault="00C31935" w:rsidP="00082281">
      <w:pPr>
        <w:numPr>
          <w:ilvl w:val="0"/>
          <w:numId w:val="26"/>
        </w:numPr>
        <w:ind w:left="426" w:hanging="426"/>
        <w:jc w:val="both"/>
        <w:rPr>
          <w:sz w:val="24"/>
        </w:rPr>
      </w:pPr>
      <w:r w:rsidRPr="00C31935">
        <w:rPr>
          <w:sz w:val="24"/>
        </w:rPr>
        <w:t xml:space="preserve">Dostarczany przez Wykonawcę przedmiot </w:t>
      </w:r>
      <w:r w:rsidRPr="00B749E2">
        <w:rPr>
          <w:sz w:val="24"/>
        </w:rPr>
        <w:t>zamówienia musi być zgodny z opisem i wymaganiami o</w:t>
      </w:r>
      <w:r w:rsidR="00535929" w:rsidRPr="00B749E2">
        <w:rPr>
          <w:sz w:val="24"/>
        </w:rPr>
        <w:t xml:space="preserve">kreślonymi w formularzu cenowym i opisem przedmiotu zamówienia (jeżeli dotyczy). </w:t>
      </w:r>
    </w:p>
    <w:p w14:paraId="77949578" w14:textId="6927538F" w:rsidR="00D6647B" w:rsidRDefault="001C731D" w:rsidP="00082281">
      <w:pPr>
        <w:ind w:left="426"/>
        <w:jc w:val="both"/>
        <w:rPr>
          <w:b/>
          <w:sz w:val="24"/>
        </w:rPr>
      </w:pPr>
      <w:r w:rsidRPr="009B11FD">
        <w:rPr>
          <w:i/>
          <w:sz w:val="24"/>
        </w:rPr>
        <w:t xml:space="preserve"> </w:t>
      </w:r>
    </w:p>
    <w:p w14:paraId="1A37251E" w14:textId="77777777" w:rsidR="00F20D63" w:rsidRPr="009B11FD" w:rsidRDefault="00F20D63" w:rsidP="00082281">
      <w:pPr>
        <w:spacing w:before="120"/>
        <w:jc w:val="center"/>
        <w:rPr>
          <w:b/>
          <w:sz w:val="24"/>
        </w:rPr>
      </w:pPr>
      <w:r w:rsidRPr="009B11FD">
        <w:rPr>
          <w:b/>
          <w:sz w:val="24"/>
        </w:rPr>
        <w:t>§ 2</w:t>
      </w:r>
    </w:p>
    <w:p w14:paraId="5097A193" w14:textId="77777777" w:rsidR="00F20D63" w:rsidRPr="009B11FD" w:rsidRDefault="00F20D63" w:rsidP="00082281">
      <w:pPr>
        <w:jc w:val="center"/>
        <w:rPr>
          <w:b/>
          <w:sz w:val="24"/>
        </w:rPr>
      </w:pPr>
      <w:r w:rsidRPr="009B11FD">
        <w:rPr>
          <w:b/>
          <w:sz w:val="24"/>
        </w:rPr>
        <w:t>Termin wykonania umowy</w:t>
      </w:r>
    </w:p>
    <w:p w14:paraId="641E6EA6" w14:textId="29433B36" w:rsidR="00F20D63" w:rsidRPr="005A0928" w:rsidRDefault="00E50C4F" w:rsidP="00082281">
      <w:pPr>
        <w:pStyle w:val="Akapitzlist"/>
        <w:numPr>
          <w:ilvl w:val="3"/>
          <w:numId w:val="12"/>
        </w:numPr>
        <w:autoSpaceDN w:val="0"/>
        <w:ind w:left="426" w:hanging="426"/>
        <w:jc w:val="both"/>
        <w:rPr>
          <w:sz w:val="24"/>
        </w:rPr>
      </w:pPr>
      <w:r w:rsidRPr="005A0928">
        <w:rPr>
          <w:sz w:val="24"/>
        </w:rPr>
        <w:t xml:space="preserve">Termin </w:t>
      </w:r>
      <w:r w:rsidR="00556460" w:rsidRPr="005A0928">
        <w:rPr>
          <w:sz w:val="24"/>
        </w:rPr>
        <w:t>wykonania</w:t>
      </w:r>
      <w:r w:rsidRPr="005A0928">
        <w:rPr>
          <w:sz w:val="24"/>
        </w:rPr>
        <w:t xml:space="preserve"> umowy: </w:t>
      </w:r>
      <w:r w:rsidR="007641C1" w:rsidRPr="005A0928">
        <w:rPr>
          <w:b/>
          <w:sz w:val="24"/>
        </w:rPr>
        <w:t>do</w:t>
      </w:r>
      <w:r w:rsidRPr="005A0928">
        <w:rPr>
          <w:sz w:val="24"/>
        </w:rPr>
        <w:t xml:space="preserve"> </w:t>
      </w:r>
      <w:r w:rsidR="00BD0653">
        <w:rPr>
          <w:b/>
          <w:sz w:val="24"/>
        </w:rPr>
        <w:t>30</w:t>
      </w:r>
      <w:r w:rsidR="00556460" w:rsidRPr="005A0928">
        <w:rPr>
          <w:b/>
          <w:sz w:val="24"/>
        </w:rPr>
        <w:t xml:space="preserve"> dni</w:t>
      </w:r>
      <w:r w:rsidR="00556460" w:rsidRPr="005A0928">
        <w:rPr>
          <w:sz w:val="24"/>
        </w:rPr>
        <w:t xml:space="preserve"> </w:t>
      </w:r>
      <w:r w:rsidR="003A3288" w:rsidRPr="005A0928">
        <w:rPr>
          <w:b/>
          <w:sz w:val="24"/>
        </w:rPr>
        <w:t xml:space="preserve">od dnia </w:t>
      </w:r>
      <w:r w:rsidR="00BD0653">
        <w:rPr>
          <w:b/>
          <w:sz w:val="24"/>
        </w:rPr>
        <w:t>podpisania umowy</w:t>
      </w:r>
      <w:r w:rsidR="00556460" w:rsidRPr="005A0928">
        <w:rPr>
          <w:b/>
          <w:sz w:val="24"/>
        </w:rPr>
        <w:t>.</w:t>
      </w:r>
    </w:p>
    <w:p w14:paraId="7E87C5DF" w14:textId="55E0FDF0" w:rsidR="00F20D63" w:rsidRPr="00163FB6" w:rsidRDefault="00F20D63" w:rsidP="00082281">
      <w:pPr>
        <w:pStyle w:val="Akapitzlist"/>
        <w:numPr>
          <w:ilvl w:val="3"/>
          <w:numId w:val="12"/>
        </w:numPr>
        <w:autoSpaceDN w:val="0"/>
        <w:ind w:left="426" w:hanging="426"/>
        <w:jc w:val="both"/>
        <w:rPr>
          <w:sz w:val="24"/>
        </w:rPr>
      </w:pPr>
      <w:r w:rsidRPr="00163FB6">
        <w:rPr>
          <w:sz w:val="24"/>
        </w:rPr>
        <w:t xml:space="preserve">Za dzień wykonania przedmiotu </w:t>
      </w:r>
      <w:r w:rsidR="00E50C4F" w:rsidRPr="00163FB6">
        <w:rPr>
          <w:sz w:val="24"/>
        </w:rPr>
        <w:t>umowy</w:t>
      </w:r>
      <w:r w:rsidRPr="00163FB6">
        <w:rPr>
          <w:sz w:val="24"/>
        </w:rPr>
        <w:t xml:space="preserve"> Strony przyjmują dzień, w którym przedmiot </w:t>
      </w:r>
      <w:r w:rsidR="00E50C4F" w:rsidRPr="00163FB6">
        <w:rPr>
          <w:sz w:val="24"/>
        </w:rPr>
        <w:t>zamówienia</w:t>
      </w:r>
      <w:r w:rsidRPr="00163FB6">
        <w:rPr>
          <w:sz w:val="24"/>
        </w:rPr>
        <w:t xml:space="preserve"> zostanie w całości p</w:t>
      </w:r>
      <w:r w:rsidR="00E50C4F" w:rsidRPr="00163FB6">
        <w:rPr>
          <w:sz w:val="24"/>
        </w:rPr>
        <w:t>rzyjęty przez Zamawiającego bez </w:t>
      </w:r>
      <w:r w:rsidRPr="00163FB6">
        <w:rPr>
          <w:sz w:val="24"/>
        </w:rPr>
        <w:t>zastrzeżeń.</w:t>
      </w:r>
    </w:p>
    <w:p w14:paraId="39BEE79C" w14:textId="51517B9A" w:rsidR="00F20D63" w:rsidRPr="009B11FD" w:rsidRDefault="00F20D63" w:rsidP="00082281">
      <w:pPr>
        <w:spacing w:before="120"/>
        <w:jc w:val="center"/>
        <w:rPr>
          <w:b/>
          <w:sz w:val="24"/>
        </w:rPr>
      </w:pPr>
      <w:r w:rsidRPr="009B11FD">
        <w:rPr>
          <w:b/>
          <w:sz w:val="24"/>
        </w:rPr>
        <w:t>§ 3</w:t>
      </w:r>
    </w:p>
    <w:p w14:paraId="6BC81F37" w14:textId="77777777" w:rsidR="00F20D63" w:rsidRPr="009B11FD" w:rsidRDefault="00F20D63" w:rsidP="00082281">
      <w:pPr>
        <w:ind w:left="454"/>
        <w:jc w:val="center"/>
        <w:rPr>
          <w:b/>
          <w:sz w:val="24"/>
        </w:rPr>
      </w:pPr>
      <w:r w:rsidRPr="009B11FD">
        <w:rPr>
          <w:b/>
          <w:sz w:val="24"/>
        </w:rPr>
        <w:t>Warunki płatności</w:t>
      </w:r>
    </w:p>
    <w:p w14:paraId="77626F1F" w14:textId="3EEB6DA5" w:rsidR="00F20D63" w:rsidRPr="006778EF" w:rsidRDefault="00F20D63" w:rsidP="00082281">
      <w:pPr>
        <w:numPr>
          <w:ilvl w:val="0"/>
          <w:numId w:val="11"/>
        </w:numPr>
        <w:tabs>
          <w:tab w:val="num" w:pos="426"/>
        </w:tabs>
        <w:ind w:left="426" w:hanging="284"/>
        <w:jc w:val="both"/>
        <w:rPr>
          <w:sz w:val="24"/>
        </w:rPr>
      </w:pPr>
      <w:r w:rsidRPr="009B11FD">
        <w:rPr>
          <w:sz w:val="24"/>
        </w:rPr>
        <w:t xml:space="preserve">Wynagrodzenie Wykonawcy z tytułu realizacji umowy określa </w:t>
      </w:r>
      <w:r w:rsidRPr="009B11FD">
        <w:rPr>
          <w:sz w:val="24"/>
        </w:rPr>
        <w:br/>
        <w:t xml:space="preserve">się </w:t>
      </w:r>
      <w:r w:rsidR="00B418B0">
        <w:rPr>
          <w:b/>
          <w:sz w:val="24"/>
        </w:rPr>
        <w:t>do kwoty</w:t>
      </w:r>
      <w:r w:rsidRPr="00115E80">
        <w:rPr>
          <w:b/>
          <w:sz w:val="24"/>
        </w:rPr>
        <w:t xml:space="preserve"> </w:t>
      </w:r>
      <w:r w:rsidRPr="00B418B0">
        <w:rPr>
          <w:b/>
          <w:sz w:val="24"/>
        </w:rPr>
        <w:t>brutto:</w:t>
      </w:r>
      <w:r w:rsidRPr="004C3A1B">
        <w:rPr>
          <w:b/>
          <w:color w:val="4F81BD" w:themeColor="accent1"/>
          <w:sz w:val="24"/>
        </w:rPr>
        <w:t xml:space="preserve"> …………. zł</w:t>
      </w:r>
      <w:r w:rsidRPr="004C3A1B">
        <w:rPr>
          <w:color w:val="4F81BD" w:themeColor="accent1"/>
          <w:sz w:val="24"/>
        </w:rPr>
        <w:t xml:space="preserve"> (słownie:</w:t>
      </w:r>
      <w:r w:rsidR="00701661" w:rsidRPr="004C3A1B">
        <w:rPr>
          <w:color w:val="4F81BD" w:themeColor="accent1"/>
          <w:sz w:val="24"/>
        </w:rPr>
        <w:t xml:space="preserve"> ……………</w:t>
      </w:r>
      <w:r w:rsidR="00E50C4F" w:rsidRPr="004C3A1B">
        <w:rPr>
          <w:color w:val="4F81BD" w:themeColor="accent1"/>
          <w:sz w:val="24"/>
        </w:rPr>
        <w:t>.</w:t>
      </w:r>
      <w:r w:rsidRPr="004C3A1B">
        <w:rPr>
          <w:color w:val="4F81BD" w:themeColor="accent1"/>
          <w:sz w:val="24"/>
        </w:rPr>
        <w:t>),</w:t>
      </w:r>
      <w:r w:rsidR="00701661" w:rsidRPr="004C3A1B">
        <w:rPr>
          <w:color w:val="4F81BD" w:themeColor="accent1"/>
          <w:sz w:val="24"/>
        </w:rPr>
        <w:t xml:space="preserve"> </w:t>
      </w:r>
      <w:r w:rsidR="00B418B0">
        <w:rPr>
          <w:sz w:val="24"/>
        </w:rPr>
        <w:t>z </w:t>
      </w:r>
      <w:r w:rsidRPr="009B11FD">
        <w:rPr>
          <w:sz w:val="24"/>
        </w:rPr>
        <w:t xml:space="preserve">tym zastrzeżeniem, iż niewyczerpanie </w:t>
      </w:r>
      <w:r w:rsidR="005C129F" w:rsidRPr="009B11FD">
        <w:rPr>
          <w:sz w:val="24"/>
        </w:rPr>
        <w:t xml:space="preserve">jej </w:t>
      </w:r>
      <w:r w:rsidR="00DA12E0" w:rsidRPr="009B11FD">
        <w:rPr>
          <w:sz w:val="24"/>
        </w:rPr>
        <w:t xml:space="preserve">wartości </w:t>
      </w:r>
      <w:r w:rsidRPr="009B11FD">
        <w:rPr>
          <w:sz w:val="24"/>
        </w:rPr>
        <w:t xml:space="preserve">nie stwarza po stronie Wykonawcy jakichkolwiek roszczeń względem Zamawiającego i jego </w:t>
      </w:r>
      <w:r w:rsidRPr="006778EF">
        <w:rPr>
          <w:sz w:val="24"/>
        </w:rPr>
        <w:t>następców prawnych.</w:t>
      </w:r>
    </w:p>
    <w:p w14:paraId="164DF911" w14:textId="60ACAC01" w:rsidR="00E50C4F" w:rsidRPr="006778EF" w:rsidRDefault="00CA37BD" w:rsidP="00082281">
      <w:pPr>
        <w:numPr>
          <w:ilvl w:val="0"/>
          <w:numId w:val="11"/>
        </w:numPr>
        <w:tabs>
          <w:tab w:val="num" w:pos="426"/>
        </w:tabs>
        <w:ind w:left="426"/>
        <w:jc w:val="both"/>
        <w:rPr>
          <w:sz w:val="24"/>
        </w:rPr>
      </w:pPr>
      <w:r w:rsidRPr="006778EF">
        <w:rPr>
          <w:sz w:val="24"/>
        </w:rPr>
        <w:t>Ceny jednostkowe określone w formularzu cenowym</w:t>
      </w:r>
      <w:r w:rsidR="00E50C4F" w:rsidRPr="006778EF">
        <w:rPr>
          <w:sz w:val="24"/>
        </w:rPr>
        <w:t xml:space="preserve"> </w:t>
      </w:r>
      <w:r w:rsidRPr="006778EF">
        <w:rPr>
          <w:sz w:val="24"/>
        </w:rPr>
        <w:t>są stałe</w:t>
      </w:r>
      <w:r w:rsidR="00E50C4F" w:rsidRPr="006778EF">
        <w:rPr>
          <w:sz w:val="24"/>
        </w:rPr>
        <w:t xml:space="preserve"> przez okres realizacji umowy</w:t>
      </w:r>
      <w:r w:rsidRPr="006778EF">
        <w:rPr>
          <w:sz w:val="24"/>
        </w:rPr>
        <w:t>.</w:t>
      </w:r>
      <w:r w:rsidR="00E50C4F" w:rsidRPr="006778EF">
        <w:rPr>
          <w:sz w:val="24"/>
        </w:rPr>
        <w:t xml:space="preserve"> </w:t>
      </w:r>
    </w:p>
    <w:p w14:paraId="5B4F9035" w14:textId="58365219" w:rsidR="006778EF" w:rsidRPr="006778EF" w:rsidRDefault="00DD4227" w:rsidP="00082281">
      <w:pPr>
        <w:numPr>
          <w:ilvl w:val="0"/>
          <w:numId w:val="11"/>
        </w:numPr>
        <w:tabs>
          <w:tab w:val="num" w:pos="426"/>
        </w:tabs>
        <w:ind w:left="426"/>
        <w:jc w:val="both"/>
        <w:rPr>
          <w:sz w:val="24"/>
        </w:rPr>
      </w:pPr>
      <w:r>
        <w:rPr>
          <w:sz w:val="24"/>
        </w:rPr>
        <w:t>W</w:t>
      </w:r>
      <w:r w:rsidR="006778EF" w:rsidRPr="006778EF">
        <w:rPr>
          <w:sz w:val="24"/>
        </w:rPr>
        <w:t xml:space="preserve">ielkość świadczenia jaką zobowiązuje się Zamawiający zrealizować wynosi </w:t>
      </w:r>
      <w:r w:rsidR="00B418B0">
        <w:rPr>
          <w:b/>
          <w:sz w:val="24"/>
        </w:rPr>
        <w:t>10</w:t>
      </w:r>
      <w:r w:rsidR="006778EF" w:rsidRPr="006778EF">
        <w:rPr>
          <w:b/>
          <w:sz w:val="24"/>
        </w:rPr>
        <w:t>0 % wartości brutto</w:t>
      </w:r>
      <w:r w:rsidR="006778EF" w:rsidRPr="006778EF">
        <w:rPr>
          <w:sz w:val="24"/>
        </w:rPr>
        <w:t xml:space="preserve"> wskazanej w ust. 1</w:t>
      </w:r>
      <w:r w:rsidR="006778EF">
        <w:rPr>
          <w:sz w:val="24"/>
        </w:rPr>
        <w:t>.</w:t>
      </w:r>
    </w:p>
    <w:p w14:paraId="4858BDF1" w14:textId="77777777" w:rsidR="00F20D63" w:rsidRPr="009B11FD" w:rsidRDefault="00F20D63" w:rsidP="00082281">
      <w:pPr>
        <w:numPr>
          <w:ilvl w:val="0"/>
          <w:numId w:val="11"/>
        </w:numPr>
        <w:tabs>
          <w:tab w:val="num" w:pos="426"/>
        </w:tabs>
        <w:ind w:left="426"/>
        <w:jc w:val="both"/>
        <w:rPr>
          <w:sz w:val="24"/>
        </w:rPr>
      </w:pPr>
      <w:r w:rsidRPr="006778EF">
        <w:rPr>
          <w:sz w:val="24"/>
        </w:rPr>
        <w:t>Wynagrodzenie Wykonawcy obejmuje również</w:t>
      </w:r>
      <w:r w:rsidRPr="009B11FD">
        <w:rPr>
          <w:sz w:val="24"/>
        </w:rPr>
        <w:t xml:space="preserve"> wszystkie koszty związane z pełną i prawidłową realizacją przedmiotu zamówienia, w tym koszty opakowania, transportu, (oraz ewentualnego ubezpieczenia) oraz rozładunku przedmiotu zamówienia do miejsca wskazanego przez Zamawiającego.</w:t>
      </w:r>
    </w:p>
    <w:p w14:paraId="0F7BAC4F" w14:textId="37C58FED" w:rsidR="00F20D63" w:rsidRPr="009B11FD" w:rsidRDefault="00F20D63" w:rsidP="00082281">
      <w:pPr>
        <w:numPr>
          <w:ilvl w:val="0"/>
          <w:numId w:val="11"/>
        </w:numPr>
        <w:tabs>
          <w:tab w:val="num" w:pos="426"/>
        </w:tabs>
        <w:ind w:left="426"/>
        <w:jc w:val="both"/>
        <w:rPr>
          <w:sz w:val="24"/>
        </w:rPr>
      </w:pPr>
      <w:r w:rsidRPr="009B11FD">
        <w:rPr>
          <w:sz w:val="24"/>
        </w:rPr>
        <w:t xml:space="preserve">Strony dokonywać będą rozliczenia umowy na podstawie prawidłowo wystawionej </w:t>
      </w:r>
      <w:r w:rsidR="006778EF">
        <w:rPr>
          <w:sz w:val="24"/>
        </w:rPr>
        <w:t>faktury VAT, zgodnie z ilością,</w:t>
      </w:r>
      <w:r w:rsidRPr="009B11FD">
        <w:rPr>
          <w:sz w:val="24"/>
        </w:rPr>
        <w:t xml:space="preserve"> rodzajem </w:t>
      </w:r>
      <w:r w:rsidR="006778EF">
        <w:rPr>
          <w:sz w:val="24"/>
        </w:rPr>
        <w:t xml:space="preserve">i ceną </w:t>
      </w:r>
      <w:r w:rsidRPr="009B11FD">
        <w:rPr>
          <w:sz w:val="24"/>
        </w:rPr>
        <w:t>dostarczonego przedmiotu umowy.</w:t>
      </w:r>
    </w:p>
    <w:p w14:paraId="442B0D1E" w14:textId="1CCB6140" w:rsidR="006778EF" w:rsidRPr="00C77EB0" w:rsidRDefault="00F20D63" w:rsidP="00082281">
      <w:pPr>
        <w:numPr>
          <w:ilvl w:val="0"/>
          <w:numId w:val="11"/>
        </w:numPr>
        <w:ind w:left="426" w:hanging="426"/>
        <w:jc w:val="both"/>
        <w:rPr>
          <w:sz w:val="24"/>
        </w:rPr>
      </w:pPr>
      <w:r w:rsidRPr="009B11FD">
        <w:rPr>
          <w:sz w:val="24"/>
        </w:rPr>
        <w:t xml:space="preserve">Należność za dostarczony i odebrany przedmiot zamówienia, zostanie zapłacona </w:t>
      </w:r>
      <w:r w:rsidR="0002246A" w:rsidRPr="009B11FD">
        <w:rPr>
          <w:sz w:val="24"/>
        </w:rPr>
        <w:t xml:space="preserve">przelewem </w:t>
      </w:r>
      <w:r w:rsidR="006778EF" w:rsidRPr="006778EF">
        <w:rPr>
          <w:sz w:val="24"/>
        </w:rPr>
        <w:t xml:space="preserve">z rachunku Zamawiającego </w:t>
      </w:r>
      <w:r w:rsidRPr="009B11FD">
        <w:rPr>
          <w:sz w:val="24"/>
        </w:rPr>
        <w:t>na rachun</w:t>
      </w:r>
      <w:r w:rsidR="0002246A" w:rsidRPr="009B11FD">
        <w:rPr>
          <w:sz w:val="24"/>
        </w:rPr>
        <w:t>ek bankowy Wykonawcy wskazany w </w:t>
      </w:r>
      <w:r w:rsidRPr="009B11FD">
        <w:rPr>
          <w:sz w:val="24"/>
        </w:rPr>
        <w:t xml:space="preserve">fakturze VAT, w terminie do </w:t>
      </w:r>
      <w:r w:rsidRPr="009B11FD">
        <w:rPr>
          <w:b/>
          <w:sz w:val="24"/>
        </w:rPr>
        <w:t>30 dni</w:t>
      </w:r>
      <w:r w:rsidRPr="009B11FD">
        <w:rPr>
          <w:sz w:val="24"/>
        </w:rPr>
        <w:t xml:space="preserve"> od daty dostarczenia </w:t>
      </w:r>
      <w:r w:rsidR="0002246A" w:rsidRPr="009B11FD">
        <w:rPr>
          <w:sz w:val="24"/>
        </w:rPr>
        <w:t>do </w:t>
      </w:r>
      <w:r w:rsidR="00D54BA4" w:rsidRPr="009B11FD">
        <w:rPr>
          <w:sz w:val="24"/>
        </w:rPr>
        <w:t xml:space="preserve">Zamawiającego </w:t>
      </w:r>
      <w:r w:rsidRPr="009B11FD">
        <w:rPr>
          <w:sz w:val="24"/>
        </w:rPr>
        <w:t>prawidłowo wystawionej faktury VAT</w:t>
      </w:r>
      <w:r w:rsidR="00D54BA4" w:rsidRPr="009B11FD">
        <w:rPr>
          <w:sz w:val="24"/>
        </w:rPr>
        <w:t xml:space="preserve"> </w:t>
      </w:r>
      <w:r w:rsidR="006778EF">
        <w:rPr>
          <w:sz w:val="24"/>
        </w:rPr>
        <w:t xml:space="preserve">oraz </w:t>
      </w:r>
      <w:r w:rsidR="006778EF" w:rsidRPr="00C77EB0">
        <w:rPr>
          <w:sz w:val="24"/>
        </w:rPr>
        <w:t>odbioru całego przedmiotu zamówienia bez zastrzeżeń.</w:t>
      </w:r>
    </w:p>
    <w:p w14:paraId="741341B4" w14:textId="77777777" w:rsidR="00C77EB0" w:rsidRPr="009B11FD" w:rsidRDefault="00C77EB0" w:rsidP="00082281">
      <w:pPr>
        <w:pStyle w:val="TekstpodstawowyF2"/>
        <w:numPr>
          <w:ilvl w:val="0"/>
          <w:numId w:val="11"/>
        </w:numPr>
        <w:tabs>
          <w:tab w:val="left" w:pos="426"/>
        </w:tabs>
        <w:ind w:left="426" w:hanging="426"/>
        <w:jc w:val="both"/>
        <w:rPr>
          <w:rFonts w:ascii="Arial" w:hAnsi="Arial" w:cs="Arial"/>
          <w:szCs w:val="24"/>
        </w:rPr>
      </w:pPr>
      <w:r w:rsidRPr="009B11FD">
        <w:rPr>
          <w:rFonts w:ascii="Arial" w:hAnsi="Arial" w:cs="Arial"/>
          <w:szCs w:val="24"/>
        </w:rPr>
        <w:t>Za datę zapłaty należności uważa się dzień obciążenia rachunku bankowego Zamawiającego.</w:t>
      </w:r>
    </w:p>
    <w:p w14:paraId="4535F7D9" w14:textId="045AA686" w:rsidR="00C77EB0" w:rsidRDefault="00C77EB0" w:rsidP="00082281">
      <w:pPr>
        <w:numPr>
          <w:ilvl w:val="0"/>
          <w:numId w:val="11"/>
        </w:numPr>
        <w:ind w:left="426" w:hanging="426"/>
        <w:jc w:val="both"/>
        <w:rPr>
          <w:sz w:val="24"/>
        </w:rPr>
      </w:pPr>
      <w:r w:rsidRPr="00C77EB0">
        <w:rPr>
          <w:sz w:val="24"/>
        </w:rPr>
        <w:t>Na fakturze VAT Wykonawca wskaże nazwę dostarczonego towaru, jednostkę miary, ilość, cenę jednostkową netto, stawkę VAT, wartość netto i wartość brutto oraz dane Zamawiającego.</w:t>
      </w:r>
    </w:p>
    <w:p w14:paraId="24B3206C" w14:textId="1A09D2DE" w:rsidR="00C77EB0" w:rsidRPr="00C77EB0" w:rsidRDefault="00C77EB0" w:rsidP="00082281">
      <w:pPr>
        <w:numPr>
          <w:ilvl w:val="0"/>
          <w:numId w:val="11"/>
        </w:numPr>
        <w:ind w:left="426" w:hanging="426"/>
        <w:jc w:val="both"/>
        <w:rPr>
          <w:sz w:val="24"/>
        </w:rPr>
      </w:pPr>
      <w:r w:rsidRPr="0088268C">
        <w:rPr>
          <w:sz w:val="24"/>
        </w:rPr>
        <w:t xml:space="preserve">Faktura VAT zgodna z asortymentem dostarczonego towaru oraz ceną ofertową, musi być dostarczona do Zamawiającego </w:t>
      </w:r>
      <w:r w:rsidRPr="000424E4">
        <w:rPr>
          <w:sz w:val="24"/>
        </w:rPr>
        <w:t xml:space="preserve">w dniu dostawy </w:t>
      </w:r>
      <w:r>
        <w:rPr>
          <w:sz w:val="24"/>
        </w:rPr>
        <w:t xml:space="preserve">materiałów </w:t>
      </w:r>
      <w:r w:rsidRPr="0088268C">
        <w:rPr>
          <w:sz w:val="24"/>
        </w:rPr>
        <w:t>na adres: 4 Wojskowy Oddział Gospodarczy 4 ul. Gen. Andersa 47, 44 – 121 Gliwice lub na Platformę Elektronicznego Fakturowania https://brokerpefexpert.efaktura.gov.pl podając jako adres PEF NIP Zamawiającego 6312541341</w:t>
      </w:r>
      <w:r w:rsidR="00B418B0" w:rsidRPr="00B418B0">
        <w:rPr>
          <w:sz w:val="24"/>
        </w:rPr>
        <w:t xml:space="preserve"> </w:t>
      </w:r>
      <w:r w:rsidR="00B418B0">
        <w:rPr>
          <w:sz w:val="24"/>
        </w:rPr>
        <w:t xml:space="preserve">lub na adres </w:t>
      </w:r>
      <w:r w:rsidR="00B418B0" w:rsidRPr="00B418B0">
        <w:rPr>
          <w:color w:val="4F81BD" w:themeColor="accent1"/>
          <w:sz w:val="24"/>
        </w:rPr>
        <w:t>e-mail</w:t>
      </w:r>
      <w:r w:rsidR="00B418B0" w:rsidRPr="005B6E4A">
        <w:rPr>
          <w:color w:val="4F81BD" w:themeColor="accent1"/>
          <w:sz w:val="24"/>
        </w:rPr>
        <w:t>:</w:t>
      </w:r>
      <w:r w:rsidR="00112283" w:rsidRPr="005B6E4A">
        <w:rPr>
          <w:b/>
          <w:color w:val="4F81BD" w:themeColor="accent1"/>
          <w:sz w:val="24"/>
        </w:rPr>
        <w:t xml:space="preserve"> </w:t>
      </w:r>
      <w:r w:rsidR="00BD0653" w:rsidRPr="005B6E4A">
        <w:rPr>
          <w:b/>
          <w:color w:val="4F81BD" w:themeColor="accent1"/>
          <w:sz w:val="24"/>
        </w:rPr>
        <w:t>………………………..</w:t>
      </w:r>
    </w:p>
    <w:p w14:paraId="75A92FC9" w14:textId="61918292" w:rsidR="006778EF" w:rsidRDefault="00C77EB0" w:rsidP="00082281">
      <w:pPr>
        <w:numPr>
          <w:ilvl w:val="0"/>
          <w:numId w:val="11"/>
        </w:numPr>
        <w:ind w:left="426" w:hanging="426"/>
        <w:jc w:val="both"/>
        <w:rPr>
          <w:sz w:val="24"/>
        </w:rPr>
      </w:pPr>
      <w:r>
        <w:rPr>
          <w:sz w:val="24"/>
        </w:rPr>
        <w:lastRenderedPageBreak/>
        <w:t xml:space="preserve">Dostawa bez załączonej </w:t>
      </w:r>
      <w:r w:rsidRPr="00CD047B">
        <w:rPr>
          <w:sz w:val="24"/>
        </w:rPr>
        <w:t>faktury VAT będzie uznana przez Zamawiającego jako dostawa niekompletna co skutkować będzie odmową przyjęcia dostawy.</w:t>
      </w:r>
    </w:p>
    <w:p w14:paraId="2F2365D1" w14:textId="442E8F74" w:rsidR="00C77EB0" w:rsidRPr="0091345C" w:rsidRDefault="00C77EB0" w:rsidP="00082281">
      <w:pPr>
        <w:pStyle w:val="Akapitzlist"/>
        <w:numPr>
          <w:ilvl w:val="0"/>
          <w:numId w:val="11"/>
        </w:numPr>
        <w:suppressAutoHyphens/>
        <w:ind w:left="426" w:hanging="426"/>
        <w:jc w:val="both"/>
        <w:rPr>
          <w:sz w:val="24"/>
        </w:rPr>
      </w:pPr>
      <w:r w:rsidRPr="0091345C">
        <w:rPr>
          <w:sz w:val="24"/>
        </w:rPr>
        <w:t xml:space="preserve">Wykonawca zobowiązuje się do dostarczenia prawidłowo wystawionych dokumentów, o których mowa w </w:t>
      </w:r>
      <w:r w:rsidRPr="00B418B0">
        <w:rPr>
          <w:sz w:val="24"/>
        </w:rPr>
        <w:t xml:space="preserve">ust. 8 oraz w § </w:t>
      </w:r>
      <w:r w:rsidR="00730EE3" w:rsidRPr="00B418B0">
        <w:rPr>
          <w:sz w:val="24"/>
        </w:rPr>
        <w:t>9</w:t>
      </w:r>
      <w:r w:rsidRPr="00B418B0">
        <w:rPr>
          <w:sz w:val="24"/>
        </w:rPr>
        <w:t xml:space="preserve"> ust. </w:t>
      </w:r>
      <w:r w:rsidR="00730EE3" w:rsidRPr="00B418B0">
        <w:rPr>
          <w:sz w:val="24"/>
        </w:rPr>
        <w:t>8</w:t>
      </w:r>
      <w:r w:rsidRPr="00B418B0">
        <w:rPr>
          <w:sz w:val="24"/>
        </w:rPr>
        <w:t xml:space="preserve"> na</w:t>
      </w:r>
      <w:r>
        <w:rPr>
          <w:sz w:val="24"/>
        </w:rPr>
        <w:t xml:space="preserve"> własny koszt i </w:t>
      </w:r>
      <w:r w:rsidRPr="0091345C">
        <w:rPr>
          <w:sz w:val="24"/>
        </w:rPr>
        <w:t>ryzyko w ciągu 2 dni roboczych liczonych od dnia odmowy przyjęcia dostawy przez Zamawiającego i poinformowania o tym fakcie Wykonawcy drogą elektroniczną.</w:t>
      </w:r>
    </w:p>
    <w:p w14:paraId="5FA71401" w14:textId="77777777" w:rsidR="00F20D63" w:rsidRPr="00C77EB0" w:rsidRDefault="00F20D63" w:rsidP="00082281">
      <w:pPr>
        <w:pStyle w:val="Akapitzlist"/>
        <w:numPr>
          <w:ilvl w:val="0"/>
          <w:numId w:val="11"/>
        </w:numPr>
        <w:suppressAutoHyphens/>
        <w:ind w:left="426" w:hanging="426"/>
        <w:jc w:val="both"/>
        <w:rPr>
          <w:sz w:val="24"/>
        </w:rPr>
      </w:pPr>
      <w:r w:rsidRPr="00C77EB0">
        <w:rPr>
          <w:sz w:val="24"/>
        </w:rPr>
        <w:t>Podstawą wystawienia faktury VAT będzie podpisany przez Zamawiającego dokument WZ</w:t>
      </w:r>
      <w:r w:rsidR="00701661" w:rsidRPr="00C77EB0">
        <w:rPr>
          <w:sz w:val="24"/>
        </w:rPr>
        <w:t>.</w:t>
      </w:r>
      <w:r w:rsidRPr="00C77EB0">
        <w:rPr>
          <w:sz w:val="24"/>
        </w:rPr>
        <w:t xml:space="preserve">  </w:t>
      </w:r>
    </w:p>
    <w:p w14:paraId="1A4F9863" w14:textId="556A0EBC" w:rsidR="00556460" w:rsidRDefault="00F20D63" w:rsidP="00F0777E">
      <w:pPr>
        <w:pStyle w:val="Akapitzlist"/>
        <w:numPr>
          <w:ilvl w:val="0"/>
          <w:numId w:val="11"/>
        </w:numPr>
        <w:suppressAutoHyphens/>
        <w:ind w:left="426" w:hanging="426"/>
        <w:jc w:val="both"/>
        <w:rPr>
          <w:sz w:val="24"/>
        </w:rPr>
      </w:pPr>
      <w:r w:rsidRPr="00C77EB0">
        <w:rPr>
          <w:sz w:val="24"/>
        </w:rPr>
        <w:t>Wykonawca uprawniony jest do naliczenia odsetek ustawowych</w:t>
      </w:r>
      <w:r w:rsidR="000450FC" w:rsidRPr="00C77EB0">
        <w:rPr>
          <w:sz w:val="24"/>
        </w:rPr>
        <w:t xml:space="preserve"> za </w:t>
      </w:r>
      <w:r w:rsidRPr="00C77EB0">
        <w:rPr>
          <w:sz w:val="24"/>
        </w:rPr>
        <w:t xml:space="preserve">opóźnienie w przypadku opóźnienia w płatności prawidłowo wystawionej </w:t>
      </w:r>
      <w:r w:rsidR="0065578E">
        <w:rPr>
          <w:sz w:val="24"/>
        </w:rPr>
        <w:t xml:space="preserve">i doręczonej </w:t>
      </w:r>
      <w:r w:rsidRPr="00C77EB0">
        <w:rPr>
          <w:sz w:val="24"/>
        </w:rPr>
        <w:t>faktury VAT.</w:t>
      </w:r>
    </w:p>
    <w:p w14:paraId="60C421FB" w14:textId="77777777" w:rsidR="00F0777E" w:rsidRPr="00F0777E" w:rsidRDefault="00F0777E" w:rsidP="00F0777E">
      <w:pPr>
        <w:pStyle w:val="Akapitzlist"/>
        <w:suppressAutoHyphens/>
        <w:ind w:left="426"/>
        <w:jc w:val="both"/>
        <w:rPr>
          <w:sz w:val="24"/>
        </w:rPr>
      </w:pPr>
    </w:p>
    <w:p w14:paraId="7A95BD2B" w14:textId="77777777" w:rsidR="00CF51B7" w:rsidRPr="009B11FD" w:rsidRDefault="00CF51B7" w:rsidP="00082281">
      <w:pPr>
        <w:spacing w:before="120"/>
        <w:jc w:val="center"/>
        <w:rPr>
          <w:b/>
          <w:sz w:val="24"/>
        </w:rPr>
      </w:pPr>
      <w:r w:rsidRPr="009B11FD">
        <w:rPr>
          <w:b/>
          <w:sz w:val="24"/>
        </w:rPr>
        <w:t xml:space="preserve">§ </w:t>
      </w:r>
      <w:r w:rsidR="00F20D63" w:rsidRPr="009B11FD">
        <w:rPr>
          <w:b/>
          <w:sz w:val="24"/>
        </w:rPr>
        <w:t>4</w:t>
      </w:r>
    </w:p>
    <w:p w14:paraId="5D870518" w14:textId="77777777" w:rsidR="00F14F8F" w:rsidRPr="009B11FD" w:rsidRDefault="007473F1" w:rsidP="00082281">
      <w:pPr>
        <w:tabs>
          <w:tab w:val="left" w:pos="2119"/>
          <w:tab w:val="center" w:pos="4522"/>
        </w:tabs>
        <w:ind w:left="360"/>
        <w:jc w:val="center"/>
        <w:rPr>
          <w:b/>
          <w:sz w:val="24"/>
        </w:rPr>
      </w:pPr>
      <w:r w:rsidRPr="009B11FD">
        <w:rPr>
          <w:b/>
          <w:sz w:val="24"/>
        </w:rPr>
        <w:t>W</w:t>
      </w:r>
      <w:r w:rsidR="00991752" w:rsidRPr="009B11FD">
        <w:rPr>
          <w:b/>
          <w:sz w:val="24"/>
        </w:rPr>
        <w:t>arunki r</w:t>
      </w:r>
      <w:r w:rsidR="00CF51B7" w:rsidRPr="009B11FD">
        <w:rPr>
          <w:b/>
          <w:sz w:val="24"/>
        </w:rPr>
        <w:t>ealizacji</w:t>
      </w:r>
      <w:r w:rsidR="00991752" w:rsidRPr="009B11FD">
        <w:rPr>
          <w:b/>
          <w:sz w:val="24"/>
        </w:rPr>
        <w:t xml:space="preserve"> umowy</w:t>
      </w:r>
    </w:p>
    <w:p w14:paraId="1FDB47E8" w14:textId="7CB5C3DE" w:rsidR="007F1EF1" w:rsidRPr="007F1EF1" w:rsidRDefault="003A3288" w:rsidP="00082281">
      <w:pPr>
        <w:pStyle w:val="Akapitzlist"/>
        <w:numPr>
          <w:ilvl w:val="0"/>
          <w:numId w:val="4"/>
        </w:numPr>
        <w:jc w:val="both"/>
        <w:rPr>
          <w:sz w:val="24"/>
        </w:rPr>
      </w:pPr>
      <w:r w:rsidRPr="007F1EF1">
        <w:rPr>
          <w:sz w:val="24"/>
        </w:rPr>
        <w:t xml:space="preserve">Dostawa przedmiotu </w:t>
      </w:r>
      <w:r w:rsidRPr="004D661F">
        <w:rPr>
          <w:sz w:val="24"/>
        </w:rPr>
        <w:t>zamówienia, zrealizowana będzie przez Wykonawcę jednorazowo</w:t>
      </w:r>
      <w:r w:rsidR="007F1EF1" w:rsidRPr="007C17A2">
        <w:rPr>
          <w:sz w:val="24"/>
        </w:rPr>
        <w:t>, do wyczerpania wartości br</w:t>
      </w:r>
      <w:r w:rsidR="004D661F" w:rsidRPr="007C17A2">
        <w:rPr>
          <w:sz w:val="24"/>
        </w:rPr>
        <w:t>utto określonej w § 3 ust</w:t>
      </w:r>
      <w:r w:rsidR="00C77EB0">
        <w:rPr>
          <w:sz w:val="24"/>
        </w:rPr>
        <w:t>. </w:t>
      </w:r>
      <w:r w:rsidR="004D661F">
        <w:rPr>
          <w:sz w:val="24"/>
        </w:rPr>
        <w:t>1, z </w:t>
      </w:r>
      <w:r w:rsidR="007F1EF1" w:rsidRPr="004D661F">
        <w:rPr>
          <w:sz w:val="24"/>
        </w:rPr>
        <w:t xml:space="preserve">zachowaniem </w:t>
      </w:r>
      <w:r w:rsidR="007F1EF1" w:rsidRPr="00760BCA">
        <w:rPr>
          <w:sz w:val="24"/>
        </w:rPr>
        <w:t>termin</w:t>
      </w:r>
      <w:r w:rsidR="007C17A2">
        <w:rPr>
          <w:sz w:val="24"/>
        </w:rPr>
        <w:t>u</w:t>
      </w:r>
      <w:r w:rsidR="007F1EF1" w:rsidRPr="00760BCA">
        <w:rPr>
          <w:sz w:val="24"/>
        </w:rPr>
        <w:t xml:space="preserve"> o który</w:t>
      </w:r>
      <w:r w:rsidR="007C17A2">
        <w:rPr>
          <w:sz w:val="24"/>
        </w:rPr>
        <w:t xml:space="preserve">m </w:t>
      </w:r>
      <w:r w:rsidR="007F1EF1" w:rsidRPr="00760BCA">
        <w:rPr>
          <w:sz w:val="24"/>
        </w:rPr>
        <w:t xml:space="preserve">mowa w § </w:t>
      </w:r>
      <w:r w:rsidR="00711B2C" w:rsidRPr="00760BCA">
        <w:rPr>
          <w:sz w:val="24"/>
        </w:rPr>
        <w:t>2</w:t>
      </w:r>
      <w:r w:rsidR="007F1EF1" w:rsidRPr="00760BCA">
        <w:rPr>
          <w:sz w:val="24"/>
        </w:rPr>
        <w:t>.</w:t>
      </w:r>
    </w:p>
    <w:p w14:paraId="5DC06D31" w14:textId="2C586559" w:rsidR="00F54622" w:rsidRPr="00730EE3" w:rsidRDefault="00F54622" w:rsidP="00082281">
      <w:pPr>
        <w:pStyle w:val="Akapitzlist"/>
        <w:numPr>
          <w:ilvl w:val="0"/>
          <w:numId w:val="4"/>
        </w:numPr>
        <w:jc w:val="both"/>
        <w:rPr>
          <w:sz w:val="24"/>
        </w:rPr>
      </w:pPr>
      <w:r w:rsidRPr="00730EE3">
        <w:rPr>
          <w:sz w:val="24"/>
        </w:rPr>
        <w:t>W dniu odbioru przedmiotu zamówienia przedstawiciel Zamawiającego dokona oceny ilościowej poprzez porównanie z ilościami wskazanymi w </w:t>
      </w:r>
      <w:r w:rsidR="0065578E">
        <w:rPr>
          <w:sz w:val="24"/>
        </w:rPr>
        <w:t>formularzu cenowym</w:t>
      </w:r>
      <w:r w:rsidRPr="00730EE3">
        <w:rPr>
          <w:sz w:val="24"/>
        </w:rPr>
        <w:t xml:space="preserve">, </w:t>
      </w:r>
      <w:r w:rsidR="0065578E">
        <w:rPr>
          <w:sz w:val="24"/>
        </w:rPr>
        <w:t xml:space="preserve">oceny </w:t>
      </w:r>
      <w:r w:rsidRPr="00730EE3">
        <w:rPr>
          <w:sz w:val="24"/>
        </w:rPr>
        <w:t>jakościowej, zgodnie z treścią § 1 ust. 1-5 oraz kompletnością dokumentów dostawy.</w:t>
      </w:r>
    </w:p>
    <w:p w14:paraId="688228CF" w14:textId="3B25EE82" w:rsidR="003A3288" w:rsidRPr="0006483E" w:rsidRDefault="00A64A8B" w:rsidP="00082281">
      <w:pPr>
        <w:numPr>
          <w:ilvl w:val="0"/>
          <w:numId w:val="4"/>
        </w:numPr>
        <w:tabs>
          <w:tab w:val="left" w:pos="2119"/>
          <w:tab w:val="center" w:pos="4522"/>
        </w:tabs>
        <w:jc w:val="both"/>
        <w:rPr>
          <w:sz w:val="24"/>
        </w:rPr>
      </w:pPr>
      <w:r w:rsidRPr="00A64A8B">
        <w:rPr>
          <w:sz w:val="24"/>
        </w:rPr>
        <w:t xml:space="preserve">Wykonawca zobligowany jest </w:t>
      </w:r>
      <w:r w:rsidR="003A3288" w:rsidRPr="00A64A8B">
        <w:rPr>
          <w:sz w:val="24"/>
        </w:rPr>
        <w:t xml:space="preserve">z co najmniej 2 dniowym wyprzedzeniem </w:t>
      </w:r>
      <w:r w:rsidRPr="0006483E">
        <w:rPr>
          <w:sz w:val="24"/>
        </w:rPr>
        <w:t xml:space="preserve">powiadomić Zamawiającego na adres </w:t>
      </w:r>
      <w:r w:rsidR="00730EE3" w:rsidRPr="0006483E">
        <w:rPr>
          <w:b/>
          <w:color w:val="0070C0"/>
          <w:sz w:val="24"/>
        </w:rPr>
        <w:t>e-mail</w:t>
      </w:r>
      <w:r w:rsidR="00112283">
        <w:rPr>
          <w:b/>
          <w:color w:val="0070C0"/>
          <w:sz w:val="24"/>
        </w:rPr>
        <w:t>:</w:t>
      </w:r>
      <w:r w:rsidR="00730EE3" w:rsidRPr="0006483E">
        <w:rPr>
          <w:b/>
          <w:color w:val="0070C0"/>
          <w:sz w:val="24"/>
        </w:rPr>
        <w:t xml:space="preserve"> </w:t>
      </w:r>
      <w:r w:rsidR="00BD0653" w:rsidRPr="00660EE6">
        <w:rPr>
          <w:b/>
          <w:color w:val="4F81BD" w:themeColor="accent1"/>
          <w:sz w:val="24"/>
        </w:rPr>
        <w:t>………………..</w:t>
      </w:r>
      <w:r w:rsidR="00112283" w:rsidRPr="0006483E">
        <w:rPr>
          <w:sz w:val="24"/>
        </w:rPr>
        <w:t xml:space="preserve"> </w:t>
      </w:r>
      <w:r w:rsidRPr="0006483E">
        <w:rPr>
          <w:sz w:val="24"/>
        </w:rPr>
        <w:t>o terminie dostawy</w:t>
      </w:r>
      <w:r w:rsidR="003A3288" w:rsidRPr="0006483E">
        <w:rPr>
          <w:sz w:val="24"/>
        </w:rPr>
        <w:t xml:space="preserve">, </w:t>
      </w:r>
      <w:r w:rsidR="000173D3" w:rsidRPr="0006483E">
        <w:rPr>
          <w:sz w:val="24"/>
        </w:rPr>
        <w:t>określając</w:t>
      </w:r>
      <w:r w:rsidR="003A3288" w:rsidRPr="0006483E">
        <w:rPr>
          <w:sz w:val="24"/>
        </w:rPr>
        <w:t xml:space="preserve">: </w:t>
      </w:r>
    </w:p>
    <w:p w14:paraId="64647127" w14:textId="5F5FFDE6" w:rsidR="003A3288" w:rsidRPr="0006483E" w:rsidRDefault="000173D3" w:rsidP="00082281">
      <w:pPr>
        <w:numPr>
          <w:ilvl w:val="2"/>
          <w:numId w:val="4"/>
        </w:numPr>
        <w:tabs>
          <w:tab w:val="left" w:pos="2119"/>
          <w:tab w:val="center" w:pos="4522"/>
        </w:tabs>
        <w:ind w:left="851" w:hanging="425"/>
        <w:jc w:val="both"/>
        <w:rPr>
          <w:sz w:val="24"/>
        </w:rPr>
      </w:pPr>
      <w:r w:rsidRPr="0006483E">
        <w:rPr>
          <w:sz w:val="24"/>
        </w:rPr>
        <w:t>d</w:t>
      </w:r>
      <w:r w:rsidR="003A3288" w:rsidRPr="0006483E">
        <w:rPr>
          <w:sz w:val="24"/>
        </w:rPr>
        <w:t>okładn</w:t>
      </w:r>
      <w:r w:rsidRPr="0006483E">
        <w:rPr>
          <w:sz w:val="24"/>
        </w:rPr>
        <w:t>ą datę dostawy</w:t>
      </w:r>
      <w:r w:rsidR="003A3288" w:rsidRPr="0006483E">
        <w:rPr>
          <w:sz w:val="24"/>
        </w:rPr>
        <w:t>,</w:t>
      </w:r>
    </w:p>
    <w:p w14:paraId="7C55CAD8" w14:textId="77777777" w:rsidR="003A3288" w:rsidRPr="0006483E" w:rsidRDefault="003A3288" w:rsidP="00082281">
      <w:pPr>
        <w:numPr>
          <w:ilvl w:val="2"/>
          <w:numId w:val="4"/>
        </w:numPr>
        <w:tabs>
          <w:tab w:val="left" w:pos="2119"/>
          <w:tab w:val="center" w:pos="4522"/>
        </w:tabs>
        <w:ind w:left="851" w:hanging="425"/>
        <w:jc w:val="both"/>
        <w:rPr>
          <w:sz w:val="24"/>
        </w:rPr>
      </w:pPr>
      <w:r w:rsidRPr="0006483E">
        <w:rPr>
          <w:sz w:val="24"/>
        </w:rPr>
        <w:t>ilość i rodzaj wyrobów</w:t>
      </w:r>
      <w:r w:rsidR="00A64A8B" w:rsidRPr="0006483E">
        <w:rPr>
          <w:sz w:val="24"/>
        </w:rPr>
        <w:t xml:space="preserve"> – na podstawie dokumentu wydania </w:t>
      </w:r>
      <w:r w:rsidR="00A64A8B" w:rsidRPr="0006483E">
        <w:rPr>
          <w:sz w:val="24"/>
        </w:rPr>
        <w:br/>
      </w:r>
      <w:r w:rsidR="00F96B0B" w:rsidRPr="0006483E">
        <w:rPr>
          <w:sz w:val="24"/>
        </w:rPr>
        <w:t>z magazynu WZ</w:t>
      </w:r>
      <w:r w:rsidRPr="0006483E">
        <w:rPr>
          <w:sz w:val="24"/>
        </w:rPr>
        <w:t>,</w:t>
      </w:r>
    </w:p>
    <w:p w14:paraId="0253ACF8" w14:textId="76B058EF" w:rsidR="003A3288" w:rsidRPr="0006483E" w:rsidRDefault="003A3288" w:rsidP="00082281">
      <w:pPr>
        <w:numPr>
          <w:ilvl w:val="2"/>
          <w:numId w:val="4"/>
        </w:numPr>
        <w:tabs>
          <w:tab w:val="left" w:pos="2119"/>
          <w:tab w:val="center" w:pos="4522"/>
        </w:tabs>
        <w:ind w:left="851" w:hanging="425"/>
        <w:jc w:val="both"/>
        <w:rPr>
          <w:sz w:val="24"/>
        </w:rPr>
      </w:pPr>
      <w:r w:rsidRPr="0006483E">
        <w:rPr>
          <w:sz w:val="24"/>
        </w:rPr>
        <w:t>dane osób upoważnionych przez Wykonawcę do dostawy przedmiotu zamówienia</w:t>
      </w:r>
      <w:r w:rsidR="000173D3" w:rsidRPr="0006483E">
        <w:rPr>
          <w:sz w:val="24"/>
        </w:rPr>
        <w:t xml:space="preserve"> – jeżeli dotyczy</w:t>
      </w:r>
      <w:r w:rsidRPr="0006483E">
        <w:rPr>
          <w:sz w:val="24"/>
        </w:rPr>
        <w:t>,</w:t>
      </w:r>
    </w:p>
    <w:p w14:paraId="5F1F5A2B" w14:textId="78461171" w:rsidR="003A3288" w:rsidRDefault="003A3288" w:rsidP="00082281">
      <w:pPr>
        <w:numPr>
          <w:ilvl w:val="2"/>
          <w:numId w:val="4"/>
        </w:numPr>
        <w:tabs>
          <w:tab w:val="left" w:pos="2119"/>
          <w:tab w:val="center" w:pos="4522"/>
        </w:tabs>
        <w:ind w:left="851" w:hanging="425"/>
        <w:jc w:val="both"/>
        <w:rPr>
          <w:sz w:val="24"/>
        </w:rPr>
      </w:pPr>
      <w:r w:rsidRPr="0006483E">
        <w:rPr>
          <w:sz w:val="24"/>
        </w:rPr>
        <w:t>numer rejestracyjny pojazdu (pojazdów), którym transportowany będzie przedmiot zamówienia</w:t>
      </w:r>
      <w:r w:rsidR="005E6AEB" w:rsidRPr="0006483E">
        <w:rPr>
          <w:sz w:val="24"/>
        </w:rPr>
        <w:t xml:space="preserve"> – jeżeli dotyczy</w:t>
      </w:r>
      <w:r w:rsidR="00863D8D">
        <w:rPr>
          <w:sz w:val="24"/>
        </w:rPr>
        <w:t>,</w:t>
      </w:r>
    </w:p>
    <w:p w14:paraId="50D306AE" w14:textId="55BC9E0F" w:rsidR="003A3288" w:rsidRPr="0003140A" w:rsidRDefault="003A3288" w:rsidP="00082281">
      <w:pPr>
        <w:tabs>
          <w:tab w:val="left" w:pos="2119"/>
          <w:tab w:val="center" w:pos="4522"/>
        </w:tabs>
        <w:ind w:left="426"/>
        <w:jc w:val="both"/>
        <w:rPr>
          <w:b/>
          <w:sz w:val="24"/>
        </w:rPr>
      </w:pPr>
      <w:r w:rsidRPr="0006483E">
        <w:rPr>
          <w:b/>
          <w:sz w:val="24"/>
          <w:u w:val="single"/>
        </w:rPr>
        <w:t xml:space="preserve">Niedostarczenie </w:t>
      </w:r>
      <w:proofErr w:type="spellStart"/>
      <w:r w:rsidRPr="0006483E">
        <w:rPr>
          <w:b/>
          <w:sz w:val="24"/>
          <w:u w:val="single"/>
        </w:rPr>
        <w:t>ww</w:t>
      </w:r>
      <w:proofErr w:type="spellEnd"/>
      <w:r w:rsidRPr="0006483E">
        <w:rPr>
          <w:b/>
          <w:sz w:val="24"/>
          <w:u w:val="single"/>
        </w:rPr>
        <w:t xml:space="preserve"> informacji</w:t>
      </w:r>
      <w:r w:rsidRPr="0006483E">
        <w:rPr>
          <w:b/>
          <w:sz w:val="24"/>
        </w:rPr>
        <w:t xml:space="preserve"> w wyznaczonym terminie będzie skutkowało niewpuszczeniem</w:t>
      </w:r>
      <w:r w:rsidRPr="0003140A">
        <w:rPr>
          <w:b/>
          <w:sz w:val="24"/>
        </w:rPr>
        <w:t xml:space="preserve"> na teren Zamawiającego osób i pojazdów dostarczających zamówienie</w:t>
      </w:r>
      <w:r w:rsidR="008B5B9C" w:rsidRPr="0003140A">
        <w:rPr>
          <w:b/>
          <w:sz w:val="24"/>
        </w:rPr>
        <w:t>,</w:t>
      </w:r>
      <w:r w:rsidRPr="0003140A">
        <w:rPr>
          <w:b/>
          <w:sz w:val="24"/>
        </w:rPr>
        <w:t xml:space="preserve"> co będzie skutkowało brakiem odbioru </w:t>
      </w:r>
      <w:r w:rsidR="008B5B9C" w:rsidRPr="0003140A">
        <w:rPr>
          <w:b/>
          <w:sz w:val="24"/>
        </w:rPr>
        <w:t xml:space="preserve">zamówienia </w:t>
      </w:r>
      <w:r w:rsidR="0003140A" w:rsidRPr="0003140A">
        <w:rPr>
          <w:b/>
          <w:sz w:val="24"/>
        </w:rPr>
        <w:t xml:space="preserve">z winy Wykonawcy </w:t>
      </w:r>
      <w:r w:rsidR="008B5B9C" w:rsidRPr="0003140A">
        <w:rPr>
          <w:b/>
          <w:sz w:val="24"/>
        </w:rPr>
        <w:t>i </w:t>
      </w:r>
      <w:r w:rsidRPr="0003140A">
        <w:rPr>
          <w:b/>
          <w:sz w:val="24"/>
        </w:rPr>
        <w:t>nal</w:t>
      </w:r>
      <w:r w:rsidR="001E3566" w:rsidRPr="0003140A">
        <w:rPr>
          <w:b/>
          <w:sz w:val="24"/>
        </w:rPr>
        <w:t>iczeniem kary umownej wskazanej w § 8 ust. 1 litera a</w:t>
      </w:r>
      <w:r w:rsidRPr="0003140A">
        <w:rPr>
          <w:b/>
          <w:sz w:val="24"/>
        </w:rPr>
        <w:t xml:space="preserve"> umowy</w:t>
      </w:r>
      <w:r w:rsidR="00730EE3">
        <w:rPr>
          <w:b/>
          <w:sz w:val="24"/>
        </w:rPr>
        <w:t>.</w:t>
      </w:r>
    </w:p>
    <w:p w14:paraId="0946F08C" w14:textId="60618E37" w:rsidR="00BD0653" w:rsidRPr="00C377B6" w:rsidRDefault="00F96B0B" w:rsidP="00C377B6">
      <w:pPr>
        <w:numPr>
          <w:ilvl w:val="0"/>
          <w:numId w:val="4"/>
        </w:numPr>
        <w:tabs>
          <w:tab w:val="left" w:pos="2119"/>
          <w:tab w:val="center" w:pos="4522"/>
        </w:tabs>
        <w:jc w:val="both"/>
        <w:rPr>
          <w:sz w:val="24"/>
        </w:rPr>
      </w:pPr>
      <w:r w:rsidRPr="00F96B0B">
        <w:rPr>
          <w:sz w:val="24"/>
        </w:rPr>
        <w:t>Wykonawca zobowiązany jest dostarczyć przedmiot zamówienia w dni robocze od poniedziałku do piątku</w:t>
      </w:r>
      <w:r w:rsidR="003A3288" w:rsidRPr="00A16D32">
        <w:rPr>
          <w:sz w:val="24"/>
        </w:rPr>
        <w:t xml:space="preserve"> w godzinach od 8:00 do 14:00, do magazynów </w:t>
      </w:r>
      <w:r w:rsidR="00C377B6">
        <w:rPr>
          <w:sz w:val="24"/>
        </w:rPr>
        <w:t xml:space="preserve">Sekcji Obsługi Infrastruktury </w:t>
      </w:r>
      <w:r w:rsidR="003A3288" w:rsidRPr="00A16D32">
        <w:rPr>
          <w:sz w:val="24"/>
        </w:rPr>
        <w:t xml:space="preserve">4 </w:t>
      </w:r>
      <w:r w:rsidR="003A3288" w:rsidRPr="008B5B9C">
        <w:rPr>
          <w:sz w:val="24"/>
        </w:rPr>
        <w:t xml:space="preserve">WOG </w:t>
      </w:r>
      <w:r w:rsidR="00A16D32" w:rsidRPr="008B5B9C">
        <w:rPr>
          <w:sz w:val="24"/>
        </w:rPr>
        <w:t>zlokalizowan</w:t>
      </w:r>
      <w:r w:rsidR="00C377B6">
        <w:rPr>
          <w:sz w:val="24"/>
        </w:rPr>
        <w:t xml:space="preserve">ej </w:t>
      </w:r>
      <w:r w:rsidR="00A16D32" w:rsidRPr="008B5B9C">
        <w:rPr>
          <w:sz w:val="24"/>
        </w:rPr>
        <w:t>w </w:t>
      </w:r>
      <w:r w:rsidR="003A3288" w:rsidRPr="008B5B9C">
        <w:rPr>
          <w:sz w:val="24"/>
        </w:rPr>
        <w:t>miejscowości:</w:t>
      </w:r>
      <w:r w:rsidR="00BD0653">
        <w:rPr>
          <w:sz w:val="24"/>
        </w:rPr>
        <w:t xml:space="preserve"> </w:t>
      </w:r>
      <w:r w:rsidR="00995189" w:rsidRPr="00C377B6">
        <w:rPr>
          <w:sz w:val="24"/>
        </w:rPr>
        <w:t>Bielsko Biała</w:t>
      </w:r>
      <w:r w:rsidR="00C377B6">
        <w:rPr>
          <w:sz w:val="24"/>
        </w:rPr>
        <w:t>.</w:t>
      </w:r>
    </w:p>
    <w:p w14:paraId="69798773" w14:textId="45AB08DC" w:rsidR="00F96B0B" w:rsidRDefault="00F96B0B" w:rsidP="00082281">
      <w:pPr>
        <w:tabs>
          <w:tab w:val="left" w:pos="2119"/>
          <w:tab w:val="center" w:pos="4522"/>
        </w:tabs>
        <w:ind w:left="426"/>
        <w:jc w:val="both"/>
        <w:rPr>
          <w:sz w:val="24"/>
        </w:rPr>
      </w:pPr>
      <w:r w:rsidRPr="00F96B0B">
        <w:rPr>
          <w:sz w:val="24"/>
        </w:rPr>
        <w:t>i rozładować go na własny koszt i ryzyko. Za szkody lub braki powstałe w czasie transportu odpowiada Wykonawca.</w:t>
      </w:r>
      <w:r w:rsidR="00445D7D">
        <w:rPr>
          <w:sz w:val="24"/>
        </w:rPr>
        <w:t xml:space="preserve"> </w:t>
      </w:r>
    </w:p>
    <w:p w14:paraId="3FB5B105" w14:textId="77777777" w:rsidR="005B0F80" w:rsidRPr="005E3E9B" w:rsidRDefault="005B0F80" w:rsidP="00082281">
      <w:pPr>
        <w:numPr>
          <w:ilvl w:val="0"/>
          <w:numId w:val="4"/>
        </w:numPr>
        <w:tabs>
          <w:tab w:val="left" w:pos="2119"/>
          <w:tab w:val="center" w:pos="4522"/>
        </w:tabs>
        <w:jc w:val="both"/>
        <w:rPr>
          <w:sz w:val="24"/>
        </w:rPr>
      </w:pPr>
      <w:r w:rsidRPr="005E3E9B">
        <w:rPr>
          <w:sz w:val="24"/>
        </w:rPr>
        <w:t>Wykonawca ponosi odpowiedzialność wobec Zamawiającego i osób trzecich za szkody wyrządzone w związku z wprowadzeniem do obrotu przedmiotu zamówienia.</w:t>
      </w:r>
    </w:p>
    <w:p w14:paraId="764E32E5" w14:textId="77777777" w:rsidR="003A3288" w:rsidRPr="0053788D" w:rsidRDefault="003A3288" w:rsidP="00082281">
      <w:pPr>
        <w:numPr>
          <w:ilvl w:val="0"/>
          <w:numId w:val="4"/>
        </w:numPr>
        <w:jc w:val="both"/>
        <w:rPr>
          <w:b/>
          <w:sz w:val="24"/>
        </w:rPr>
      </w:pPr>
      <w:r w:rsidRPr="0053788D">
        <w:rPr>
          <w:bCs/>
          <w:sz w:val="24"/>
        </w:rPr>
        <w:t>Warunkiem dokonania odbioru przedmiotu zamówienia przez Zamawiającego będzie dostarczenie przez Wykonawcę wraz z przedmiotem zamówienia:</w:t>
      </w:r>
    </w:p>
    <w:p w14:paraId="753CF311" w14:textId="77777777" w:rsidR="0053788D" w:rsidRPr="00CB0A2B" w:rsidRDefault="0053788D" w:rsidP="00082281">
      <w:pPr>
        <w:numPr>
          <w:ilvl w:val="2"/>
          <w:numId w:val="4"/>
        </w:numPr>
        <w:tabs>
          <w:tab w:val="clear" w:pos="1154"/>
        </w:tabs>
        <w:suppressAutoHyphens/>
        <w:ind w:left="851" w:hanging="425"/>
        <w:jc w:val="both"/>
        <w:rPr>
          <w:bCs/>
          <w:sz w:val="24"/>
        </w:rPr>
      </w:pPr>
      <w:r w:rsidRPr="00CB0A2B">
        <w:rPr>
          <w:bCs/>
          <w:sz w:val="24"/>
        </w:rPr>
        <w:lastRenderedPageBreak/>
        <w:t>szczegółowego wykazu dostarczonego przedmiotu zamówienia, tj. </w:t>
      </w:r>
      <w:r w:rsidRPr="005E3E9B">
        <w:rPr>
          <w:b/>
          <w:bCs/>
          <w:sz w:val="24"/>
        </w:rPr>
        <w:t>dokumentu WZ do dostawy</w:t>
      </w:r>
      <w:r w:rsidRPr="00CB0A2B">
        <w:rPr>
          <w:bCs/>
          <w:sz w:val="24"/>
        </w:rPr>
        <w:t xml:space="preserve"> zgodnie z zamówieniem</w:t>
      </w:r>
      <w:r>
        <w:rPr>
          <w:bCs/>
          <w:sz w:val="24"/>
        </w:rPr>
        <w:t xml:space="preserve"> na wskazany magazyn</w:t>
      </w:r>
      <w:r w:rsidRPr="00CB0A2B">
        <w:rPr>
          <w:bCs/>
          <w:sz w:val="24"/>
        </w:rPr>
        <w:t>;</w:t>
      </w:r>
    </w:p>
    <w:p w14:paraId="3E45D2C8" w14:textId="01F7F757" w:rsidR="0053788D" w:rsidRPr="00CB0A2B" w:rsidRDefault="0053788D" w:rsidP="00082281">
      <w:pPr>
        <w:numPr>
          <w:ilvl w:val="2"/>
          <w:numId w:val="4"/>
        </w:numPr>
        <w:tabs>
          <w:tab w:val="clear" w:pos="1154"/>
        </w:tabs>
        <w:suppressAutoHyphens/>
        <w:ind w:left="851" w:hanging="425"/>
        <w:jc w:val="both"/>
        <w:rPr>
          <w:bCs/>
          <w:sz w:val="24"/>
        </w:rPr>
      </w:pPr>
      <w:r>
        <w:rPr>
          <w:bCs/>
          <w:sz w:val="24"/>
        </w:rPr>
        <w:t>o</w:t>
      </w:r>
      <w:r w:rsidRPr="00CB0A2B">
        <w:rPr>
          <w:bCs/>
          <w:sz w:val="24"/>
        </w:rPr>
        <w:t>ryginał</w:t>
      </w:r>
      <w:r>
        <w:rPr>
          <w:bCs/>
          <w:sz w:val="24"/>
        </w:rPr>
        <w:t>u</w:t>
      </w:r>
      <w:r w:rsidRPr="00CB0A2B">
        <w:rPr>
          <w:bCs/>
          <w:sz w:val="24"/>
        </w:rPr>
        <w:t xml:space="preserve"> faktury VAT chyba, że Wykonawca wyśle e</w:t>
      </w:r>
      <w:r>
        <w:rPr>
          <w:bCs/>
          <w:sz w:val="24"/>
        </w:rPr>
        <w:t>-</w:t>
      </w:r>
      <w:r w:rsidRPr="00CB0A2B">
        <w:rPr>
          <w:bCs/>
          <w:sz w:val="24"/>
        </w:rPr>
        <w:t xml:space="preserve">fakturę w dniu dostawy na </w:t>
      </w:r>
      <w:r w:rsidRPr="005E3E9B">
        <w:rPr>
          <w:bCs/>
          <w:sz w:val="24"/>
        </w:rPr>
        <w:t>Platformę Elektronicznego Fakturowania</w:t>
      </w:r>
      <w:r w:rsidR="000817CA">
        <w:rPr>
          <w:bCs/>
          <w:sz w:val="24"/>
        </w:rPr>
        <w:t xml:space="preserve"> lub na adres e-mail wskazany w </w:t>
      </w:r>
      <w:r w:rsidR="0065578E">
        <w:rPr>
          <w:bCs/>
          <w:sz w:val="24"/>
        </w:rPr>
        <w:t xml:space="preserve">§ </w:t>
      </w:r>
      <w:r w:rsidR="000817CA">
        <w:rPr>
          <w:bCs/>
          <w:sz w:val="24"/>
        </w:rPr>
        <w:t xml:space="preserve">3 ust. </w:t>
      </w:r>
      <w:r w:rsidR="00247D96">
        <w:rPr>
          <w:bCs/>
          <w:sz w:val="24"/>
        </w:rPr>
        <w:t>9</w:t>
      </w:r>
      <w:r w:rsidR="004C3A1B">
        <w:rPr>
          <w:bCs/>
          <w:sz w:val="24"/>
        </w:rPr>
        <w:t>;</w:t>
      </w:r>
      <w:r w:rsidRPr="005E3E9B">
        <w:rPr>
          <w:bCs/>
          <w:sz w:val="24"/>
        </w:rPr>
        <w:t xml:space="preserve"> </w:t>
      </w:r>
    </w:p>
    <w:p w14:paraId="6E3FBC66" w14:textId="394ADF40" w:rsidR="003A3288" w:rsidRPr="00B749E2" w:rsidRDefault="0053788D" w:rsidP="00082281">
      <w:pPr>
        <w:numPr>
          <w:ilvl w:val="2"/>
          <w:numId w:val="4"/>
        </w:numPr>
        <w:tabs>
          <w:tab w:val="clear" w:pos="1154"/>
        </w:tabs>
        <w:suppressAutoHyphens/>
        <w:ind w:left="851" w:hanging="425"/>
        <w:jc w:val="both"/>
        <w:rPr>
          <w:bCs/>
          <w:sz w:val="24"/>
        </w:rPr>
      </w:pPr>
      <w:r w:rsidRPr="000666D2">
        <w:rPr>
          <w:bCs/>
          <w:sz w:val="24"/>
        </w:rPr>
        <w:t>odpowiednich atestów, certyfikatów,</w:t>
      </w:r>
      <w:r w:rsidRPr="005E3E9B">
        <w:t xml:space="preserve"> </w:t>
      </w:r>
      <w:r w:rsidRPr="005E3E9B">
        <w:rPr>
          <w:bCs/>
          <w:sz w:val="24"/>
        </w:rPr>
        <w:t xml:space="preserve">deklaracji </w:t>
      </w:r>
      <w:proofErr w:type="spellStart"/>
      <w:r w:rsidRPr="005E3E9B">
        <w:rPr>
          <w:bCs/>
          <w:sz w:val="24"/>
        </w:rPr>
        <w:t>zgoności</w:t>
      </w:r>
      <w:proofErr w:type="spellEnd"/>
      <w:r w:rsidRPr="005E3E9B">
        <w:rPr>
          <w:bCs/>
          <w:sz w:val="24"/>
        </w:rPr>
        <w:t xml:space="preserve">, </w:t>
      </w:r>
      <w:r w:rsidR="005727AF">
        <w:rPr>
          <w:bCs/>
          <w:sz w:val="24"/>
        </w:rPr>
        <w:t xml:space="preserve">świadectw legalizacji, </w:t>
      </w:r>
      <w:r w:rsidRPr="000666D2">
        <w:rPr>
          <w:bCs/>
          <w:sz w:val="24"/>
        </w:rPr>
        <w:t xml:space="preserve">świadectw </w:t>
      </w:r>
      <w:r>
        <w:rPr>
          <w:bCs/>
          <w:sz w:val="24"/>
        </w:rPr>
        <w:t>potwierdzających</w:t>
      </w:r>
      <w:r w:rsidRPr="000666D2">
        <w:rPr>
          <w:bCs/>
          <w:sz w:val="24"/>
        </w:rPr>
        <w:t xml:space="preserve"> </w:t>
      </w:r>
      <w:r w:rsidRPr="00B749E2">
        <w:rPr>
          <w:bCs/>
          <w:sz w:val="24"/>
        </w:rPr>
        <w:t>spełnienie polskich norm jakościowych – jeżeli dotyczy.</w:t>
      </w:r>
    </w:p>
    <w:p w14:paraId="1E2B7FE8" w14:textId="3ACA1DE7" w:rsidR="003A3288" w:rsidRDefault="00A16D32" w:rsidP="00082281">
      <w:pPr>
        <w:numPr>
          <w:ilvl w:val="2"/>
          <w:numId w:val="4"/>
        </w:numPr>
        <w:tabs>
          <w:tab w:val="clear" w:pos="1154"/>
        </w:tabs>
        <w:suppressAutoHyphens/>
        <w:ind w:left="851" w:hanging="425"/>
        <w:jc w:val="both"/>
        <w:rPr>
          <w:bCs/>
          <w:sz w:val="24"/>
        </w:rPr>
      </w:pPr>
      <w:r>
        <w:rPr>
          <w:bCs/>
          <w:sz w:val="24"/>
        </w:rPr>
        <w:t>dokument</w:t>
      </w:r>
      <w:r w:rsidR="003A3288" w:rsidRPr="00A16D32">
        <w:rPr>
          <w:bCs/>
          <w:sz w:val="24"/>
        </w:rPr>
        <w:t xml:space="preserve"> gwarancyjn</w:t>
      </w:r>
      <w:r>
        <w:rPr>
          <w:bCs/>
          <w:sz w:val="24"/>
        </w:rPr>
        <w:t>y</w:t>
      </w:r>
      <w:r w:rsidR="003A3288" w:rsidRPr="00A16D32">
        <w:rPr>
          <w:bCs/>
          <w:sz w:val="24"/>
        </w:rPr>
        <w:t xml:space="preserve"> posiadający numery lub inne cechy </w:t>
      </w:r>
      <w:proofErr w:type="spellStart"/>
      <w:r w:rsidR="003A3288" w:rsidRPr="00A16D32">
        <w:rPr>
          <w:bCs/>
          <w:sz w:val="24"/>
        </w:rPr>
        <w:t>identyfikacyjnedany</w:t>
      </w:r>
      <w:proofErr w:type="spellEnd"/>
      <w:r w:rsidR="003A3288" w:rsidRPr="00A16D32">
        <w:rPr>
          <w:bCs/>
          <w:sz w:val="24"/>
        </w:rPr>
        <w:t xml:space="preserve"> wyrób </w:t>
      </w:r>
      <w:r w:rsidR="00863D8D" w:rsidRPr="00F62CF6">
        <w:rPr>
          <w:sz w:val="24"/>
        </w:rPr>
        <w:t>lub inny dokument, stanowiący dowód udzielenia gwarancji, będący podstawą dochodzenia roszczeń z tytułu gwarancji</w:t>
      </w:r>
      <w:r w:rsidR="00863D8D" w:rsidRPr="00A16D32">
        <w:rPr>
          <w:bCs/>
          <w:sz w:val="24"/>
        </w:rPr>
        <w:t xml:space="preserve"> </w:t>
      </w:r>
      <w:r w:rsidR="003A3288" w:rsidRPr="00A16D32">
        <w:rPr>
          <w:bCs/>
          <w:sz w:val="24"/>
        </w:rPr>
        <w:t>– sporządzonych wyłącznie w języku polskim;</w:t>
      </w:r>
    </w:p>
    <w:p w14:paraId="5CFAEDCC" w14:textId="558A0668" w:rsidR="00863D8D" w:rsidRPr="0052481D" w:rsidRDefault="00AE641A" w:rsidP="00082281">
      <w:pPr>
        <w:numPr>
          <w:ilvl w:val="2"/>
          <w:numId w:val="4"/>
        </w:numPr>
        <w:tabs>
          <w:tab w:val="clear" w:pos="1154"/>
        </w:tabs>
        <w:suppressAutoHyphens/>
        <w:ind w:left="851" w:hanging="425"/>
        <w:jc w:val="both"/>
        <w:rPr>
          <w:b/>
          <w:bCs/>
          <w:sz w:val="24"/>
        </w:rPr>
      </w:pPr>
      <w:r w:rsidRPr="0052481D">
        <w:rPr>
          <w:b/>
          <w:sz w:val="24"/>
        </w:rPr>
        <w:t>2 egz.</w:t>
      </w:r>
      <w:r w:rsidR="005038C9" w:rsidRPr="0052481D">
        <w:rPr>
          <w:b/>
          <w:sz w:val="24"/>
        </w:rPr>
        <w:t xml:space="preserve"> </w:t>
      </w:r>
      <w:r w:rsidR="00863D8D" w:rsidRPr="0052481D">
        <w:rPr>
          <w:b/>
          <w:sz w:val="24"/>
        </w:rPr>
        <w:t>dokumentacj</w:t>
      </w:r>
      <w:r w:rsidR="005727AF" w:rsidRPr="0052481D">
        <w:rPr>
          <w:b/>
          <w:sz w:val="24"/>
        </w:rPr>
        <w:t>i</w:t>
      </w:r>
      <w:r w:rsidR="00863D8D" w:rsidRPr="0052481D">
        <w:rPr>
          <w:b/>
          <w:sz w:val="24"/>
        </w:rPr>
        <w:t xml:space="preserve"> w celu zgłoszenia sprzętu do Wojskowego Dozoru Technicznego</w:t>
      </w:r>
      <w:r w:rsidR="0052481D">
        <w:rPr>
          <w:b/>
          <w:sz w:val="24"/>
        </w:rPr>
        <w:t xml:space="preserve"> </w:t>
      </w:r>
      <w:r w:rsidR="0052481D" w:rsidRPr="00B749E2">
        <w:rPr>
          <w:bCs/>
          <w:sz w:val="24"/>
        </w:rPr>
        <w:t>– jeżeli dotyczy</w:t>
      </w:r>
      <w:r w:rsidR="00863D8D" w:rsidRPr="0052481D">
        <w:rPr>
          <w:b/>
          <w:sz w:val="24"/>
        </w:rPr>
        <w:t>,</w:t>
      </w:r>
      <w:r w:rsidR="00863D8D" w:rsidRPr="0052481D">
        <w:rPr>
          <w:b/>
        </w:rPr>
        <w:t xml:space="preserve"> </w:t>
      </w:r>
    </w:p>
    <w:p w14:paraId="76E9F836" w14:textId="276F890B" w:rsidR="00863D8D" w:rsidRPr="005038C9" w:rsidRDefault="00863D8D" w:rsidP="00082281">
      <w:pPr>
        <w:numPr>
          <w:ilvl w:val="2"/>
          <w:numId w:val="4"/>
        </w:numPr>
        <w:tabs>
          <w:tab w:val="clear" w:pos="1154"/>
        </w:tabs>
        <w:suppressAutoHyphens/>
        <w:ind w:left="851" w:hanging="425"/>
        <w:jc w:val="both"/>
        <w:rPr>
          <w:bCs/>
          <w:sz w:val="24"/>
        </w:rPr>
      </w:pPr>
      <w:r w:rsidRPr="0052481D">
        <w:rPr>
          <w:b/>
          <w:sz w:val="24"/>
        </w:rPr>
        <w:t>kart obsługi technicznej (instrukcj</w:t>
      </w:r>
      <w:r w:rsidR="005727AF" w:rsidRPr="0052481D">
        <w:rPr>
          <w:b/>
          <w:sz w:val="24"/>
        </w:rPr>
        <w:t>i</w:t>
      </w:r>
      <w:r w:rsidRPr="0052481D">
        <w:rPr>
          <w:b/>
          <w:sz w:val="24"/>
        </w:rPr>
        <w:t xml:space="preserve"> obsługi)</w:t>
      </w:r>
      <w:r w:rsidR="005038C9" w:rsidRPr="0052481D">
        <w:rPr>
          <w:b/>
          <w:bCs/>
          <w:sz w:val="24"/>
        </w:rPr>
        <w:t xml:space="preserve"> – sporządzonych wyłącznie w języku polskim</w:t>
      </w:r>
      <w:r w:rsidRPr="005038C9">
        <w:rPr>
          <w:sz w:val="24"/>
        </w:rPr>
        <w:t>.</w:t>
      </w:r>
    </w:p>
    <w:p w14:paraId="05D69BA9" w14:textId="77777777" w:rsidR="003A3288" w:rsidRPr="00A16D32" w:rsidRDefault="003A3288" w:rsidP="00082281">
      <w:pPr>
        <w:numPr>
          <w:ilvl w:val="0"/>
          <w:numId w:val="4"/>
        </w:numPr>
        <w:tabs>
          <w:tab w:val="left" w:pos="2119"/>
          <w:tab w:val="center" w:pos="4522"/>
        </w:tabs>
        <w:jc w:val="both"/>
        <w:rPr>
          <w:sz w:val="24"/>
        </w:rPr>
      </w:pPr>
      <w:r w:rsidRPr="00A16D32">
        <w:rPr>
          <w:sz w:val="24"/>
        </w:rPr>
        <w:t>Dowodem zrealizowania dostawy będzie pisemne potwierdzenie odbioru dokonane przez upoważnionego pracownika Zamawiającego po sprawdzeniu przedmiotu zamówienia. Potwierdzenie nastąpi poprzez podpisanie dokumentu WZ dostarczonego z dostawą.</w:t>
      </w:r>
    </w:p>
    <w:p w14:paraId="151E5499" w14:textId="75E113AB" w:rsidR="003A3288" w:rsidRPr="00760BCA" w:rsidRDefault="003A3288" w:rsidP="00082281">
      <w:pPr>
        <w:numPr>
          <w:ilvl w:val="0"/>
          <w:numId w:val="4"/>
        </w:numPr>
        <w:tabs>
          <w:tab w:val="left" w:pos="2119"/>
          <w:tab w:val="center" w:pos="4522"/>
        </w:tabs>
        <w:jc w:val="both"/>
        <w:rPr>
          <w:sz w:val="24"/>
        </w:rPr>
      </w:pPr>
      <w:r w:rsidRPr="00A16D32">
        <w:rPr>
          <w:sz w:val="24"/>
        </w:rPr>
        <w:t xml:space="preserve">Zamawiający odmówi przyjęcia dostawy, która jest </w:t>
      </w:r>
      <w:r w:rsidR="0053788D">
        <w:rPr>
          <w:sz w:val="24"/>
        </w:rPr>
        <w:t>niekompletna,</w:t>
      </w:r>
      <w:r w:rsidR="0053788D" w:rsidRPr="00A16D32">
        <w:rPr>
          <w:sz w:val="24"/>
        </w:rPr>
        <w:t xml:space="preserve"> </w:t>
      </w:r>
      <w:r w:rsidRPr="00760BCA">
        <w:rPr>
          <w:sz w:val="24"/>
        </w:rPr>
        <w:t>nie spełnia wymagań pod względem jakościowym, o których mowa w § 1</w:t>
      </w:r>
      <w:r w:rsidR="00A16D32" w:rsidRPr="00760BCA">
        <w:rPr>
          <w:sz w:val="24"/>
        </w:rPr>
        <w:t xml:space="preserve"> </w:t>
      </w:r>
      <w:r w:rsidRPr="00760BCA">
        <w:rPr>
          <w:sz w:val="24"/>
        </w:rPr>
        <w:t xml:space="preserve">ust. </w:t>
      </w:r>
      <w:r w:rsidR="0053788D">
        <w:rPr>
          <w:sz w:val="24"/>
        </w:rPr>
        <w:t>1 do</w:t>
      </w:r>
      <w:r w:rsidR="001C354A" w:rsidRPr="00760BCA">
        <w:rPr>
          <w:sz w:val="24"/>
        </w:rPr>
        <w:t xml:space="preserve"> 5</w:t>
      </w:r>
      <w:r w:rsidRPr="00760BCA">
        <w:rPr>
          <w:sz w:val="24"/>
        </w:rPr>
        <w:t xml:space="preserve"> umowy, </w:t>
      </w:r>
      <w:r w:rsidR="005B0F80" w:rsidRPr="001D34F6">
        <w:rPr>
          <w:sz w:val="24"/>
        </w:rPr>
        <w:t>bądź w</w:t>
      </w:r>
      <w:r w:rsidR="005B0F80">
        <w:rPr>
          <w:sz w:val="24"/>
        </w:rPr>
        <w:t xml:space="preserve">ymagań określonych w ust. </w:t>
      </w:r>
      <w:r w:rsidR="0065578E">
        <w:rPr>
          <w:sz w:val="24"/>
        </w:rPr>
        <w:t>3</w:t>
      </w:r>
      <w:r w:rsidR="005B0F80">
        <w:rPr>
          <w:sz w:val="24"/>
        </w:rPr>
        <w:t xml:space="preserve">, </w:t>
      </w:r>
      <w:r w:rsidR="00FB1DF7">
        <w:rPr>
          <w:sz w:val="24"/>
        </w:rPr>
        <w:t>4</w:t>
      </w:r>
      <w:r w:rsidR="005B0F80">
        <w:rPr>
          <w:sz w:val="24"/>
        </w:rPr>
        <w:t xml:space="preserve"> i </w:t>
      </w:r>
      <w:r w:rsidR="00FB1DF7">
        <w:rPr>
          <w:sz w:val="24"/>
        </w:rPr>
        <w:t>6</w:t>
      </w:r>
      <w:r w:rsidR="005B0F80" w:rsidRPr="001D34F6">
        <w:rPr>
          <w:sz w:val="24"/>
        </w:rPr>
        <w:t>.</w:t>
      </w:r>
    </w:p>
    <w:p w14:paraId="47A03FE2" w14:textId="1A0D2BBB" w:rsidR="003A3288" w:rsidRDefault="003A3288" w:rsidP="00082281">
      <w:pPr>
        <w:pStyle w:val="TekstpodstawowyF2"/>
        <w:numPr>
          <w:ilvl w:val="0"/>
          <w:numId w:val="4"/>
        </w:numPr>
        <w:jc w:val="both"/>
        <w:rPr>
          <w:rFonts w:ascii="Arial" w:hAnsi="Arial" w:cs="Arial"/>
          <w:szCs w:val="24"/>
        </w:rPr>
      </w:pPr>
      <w:r w:rsidRPr="00F96B0B">
        <w:rPr>
          <w:rFonts w:ascii="Arial" w:hAnsi="Arial" w:cs="Arial"/>
          <w:szCs w:val="24"/>
        </w:rPr>
        <w:t>W przypadku odmowy przyjęcia dostawy, wyroby uważa się za niedostarczone, zaś Zamawiający nie jest zobowiązany do zapłaty za nie.</w:t>
      </w:r>
    </w:p>
    <w:p w14:paraId="33DB2A30" w14:textId="7D19D01C" w:rsidR="00520C81" w:rsidRDefault="00520C81" w:rsidP="00082281">
      <w:pPr>
        <w:pStyle w:val="Akapitzlist"/>
        <w:numPr>
          <w:ilvl w:val="0"/>
          <w:numId w:val="4"/>
        </w:numPr>
        <w:autoSpaceDE w:val="0"/>
        <w:autoSpaceDN w:val="0"/>
        <w:adjustRightInd w:val="0"/>
        <w:contextualSpacing/>
        <w:jc w:val="both"/>
        <w:rPr>
          <w:sz w:val="24"/>
        </w:rPr>
      </w:pPr>
      <w:r>
        <w:rPr>
          <w:sz w:val="24"/>
        </w:rPr>
        <w:t>Wykonawca od chwili odmowy przyjęcia przedmiotu zamówienia, o któr</w:t>
      </w:r>
      <w:r w:rsidR="00846F24">
        <w:rPr>
          <w:sz w:val="24"/>
        </w:rPr>
        <w:t>ej</w:t>
      </w:r>
      <w:r>
        <w:rPr>
          <w:sz w:val="24"/>
        </w:rPr>
        <w:t xml:space="preserve"> mowa w ust. </w:t>
      </w:r>
      <w:r w:rsidR="00FB1DF7">
        <w:rPr>
          <w:sz w:val="24"/>
        </w:rPr>
        <w:t>8</w:t>
      </w:r>
      <w:r w:rsidR="00846F24">
        <w:rPr>
          <w:sz w:val="24"/>
        </w:rPr>
        <w:t xml:space="preserve">, </w:t>
      </w:r>
      <w:r>
        <w:rPr>
          <w:sz w:val="24"/>
        </w:rPr>
        <w:t xml:space="preserve">zobowiązuje się do dostarczenia prawidłowego i kompletnego przedmiotu zamówienia na własny koszt i ryzyko </w:t>
      </w:r>
      <w:r w:rsidRPr="00311D59">
        <w:rPr>
          <w:b/>
          <w:sz w:val="24"/>
        </w:rPr>
        <w:t>w ciągu 2 dni roboczych</w:t>
      </w:r>
      <w:r>
        <w:rPr>
          <w:sz w:val="24"/>
        </w:rPr>
        <w:t xml:space="preserve">  licząc od daty odmowy jego przyjęcia przez Zamawiającego i poinformowania o tym fakcie drogą elektroniczną na adres </w:t>
      </w:r>
      <w:r w:rsidRPr="004C3A1B">
        <w:rPr>
          <w:b/>
          <w:color w:val="4F81BD" w:themeColor="accent1"/>
          <w:sz w:val="24"/>
        </w:rPr>
        <w:t>e-mail</w:t>
      </w:r>
      <w:r w:rsidR="00112283">
        <w:rPr>
          <w:b/>
          <w:color w:val="4F81BD" w:themeColor="accent1"/>
          <w:sz w:val="24"/>
        </w:rPr>
        <w:t>:</w:t>
      </w:r>
      <w:r w:rsidRPr="004C3A1B">
        <w:rPr>
          <w:b/>
          <w:color w:val="4F81BD" w:themeColor="accent1"/>
          <w:sz w:val="24"/>
        </w:rPr>
        <w:t xml:space="preserve"> </w:t>
      </w:r>
      <w:r w:rsidR="00BD0653" w:rsidRPr="00660EE6">
        <w:rPr>
          <w:b/>
          <w:color w:val="4F81BD" w:themeColor="accent1"/>
          <w:sz w:val="24"/>
        </w:rPr>
        <w:t>………………………………..</w:t>
      </w:r>
    </w:p>
    <w:p w14:paraId="79EE3166" w14:textId="785F468B" w:rsidR="00520C81" w:rsidRDefault="00520C81" w:rsidP="00082281">
      <w:pPr>
        <w:pStyle w:val="Akapitzlist"/>
        <w:numPr>
          <w:ilvl w:val="0"/>
          <w:numId w:val="4"/>
        </w:numPr>
        <w:autoSpaceDE w:val="0"/>
        <w:autoSpaceDN w:val="0"/>
        <w:adjustRightInd w:val="0"/>
        <w:contextualSpacing/>
        <w:jc w:val="both"/>
        <w:rPr>
          <w:sz w:val="24"/>
        </w:rPr>
      </w:pPr>
      <w:r>
        <w:rPr>
          <w:sz w:val="24"/>
        </w:rPr>
        <w:t>Do upływu terminu, o którym mowa w ust. 1</w:t>
      </w:r>
      <w:r w:rsidR="00FB1DF7">
        <w:rPr>
          <w:sz w:val="24"/>
        </w:rPr>
        <w:t>0</w:t>
      </w:r>
      <w:r>
        <w:rPr>
          <w:sz w:val="24"/>
        </w:rPr>
        <w:t xml:space="preserve"> niekompletna partia dostawy będzie zdeponowana w magazynie Zamawiającego.</w:t>
      </w:r>
    </w:p>
    <w:p w14:paraId="41EA1E93" w14:textId="07955FE5" w:rsidR="00520C81" w:rsidRDefault="00520C81" w:rsidP="00082281">
      <w:pPr>
        <w:pStyle w:val="Akapitzlist"/>
        <w:numPr>
          <w:ilvl w:val="0"/>
          <w:numId w:val="4"/>
        </w:numPr>
        <w:autoSpaceDE w:val="0"/>
        <w:autoSpaceDN w:val="0"/>
        <w:adjustRightInd w:val="0"/>
        <w:contextualSpacing/>
        <w:jc w:val="both"/>
        <w:rPr>
          <w:sz w:val="24"/>
        </w:rPr>
      </w:pPr>
      <w:r>
        <w:rPr>
          <w:sz w:val="24"/>
        </w:rPr>
        <w:t>Po upływie terminu,</w:t>
      </w:r>
      <w:r w:rsidRPr="000424E4">
        <w:t xml:space="preserve"> </w:t>
      </w:r>
      <w:r>
        <w:rPr>
          <w:sz w:val="24"/>
        </w:rPr>
        <w:t>o którym mowa w ust. 1</w:t>
      </w:r>
      <w:r w:rsidR="00FB1DF7">
        <w:rPr>
          <w:sz w:val="24"/>
        </w:rPr>
        <w:t>0</w:t>
      </w:r>
      <w:r>
        <w:rPr>
          <w:sz w:val="24"/>
        </w:rPr>
        <w:t xml:space="preserve"> Zamawiający ma prawo odesłać </w:t>
      </w:r>
      <w:proofErr w:type="spellStart"/>
      <w:r>
        <w:rPr>
          <w:sz w:val="24"/>
        </w:rPr>
        <w:t>niekopletną</w:t>
      </w:r>
      <w:proofErr w:type="spellEnd"/>
      <w:r>
        <w:rPr>
          <w:sz w:val="24"/>
        </w:rPr>
        <w:t xml:space="preserve"> dostawę na koszt i ryzyko Wykonawcy.</w:t>
      </w:r>
    </w:p>
    <w:p w14:paraId="3E70E3C1" w14:textId="77777777" w:rsidR="00C377B6" w:rsidRDefault="00520C81" w:rsidP="00C377B6">
      <w:pPr>
        <w:pStyle w:val="Akapitzlist"/>
        <w:numPr>
          <w:ilvl w:val="0"/>
          <w:numId w:val="4"/>
        </w:numPr>
        <w:autoSpaceDE w:val="0"/>
        <w:autoSpaceDN w:val="0"/>
        <w:adjustRightInd w:val="0"/>
        <w:contextualSpacing/>
        <w:jc w:val="both"/>
        <w:rPr>
          <w:sz w:val="24"/>
        </w:rPr>
      </w:pPr>
      <w:r>
        <w:rPr>
          <w:sz w:val="24"/>
        </w:rPr>
        <w:t>Na żądanie Zamawiającego przy odbiorze dostawy uczestniczył będzie przedstawiciel Wykonawcy. Brak przedstawiciela Wykonawcy, upoważnia przedstawiciela Zamawiającego do jednostronnego potwierdzenia terminu       i kompletności dostawy w dokumentach odbioru.</w:t>
      </w:r>
    </w:p>
    <w:p w14:paraId="63D2C303" w14:textId="5F258BCB" w:rsidR="005B6E4A" w:rsidRPr="00C377B6" w:rsidRDefault="00E8300B" w:rsidP="00C377B6">
      <w:pPr>
        <w:pStyle w:val="Akapitzlist"/>
        <w:autoSpaceDE w:val="0"/>
        <w:autoSpaceDN w:val="0"/>
        <w:adjustRightInd w:val="0"/>
        <w:ind w:left="454"/>
        <w:contextualSpacing/>
        <w:jc w:val="both"/>
        <w:rPr>
          <w:sz w:val="24"/>
        </w:rPr>
      </w:pPr>
      <w:r w:rsidRPr="00C377B6">
        <w:rPr>
          <w:b/>
          <w:sz w:val="24"/>
        </w:rPr>
        <w:tab/>
      </w:r>
    </w:p>
    <w:p w14:paraId="3556D57C" w14:textId="38453FD1" w:rsidR="00837F2B" w:rsidRPr="00F544E2" w:rsidRDefault="00837F2B" w:rsidP="00FB1DF7">
      <w:pPr>
        <w:tabs>
          <w:tab w:val="left" w:pos="2119"/>
          <w:tab w:val="center" w:pos="4522"/>
        </w:tabs>
        <w:spacing w:before="120"/>
        <w:ind w:left="454"/>
        <w:jc w:val="center"/>
        <w:rPr>
          <w:b/>
          <w:sz w:val="24"/>
        </w:rPr>
      </w:pPr>
      <w:r w:rsidRPr="00F544E2">
        <w:rPr>
          <w:b/>
          <w:sz w:val="24"/>
        </w:rPr>
        <w:t>§ 5</w:t>
      </w:r>
    </w:p>
    <w:p w14:paraId="5F48C731" w14:textId="77777777" w:rsidR="00F14F8F" w:rsidRPr="009B11FD" w:rsidRDefault="00837F2B" w:rsidP="00082281">
      <w:pPr>
        <w:pStyle w:val="TekstpodstawowyF2"/>
        <w:jc w:val="center"/>
        <w:rPr>
          <w:rFonts w:ascii="Arial" w:hAnsi="Arial" w:cs="Arial"/>
          <w:b/>
          <w:szCs w:val="24"/>
        </w:rPr>
      </w:pPr>
      <w:r w:rsidRPr="009B11FD">
        <w:rPr>
          <w:rFonts w:ascii="Arial" w:hAnsi="Arial" w:cs="Arial"/>
          <w:b/>
          <w:szCs w:val="24"/>
        </w:rPr>
        <w:t>Nadzór nad realizacją umowy</w:t>
      </w:r>
    </w:p>
    <w:p w14:paraId="060E9824" w14:textId="4639EFB1" w:rsidR="007D610C" w:rsidRPr="00B0417A" w:rsidRDefault="00837F2B" w:rsidP="00082281">
      <w:pPr>
        <w:pStyle w:val="TekstpodstawowyF2"/>
        <w:numPr>
          <w:ilvl w:val="3"/>
          <w:numId w:val="7"/>
        </w:numPr>
        <w:tabs>
          <w:tab w:val="clear" w:pos="2880"/>
          <w:tab w:val="num" w:pos="426"/>
        </w:tabs>
        <w:ind w:left="426"/>
        <w:jc w:val="both"/>
        <w:rPr>
          <w:rFonts w:ascii="Arial" w:hAnsi="Arial" w:cs="Arial"/>
          <w:szCs w:val="24"/>
        </w:rPr>
      </w:pPr>
      <w:r w:rsidRPr="009B11FD">
        <w:rPr>
          <w:rFonts w:ascii="Arial" w:hAnsi="Arial" w:cs="Arial"/>
          <w:szCs w:val="24"/>
        </w:rPr>
        <w:t>Za realizację umowy  ze strony Zamawiającego, tj. nadzór nad terminowością i prawidłowością wykonania przedmiotu</w:t>
      </w:r>
      <w:r w:rsidR="002852ED">
        <w:rPr>
          <w:rFonts w:ascii="Arial" w:hAnsi="Arial" w:cs="Arial"/>
          <w:szCs w:val="24"/>
        </w:rPr>
        <w:t xml:space="preserve"> zamówienia odpowiedzialny jest </w:t>
      </w:r>
      <w:r w:rsidR="005B6E4A">
        <w:rPr>
          <w:rFonts w:ascii="Arial" w:hAnsi="Arial" w:cs="Arial"/>
          <w:szCs w:val="24"/>
        </w:rPr>
        <w:t xml:space="preserve">Kierownik SOI </w:t>
      </w:r>
      <w:r w:rsidR="00DF0969">
        <w:rPr>
          <w:rFonts w:ascii="Arial" w:hAnsi="Arial" w:cs="Arial"/>
          <w:szCs w:val="24"/>
        </w:rPr>
        <w:t xml:space="preserve"> </w:t>
      </w:r>
      <w:r w:rsidR="00BD0653">
        <w:rPr>
          <w:rFonts w:ascii="Arial" w:hAnsi="Arial" w:cs="Arial"/>
          <w:b/>
          <w:color w:val="4F81BD" w:themeColor="accent1"/>
          <w:szCs w:val="24"/>
        </w:rPr>
        <w:t>……………..</w:t>
      </w:r>
      <w:r w:rsidR="00DF0969" w:rsidRPr="004C3A1B">
        <w:rPr>
          <w:rFonts w:ascii="Arial" w:hAnsi="Arial" w:cs="Arial"/>
          <w:b/>
          <w:color w:val="4F81BD" w:themeColor="accent1"/>
          <w:szCs w:val="24"/>
        </w:rPr>
        <w:t xml:space="preserve"> </w:t>
      </w:r>
      <w:r w:rsidRPr="004C3A1B">
        <w:rPr>
          <w:rFonts w:ascii="Arial" w:hAnsi="Arial" w:cs="Arial"/>
          <w:b/>
          <w:color w:val="4F81BD" w:themeColor="accent1"/>
          <w:szCs w:val="24"/>
        </w:rPr>
        <w:t xml:space="preserve"> </w:t>
      </w:r>
      <w:r w:rsidR="00B0417A" w:rsidRPr="004C3A1B">
        <w:rPr>
          <w:rFonts w:ascii="Arial" w:hAnsi="Arial" w:cs="Arial"/>
          <w:b/>
          <w:color w:val="4F81BD" w:themeColor="accent1"/>
          <w:szCs w:val="24"/>
        </w:rPr>
        <w:t>tel</w:t>
      </w:r>
      <w:r w:rsidR="00DF0969" w:rsidRPr="004C3A1B">
        <w:rPr>
          <w:rFonts w:ascii="Arial" w:hAnsi="Arial" w:cs="Arial"/>
          <w:b/>
          <w:color w:val="4F81BD" w:themeColor="accent1"/>
          <w:szCs w:val="24"/>
        </w:rPr>
        <w:t xml:space="preserve">. </w:t>
      </w:r>
      <w:r w:rsidR="00BD0653">
        <w:rPr>
          <w:rFonts w:ascii="Arial" w:hAnsi="Arial" w:cs="Arial"/>
          <w:b/>
          <w:color w:val="4F81BD" w:themeColor="accent1"/>
          <w:szCs w:val="24"/>
        </w:rPr>
        <w:t>………..</w:t>
      </w:r>
      <w:r w:rsidR="009668FA" w:rsidRPr="004C3A1B">
        <w:rPr>
          <w:rFonts w:ascii="Arial" w:hAnsi="Arial" w:cs="Arial"/>
          <w:b/>
          <w:color w:val="4F81BD" w:themeColor="accent1"/>
          <w:szCs w:val="24"/>
        </w:rPr>
        <w:t xml:space="preserve"> mail: </w:t>
      </w:r>
      <w:r w:rsidR="00BD0653">
        <w:rPr>
          <w:rFonts w:ascii="Arial" w:hAnsi="Arial" w:cs="Arial"/>
          <w:b/>
          <w:color w:val="4F81BD" w:themeColor="accent1"/>
          <w:szCs w:val="24"/>
        </w:rPr>
        <w:t>……………..</w:t>
      </w:r>
    </w:p>
    <w:p w14:paraId="78EF61C9" w14:textId="07AB490E" w:rsidR="00837F2B" w:rsidRDefault="00837F2B" w:rsidP="00082281">
      <w:pPr>
        <w:pStyle w:val="TekstpodstawowyF2"/>
        <w:numPr>
          <w:ilvl w:val="3"/>
          <w:numId w:val="7"/>
        </w:numPr>
        <w:tabs>
          <w:tab w:val="clear" w:pos="2880"/>
          <w:tab w:val="num" w:pos="426"/>
        </w:tabs>
        <w:ind w:left="426"/>
        <w:jc w:val="both"/>
        <w:rPr>
          <w:rFonts w:ascii="Arial" w:hAnsi="Arial" w:cs="Arial"/>
          <w:szCs w:val="24"/>
        </w:rPr>
      </w:pPr>
      <w:r w:rsidRPr="009B11FD">
        <w:rPr>
          <w:rFonts w:ascii="Arial" w:hAnsi="Arial" w:cs="Arial"/>
          <w:szCs w:val="24"/>
        </w:rPr>
        <w:t>Za realizację umowy ze strony Wykonawcy odpowiedzialny jest:</w:t>
      </w:r>
    </w:p>
    <w:p w14:paraId="518AD6F6" w14:textId="77777777" w:rsidR="004C3A1B" w:rsidRPr="00C319C9" w:rsidRDefault="004C3A1B" w:rsidP="00082281">
      <w:pPr>
        <w:pStyle w:val="TekstpodstawowyF2"/>
        <w:ind w:left="397"/>
        <w:jc w:val="both"/>
        <w:rPr>
          <w:rFonts w:ascii="Arial" w:hAnsi="Arial" w:cs="Arial"/>
          <w:szCs w:val="24"/>
        </w:rPr>
      </w:pPr>
      <w:r w:rsidRPr="00F64F77">
        <w:rPr>
          <w:rFonts w:ascii="Arial" w:hAnsi="Arial" w:cs="Arial"/>
          <w:b/>
          <w:color w:val="4F81BD" w:themeColor="accent1"/>
          <w:szCs w:val="24"/>
        </w:rPr>
        <w:t>p.</w:t>
      </w:r>
      <w:r w:rsidRPr="00C319C9">
        <w:rPr>
          <w:rFonts w:ascii="Arial" w:hAnsi="Arial" w:cs="Arial"/>
          <w:szCs w:val="24"/>
        </w:rPr>
        <w:t xml:space="preserve"> </w:t>
      </w:r>
      <w:r w:rsidRPr="00F64F77">
        <w:rPr>
          <w:rFonts w:ascii="Arial" w:hAnsi="Arial" w:cs="Arial"/>
          <w:b/>
          <w:color w:val="4F81BD" w:themeColor="accent1"/>
          <w:szCs w:val="24"/>
        </w:rPr>
        <w:t xml:space="preserve">..................................... </w:t>
      </w:r>
      <w:proofErr w:type="spellStart"/>
      <w:r w:rsidRPr="00F64F77">
        <w:rPr>
          <w:rFonts w:ascii="Arial" w:hAnsi="Arial" w:cs="Arial"/>
          <w:b/>
          <w:color w:val="4F81BD" w:themeColor="accent1"/>
          <w:szCs w:val="24"/>
        </w:rPr>
        <w:t>tel</w:t>
      </w:r>
      <w:proofErr w:type="spellEnd"/>
      <w:r w:rsidRPr="00F64F77">
        <w:rPr>
          <w:rFonts w:ascii="Arial" w:hAnsi="Arial" w:cs="Arial"/>
          <w:b/>
          <w:color w:val="4F81BD" w:themeColor="accent1"/>
          <w:szCs w:val="24"/>
        </w:rPr>
        <w:t>: ………………….. e-mail: …………………</w:t>
      </w:r>
    </w:p>
    <w:p w14:paraId="69D7B729" w14:textId="3311893F" w:rsidR="00C377B6" w:rsidRPr="0019591C" w:rsidRDefault="00837F2B" w:rsidP="0019591C">
      <w:pPr>
        <w:pStyle w:val="TekstpodstawowyF2"/>
        <w:numPr>
          <w:ilvl w:val="3"/>
          <w:numId w:val="7"/>
        </w:numPr>
        <w:tabs>
          <w:tab w:val="clear" w:pos="2880"/>
          <w:tab w:val="num" w:pos="426"/>
        </w:tabs>
        <w:ind w:left="426"/>
        <w:jc w:val="both"/>
        <w:rPr>
          <w:rFonts w:ascii="Arial" w:hAnsi="Arial" w:cs="Arial"/>
          <w:szCs w:val="24"/>
        </w:rPr>
      </w:pPr>
      <w:r w:rsidRPr="009B11FD">
        <w:rPr>
          <w:rFonts w:ascii="Arial" w:hAnsi="Arial" w:cs="Arial"/>
          <w:szCs w:val="24"/>
        </w:rPr>
        <w:t xml:space="preserve">Zmiana osób wskazanych w ust. 1 i 2 nie stanowi zmiany umowy, </w:t>
      </w:r>
      <w:r w:rsidRPr="009B11FD">
        <w:rPr>
          <w:rFonts w:ascii="Arial" w:hAnsi="Arial" w:cs="Arial"/>
          <w:szCs w:val="24"/>
        </w:rPr>
        <w:br/>
        <w:t>ale wymaga pisemnego poinformowania drugiej Strony.</w:t>
      </w:r>
    </w:p>
    <w:p w14:paraId="6C7BACB0" w14:textId="0BDE4A5E" w:rsidR="0021356B" w:rsidRPr="009B11FD" w:rsidRDefault="0021356B" w:rsidP="00082281">
      <w:pPr>
        <w:spacing w:before="120"/>
        <w:jc w:val="center"/>
        <w:rPr>
          <w:b/>
          <w:sz w:val="24"/>
        </w:rPr>
      </w:pPr>
      <w:r w:rsidRPr="009B11FD">
        <w:rPr>
          <w:b/>
          <w:sz w:val="24"/>
        </w:rPr>
        <w:lastRenderedPageBreak/>
        <w:t>§ 6</w:t>
      </w:r>
    </w:p>
    <w:p w14:paraId="5F9CBD6B" w14:textId="77777777" w:rsidR="00F14F8F" w:rsidRPr="009B11FD" w:rsidRDefault="004F70D2" w:rsidP="00082281">
      <w:pPr>
        <w:pStyle w:val="TekstpodstawowyF2"/>
        <w:jc w:val="center"/>
        <w:rPr>
          <w:rFonts w:ascii="Arial" w:hAnsi="Arial" w:cs="Arial"/>
          <w:b/>
          <w:szCs w:val="24"/>
        </w:rPr>
      </w:pPr>
      <w:r w:rsidRPr="009B11FD">
        <w:rPr>
          <w:rFonts w:ascii="Arial" w:hAnsi="Arial" w:cs="Arial"/>
          <w:b/>
          <w:szCs w:val="24"/>
        </w:rPr>
        <w:t>Gwarancja</w:t>
      </w:r>
    </w:p>
    <w:p w14:paraId="49BAB5FB" w14:textId="77777777" w:rsidR="00BD0653" w:rsidRPr="00BD0653" w:rsidRDefault="006F335A" w:rsidP="00082281">
      <w:pPr>
        <w:widowControl w:val="0"/>
        <w:numPr>
          <w:ilvl w:val="0"/>
          <w:numId w:val="1"/>
        </w:numPr>
        <w:tabs>
          <w:tab w:val="left" w:pos="1276"/>
        </w:tabs>
        <w:autoSpaceDE w:val="0"/>
        <w:autoSpaceDN w:val="0"/>
        <w:adjustRightInd w:val="0"/>
        <w:jc w:val="both"/>
        <w:rPr>
          <w:b/>
          <w:bCs/>
          <w:sz w:val="24"/>
        </w:rPr>
      </w:pPr>
      <w:r w:rsidRPr="009B11FD">
        <w:rPr>
          <w:sz w:val="24"/>
        </w:rPr>
        <w:t>Wykonawca udzieli Zamawiającemu i jego następ</w:t>
      </w:r>
      <w:r w:rsidR="00A360CB" w:rsidRPr="009B11FD">
        <w:rPr>
          <w:sz w:val="24"/>
        </w:rPr>
        <w:t>com prawnym gwarancji</w:t>
      </w:r>
      <w:r w:rsidR="00336FFC" w:rsidRPr="009B11FD">
        <w:rPr>
          <w:sz w:val="24"/>
        </w:rPr>
        <w:t xml:space="preserve"> jakości </w:t>
      </w:r>
      <w:r w:rsidR="00DC173A" w:rsidRPr="009B11FD">
        <w:rPr>
          <w:sz w:val="24"/>
        </w:rPr>
        <w:t xml:space="preserve">na dostarczony przedmiot zamówienia </w:t>
      </w:r>
      <w:r w:rsidR="00A360CB" w:rsidRPr="009B11FD">
        <w:rPr>
          <w:sz w:val="24"/>
        </w:rPr>
        <w:t>na okres</w:t>
      </w:r>
      <w:r w:rsidR="00BD0653">
        <w:rPr>
          <w:sz w:val="24"/>
        </w:rPr>
        <w:t>:</w:t>
      </w:r>
    </w:p>
    <w:p w14:paraId="7D7AC6CD" w14:textId="788EB98F" w:rsidR="00BD0653" w:rsidRDefault="00BD0653" w:rsidP="00BD0653">
      <w:pPr>
        <w:widowControl w:val="0"/>
        <w:tabs>
          <w:tab w:val="left" w:pos="1276"/>
        </w:tabs>
        <w:autoSpaceDE w:val="0"/>
        <w:autoSpaceDN w:val="0"/>
        <w:adjustRightInd w:val="0"/>
        <w:ind w:left="397"/>
        <w:jc w:val="both"/>
        <w:rPr>
          <w:b/>
          <w:bCs/>
          <w:sz w:val="24"/>
        </w:rPr>
      </w:pPr>
      <w:r>
        <w:rPr>
          <w:b/>
          <w:bCs/>
          <w:sz w:val="24"/>
        </w:rPr>
        <w:t>12 miesięcy,</w:t>
      </w:r>
    </w:p>
    <w:p w14:paraId="07F39F10" w14:textId="2BE1F5EB" w:rsidR="00CC6D77" w:rsidRPr="009B11FD" w:rsidRDefault="00D726FF" w:rsidP="005B6E4A">
      <w:pPr>
        <w:widowControl w:val="0"/>
        <w:tabs>
          <w:tab w:val="left" w:pos="1276"/>
        </w:tabs>
        <w:autoSpaceDE w:val="0"/>
        <w:autoSpaceDN w:val="0"/>
        <w:adjustRightInd w:val="0"/>
        <w:ind w:left="397"/>
        <w:jc w:val="both"/>
        <w:rPr>
          <w:bCs/>
          <w:color w:val="FF0000"/>
          <w:sz w:val="24"/>
        </w:rPr>
      </w:pPr>
      <w:r w:rsidRPr="009B11FD">
        <w:rPr>
          <w:bCs/>
          <w:sz w:val="24"/>
        </w:rPr>
        <w:t xml:space="preserve">Okres gwarancji, o którym mowa w ust. 1, rozpoczyna bieg </w:t>
      </w:r>
      <w:r w:rsidR="00710DB5" w:rsidRPr="009B11FD">
        <w:rPr>
          <w:bCs/>
          <w:sz w:val="24"/>
        </w:rPr>
        <w:t>od dnia odbioru przez Zamawiającego przedmiotu zamówienia, tj. podpisania dokumentu WZ bez zastrzeżeń</w:t>
      </w:r>
      <w:r w:rsidR="00405333" w:rsidRPr="009B11FD">
        <w:rPr>
          <w:bCs/>
          <w:sz w:val="24"/>
        </w:rPr>
        <w:t>.</w:t>
      </w:r>
    </w:p>
    <w:p w14:paraId="2829E701" w14:textId="77777777" w:rsidR="00710DB5" w:rsidRPr="009B11FD" w:rsidRDefault="00710DB5" w:rsidP="00082281">
      <w:pPr>
        <w:pStyle w:val="Akapitzlist"/>
        <w:numPr>
          <w:ilvl w:val="0"/>
          <w:numId w:val="1"/>
        </w:numPr>
        <w:jc w:val="both"/>
        <w:rPr>
          <w:sz w:val="24"/>
        </w:rPr>
      </w:pPr>
      <w:r w:rsidRPr="009B11FD">
        <w:rPr>
          <w:sz w:val="24"/>
        </w:rPr>
        <w:t>Wraz z dostawą przedmiotu zamówienia Wykonawca zobowiązany jest dostarczyć karty gwarancyjne lub inny dokument, stanowiący dowód udzielenia gwarancji, będący podstawą dochodzenia roszczeń z tytułu gwarancji.</w:t>
      </w:r>
    </w:p>
    <w:p w14:paraId="6A8FE20F" w14:textId="77777777" w:rsidR="00270CD9" w:rsidRPr="009B11FD" w:rsidRDefault="005564F3" w:rsidP="00082281">
      <w:pPr>
        <w:numPr>
          <w:ilvl w:val="0"/>
          <w:numId w:val="1"/>
        </w:numPr>
        <w:autoSpaceDE w:val="0"/>
        <w:autoSpaceDN w:val="0"/>
        <w:adjustRightInd w:val="0"/>
        <w:jc w:val="both"/>
        <w:rPr>
          <w:sz w:val="24"/>
        </w:rPr>
      </w:pPr>
      <w:r w:rsidRPr="009B11FD">
        <w:rPr>
          <w:sz w:val="24"/>
        </w:rPr>
        <w:t xml:space="preserve">Utrata roszczeń </w:t>
      </w:r>
      <w:r w:rsidR="00270CD9" w:rsidRPr="009B11FD">
        <w:rPr>
          <w:sz w:val="24"/>
        </w:rPr>
        <w:t xml:space="preserve">z tytułu wad fizycznych </w:t>
      </w:r>
      <w:r w:rsidR="00A360CB" w:rsidRPr="009B11FD">
        <w:rPr>
          <w:sz w:val="24"/>
        </w:rPr>
        <w:t xml:space="preserve">przedmiotu zamówienia </w:t>
      </w:r>
      <w:r w:rsidR="00270CD9" w:rsidRPr="009B11FD">
        <w:rPr>
          <w:sz w:val="24"/>
        </w:rPr>
        <w:t xml:space="preserve">nie następuje pomimo upływu terminu gwarancji, jeżeli Wykonawca wadę zataił. </w:t>
      </w:r>
    </w:p>
    <w:p w14:paraId="2CE04B57" w14:textId="77777777" w:rsidR="005D0180" w:rsidRPr="009B11FD" w:rsidRDefault="005D0180" w:rsidP="00082281">
      <w:pPr>
        <w:numPr>
          <w:ilvl w:val="0"/>
          <w:numId w:val="1"/>
        </w:numPr>
        <w:jc w:val="both"/>
        <w:rPr>
          <w:sz w:val="24"/>
        </w:rPr>
      </w:pPr>
      <w:r w:rsidRPr="009B11FD">
        <w:rPr>
          <w:sz w:val="24"/>
        </w:rPr>
        <w:t xml:space="preserve">W razie stwierdzenia wad w dostarczonym </w:t>
      </w:r>
      <w:r w:rsidR="00DC173A" w:rsidRPr="009B11FD">
        <w:rPr>
          <w:sz w:val="24"/>
        </w:rPr>
        <w:t xml:space="preserve">przedmiocie zamówienia </w:t>
      </w:r>
      <w:r w:rsidRPr="009B11FD">
        <w:rPr>
          <w:sz w:val="24"/>
        </w:rPr>
        <w:t>Zamawiający złoży niezwłocznie reklamację</w:t>
      </w:r>
      <w:r w:rsidR="008860B9" w:rsidRPr="009B11FD">
        <w:rPr>
          <w:sz w:val="24"/>
        </w:rPr>
        <w:t>.</w:t>
      </w:r>
      <w:r w:rsidRPr="009B11FD">
        <w:rPr>
          <w:sz w:val="24"/>
        </w:rPr>
        <w:t xml:space="preserve"> </w:t>
      </w:r>
    </w:p>
    <w:p w14:paraId="33B7260B" w14:textId="77777777" w:rsidR="00270CD9" w:rsidRPr="00B418B0" w:rsidRDefault="00270CD9" w:rsidP="00082281">
      <w:pPr>
        <w:numPr>
          <w:ilvl w:val="0"/>
          <w:numId w:val="1"/>
        </w:numPr>
        <w:autoSpaceDE w:val="0"/>
        <w:autoSpaceDN w:val="0"/>
        <w:adjustRightInd w:val="0"/>
        <w:jc w:val="both"/>
        <w:rPr>
          <w:sz w:val="24"/>
        </w:rPr>
      </w:pPr>
      <w:r w:rsidRPr="009B11FD">
        <w:rPr>
          <w:sz w:val="24"/>
        </w:rPr>
        <w:t xml:space="preserve">Formę zawiadomienia </w:t>
      </w:r>
      <w:r w:rsidR="00A360CB" w:rsidRPr="009B11FD">
        <w:rPr>
          <w:sz w:val="24"/>
        </w:rPr>
        <w:t xml:space="preserve">o stwierdzeniu wad </w:t>
      </w:r>
      <w:r w:rsidR="00CA0AE0" w:rsidRPr="009B11FD">
        <w:rPr>
          <w:sz w:val="24"/>
        </w:rPr>
        <w:t>przedmiotu</w:t>
      </w:r>
      <w:r w:rsidR="00A360CB" w:rsidRPr="009B11FD">
        <w:rPr>
          <w:sz w:val="24"/>
        </w:rPr>
        <w:t xml:space="preserve"> zamówienia </w:t>
      </w:r>
      <w:r w:rsidRPr="009B11FD">
        <w:rPr>
          <w:sz w:val="24"/>
        </w:rPr>
        <w:t>stanowi „Protokół reklamacji</w:t>
      </w:r>
      <w:r w:rsidRPr="00B418B0">
        <w:rPr>
          <w:sz w:val="24"/>
        </w:rPr>
        <w:t xml:space="preserve">” </w:t>
      </w:r>
      <w:r w:rsidR="00A360CB" w:rsidRPr="00B418B0">
        <w:rPr>
          <w:sz w:val="24"/>
        </w:rPr>
        <w:t xml:space="preserve">sporządzony </w:t>
      </w:r>
      <w:r w:rsidRPr="00B418B0">
        <w:rPr>
          <w:sz w:val="24"/>
        </w:rPr>
        <w:t>przez Zamawiającego lub jego reprezentanta, p</w:t>
      </w:r>
      <w:r w:rsidR="00F953B4" w:rsidRPr="00B418B0">
        <w:rPr>
          <w:sz w:val="24"/>
        </w:rPr>
        <w:t>rzekazany Wykonawcy</w:t>
      </w:r>
      <w:r w:rsidRPr="00B418B0">
        <w:rPr>
          <w:sz w:val="24"/>
        </w:rPr>
        <w:t>.</w:t>
      </w:r>
    </w:p>
    <w:p w14:paraId="143B3AE2" w14:textId="7194B687" w:rsidR="00FD6BB7" w:rsidRPr="00B418B0" w:rsidRDefault="00485EE3" w:rsidP="00082281">
      <w:pPr>
        <w:numPr>
          <w:ilvl w:val="0"/>
          <w:numId w:val="1"/>
        </w:numPr>
        <w:tabs>
          <w:tab w:val="num" w:pos="480"/>
          <w:tab w:val="num" w:pos="540"/>
        </w:tabs>
        <w:autoSpaceDE w:val="0"/>
        <w:autoSpaceDN w:val="0"/>
        <w:adjustRightInd w:val="0"/>
        <w:jc w:val="both"/>
        <w:rPr>
          <w:sz w:val="24"/>
        </w:rPr>
      </w:pPr>
      <w:r w:rsidRPr="00B418B0">
        <w:rPr>
          <w:sz w:val="24"/>
        </w:rPr>
        <w:t>Wadliwy p</w:t>
      </w:r>
      <w:r w:rsidR="00FD6BB7" w:rsidRPr="00B418B0">
        <w:rPr>
          <w:sz w:val="24"/>
        </w:rPr>
        <w:t>r</w:t>
      </w:r>
      <w:r w:rsidRPr="00B418B0">
        <w:rPr>
          <w:sz w:val="24"/>
        </w:rPr>
        <w:t xml:space="preserve">zedmiot zamówienia </w:t>
      </w:r>
      <w:r w:rsidR="00FD6BB7" w:rsidRPr="00B418B0">
        <w:rPr>
          <w:sz w:val="24"/>
        </w:rPr>
        <w:t>zostanie odebrany od Zamawiającego</w:t>
      </w:r>
      <w:r w:rsidR="00680643" w:rsidRPr="00B418B0">
        <w:rPr>
          <w:sz w:val="24"/>
        </w:rPr>
        <w:t xml:space="preserve"> </w:t>
      </w:r>
      <w:r w:rsidR="00680643" w:rsidRPr="00B418B0">
        <w:rPr>
          <w:sz w:val="24"/>
        </w:rPr>
        <w:br/>
      </w:r>
      <w:r w:rsidR="003A2052" w:rsidRPr="00B418B0">
        <w:rPr>
          <w:sz w:val="24"/>
        </w:rPr>
        <w:t>z miejsca lokalizacji i zwró</w:t>
      </w:r>
      <w:r w:rsidR="00680643" w:rsidRPr="00B418B0">
        <w:rPr>
          <w:sz w:val="24"/>
        </w:rPr>
        <w:t xml:space="preserve">cony w to samo miejsce w terminie </w:t>
      </w:r>
      <w:r w:rsidR="00680643" w:rsidRPr="00B418B0">
        <w:rPr>
          <w:b/>
          <w:sz w:val="24"/>
        </w:rPr>
        <w:t>7 dni</w:t>
      </w:r>
      <w:r w:rsidR="00680643" w:rsidRPr="00B418B0">
        <w:rPr>
          <w:sz w:val="24"/>
        </w:rPr>
        <w:t xml:space="preserve"> licząc od</w:t>
      </w:r>
      <w:r w:rsidR="009F4E2E" w:rsidRPr="00B418B0">
        <w:rPr>
          <w:sz w:val="24"/>
        </w:rPr>
        <w:t> </w:t>
      </w:r>
      <w:r w:rsidR="00680643" w:rsidRPr="00B418B0">
        <w:rPr>
          <w:sz w:val="24"/>
        </w:rPr>
        <w:t xml:space="preserve">daty otrzymania „Protokołu reklamacji” </w:t>
      </w:r>
      <w:r w:rsidR="00FD6BB7" w:rsidRPr="00B418B0">
        <w:rPr>
          <w:sz w:val="24"/>
        </w:rPr>
        <w:t>p</w:t>
      </w:r>
      <w:r w:rsidR="009F4E2E" w:rsidRPr="00B418B0">
        <w:rPr>
          <w:sz w:val="24"/>
        </w:rPr>
        <w:t>rzez Wykonawcę, na jego koszt i </w:t>
      </w:r>
      <w:r w:rsidR="00FD6BB7" w:rsidRPr="00B418B0">
        <w:rPr>
          <w:sz w:val="24"/>
        </w:rPr>
        <w:t>ryzyko</w:t>
      </w:r>
      <w:r w:rsidR="00680643" w:rsidRPr="00B418B0">
        <w:rPr>
          <w:sz w:val="24"/>
        </w:rPr>
        <w:t>.</w:t>
      </w:r>
      <w:r w:rsidR="00FD6BB7" w:rsidRPr="00B418B0">
        <w:rPr>
          <w:sz w:val="24"/>
        </w:rPr>
        <w:t xml:space="preserve"> </w:t>
      </w:r>
      <w:r w:rsidR="00E8255A" w:rsidRPr="00B418B0">
        <w:rPr>
          <w:sz w:val="24"/>
        </w:rPr>
        <w:t>Po tym terminie zostaną naliczane kary umowne za zwłokę, o których mowa w § 8 ust 1 lit. c.</w:t>
      </w:r>
    </w:p>
    <w:p w14:paraId="3F4E9D22" w14:textId="43E95B32" w:rsidR="00F953B4" w:rsidRDefault="00F953B4" w:rsidP="00082281">
      <w:pPr>
        <w:numPr>
          <w:ilvl w:val="0"/>
          <w:numId w:val="1"/>
        </w:numPr>
        <w:tabs>
          <w:tab w:val="num" w:pos="540"/>
        </w:tabs>
        <w:jc w:val="both"/>
        <w:rPr>
          <w:sz w:val="24"/>
        </w:rPr>
      </w:pPr>
      <w:r w:rsidRPr="00B418B0">
        <w:rPr>
          <w:sz w:val="24"/>
        </w:rPr>
        <w:t>Gwarancja ulega przedłużeniu o czas</w:t>
      </w:r>
      <w:r w:rsidRPr="009B11FD">
        <w:rPr>
          <w:sz w:val="24"/>
        </w:rPr>
        <w:t xml:space="preserve">, w którym na skutek </w:t>
      </w:r>
      <w:r w:rsidR="00FF476A" w:rsidRPr="009B11FD">
        <w:rPr>
          <w:sz w:val="24"/>
        </w:rPr>
        <w:t xml:space="preserve">uszkodzeń lub </w:t>
      </w:r>
      <w:r w:rsidRPr="009B11FD">
        <w:rPr>
          <w:sz w:val="24"/>
        </w:rPr>
        <w:t xml:space="preserve">wad </w:t>
      </w:r>
      <w:r w:rsidR="00A360CB" w:rsidRPr="009B11FD">
        <w:rPr>
          <w:sz w:val="24"/>
        </w:rPr>
        <w:t xml:space="preserve">przedmiotu zamówienia </w:t>
      </w:r>
      <w:r w:rsidRPr="009B11FD">
        <w:rPr>
          <w:sz w:val="24"/>
        </w:rPr>
        <w:t xml:space="preserve">Zamawiający nie mógł z niego korzystać. Transport wadliwego </w:t>
      </w:r>
      <w:r w:rsidR="00A360CB" w:rsidRPr="009B11FD">
        <w:rPr>
          <w:sz w:val="24"/>
        </w:rPr>
        <w:t xml:space="preserve">przedmiotu zamówienia </w:t>
      </w:r>
      <w:r w:rsidRPr="009B11FD">
        <w:rPr>
          <w:sz w:val="24"/>
        </w:rPr>
        <w:t>do wymiany</w:t>
      </w:r>
      <w:r w:rsidR="00086034" w:rsidRPr="009B11FD">
        <w:rPr>
          <w:sz w:val="24"/>
        </w:rPr>
        <w:t xml:space="preserve"> </w:t>
      </w:r>
      <w:r w:rsidR="009F4E2E" w:rsidRPr="009B11FD">
        <w:rPr>
          <w:sz w:val="24"/>
        </w:rPr>
        <w:t>i po wymianie odbywa się na </w:t>
      </w:r>
      <w:r w:rsidRPr="009B11FD">
        <w:rPr>
          <w:sz w:val="24"/>
        </w:rPr>
        <w:t xml:space="preserve">koszt oraz odpowiedzialność Wykonawcy. Wykonawca dokona wymiany </w:t>
      </w:r>
      <w:r w:rsidR="00A360CB" w:rsidRPr="009B11FD">
        <w:rPr>
          <w:sz w:val="24"/>
        </w:rPr>
        <w:t xml:space="preserve">przedmiotu zamówienia </w:t>
      </w:r>
      <w:r w:rsidRPr="009B11FD">
        <w:rPr>
          <w:sz w:val="24"/>
        </w:rPr>
        <w:t>bez żadnej dopłaty, nawet gdyby ceny uległy zmianie.</w:t>
      </w:r>
    </w:p>
    <w:p w14:paraId="6E064067" w14:textId="59FBF947" w:rsidR="005B6E4A" w:rsidRPr="00F0777E" w:rsidRDefault="00E8255A" w:rsidP="00F0777E">
      <w:pPr>
        <w:numPr>
          <w:ilvl w:val="0"/>
          <w:numId w:val="1"/>
        </w:numPr>
        <w:jc w:val="both"/>
        <w:rPr>
          <w:sz w:val="24"/>
        </w:rPr>
      </w:pPr>
      <w:r w:rsidRPr="00535929">
        <w:rPr>
          <w:sz w:val="24"/>
        </w:rPr>
        <w:t>Podmiotem uprawnionym do dochodzenia roszczeń z tytułu gwarancji lub rękojmi jest Zamawiający lub jednostka resortu MON użytkująca wyroby będące przedmiotem zamówienia.</w:t>
      </w:r>
    </w:p>
    <w:p w14:paraId="45EF018F" w14:textId="3972C15A" w:rsidR="001C354A" w:rsidRPr="001C354A" w:rsidRDefault="001C354A" w:rsidP="00082281">
      <w:pPr>
        <w:spacing w:before="120"/>
        <w:jc w:val="center"/>
        <w:rPr>
          <w:b/>
          <w:sz w:val="24"/>
        </w:rPr>
      </w:pPr>
      <w:r w:rsidRPr="001C354A">
        <w:rPr>
          <w:b/>
          <w:sz w:val="24"/>
        </w:rPr>
        <w:t xml:space="preserve">§ </w:t>
      </w:r>
      <w:r w:rsidR="004D661F">
        <w:rPr>
          <w:b/>
          <w:sz w:val="24"/>
        </w:rPr>
        <w:t>7</w:t>
      </w:r>
    </w:p>
    <w:p w14:paraId="7D1BAD7A" w14:textId="77777777" w:rsidR="001C354A" w:rsidRPr="001C354A" w:rsidRDefault="001C354A" w:rsidP="00082281">
      <w:pPr>
        <w:jc w:val="center"/>
        <w:rPr>
          <w:b/>
          <w:sz w:val="24"/>
        </w:rPr>
      </w:pPr>
      <w:r w:rsidRPr="001C354A">
        <w:rPr>
          <w:b/>
          <w:sz w:val="24"/>
        </w:rPr>
        <w:t xml:space="preserve">Odstąpienie od umowy </w:t>
      </w:r>
    </w:p>
    <w:p w14:paraId="29DB1C0E" w14:textId="5FB139C9" w:rsidR="001C354A" w:rsidRPr="001C354A" w:rsidRDefault="001C354A" w:rsidP="00082281">
      <w:pPr>
        <w:numPr>
          <w:ilvl w:val="0"/>
          <w:numId w:val="2"/>
        </w:numPr>
        <w:jc w:val="both"/>
        <w:rPr>
          <w:sz w:val="24"/>
        </w:rPr>
      </w:pPr>
      <w:r w:rsidRPr="001C354A">
        <w:rPr>
          <w:sz w:val="24"/>
        </w:rPr>
        <w:t xml:space="preserve">Strony ustalają, że oprócz przypadków wymienionych w Kodeksie cywilnym Zamawiającemu przysługuje prawo odstąpienia od umowy </w:t>
      </w:r>
      <w:r w:rsidR="007C17A2">
        <w:rPr>
          <w:sz w:val="24"/>
        </w:rPr>
        <w:t xml:space="preserve">w całości lub części, </w:t>
      </w:r>
      <w:r w:rsidRPr="001C354A">
        <w:rPr>
          <w:sz w:val="24"/>
        </w:rPr>
        <w:t>w przypadkach, gdy:</w:t>
      </w:r>
    </w:p>
    <w:p w14:paraId="55D00CF1" w14:textId="77777777" w:rsidR="001C354A" w:rsidRPr="001C354A" w:rsidRDefault="001C354A" w:rsidP="00082281">
      <w:pPr>
        <w:numPr>
          <w:ilvl w:val="0"/>
          <w:numId w:val="6"/>
        </w:numPr>
        <w:jc w:val="both"/>
        <w:rPr>
          <w:sz w:val="24"/>
        </w:rPr>
      </w:pPr>
      <w:r w:rsidRPr="001C354A">
        <w:rPr>
          <w:sz w:val="24"/>
        </w:rPr>
        <w:t>Wykonawca naruszy którekolwiek z postanowień umowy,</w:t>
      </w:r>
      <w:r w:rsidR="00E8300B">
        <w:rPr>
          <w:sz w:val="24"/>
        </w:rPr>
        <w:t xml:space="preserve"> obwarowane takim uprawnieniem Zamawiającego,</w:t>
      </w:r>
    </w:p>
    <w:p w14:paraId="298D5ACF" w14:textId="77777777" w:rsidR="001C354A" w:rsidRPr="001C354A" w:rsidRDefault="001C354A" w:rsidP="00082281">
      <w:pPr>
        <w:numPr>
          <w:ilvl w:val="0"/>
          <w:numId w:val="6"/>
        </w:numPr>
        <w:jc w:val="both"/>
        <w:rPr>
          <w:sz w:val="24"/>
        </w:rPr>
      </w:pPr>
      <w:r w:rsidRPr="001C354A">
        <w:rPr>
          <w:sz w:val="24"/>
        </w:rPr>
        <w:t>Zostanie wydany nakaz zajęcia majątku Wykonawcy,</w:t>
      </w:r>
    </w:p>
    <w:p w14:paraId="2EE18833" w14:textId="63A6A3F8" w:rsidR="001C354A" w:rsidRPr="00535929" w:rsidRDefault="00C05BAA" w:rsidP="00082281">
      <w:pPr>
        <w:numPr>
          <w:ilvl w:val="0"/>
          <w:numId w:val="6"/>
        </w:numPr>
        <w:jc w:val="both"/>
        <w:rPr>
          <w:sz w:val="24"/>
        </w:rPr>
      </w:pPr>
      <w:r>
        <w:rPr>
          <w:sz w:val="24"/>
        </w:rPr>
        <w:t xml:space="preserve">Wykonawca jest w zwłoce z dostawą </w:t>
      </w:r>
      <w:r w:rsidRPr="00535929">
        <w:rPr>
          <w:sz w:val="24"/>
        </w:rPr>
        <w:t xml:space="preserve">o </w:t>
      </w:r>
      <w:r w:rsidR="00E8255A" w:rsidRPr="00535929">
        <w:rPr>
          <w:sz w:val="24"/>
        </w:rPr>
        <w:t>ponad</w:t>
      </w:r>
      <w:r w:rsidRPr="00535929">
        <w:rPr>
          <w:sz w:val="24"/>
        </w:rPr>
        <w:t xml:space="preserve"> 1</w:t>
      </w:r>
      <w:r w:rsidR="00535929" w:rsidRPr="00535929">
        <w:rPr>
          <w:sz w:val="24"/>
        </w:rPr>
        <w:t>4</w:t>
      </w:r>
      <w:r w:rsidR="00E8300B" w:rsidRPr="00535929">
        <w:rPr>
          <w:sz w:val="24"/>
        </w:rPr>
        <w:t xml:space="preserve"> dni</w:t>
      </w:r>
      <w:r w:rsidR="00FB1DF7">
        <w:rPr>
          <w:sz w:val="24"/>
        </w:rPr>
        <w:t>.</w:t>
      </w:r>
    </w:p>
    <w:p w14:paraId="011314DB" w14:textId="549E088B" w:rsidR="00E8255A" w:rsidRPr="00E8255A" w:rsidRDefault="00E8255A" w:rsidP="00082281">
      <w:pPr>
        <w:numPr>
          <w:ilvl w:val="0"/>
          <w:numId w:val="6"/>
        </w:numPr>
        <w:jc w:val="both"/>
        <w:rPr>
          <w:sz w:val="24"/>
        </w:rPr>
      </w:pPr>
      <w:r w:rsidRPr="00E8255A">
        <w:rPr>
          <w:sz w:val="24"/>
        </w:rPr>
        <w:t>W przypadku ogłoszenia likwidacji Wykonawcy.</w:t>
      </w:r>
    </w:p>
    <w:p w14:paraId="1D32CD91" w14:textId="56B6B819" w:rsidR="001C354A" w:rsidRPr="001C354A" w:rsidRDefault="001C354A" w:rsidP="00082281">
      <w:pPr>
        <w:numPr>
          <w:ilvl w:val="0"/>
          <w:numId w:val="2"/>
        </w:numPr>
        <w:jc w:val="both"/>
        <w:rPr>
          <w:sz w:val="24"/>
        </w:rPr>
      </w:pPr>
      <w:r w:rsidRPr="001C354A">
        <w:rPr>
          <w:sz w:val="24"/>
        </w:rPr>
        <w:t xml:space="preserve">Oświadczenie o odstąpieniu od umowy winno zostać złożone w terminie </w:t>
      </w:r>
      <w:r w:rsidR="00E8300B" w:rsidRPr="00B749E2">
        <w:rPr>
          <w:sz w:val="24"/>
        </w:rPr>
        <w:t>3</w:t>
      </w:r>
      <w:r w:rsidRPr="00B749E2">
        <w:rPr>
          <w:sz w:val="24"/>
        </w:rPr>
        <w:t>0 dni od dnia</w:t>
      </w:r>
      <w:r w:rsidRPr="001C354A">
        <w:rPr>
          <w:sz w:val="24"/>
        </w:rPr>
        <w:t xml:space="preserve"> </w:t>
      </w:r>
      <w:r w:rsidR="00FB1DF7">
        <w:rPr>
          <w:sz w:val="24"/>
        </w:rPr>
        <w:t xml:space="preserve">dowiedzenia się Zamawiającego o zaistnieniu przesłanki do </w:t>
      </w:r>
      <w:r w:rsidRPr="001C354A">
        <w:rPr>
          <w:sz w:val="24"/>
        </w:rPr>
        <w:t xml:space="preserve"> odstąpienia od umowy i winno zawierać uzasadnienie.</w:t>
      </w:r>
    </w:p>
    <w:p w14:paraId="410500A1" w14:textId="77777777" w:rsidR="001C354A" w:rsidRPr="001C354A" w:rsidRDefault="001C354A" w:rsidP="00082281">
      <w:pPr>
        <w:numPr>
          <w:ilvl w:val="0"/>
          <w:numId w:val="2"/>
        </w:numPr>
        <w:suppressAutoHyphens/>
        <w:jc w:val="both"/>
        <w:rPr>
          <w:sz w:val="24"/>
          <w:lang w:eastAsia="ar-SA"/>
        </w:rPr>
      </w:pPr>
      <w:r w:rsidRPr="001C354A">
        <w:rPr>
          <w:sz w:val="24"/>
          <w:lang w:eastAsia="ar-SA"/>
        </w:rPr>
        <w:t>W przypadku, o którym mowa w ust. 1 Wykonawca może żądać wyłącznie wynagrodzenia należnego z tytułu wykonania części umowy.</w:t>
      </w:r>
    </w:p>
    <w:p w14:paraId="77F5E8DE" w14:textId="1213F9D7" w:rsidR="008B5B9C" w:rsidRPr="005C1930" w:rsidRDefault="00E44921" w:rsidP="00082281">
      <w:pPr>
        <w:numPr>
          <w:ilvl w:val="0"/>
          <w:numId w:val="2"/>
        </w:numPr>
        <w:suppressAutoHyphens/>
        <w:jc w:val="both"/>
        <w:rPr>
          <w:sz w:val="24"/>
          <w:lang w:eastAsia="ar-SA"/>
        </w:rPr>
      </w:pPr>
      <w:r w:rsidRPr="008B5B9C">
        <w:rPr>
          <w:sz w:val="24"/>
          <w:lang w:eastAsia="ar-SA"/>
        </w:rPr>
        <w:t xml:space="preserve">W razie zaistnienia istotnej zmiany, powodującej, że wykonanie umowy nie leży w interesie publicznym, czego nie można było przewidzieć w chwili </w:t>
      </w:r>
      <w:r w:rsidRPr="008B5B9C">
        <w:rPr>
          <w:sz w:val="24"/>
          <w:lang w:eastAsia="ar-SA"/>
        </w:rPr>
        <w:lastRenderedPageBreak/>
        <w:t xml:space="preserve">zawarcia umowy, Zamawiający może odstąpić od umowy w terminie 30 dni od powzięcia wiadomości o tych okolicznościach. W takim przypadku Wykonawca może żądać wyłącznie wynagrodzenia należnego mu </w:t>
      </w:r>
      <w:r>
        <w:rPr>
          <w:sz w:val="24"/>
          <w:lang w:eastAsia="ar-SA"/>
        </w:rPr>
        <w:t>z tytułu wykonania części umowy</w:t>
      </w:r>
      <w:r w:rsidR="005C1930" w:rsidRPr="005C1930">
        <w:rPr>
          <w:sz w:val="24"/>
          <w:lang w:eastAsia="ar-SA"/>
        </w:rPr>
        <w:t>.</w:t>
      </w:r>
      <w:r w:rsidR="008B5B9C" w:rsidRPr="005C1930">
        <w:rPr>
          <w:sz w:val="24"/>
        </w:rPr>
        <w:t xml:space="preserve"> </w:t>
      </w:r>
    </w:p>
    <w:p w14:paraId="2FF37852" w14:textId="77777777" w:rsidR="00666E75" w:rsidRPr="00FD2C4D" w:rsidRDefault="008B5B9C" w:rsidP="00082281">
      <w:pPr>
        <w:numPr>
          <w:ilvl w:val="0"/>
          <w:numId w:val="2"/>
        </w:numPr>
        <w:suppressAutoHyphens/>
        <w:jc w:val="both"/>
        <w:rPr>
          <w:sz w:val="24"/>
          <w:lang w:eastAsia="ar-SA"/>
        </w:rPr>
      </w:pPr>
      <w:r w:rsidRPr="001C354A">
        <w:rPr>
          <w:sz w:val="24"/>
        </w:rPr>
        <w:t xml:space="preserve">Wyklucza się prawo przelewu wierzytelności przez Wykonawcę </w:t>
      </w:r>
      <w:r w:rsidRPr="001C354A">
        <w:rPr>
          <w:sz w:val="24"/>
        </w:rPr>
        <w:br/>
        <w:t xml:space="preserve">lub jakiegokolwiek innego obrotu wierzytelnościami wynikającymi </w:t>
      </w:r>
      <w:r w:rsidRPr="001C354A">
        <w:rPr>
          <w:sz w:val="24"/>
        </w:rPr>
        <w:br/>
        <w:t xml:space="preserve">z umowy bez uprzedniej zgody Zamawiającego wyrażonej </w:t>
      </w:r>
      <w:r w:rsidRPr="001C354A">
        <w:rPr>
          <w:sz w:val="24"/>
        </w:rPr>
        <w:br/>
        <w:t>na piśmie pod rygorem nieważności.</w:t>
      </w:r>
    </w:p>
    <w:p w14:paraId="4CD21462" w14:textId="77777777" w:rsidR="005C1930" w:rsidRDefault="005C1930" w:rsidP="00082281">
      <w:pPr>
        <w:spacing w:before="120"/>
        <w:jc w:val="center"/>
        <w:rPr>
          <w:b/>
          <w:sz w:val="24"/>
        </w:rPr>
      </w:pPr>
    </w:p>
    <w:p w14:paraId="2E7F821F" w14:textId="64DB517D" w:rsidR="003B5991" w:rsidRPr="009B11FD" w:rsidRDefault="000821AF" w:rsidP="00082281">
      <w:pPr>
        <w:spacing w:before="120"/>
        <w:jc w:val="center"/>
        <w:rPr>
          <w:b/>
          <w:sz w:val="24"/>
        </w:rPr>
      </w:pPr>
      <w:r w:rsidRPr="009B11FD">
        <w:rPr>
          <w:b/>
          <w:sz w:val="24"/>
        </w:rPr>
        <w:t xml:space="preserve">§ </w:t>
      </w:r>
      <w:r w:rsidR="009D57E6" w:rsidRPr="009B11FD">
        <w:rPr>
          <w:b/>
          <w:sz w:val="24"/>
        </w:rPr>
        <w:t>8</w:t>
      </w:r>
    </w:p>
    <w:p w14:paraId="6CAFAC83" w14:textId="77777777" w:rsidR="00F14F8F" w:rsidRPr="009B11FD" w:rsidRDefault="00444904" w:rsidP="00082281">
      <w:pPr>
        <w:jc w:val="center"/>
        <w:rPr>
          <w:b/>
          <w:sz w:val="24"/>
        </w:rPr>
      </w:pPr>
      <w:r w:rsidRPr="009B11FD">
        <w:rPr>
          <w:b/>
          <w:sz w:val="24"/>
        </w:rPr>
        <w:t>Kary umowne</w:t>
      </w:r>
    </w:p>
    <w:p w14:paraId="2A7A01D8" w14:textId="41B51D90" w:rsidR="00A45B54" w:rsidRPr="00D41669" w:rsidRDefault="00A45B54" w:rsidP="00082281">
      <w:pPr>
        <w:numPr>
          <w:ilvl w:val="0"/>
          <w:numId w:val="8"/>
        </w:numPr>
        <w:ind w:left="357" w:hanging="357"/>
        <w:jc w:val="both"/>
        <w:rPr>
          <w:sz w:val="24"/>
        </w:rPr>
      </w:pPr>
      <w:r w:rsidRPr="009B11FD">
        <w:rPr>
          <w:sz w:val="24"/>
        </w:rPr>
        <w:t>W</w:t>
      </w:r>
      <w:r w:rsidR="00A360CB" w:rsidRPr="009B11FD">
        <w:rPr>
          <w:sz w:val="24"/>
        </w:rPr>
        <w:t xml:space="preserve">ykonawca </w:t>
      </w:r>
      <w:r w:rsidRPr="009B11FD">
        <w:rPr>
          <w:sz w:val="24"/>
        </w:rPr>
        <w:t xml:space="preserve">zapłaci Zamawiającemu kary umowne w następujących przypadkach i w </w:t>
      </w:r>
      <w:r w:rsidRPr="00D41669">
        <w:rPr>
          <w:sz w:val="24"/>
        </w:rPr>
        <w:t>wysokości:</w:t>
      </w:r>
    </w:p>
    <w:p w14:paraId="0DC40FBA" w14:textId="419DD9D0" w:rsidR="0007553F" w:rsidRPr="009A2D5D" w:rsidRDefault="00D41669" w:rsidP="00082281">
      <w:pPr>
        <w:pStyle w:val="Akapitzlist"/>
        <w:numPr>
          <w:ilvl w:val="0"/>
          <w:numId w:val="9"/>
        </w:numPr>
        <w:jc w:val="both"/>
        <w:rPr>
          <w:bCs/>
          <w:sz w:val="24"/>
        </w:rPr>
      </w:pPr>
      <w:r w:rsidRPr="00D41669">
        <w:rPr>
          <w:bCs/>
          <w:sz w:val="24"/>
        </w:rPr>
        <w:t>0,</w:t>
      </w:r>
      <w:r w:rsidR="00FB1DF7">
        <w:rPr>
          <w:bCs/>
          <w:sz w:val="24"/>
        </w:rPr>
        <w:t>2</w:t>
      </w:r>
      <w:r w:rsidRPr="00D41669">
        <w:rPr>
          <w:bCs/>
          <w:sz w:val="24"/>
        </w:rPr>
        <w:t xml:space="preserve"> % wartości brutto umowy (o której mowa w </w:t>
      </w:r>
      <w:r w:rsidR="0007553F" w:rsidRPr="00D41669">
        <w:rPr>
          <w:bCs/>
          <w:sz w:val="24"/>
        </w:rPr>
        <w:t xml:space="preserve"> </w:t>
      </w:r>
      <w:r w:rsidRPr="00D41669">
        <w:rPr>
          <w:sz w:val="24"/>
        </w:rPr>
        <w:t>§</w:t>
      </w:r>
      <w:r w:rsidRPr="00DB5BE9">
        <w:rPr>
          <w:sz w:val="24"/>
        </w:rPr>
        <w:t xml:space="preserve"> </w:t>
      </w:r>
      <w:r>
        <w:rPr>
          <w:sz w:val="24"/>
        </w:rPr>
        <w:t xml:space="preserve">3 ust. 1) </w:t>
      </w:r>
      <w:r w:rsidR="0007553F" w:rsidRPr="009D381D">
        <w:rPr>
          <w:bCs/>
          <w:sz w:val="24"/>
        </w:rPr>
        <w:t>za każdy rozpoczęty d</w:t>
      </w:r>
      <w:r w:rsidR="0007553F">
        <w:rPr>
          <w:bCs/>
          <w:sz w:val="24"/>
        </w:rPr>
        <w:t xml:space="preserve">zień zwłoki w wykonaniu dostawy w stosunku do terminu </w:t>
      </w:r>
      <w:r>
        <w:rPr>
          <w:bCs/>
          <w:sz w:val="24"/>
        </w:rPr>
        <w:br/>
      </w:r>
      <w:r w:rsidR="0007553F">
        <w:rPr>
          <w:bCs/>
          <w:sz w:val="24"/>
        </w:rPr>
        <w:t xml:space="preserve">z </w:t>
      </w:r>
      <w:r w:rsidR="0007553F" w:rsidRPr="00DB5BE9">
        <w:rPr>
          <w:sz w:val="24"/>
        </w:rPr>
        <w:t xml:space="preserve">§ </w:t>
      </w:r>
      <w:r w:rsidR="00FB1DF7">
        <w:rPr>
          <w:sz w:val="24"/>
        </w:rPr>
        <w:t>2</w:t>
      </w:r>
      <w:r w:rsidR="0007553F" w:rsidRPr="00DB5BE9">
        <w:rPr>
          <w:sz w:val="24"/>
        </w:rPr>
        <w:t xml:space="preserve"> ust. </w:t>
      </w:r>
      <w:r w:rsidR="00FB1DF7">
        <w:rPr>
          <w:sz w:val="24"/>
        </w:rPr>
        <w:t>1</w:t>
      </w:r>
      <w:r w:rsidR="0007553F" w:rsidRPr="009A2D5D">
        <w:rPr>
          <w:bCs/>
          <w:sz w:val="24"/>
        </w:rPr>
        <w:t xml:space="preserve"> </w:t>
      </w:r>
      <w:r w:rsidR="0007553F">
        <w:rPr>
          <w:bCs/>
          <w:sz w:val="24"/>
        </w:rPr>
        <w:t xml:space="preserve">wynikłego </w:t>
      </w:r>
      <w:r w:rsidR="0007553F" w:rsidRPr="00760BCA">
        <w:rPr>
          <w:bCs/>
          <w:sz w:val="24"/>
        </w:rPr>
        <w:t xml:space="preserve">z winy </w:t>
      </w:r>
      <w:r w:rsidR="0007553F" w:rsidRPr="00760BCA">
        <w:rPr>
          <w:sz w:val="24"/>
        </w:rPr>
        <w:t>Wykonawcy</w:t>
      </w:r>
      <w:r w:rsidR="0007553F">
        <w:rPr>
          <w:bCs/>
          <w:sz w:val="24"/>
        </w:rPr>
        <w:t>,</w:t>
      </w:r>
      <w:r w:rsidR="0007553F" w:rsidRPr="00760BCA">
        <w:rPr>
          <w:sz w:val="24"/>
        </w:rPr>
        <w:t xml:space="preserve"> </w:t>
      </w:r>
      <w:r w:rsidR="0007553F">
        <w:rPr>
          <w:bCs/>
          <w:sz w:val="24"/>
        </w:rPr>
        <w:t xml:space="preserve">licząc od </w:t>
      </w:r>
      <w:proofErr w:type="spellStart"/>
      <w:r w:rsidR="0007553F">
        <w:rPr>
          <w:bCs/>
          <w:sz w:val="24"/>
        </w:rPr>
        <w:t>nastepnego</w:t>
      </w:r>
      <w:proofErr w:type="spellEnd"/>
      <w:r w:rsidR="0007553F">
        <w:rPr>
          <w:bCs/>
          <w:sz w:val="24"/>
        </w:rPr>
        <w:t xml:space="preserve">  dnia po  dniu w którym dostawa miała zostać zrealizowana</w:t>
      </w:r>
      <w:r w:rsidR="0007553F" w:rsidRPr="00760BCA">
        <w:rPr>
          <w:bCs/>
          <w:sz w:val="24"/>
        </w:rPr>
        <w:t xml:space="preserve">. </w:t>
      </w:r>
    </w:p>
    <w:p w14:paraId="359BFEB4" w14:textId="454B01ED" w:rsidR="0007553F" w:rsidRPr="009A2D5D" w:rsidRDefault="0007553F" w:rsidP="00082281">
      <w:pPr>
        <w:pStyle w:val="Akapitzlist"/>
        <w:numPr>
          <w:ilvl w:val="0"/>
          <w:numId w:val="9"/>
        </w:numPr>
        <w:jc w:val="both"/>
        <w:rPr>
          <w:bCs/>
          <w:sz w:val="24"/>
        </w:rPr>
      </w:pPr>
      <w:r w:rsidRPr="009A2D5D">
        <w:rPr>
          <w:bCs/>
          <w:sz w:val="24"/>
        </w:rPr>
        <w:t xml:space="preserve">15 % wartości brutto </w:t>
      </w:r>
      <w:r w:rsidR="00FB1DF7">
        <w:rPr>
          <w:bCs/>
          <w:sz w:val="24"/>
        </w:rPr>
        <w:t>niezrealizowanej części umowy</w:t>
      </w:r>
      <w:r w:rsidRPr="009A2D5D">
        <w:rPr>
          <w:bCs/>
          <w:sz w:val="24"/>
        </w:rPr>
        <w:t>,</w:t>
      </w:r>
      <w:r w:rsidRPr="009A2D5D">
        <w:rPr>
          <w:sz w:val="24"/>
        </w:rPr>
        <w:t xml:space="preserve"> </w:t>
      </w:r>
      <w:r>
        <w:rPr>
          <w:bCs/>
          <w:sz w:val="24"/>
        </w:rPr>
        <w:t>w </w:t>
      </w:r>
      <w:r w:rsidRPr="009A2D5D">
        <w:rPr>
          <w:bCs/>
          <w:sz w:val="24"/>
        </w:rPr>
        <w:t>przypadku odstąpienia od umowy przez Zamawiającego z przyczyn leżących po stronie Wykonawcy,</w:t>
      </w:r>
    </w:p>
    <w:p w14:paraId="3C8718B5" w14:textId="51C2FA85" w:rsidR="0007553F" w:rsidRPr="009A2D5D" w:rsidRDefault="00D41669" w:rsidP="00082281">
      <w:pPr>
        <w:pStyle w:val="Akapitzlist"/>
        <w:numPr>
          <w:ilvl w:val="0"/>
          <w:numId w:val="9"/>
        </w:numPr>
        <w:jc w:val="both"/>
        <w:rPr>
          <w:bCs/>
          <w:sz w:val="24"/>
        </w:rPr>
      </w:pPr>
      <w:r>
        <w:rPr>
          <w:bCs/>
          <w:sz w:val="24"/>
        </w:rPr>
        <w:t xml:space="preserve">W wysokości </w:t>
      </w:r>
      <w:r w:rsidR="00FB1DF7">
        <w:rPr>
          <w:bCs/>
          <w:sz w:val="24"/>
        </w:rPr>
        <w:t>0,2</w:t>
      </w:r>
      <w:r>
        <w:rPr>
          <w:bCs/>
          <w:sz w:val="24"/>
        </w:rPr>
        <w:t xml:space="preserve"> % wartości brutto wadliwego towaru, w przypadku zwłoki w wymianie wadliwego przedmiotu zamówienia,</w:t>
      </w:r>
      <w:r w:rsidR="0007553F" w:rsidRPr="009A2D5D">
        <w:rPr>
          <w:bCs/>
          <w:sz w:val="24"/>
        </w:rPr>
        <w:t xml:space="preserve"> za każdy rozpoczęty dzień zwłoki w wymianie towaru na wolny od wad</w:t>
      </w:r>
      <w:r w:rsidR="0007553F">
        <w:rPr>
          <w:bCs/>
          <w:sz w:val="24"/>
        </w:rPr>
        <w:t xml:space="preserve"> </w:t>
      </w:r>
      <w:r w:rsidR="0007553F" w:rsidRPr="00760BCA">
        <w:rPr>
          <w:bCs/>
          <w:sz w:val="24"/>
        </w:rPr>
        <w:t>i zgodny z zamówieniem</w:t>
      </w:r>
      <w:r w:rsidR="0007553F" w:rsidRPr="009A2D5D">
        <w:rPr>
          <w:bCs/>
          <w:sz w:val="24"/>
        </w:rPr>
        <w:t xml:space="preserve">, licząc od upływu terminu wskazanego w § 6 ust. </w:t>
      </w:r>
      <w:r w:rsidR="009A5BCC">
        <w:rPr>
          <w:bCs/>
          <w:sz w:val="24"/>
        </w:rPr>
        <w:t>6</w:t>
      </w:r>
      <w:r w:rsidR="0007553F" w:rsidRPr="009A2D5D">
        <w:rPr>
          <w:bCs/>
          <w:sz w:val="24"/>
        </w:rPr>
        <w:t>,</w:t>
      </w:r>
    </w:p>
    <w:p w14:paraId="75222232" w14:textId="68266E5D" w:rsidR="00CA4B4A" w:rsidRPr="0007553F" w:rsidRDefault="0007553F" w:rsidP="00082281">
      <w:pPr>
        <w:pStyle w:val="Akapitzlist"/>
        <w:numPr>
          <w:ilvl w:val="0"/>
          <w:numId w:val="9"/>
        </w:numPr>
        <w:jc w:val="both"/>
        <w:rPr>
          <w:bCs/>
          <w:sz w:val="24"/>
        </w:rPr>
      </w:pPr>
      <w:r w:rsidRPr="00760BCA">
        <w:rPr>
          <w:bCs/>
          <w:sz w:val="24"/>
        </w:rPr>
        <w:t>w wysokości 5</w:t>
      </w:r>
      <w:r>
        <w:rPr>
          <w:bCs/>
          <w:sz w:val="24"/>
        </w:rPr>
        <w:t> </w:t>
      </w:r>
      <w:r w:rsidRPr="00760BCA">
        <w:rPr>
          <w:bCs/>
          <w:sz w:val="24"/>
        </w:rPr>
        <w:t>000</w:t>
      </w:r>
      <w:r>
        <w:rPr>
          <w:bCs/>
          <w:sz w:val="24"/>
        </w:rPr>
        <w:t>,00</w:t>
      </w:r>
      <w:r w:rsidRPr="00760BCA">
        <w:rPr>
          <w:bCs/>
          <w:sz w:val="24"/>
        </w:rPr>
        <w:t xml:space="preserve"> zł za każde zdarzenie powierzenia wykonania części zamówienia podwykonawcy,</w:t>
      </w:r>
      <w:r>
        <w:rPr>
          <w:bCs/>
          <w:sz w:val="24"/>
        </w:rPr>
        <w:t xml:space="preserve"> na którego wcześniej nie wyraził zgody Zamawiający</w:t>
      </w:r>
      <w:r w:rsidRPr="00760BCA">
        <w:rPr>
          <w:bCs/>
          <w:sz w:val="24"/>
        </w:rPr>
        <w:t>.</w:t>
      </w:r>
      <w:r w:rsidR="00CA4B4A" w:rsidRPr="0007553F">
        <w:rPr>
          <w:sz w:val="24"/>
          <w:lang w:eastAsia="ar-SA"/>
        </w:rPr>
        <w:t xml:space="preserve"> </w:t>
      </w:r>
    </w:p>
    <w:p w14:paraId="26D76C5A" w14:textId="052151F4" w:rsidR="004B7A2F" w:rsidRPr="00A211A8" w:rsidRDefault="004B7A2F" w:rsidP="00082281">
      <w:pPr>
        <w:numPr>
          <w:ilvl w:val="0"/>
          <w:numId w:val="8"/>
        </w:numPr>
        <w:ind w:left="357" w:hanging="357"/>
        <w:jc w:val="both"/>
        <w:rPr>
          <w:sz w:val="24"/>
        </w:rPr>
      </w:pPr>
      <w:r w:rsidRPr="00A211A8">
        <w:rPr>
          <w:sz w:val="24"/>
        </w:rPr>
        <w:t>Zamawiający zapłaci Wykonawcy karę umowną w wysokości 1</w:t>
      </w:r>
      <w:r>
        <w:rPr>
          <w:sz w:val="24"/>
        </w:rPr>
        <w:t>5 %</w:t>
      </w:r>
      <w:r w:rsidRPr="00A211A8">
        <w:rPr>
          <w:sz w:val="24"/>
        </w:rPr>
        <w:t xml:space="preserve"> wartości brutto </w:t>
      </w:r>
      <w:r w:rsidRPr="00683F4A">
        <w:rPr>
          <w:sz w:val="24"/>
        </w:rPr>
        <w:t xml:space="preserve">niezrealizowanej </w:t>
      </w:r>
      <w:r>
        <w:rPr>
          <w:sz w:val="24"/>
        </w:rPr>
        <w:t xml:space="preserve">części </w:t>
      </w:r>
      <w:r w:rsidRPr="00A211A8">
        <w:rPr>
          <w:sz w:val="24"/>
        </w:rPr>
        <w:t>umowy</w:t>
      </w:r>
      <w:r>
        <w:rPr>
          <w:sz w:val="24"/>
        </w:rPr>
        <w:t xml:space="preserve">, </w:t>
      </w:r>
      <w:r w:rsidRPr="00A211A8">
        <w:rPr>
          <w:sz w:val="24"/>
        </w:rPr>
        <w:t>za odstąpienie od umowy przez Wykonawcę z przyczyn leżących po stronie Zamawiającego</w:t>
      </w:r>
      <w:r w:rsidR="00D41669">
        <w:rPr>
          <w:sz w:val="24"/>
        </w:rPr>
        <w:t>.</w:t>
      </w:r>
    </w:p>
    <w:p w14:paraId="31648A25" w14:textId="5E3050C0" w:rsidR="004B7A2F" w:rsidRPr="00A211A8" w:rsidRDefault="004B7A2F" w:rsidP="00082281">
      <w:pPr>
        <w:numPr>
          <w:ilvl w:val="0"/>
          <w:numId w:val="8"/>
        </w:numPr>
        <w:ind w:left="357" w:hanging="357"/>
        <w:jc w:val="both"/>
        <w:rPr>
          <w:sz w:val="24"/>
        </w:rPr>
      </w:pPr>
      <w:r w:rsidRPr="00A211A8">
        <w:rPr>
          <w:sz w:val="24"/>
        </w:rPr>
        <w:t>Łączna wysokość kar umownych przewidzianych w umow</w:t>
      </w:r>
      <w:r w:rsidR="00E44921">
        <w:rPr>
          <w:sz w:val="24"/>
        </w:rPr>
        <w:t>ie nie może przekroczyć 2</w:t>
      </w:r>
      <w:r>
        <w:rPr>
          <w:sz w:val="24"/>
        </w:rPr>
        <w:t>0</w:t>
      </w:r>
      <w:r w:rsidRPr="00A211A8">
        <w:rPr>
          <w:sz w:val="24"/>
        </w:rPr>
        <w:t xml:space="preserve"> % wartości umowy brutto</w:t>
      </w:r>
      <w:r>
        <w:rPr>
          <w:sz w:val="24"/>
        </w:rPr>
        <w:t xml:space="preserve"> wskazanej w </w:t>
      </w:r>
      <w:r w:rsidRPr="004B7A2F">
        <w:rPr>
          <w:sz w:val="24"/>
        </w:rPr>
        <w:t>§ 3 ust. 1</w:t>
      </w:r>
      <w:r w:rsidRPr="00A211A8">
        <w:rPr>
          <w:sz w:val="24"/>
        </w:rPr>
        <w:t>.</w:t>
      </w:r>
    </w:p>
    <w:p w14:paraId="791471EC" w14:textId="77777777" w:rsidR="004B7A2F" w:rsidRPr="00535929" w:rsidRDefault="004B7A2F" w:rsidP="00082281">
      <w:pPr>
        <w:numPr>
          <w:ilvl w:val="0"/>
          <w:numId w:val="8"/>
        </w:numPr>
        <w:ind w:left="357" w:hanging="357"/>
        <w:jc w:val="both"/>
        <w:rPr>
          <w:sz w:val="24"/>
        </w:rPr>
      </w:pPr>
      <w:r w:rsidRPr="0004239D">
        <w:rPr>
          <w:sz w:val="24"/>
        </w:rPr>
        <w:t xml:space="preserve">Wykonawca zapłaci kary, z uwzględnieniem zapisów ust. 3 na wskazany przez Zamawiającego rachunek bankowy w terminie 14 dni kalendarzowych od </w:t>
      </w:r>
      <w:r w:rsidRPr="00535929">
        <w:rPr>
          <w:sz w:val="24"/>
        </w:rPr>
        <w:t>dnia doręczenia wezwania Zamawiającego do zapłaty kary umownej.</w:t>
      </w:r>
    </w:p>
    <w:p w14:paraId="125A1FC1" w14:textId="77777777" w:rsidR="00AB7253" w:rsidRPr="00535929" w:rsidRDefault="00AB7253" w:rsidP="00082281">
      <w:pPr>
        <w:numPr>
          <w:ilvl w:val="0"/>
          <w:numId w:val="8"/>
        </w:numPr>
        <w:jc w:val="both"/>
        <w:rPr>
          <w:sz w:val="24"/>
        </w:rPr>
      </w:pPr>
      <w:r w:rsidRPr="00535929">
        <w:rPr>
          <w:sz w:val="24"/>
        </w:rPr>
        <w:t>Wykonawca w przypadku wyrządzenia szkody na mieniu Zamawiającego lub osób trzecich ponosi pełną odpowiedzialność za wyrządzone szkody.</w:t>
      </w:r>
    </w:p>
    <w:p w14:paraId="20636BB0" w14:textId="56C586C9" w:rsidR="004B7A2F" w:rsidRDefault="004B7A2F" w:rsidP="00082281">
      <w:pPr>
        <w:numPr>
          <w:ilvl w:val="0"/>
          <w:numId w:val="8"/>
        </w:numPr>
        <w:jc w:val="both"/>
        <w:rPr>
          <w:sz w:val="24"/>
        </w:rPr>
      </w:pPr>
      <w:r w:rsidRPr="00535929">
        <w:rPr>
          <w:sz w:val="24"/>
        </w:rPr>
        <w:t>Niezależnie od naliczonych kar umownych, Zamawiający zastrzega sobie prawo dochodzenia</w:t>
      </w:r>
      <w:r w:rsidRPr="0004239D">
        <w:rPr>
          <w:sz w:val="24"/>
        </w:rPr>
        <w:t xml:space="preserve"> odszkodowania uzupełniającego na zasadach  ogólnych przypadku, gdy wartość szkody spowodowanej przez Wykonawcę przewyższa wartość zastrzeżonych kar umownych. </w:t>
      </w:r>
    </w:p>
    <w:p w14:paraId="4A0917BE" w14:textId="17BD28D3" w:rsidR="00936F9E" w:rsidRPr="00936F9E" w:rsidRDefault="00936F9E" w:rsidP="00082281">
      <w:pPr>
        <w:numPr>
          <w:ilvl w:val="0"/>
          <w:numId w:val="8"/>
        </w:numPr>
        <w:ind w:left="357" w:hanging="357"/>
        <w:jc w:val="both"/>
        <w:rPr>
          <w:sz w:val="24"/>
        </w:rPr>
      </w:pPr>
      <w:r w:rsidRPr="00936F9E">
        <w:rPr>
          <w:sz w:val="24"/>
        </w:rPr>
        <w:t>Wykonawca nie może zwolnić się od odpowiedzialności względem Zamawiającego, z tego powodu, że niewykonanie lub nienależyte wykonanie umowy, było następstwem niewykonania lub nienależytego wykonania zobowiązań przez jego podwykonawców.</w:t>
      </w:r>
    </w:p>
    <w:p w14:paraId="3110F521" w14:textId="42CB09BB" w:rsidR="00B948EA" w:rsidRDefault="00B948EA" w:rsidP="00082281">
      <w:pPr>
        <w:tabs>
          <w:tab w:val="left" w:pos="426"/>
        </w:tabs>
        <w:ind w:left="397"/>
        <w:jc w:val="both"/>
        <w:rPr>
          <w:sz w:val="24"/>
        </w:rPr>
      </w:pPr>
    </w:p>
    <w:p w14:paraId="02412E98" w14:textId="19A520AA" w:rsidR="0019591C" w:rsidRDefault="0019591C" w:rsidP="00082281">
      <w:pPr>
        <w:tabs>
          <w:tab w:val="left" w:pos="426"/>
        </w:tabs>
        <w:ind w:left="397"/>
        <w:jc w:val="both"/>
        <w:rPr>
          <w:sz w:val="24"/>
        </w:rPr>
      </w:pPr>
    </w:p>
    <w:p w14:paraId="6EE2CA03" w14:textId="0D6CC509" w:rsidR="0019591C" w:rsidRDefault="0019591C" w:rsidP="00082281">
      <w:pPr>
        <w:tabs>
          <w:tab w:val="left" w:pos="426"/>
        </w:tabs>
        <w:ind w:left="397"/>
        <w:jc w:val="both"/>
        <w:rPr>
          <w:sz w:val="24"/>
        </w:rPr>
      </w:pPr>
    </w:p>
    <w:p w14:paraId="20CFAC22" w14:textId="77777777" w:rsidR="0019591C" w:rsidRDefault="0019591C" w:rsidP="00082281">
      <w:pPr>
        <w:tabs>
          <w:tab w:val="left" w:pos="426"/>
        </w:tabs>
        <w:ind w:left="397"/>
        <w:jc w:val="both"/>
        <w:rPr>
          <w:sz w:val="24"/>
        </w:rPr>
      </w:pPr>
      <w:bookmarkStart w:id="0" w:name="_GoBack"/>
      <w:bookmarkEnd w:id="0"/>
    </w:p>
    <w:p w14:paraId="7298BC44" w14:textId="77777777" w:rsidR="00A34E95" w:rsidRPr="00656D8B" w:rsidRDefault="00A34E95" w:rsidP="00082281">
      <w:pPr>
        <w:spacing w:before="120"/>
        <w:jc w:val="center"/>
        <w:rPr>
          <w:b/>
          <w:sz w:val="24"/>
        </w:rPr>
      </w:pPr>
      <w:r w:rsidRPr="00656D8B">
        <w:rPr>
          <w:b/>
          <w:sz w:val="24"/>
        </w:rPr>
        <w:lastRenderedPageBreak/>
        <w:t>§ 9</w:t>
      </w:r>
    </w:p>
    <w:p w14:paraId="687B6F44" w14:textId="77777777" w:rsidR="00A34E95" w:rsidRPr="009B11FD" w:rsidRDefault="00A34E95" w:rsidP="00082281">
      <w:pPr>
        <w:autoSpaceDE w:val="0"/>
        <w:autoSpaceDN w:val="0"/>
        <w:adjustRightInd w:val="0"/>
        <w:ind w:left="426" w:hanging="426"/>
        <w:jc w:val="center"/>
        <w:rPr>
          <w:rFonts w:eastAsia="Calibri"/>
          <w:b/>
          <w:bCs/>
          <w:sz w:val="24"/>
        </w:rPr>
      </w:pPr>
      <w:r w:rsidRPr="00656D8B">
        <w:rPr>
          <w:rFonts w:eastAsia="Calibri"/>
          <w:b/>
          <w:bCs/>
          <w:sz w:val="24"/>
        </w:rPr>
        <w:t>Podwykonawca</w:t>
      </w:r>
    </w:p>
    <w:p w14:paraId="62687990" w14:textId="2EB942E5" w:rsidR="00A34E95" w:rsidRPr="009B11FD"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rFonts w:eastAsia="Lucida Sans Unicode"/>
          <w:kern w:val="1"/>
          <w:sz w:val="24"/>
          <w:lang w:eastAsia="zh-CN" w:bidi="hi-IN"/>
        </w:rPr>
        <w:t xml:space="preserve">Wykonawca </w:t>
      </w:r>
      <w:r w:rsidR="003174B5">
        <w:rPr>
          <w:rFonts w:eastAsia="Lucida Sans Unicode"/>
          <w:kern w:val="2"/>
          <w:sz w:val="24"/>
          <w:lang w:eastAsia="zh-CN" w:bidi="hi-IN"/>
        </w:rPr>
        <w:t>zrealizuje przedmiot umowy</w:t>
      </w:r>
      <w:r w:rsidR="003174B5" w:rsidRPr="00A211A8">
        <w:rPr>
          <w:rFonts w:eastAsia="Lucida Sans Unicode"/>
          <w:kern w:val="2"/>
          <w:sz w:val="24"/>
          <w:lang w:eastAsia="zh-CN" w:bidi="hi-IN"/>
        </w:rPr>
        <w:t xml:space="preserve"> </w:t>
      </w:r>
      <w:r w:rsidRPr="00166462">
        <w:rPr>
          <w:rFonts w:eastAsia="Lucida Sans Unicode"/>
          <w:kern w:val="1"/>
          <w:sz w:val="24"/>
          <w:lang w:eastAsia="zh-CN" w:bidi="hi-IN"/>
        </w:rPr>
        <w:t>własnymi siłami bez udziału podwykonawców</w:t>
      </w:r>
      <w:r w:rsidR="00803732">
        <w:rPr>
          <w:rFonts w:eastAsia="Lucida Sans Unicode"/>
          <w:kern w:val="1"/>
          <w:sz w:val="24"/>
          <w:lang w:eastAsia="zh-CN" w:bidi="hi-IN"/>
        </w:rPr>
        <w:t>.</w:t>
      </w:r>
      <w:r w:rsidRPr="00166462">
        <w:rPr>
          <w:rFonts w:eastAsia="Lucida Sans Unicode"/>
          <w:kern w:val="1"/>
          <w:sz w:val="24"/>
          <w:lang w:eastAsia="zh-CN" w:bidi="hi-IN"/>
        </w:rPr>
        <w:t xml:space="preserve"> </w:t>
      </w:r>
    </w:p>
    <w:p w14:paraId="5D0C7ECC" w14:textId="64A13DF6" w:rsidR="00A34E95" w:rsidRPr="00535929"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rFonts w:eastAsia="Lucida Sans Unicode"/>
          <w:bCs/>
          <w:kern w:val="1"/>
          <w:sz w:val="24"/>
          <w:lang w:eastAsia="zh-CN" w:bidi="hi-IN"/>
        </w:rPr>
        <w:t xml:space="preserve">W przypadku powierzenia wykonania części zadania osobom trzecim Wykonawca ponosi odpowiedzialność za jego należyte wykonanie. </w:t>
      </w:r>
      <w:r w:rsidRPr="00AB7253">
        <w:rPr>
          <w:rFonts w:eastAsia="Lucida Sans Unicode"/>
          <w:bCs/>
          <w:kern w:val="1"/>
          <w:sz w:val="24"/>
          <w:lang w:eastAsia="zh-CN" w:bidi="hi-IN"/>
        </w:rPr>
        <w:t xml:space="preserve">Wykonawca ponosi w szczególności odpowiedzialność </w:t>
      </w:r>
      <w:r w:rsidR="00AB7253" w:rsidRPr="00AB7253">
        <w:rPr>
          <w:rFonts w:eastAsia="Lucida Sans Unicode"/>
          <w:bCs/>
          <w:kern w:val="1"/>
          <w:sz w:val="24"/>
          <w:lang w:eastAsia="zh-CN" w:bidi="hi-IN"/>
        </w:rPr>
        <w:t xml:space="preserve">za działania i zaniechania podwykonawcy oraz </w:t>
      </w:r>
      <w:r w:rsidRPr="00AB7253">
        <w:rPr>
          <w:rFonts w:eastAsia="Lucida Sans Unicode"/>
          <w:bCs/>
          <w:kern w:val="1"/>
          <w:sz w:val="24"/>
          <w:lang w:eastAsia="zh-CN" w:bidi="hi-IN"/>
        </w:rPr>
        <w:t>za wszelkie</w:t>
      </w:r>
      <w:r w:rsidR="00AB7253" w:rsidRPr="00AB7253">
        <w:t xml:space="preserve"> </w:t>
      </w:r>
      <w:r w:rsidRPr="00AB7253">
        <w:rPr>
          <w:rFonts w:eastAsia="Lucida Sans Unicode"/>
          <w:bCs/>
          <w:kern w:val="1"/>
          <w:sz w:val="24"/>
          <w:lang w:eastAsia="zh-CN" w:bidi="hi-IN"/>
        </w:rPr>
        <w:t xml:space="preserve">zawinione i niezawinione szkody, które powstały w związku z częścią zadania powierzoną przez Wykonawcę </w:t>
      </w:r>
      <w:r w:rsidRPr="00535929">
        <w:rPr>
          <w:rFonts w:eastAsia="Lucida Sans Unicode"/>
          <w:bCs/>
          <w:kern w:val="1"/>
          <w:sz w:val="24"/>
          <w:lang w:eastAsia="zh-CN" w:bidi="hi-IN"/>
        </w:rPr>
        <w:t>podwykonawcy</w:t>
      </w:r>
      <w:r w:rsidR="00B95859" w:rsidRPr="00535929">
        <w:rPr>
          <w:rFonts w:eastAsia="Lucida Sans Unicode"/>
          <w:bCs/>
          <w:kern w:val="1"/>
          <w:sz w:val="24"/>
          <w:lang w:eastAsia="zh-CN" w:bidi="hi-IN"/>
        </w:rPr>
        <w:t xml:space="preserve"> </w:t>
      </w:r>
      <w:r w:rsidR="00B95859" w:rsidRPr="00535929">
        <w:rPr>
          <w:sz w:val="24"/>
        </w:rPr>
        <w:t>na mieniu Zamawiającego lub osób trzecich</w:t>
      </w:r>
      <w:r w:rsidR="00AB7253" w:rsidRPr="00535929">
        <w:rPr>
          <w:sz w:val="24"/>
        </w:rPr>
        <w:t>.</w:t>
      </w:r>
    </w:p>
    <w:p w14:paraId="418C61B3" w14:textId="77777777" w:rsidR="00A34E95" w:rsidRPr="009B11FD"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rFonts w:eastAsia="Lucida Sans Unicode"/>
          <w:sz w:val="24"/>
        </w:rPr>
        <w:t xml:space="preserve">Wykonawca nie może powierzyć podwykonawcy realizacji całego zamówienia. </w:t>
      </w:r>
    </w:p>
    <w:p w14:paraId="418CD496" w14:textId="3AAC9AA2" w:rsidR="00A34E95" w:rsidRPr="009B11FD"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sz w:val="24"/>
        </w:rPr>
        <w:t xml:space="preserve">W sytuacji nieprzewidzianej w chwili zawierania umowy Wykonawca może zwrócić się do Zamawiającego o wyrażenie zgody na powierzenie podwykonawcy wykonania części zamówienia. W takim przypadku wniosek o wyrażenie zgody musi zawierać uzasadnienie faktyczne i będzie miał zastosowanie ust. </w:t>
      </w:r>
      <w:r w:rsidR="00B95859">
        <w:rPr>
          <w:sz w:val="24"/>
        </w:rPr>
        <w:t>5</w:t>
      </w:r>
      <w:r w:rsidRPr="009B11FD">
        <w:rPr>
          <w:sz w:val="24"/>
        </w:rPr>
        <w:t xml:space="preserve"> i ust. </w:t>
      </w:r>
      <w:r w:rsidR="00B95859">
        <w:rPr>
          <w:sz w:val="24"/>
        </w:rPr>
        <w:t>6</w:t>
      </w:r>
      <w:r w:rsidRPr="009B11FD">
        <w:rPr>
          <w:sz w:val="24"/>
        </w:rPr>
        <w:t>.</w:t>
      </w:r>
    </w:p>
    <w:p w14:paraId="52C4600C" w14:textId="0723BA86" w:rsidR="00A34E95" w:rsidRPr="009B11FD"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sz w:val="24"/>
        </w:rPr>
        <w:t>Powierzenie wykonania części zamówienia podwykonawcy w trakcie realizacji zamówienia wymaga każdorazowo uprzedniej pisemnej zgody Zamawiającego. Wyrażenie zgody lub odmowa winna nastąpić w ciągu 7 dni od złożenia przez Wykonawcę wniosku, w którym co najmniej wskaże on podwykonawcę i cześć zamówienia, któr</w:t>
      </w:r>
      <w:r w:rsidR="00073DCE">
        <w:rPr>
          <w:sz w:val="24"/>
        </w:rPr>
        <w:t>ą</w:t>
      </w:r>
      <w:r w:rsidRPr="009B11FD">
        <w:rPr>
          <w:sz w:val="24"/>
        </w:rPr>
        <w:t xml:space="preserve"> zamierza powierzyć do wykonania.</w:t>
      </w:r>
    </w:p>
    <w:p w14:paraId="52A5993B" w14:textId="4F29B58F" w:rsidR="00A34E95" w:rsidRPr="00B95859" w:rsidRDefault="00A34E95" w:rsidP="00082281">
      <w:pPr>
        <w:widowControl w:val="0"/>
        <w:numPr>
          <w:ilvl w:val="0"/>
          <w:numId w:val="15"/>
        </w:numPr>
        <w:shd w:val="clear" w:color="auto" w:fill="FFFFFF"/>
        <w:tabs>
          <w:tab w:val="left" w:pos="426"/>
        </w:tabs>
        <w:suppressAutoHyphens/>
        <w:ind w:left="426" w:hanging="426"/>
        <w:jc w:val="both"/>
        <w:rPr>
          <w:kern w:val="1"/>
          <w:sz w:val="24"/>
        </w:rPr>
      </w:pPr>
      <w:r w:rsidRPr="009B11FD">
        <w:rPr>
          <w:sz w:val="24"/>
        </w:rPr>
        <w:t xml:space="preserve">Niedopełnienie obowiązku uzyskania zgody Zamawiającego na powierzenie wykonania części zamówienia zgodnie z ust. </w:t>
      </w:r>
      <w:r w:rsidR="00B95859">
        <w:rPr>
          <w:sz w:val="24"/>
        </w:rPr>
        <w:t>5</w:t>
      </w:r>
      <w:r w:rsidRPr="009B11FD">
        <w:rPr>
          <w:sz w:val="24"/>
        </w:rPr>
        <w:t xml:space="preserve"> będzie skutkowało prawem Zamawiającego do wypowiedzenia umowy z winy Wykonawcy i pr</w:t>
      </w:r>
      <w:r w:rsidR="00073DCE">
        <w:rPr>
          <w:sz w:val="24"/>
        </w:rPr>
        <w:t xml:space="preserve">awem do naliczenia kary umownej </w:t>
      </w:r>
      <w:r w:rsidR="00073DCE" w:rsidRPr="009A2D5D">
        <w:rPr>
          <w:sz w:val="24"/>
        </w:rPr>
        <w:t xml:space="preserve">zgodnie z § 8 ust. 1 lit. </w:t>
      </w:r>
      <w:r w:rsidR="00073DCE">
        <w:rPr>
          <w:sz w:val="24"/>
        </w:rPr>
        <w:t>d.</w:t>
      </w:r>
    </w:p>
    <w:p w14:paraId="2386DDE3" w14:textId="39D5E924" w:rsidR="00B95859" w:rsidRPr="009B11FD" w:rsidRDefault="00B95859" w:rsidP="00082281">
      <w:pPr>
        <w:widowControl w:val="0"/>
        <w:numPr>
          <w:ilvl w:val="0"/>
          <w:numId w:val="15"/>
        </w:numPr>
        <w:shd w:val="clear" w:color="auto" w:fill="FFFFFF"/>
        <w:tabs>
          <w:tab w:val="left" w:pos="426"/>
        </w:tabs>
        <w:suppressAutoHyphens/>
        <w:ind w:left="426" w:hanging="426"/>
        <w:jc w:val="both"/>
        <w:rPr>
          <w:kern w:val="1"/>
          <w:sz w:val="24"/>
        </w:rPr>
      </w:pPr>
      <w:r w:rsidRPr="009B11FD">
        <w:rPr>
          <w:rFonts w:eastAsia="Lucida Sans Unicode"/>
          <w:bCs/>
          <w:kern w:val="1"/>
          <w:sz w:val="24"/>
          <w:lang w:eastAsia="zh-CN" w:bidi="hi-IN"/>
        </w:rPr>
        <w:t>Wykonawca ponosi pełną odpowiedzialność za zapłatę podwykonawcy za zrealizowany zakres umowy wynikający z ust. 1.</w:t>
      </w:r>
    </w:p>
    <w:p w14:paraId="35F4435A" w14:textId="665A5273" w:rsidR="00A34E95" w:rsidRPr="00656D8B" w:rsidRDefault="00073DCE" w:rsidP="00082281">
      <w:pPr>
        <w:widowControl w:val="0"/>
        <w:numPr>
          <w:ilvl w:val="0"/>
          <w:numId w:val="15"/>
        </w:numPr>
        <w:shd w:val="clear" w:color="auto" w:fill="FFFFFF"/>
        <w:tabs>
          <w:tab w:val="left" w:pos="426"/>
        </w:tabs>
        <w:suppressAutoHyphens/>
        <w:ind w:left="426" w:hanging="426"/>
        <w:jc w:val="both"/>
        <w:rPr>
          <w:kern w:val="1"/>
          <w:sz w:val="24"/>
        </w:rPr>
      </w:pPr>
      <w:r w:rsidRPr="00656D8B">
        <w:rPr>
          <w:sz w:val="24"/>
        </w:rPr>
        <w:t>Wykonawca zobowiązany jest dostarczyć wraz z fakturą dokumenty potwierdzające rozliczenie Wykonawcy z podwykonawcą w zakresie wskazanym w ust. 1</w:t>
      </w:r>
      <w:r w:rsidR="00A34E95" w:rsidRPr="00656D8B">
        <w:rPr>
          <w:rFonts w:eastAsia="Lucida Sans Unicode"/>
          <w:bCs/>
          <w:sz w:val="24"/>
          <w:lang w:eastAsia="zh-CN" w:bidi="hi-IN"/>
        </w:rPr>
        <w:t>.</w:t>
      </w:r>
    </w:p>
    <w:p w14:paraId="7B5785DD" w14:textId="77777777" w:rsidR="00762707" w:rsidRDefault="00762707" w:rsidP="00F0777E">
      <w:pPr>
        <w:rPr>
          <w:b/>
          <w:sz w:val="24"/>
        </w:rPr>
      </w:pPr>
    </w:p>
    <w:p w14:paraId="0A01461A" w14:textId="06D6D935" w:rsidR="00B0417A" w:rsidRPr="004226D1" w:rsidRDefault="00B0417A" w:rsidP="00082281">
      <w:pPr>
        <w:jc w:val="center"/>
        <w:rPr>
          <w:b/>
          <w:sz w:val="24"/>
        </w:rPr>
      </w:pPr>
      <w:r w:rsidRPr="004226D1">
        <w:rPr>
          <w:b/>
          <w:sz w:val="24"/>
        </w:rPr>
        <w:t xml:space="preserve">§ </w:t>
      </w:r>
      <w:r>
        <w:rPr>
          <w:b/>
          <w:sz w:val="24"/>
        </w:rPr>
        <w:t>10</w:t>
      </w:r>
    </w:p>
    <w:p w14:paraId="6DEB1335" w14:textId="77777777" w:rsidR="00B0417A" w:rsidRPr="004226D1" w:rsidRDefault="00B0417A" w:rsidP="00082281">
      <w:pPr>
        <w:jc w:val="center"/>
        <w:rPr>
          <w:b/>
          <w:sz w:val="24"/>
        </w:rPr>
      </w:pPr>
      <w:r w:rsidRPr="004226D1">
        <w:rPr>
          <w:b/>
          <w:sz w:val="24"/>
        </w:rPr>
        <w:t>Ochrona informacji niejawnych</w:t>
      </w:r>
    </w:p>
    <w:p w14:paraId="6E4CC832" w14:textId="3ECDE05E" w:rsidR="00B0417A" w:rsidRPr="004226D1" w:rsidRDefault="00B0417A" w:rsidP="00082281">
      <w:pPr>
        <w:pStyle w:val="Akapitzlist"/>
        <w:numPr>
          <w:ilvl w:val="0"/>
          <w:numId w:val="25"/>
        </w:numPr>
        <w:ind w:left="426" w:hanging="426"/>
        <w:jc w:val="both"/>
        <w:rPr>
          <w:sz w:val="24"/>
        </w:rPr>
      </w:pPr>
      <w:r w:rsidRPr="004226D1">
        <w:rPr>
          <w:sz w:val="24"/>
        </w:rPr>
        <w:t xml:space="preserve">Osoby </w:t>
      </w:r>
      <w:r w:rsidR="00166462">
        <w:rPr>
          <w:sz w:val="24"/>
        </w:rPr>
        <w:t>przebywające na terenie kompleksu wojskowego</w:t>
      </w:r>
      <w:r w:rsidRPr="004226D1">
        <w:rPr>
          <w:sz w:val="24"/>
        </w:rPr>
        <w:t xml:space="preserve"> muszą posiadać obywatelstwo polskie. W przypadku braku polskiego obywatelstwa muszą posiadać pozwolenie jednorazowe uprawniające do wstępu obcokrajowców na teren chronionego obiektu wojskowego zgodnie z Decyzją Nr 107/MON Ministra Obrony Narodowej z dnia 18 sierpnia 2021 r. w sprawie organizowania współpracy międzynarodowej w resorcie obrony narodowej.</w:t>
      </w:r>
    </w:p>
    <w:p w14:paraId="12A90E64" w14:textId="77777777" w:rsidR="00B0417A" w:rsidRPr="004226D1" w:rsidRDefault="00B0417A" w:rsidP="00082281">
      <w:pPr>
        <w:pStyle w:val="Akapitzlist"/>
        <w:numPr>
          <w:ilvl w:val="0"/>
          <w:numId w:val="25"/>
        </w:numPr>
        <w:ind w:left="426" w:hanging="426"/>
        <w:jc w:val="both"/>
        <w:rPr>
          <w:sz w:val="24"/>
        </w:rPr>
      </w:pPr>
      <w:r w:rsidRPr="004226D1">
        <w:rPr>
          <w:sz w:val="24"/>
        </w:rPr>
        <w:t xml:space="preserve">Brak zgody w formie pozwolenia jednorazowego skutkował będzie </w:t>
      </w:r>
      <w:r w:rsidRPr="004226D1">
        <w:rPr>
          <w:sz w:val="24"/>
        </w:rPr>
        <w:br/>
        <w:t xml:space="preserve">nie wpuszczeniem na teren chronionego obiektu </w:t>
      </w:r>
      <w:r>
        <w:rPr>
          <w:sz w:val="24"/>
        </w:rPr>
        <w:t xml:space="preserve">wojskowego ww. osób, przy czym </w:t>
      </w:r>
      <w:r w:rsidRPr="004226D1">
        <w:rPr>
          <w:sz w:val="24"/>
        </w:rPr>
        <w:t>nie może to być traktowane jako utrudnienie realizacji zamówienia przez zamawiającego.</w:t>
      </w:r>
    </w:p>
    <w:p w14:paraId="7A99DF47" w14:textId="3F1D6DA8" w:rsidR="00B0417A" w:rsidRPr="004226D1" w:rsidRDefault="00B0417A" w:rsidP="00082281">
      <w:pPr>
        <w:pStyle w:val="Akapitzlist"/>
        <w:numPr>
          <w:ilvl w:val="0"/>
          <w:numId w:val="25"/>
        </w:numPr>
        <w:ind w:left="426" w:hanging="426"/>
        <w:jc w:val="both"/>
        <w:rPr>
          <w:sz w:val="24"/>
        </w:rPr>
      </w:pPr>
      <w:r w:rsidRPr="004226D1">
        <w:rPr>
          <w:sz w:val="24"/>
        </w:rPr>
        <w:t>W związku z realizacją zadania Wykonawca będzie zobligowany do przesłania do Zamawiającego z wyprzedzeniem, wniosku o</w:t>
      </w:r>
      <w:r>
        <w:rPr>
          <w:sz w:val="24"/>
        </w:rPr>
        <w:t xml:space="preserve"> wydanie przepustek na wejście </w:t>
      </w:r>
      <w:r w:rsidRPr="004226D1">
        <w:rPr>
          <w:sz w:val="24"/>
        </w:rPr>
        <w:t xml:space="preserve">i wjazd pracowników realizujących umowę. </w:t>
      </w:r>
      <w:r w:rsidR="00FD3858">
        <w:rPr>
          <w:sz w:val="24"/>
        </w:rPr>
        <w:t xml:space="preserve">                                      </w:t>
      </w:r>
      <w:r w:rsidRPr="004226D1">
        <w:rPr>
          <w:sz w:val="24"/>
        </w:rPr>
        <w:t xml:space="preserve">W zależności od rodzaju przepustek wniosek może uwzględniać następujące dane: </w:t>
      </w:r>
    </w:p>
    <w:p w14:paraId="7C179589" w14:textId="31690C92" w:rsidR="00B0417A" w:rsidRPr="004226D1" w:rsidRDefault="00B0417A" w:rsidP="00082281">
      <w:pPr>
        <w:pStyle w:val="Akapitzlist"/>
        <w:numPr>
          <w:ilvl w:val="0"/>
          <w:numId w:val="24"/>
        </w:numPr>
        <w:ind w:left="709" w:hanging="283"/>
        <w:contextualSpacing/>
        <w:jc w:val="both"/>
        <w:rPr>
          <w:sz w:val="24"/>
        </w:rPr>
      </w:pPr>
      <w:r w:rsidRPr="004226D1">
        <w:rPr>
          <w:sz w:val="24"/>
        </w:rPr>
        <w:lastRenderedPageBreak/>
        <w:t xml:space="preserve">imienny wykaz osób biorących udział w wykonaniu usługi wraz </w:t>
      </w:r>
      <w:r w:rsidR="00FD3858">
        <w:rPr>
          <w:sz w:val="24"/>
        </w:rPr>
        <w:t xml:space="preserve">                                     </w:t>
      </w:r>
      <w:r w:rsidRPr="004226D1">
        <w:rPr>
          <w:sz w:val="24"/>
        </w:rPr>
        <w:t>z numerami dowodów osobistych, numerem PESEL, wskazaniem stanowiska oraz adresem zamieszkania;</w:t>
      </w:r>
    </w:p>
    <w:p w14:paraId="2FD09498" w14:textId="77777777" w:rsidR="00B0417A" w:rsidRPr="004226D1" w:rsidRDefault="00B0417A" w:rsidP="00082281">
      <w:pPr>
        <w:pStyle w:val="Akapitzlist"/>
        <w:numPr>
          <w:ilvl w:val="0"/>
          <w:numId w:val="24"/>
        </w:numPr>
        <w:ind w:left="709" w:hanging="283"/>
        <w:contextualSpacing/>
        <w:jc w:val="both"/>
        <w:rPr>
          <w:sz w:val="24"/>
        </w:rPr>
      </w:pPr>
      <w:r w:rsidRPr="004226D1">
        <w:rPr>
          <w:sz w:val="24"/>
        </w:rPr>
        <w:t>markę, typ oraz nr rejestracyjny pojazdów niezbędnych do wykonania usługi;</w:t>
      </w:r>
    </w:p>
    <w:p w14:paraId="6FE14D61" w14:textId="77777777" w:rsidR="00B0417A" w:rsidRPr="004226D1" w:rsidRDefault="00B0417A" w:rsidP="00082281">
      <w:pPr>
        <w:pStyle w:val="Akapitzlist"/>
        <w:numPr>
          <w:ilvl w:val="0"/>
          <w:numId w:val="24"/>
        </w:numPr>
        <w:ind w:left="709" w:hanging="283"/>
        <w:contextualSpacing/>
        <w:jc w:val="both"/>
        <w:rPr>
          <w:sz w:val="24"/>
        </w:rPr>
      </w:pPr>
      <w:r w:rsidRPr="004226D1">
        <w:rPr>
          <w:sz w:val="24"/>
        </w:rPr>
        <w:t>cel wejścia z numerem umowy.</w:t>
      </w:r>
    </w:p>
    <w:p w14:paraId="31626AFD" w14:textId="77777777" w:rsidR="00B0417A" w:rsidRPr="004226D1" w:rsidRDefault="00B0417A" w:rsidP="00082281">
      <w:pPr>
        <w:pStyle w:val="Akapitzlist"/>
        <w:numPr>
          <w:ilvl w:val="0"/>
          <w:numId w:val="25"/>
        </w:numPr>
        <w:ind w:left="426" w:hanging="426"/>
        <w:jc w:val="both"/>
        <w:rPr>
          <w:sz w:val="24"/>
        </w:rPr>
      </w:pPr>
      <w:r w:rsidRPr="004226D1">
        <w:rPr>
          <w:sz w:val="24"/>
        </w:rPr>
        <w:t>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realizacją zamówienia ze strony zamawiającego).</w:t>
      </w:r>
    </w:p>
    <w:p w14:paraId="27AF435A" w14:textId="407F1655" w:rsidR="00B0417A" w:rsidRPr="004226D1" w:rsidRDefault="00B0417A" w:rsidP="00082281">
      <w:pPr>
        <w:pStyle w:val="Akapitzlist"/>
        <w:numPr>
          <w:ilvl w:val="0"/>
          <w:numId w:val="25"/>
        </w:numPr>
        <w:ind w:left="426" w:hanging="426"/>
        <w:jc w:val="both"/>
        <w:rPr>
          <w:sz w:val="24"/>
        </w:rPr>
      </w:pPr>
      <w:r w:rsidRPr="004226D1">
        <w:rPr>
          <w:sz w:val="24"/>
        </w:rPr>
        <w:t>Wykonawca zobowiązuje się do przestrzegania przez osoby realizujące zamówienie oraz podwykonawców, którym zleci prace zasad używania urządzeń do przetwarzania obrazu i dźwięku zgodnie z Decyzją 77/MON Ministra O</w:t>
      </w:r>
      <w:r>
        <w:rPr>
          <w:sz w:val="24"/>
        </w:rPr>
        <w:t xml:space="preserve">brony Narodowej </w:t>
      </w:r>
      <w:r w:rsidRPr="004226D1">
        <w:rPr>
          <w:sz w:val="24"/>
        </w:rPr>
        <w:t>z dnia 09 czerwca 2020 r. Użytkowanie na terenie kompleksu wojskowego urządzeń do przetwarzania obrazu i dźwięku oraz telefonów komórkowych wymaga zgody zamawiającego (osoby odpowiedzialnej za nadzór nad realizacją zamówienia ze strony zamawiającego).</w:t>
      </w:r>
    </w:p>
    <w:p w14:paraId="062D9581" w14:textId="77777777" w:rsidR="002C09BC" w:rsidRDefault="002C09BC" w:rsidP="00F0777E">
      <w:pPr>
        <w:rPr>
          <w:b/>
          <w:sz w:val="24"/>
        </w:rPr>
      </w:pPr>
    </w:p>
    <w:p w14:paraId="6663D41F" w14:textId="406D951E" w:rsidR="00B0417A" w:rsidRDefault="00B0417A" w:rsidP="00082281">
      <w:pPr>
        <w:jc w:val="center"/>
        <w:rPr>
          <w:b/>
          <w:sz w:val="24"/>
        </w:rPr>
      </w:pPr>
      <w:r>
        <w:rPr>
          <w:b/>
          <w:sz w:val="24"/>
        </w:rPr>
        <w:t>§</w:t>
      </w:r>
      <w:r w:rsidR="00656D8B">
        <w:rPr>
          <w:b/>
          <w:sz w:val="24"/>
        </w:rPr>
        <w:t xml:space="preserve"> </w:t>
      </w:r>
      <w:r>
        <w:rPr>
          <w:b/>
          <w:sz w:val="24"/>
        </w:rPr>
        <w:t>11</w:t>
      </w:r>
    </w:p>
    <w:p w14:paraId="1ECD91DD" w14:textId="77777777" w:rsidR="00B0417A" w:rsidRDefault="00B0417A" w:rsidP="00082281">
      <w:pPr>
        <w:jc w:val="center"/>
        <w:rPr>
          <w:b/>
          <w:sz w:val="24"/>
        </w:rPr>
      </w:pPr>
      <w:r>
        <w:rPr>
          <w:b/>
          <w:sz w:val="24"/>
        </w:rPr>
        <w:t>Klauzula o poufności</w:t>
      </w:r>
    </w:p>
    <w:p w14:paraId="2C6D7CEF" w14:textId="329702D1" w:rsidR="00BD0653" w:rsidRPr="00F0777E" w:rsidRDefault="00656D8B" w:rsidP="00F0777E">
      <w:pPr>
        <w:jc w:val="both"/>
        <w:rPr>
          <w:sz w:val="24"/>
        </w:rPr>
      </w:pPr>
      <w:r>
        <w:rPr>
          <w:sz w:val="24"/>
        </w:rPr>
        <w:t>Wykonawca zobowiązuje się do zachowania w tajemnicy wszelkich informacji jakie uzyskał w związku z zawarciem i realizacją umowy.</w:t>
      </w:r>
      <w:r w:rsidRPr="00B464D7">
        <w:t xml:space="preserve"> </w:t>
      </w:r>
      <w:r w:rsidRPr="00B464D7">
        <w:rPr>
          <w:sz w:val="24"/>
        </w:rPr>
        <w:t>Przedmiotowy obowiązek trwa także po zakończeniu obowiązywania umowy.</w:t>
      </w:r>
    </w:p>
    <w:p w14:paraId="6451BB0C" w14:textId="77777777" w:rsidR="00BD0653" w:rsidRDefault="00BD0653" w:rsidP="00846F24">
      <w:pPr>
        <w:jc w:val="center"/>
        <w:rPr>
          <w:b/>
          <w:sz w:val="24"/>
        </w:rPr>
      </w:pPr>
    </w:p>
    <w:p w14:paraId="1C500D99" w14:textId="28411866" w:rsidR="00846F24" w:rsidRDefault="00846F24" w:rsidP="00846F24">
      <w:pPr>
        <w:jc w:val="center"/>
        <w:rPr>
          <w:b/>
          <w:sz w:val="24"/>
        </w:rPr>
      </w:pPr>
      <w:r>
        <w:rPr>
          <w:b/>
          <w:sz w:val="24"/>
        </w:rPr>
        <w:t>§ 1</w:t>
      </w:r>
      <w:r w:rsidR="00E91506">
        <w:rPr>
          <w:b/>
          <w:sz w:val="24"/>
        </w:rPr>
        <w:t>2</w:t>
      </w:r>
    </w:p>
    <w:p w14:paraId="466C5F32" w14:textId="77777777" w:rsidR="00341C91" w:rsidRPr="00535929" w:rsidRDefault="00341C91" w:rsidP="00082281">
      <w:pPr>
        <w:jc w:val="center"/>
        <w:rPr>
          <w:b/>
          <w:bCs/>
          <w:sz w:val="24"/>
        </w:rPr>
      </w:pPr>
      <w:r w:rsidRPr="00535929">
        <w:rPr>
          <w:b/>
          <w:bCs/>
          <w:sz w:val="24"/>
        </w:rPr>
        <w:t>Zmiana umowy</w:t>
      </w:r>
    </w:p>
    <w:p w14:paraId="468CCD11" w14:textId="77777777" w:rsidR="00341C91" w:rsidRPr="00535929" w:rsidRDefault="00341C91" w:rsidP="00082281">
      <w:pPr>
        <w:pStyle w:val="Akapitzlist"/>
        <w:numPr>
          <w:ilvl w:val="0"/>
          <w:numId w:val="34"/>
        </w:numPr>
        <w:ind w:left="426"/>
        <w:contextualSpacing/>
        <w:jc w:val="both"/>
        <w:rPr>
          <w:sz w:val="24"/>
        </w:rPr>
      </w:pPr>
      <w:r w:rsidRPr="00535929">
        <w:rPr>
          <w:sz w:val="24"/>
        </w:rPr>
        <w:t xml:space="preserve">Zakazuje się istotnych zmian postanowień umowy stosunku do treści oferty, na podstawie której dokonano wyboru Wykonawcy z zastrzeżeniem ust. 2. </w:t>
      </w:r>
    </w:p>
    <w:p w14:paraId="22A3DF18" w14:textId="77777777" w:rsidR="00341C91" w:rsidRPr="00535929" w:rsidRDefault="00341C91" w:rsidP="00082281">
      <w:pPr>
        <w:pStyle w:val="Akapitzlist"/>
        <w:numPr>
          <w:ilvl w:val="0"/>
          <w:numId w:val="34"/>
        </w:numPr>
        <w:ind w:left="426"/>
        <w:contextualSpacing/>
        <w:jc w:val="both"/>
        <w:rPr>
          <w:sz w:val="24"/>
        </w:rPr>
      </w:pPr>
      <w:r w:rsidRPr="00535929">
        <w:rPr>
          <w:sz w:val="24"/>
        </w:rPr>
        <w:t xml:space="preserve">Zamawiający przewiduje możliwość dokonania istotnych zmian postanowień zawartej umowy w stosunku do treści oferty, na podstawie której dokonano wyboru Wykonawcy w przypadku wystąpienia co najmniej jednej                          z okoliczności wymienionej poniżej: </w:t>
      </w:r>
    </w:p>
    <w:p w14:paraId="03B24E00" w14:textId="77777777" w:rsidR="00341C91" w:rsidRPr="00535929" w:rsidRDefault="00341C91" w:rsidP="00082281">
      <w:pPr>
        <w:pStyle w:val="Akapitzlist"/>
        <w:numPr>
          <w:ilvl w:val="1"/>
          <w:numId w:val="34"/>
        </w:numPr>
        <w:ind w:left="851" w:hanging="284"/>
        <w:contextualSpacing/>
        <w:jc w:val="both"/>
        <w:rPr>
          <w:sz w:val="24"/>
        </w:rPr>
      </w:pPr>
      <w:r w:rsidRPr="00535929">
        <w:rPr>
          <w:sz w:val="24"/>
        </w:rPr>
        <w:t xml:space="preserve">Zamawiający dopuszcza zmiany podyktowane zmianą powszechnie obowiązujących przepisów prawa w zakresie mającym wpływ na realizację umowy, w tym zmiany ustawowej stawki VAT. Wartość należnego wynagrodzenia zostanie skorygowana o wartość należnego podatku poprzez dodanie do wartości netto wartości należnego podatku VAT, zgodnie z obowiązującymi w tym zakresie przepisami prawa. Wartość netto pozostanie bez zmian. </w:t>
      </w:r>
    </w:p>
    <w:p w14:paraId="6A6704E7" w14:textId="77777777" w:rsidR="00341C91" w:rsidRPr="00535929" w:rsidRDefault="00341C91" w:rsidP="00082281">
      <w:pPr>
        <w:pStyle w:val="Akapitzlist"/>
        <w:numPr>
          <w:ilvl w:val="1"/>
          <w:numId w:val="34"/>
        </w:numPr>
        <w:ind w:left="851" w:hanging="284"/>
        <w:contextualSpacing/>
        <w:jc w:val="both"/>
        <w:rPr>
          <w:sz w:val="24"/>
        </w:rPr>
      </w:pPr>
      <w:r w:rsidRPr="00535929">
        <w:rPr>
          <w:sz w:val="24"/>
        </w:rPr>
        <w:t xml:space="preserve">zaistnienia, po zawarciu umowy, przypadku siły wyższej, przez którą na potrzeby umowy rozumieć należy zdarzenie zewnętrzne wobec łączącej Strony więzi prawnej: </w:t>
      </w:r>
    </w:p>
    <w:p w14:paraId="0D3406E2" w14:textId="77777777" w:rsidR="00341C91" w:rsidRPr="00535929" w:rsidRDefault="00341C91" w:rsidP="00082281">
      <w:pPr>
        <w:pStyle w:val="Akapitzlist"/>
        <w:numPr>
          <w:ilvl w:val="0"/>
          <w:numId w:val="35"/>
        </w:numPr>
        <w:ind w:left="1276"/>
        <w:contextualSpacing/>
        <w:jc w:val="both"/>
        <w:rPr>
          <w:sz w:val="24"/>
        </w:rPr>
      </w:pPr>
      <w:r w:rsidRPr="00535929">
        <w:rPr>
          <w:sz w:val="24"/>
        </w:rPr>
        <w:t xml:space="preserve">charakterze niezależnym od Stron, </w:t>
      </w:r>
    </w:p>
    <w:p w14:paraId="1FF8D456" w14:textId="77777777" w:rsidR="00341C91" w:rsidRPr="00535929" w:rsidRDefault="00341C91" w:rsidP="00082281">
      <w:pPr>
        <w:pStyle w:val="Akapitzlist"/>
        <w:numPr>
          <w:ilvl w:val="0"/>
          <w:numId w:val="35"/>
        </w:numPr>
        <w:ind w:left="1276"/>
        <w:contextualSpacing/>
        <w:jc w:val="both"/>
        <w:rPr>
          <w:sz w:val="24"/>
        </w:rPr>
      </w:pPr>
      <w:r w:rsidRPr="00535929">
        <w:rPr>
          <w:sz w:val="24"/>
        </w:rPr>
        <w:t>którego Strony nie mogły przewidzieć przed zawarciem umowy</w:t>
      </w:r>
    </w:p>
    <w:p w14:paraId="27F69E9E" w14:textId="77777777" w:rsidR="00341C91" w:rsidRPr="00535929" w:rsidRDefault="00341C91" w:rsidP="00082281">
      <w:pPr>
        <w:pStyle w:val="Akapitzlist"/>
        <w:numPr>
          <w:ilvl w:val="0"/>
          <w:numId w:val="35"/>
        </w:numPr>
        <w:ind w:left="1276"/>
        <w:contextualSpacing/>
        <w:jc w:val="both"/>
        <w:rPr>
          <w:sz w:val="24"/>
        </w:rPr>
      </w:pPr>
      <w:r w:rsidRPr="00535929">
        <w:rPr>
          <w:sz w:val="24"/>
        </w:rPr>
        <w:t>którego nie można uniknąć, ani któremu Strony nie mogły zapobiec przy zachowaniu należytej staranności.</w:t>
      </w:r>
    </w:p>
    <w:p w14:paraId="3B2FCFCB" w14:textId="77777777" w:rsidR="00341C91" w:rsidRPr="00535929" w:rsidRDefault="00341C91" w:rsidP="00082281">
      <w:pPr>
        <w:pStyle w:val="Akapitzlist"/>
        <w:ind w:left="851"/>
        <w:jc w:val="both"/>
        <w:rPr>
          <w:sz w:val="24"/>
        </w:rPr>
      </w:pPr>
      <w:r w:rsidRPr="00535929">
        <w:rPr>
          <w:sz w:val="24"/>
        </w:rPr>
        <w:lastRenderedPageBreak/>
        <w:t>Zamawiający dopuszcza możliwość zmiany umowy, mającej na celu dostosowanie umowy do zaistniałej okoliczności, w szczególności w zakresie zmiany terminu realizacji umowy.</w:t>
      </w:r>
    </w:p>
    <w:p w14:paraId="344361A8" w14:textId="77777777" w:rsidR="00341C91" w:rsidRPr="00535929" w:rsidRDefault="00341C91" w:rsidP="00082281">
      <w:pPr>
        <w:pStyle w:val="Akapitzlist"/>
        <w:ind w:left="851"/>
        <w:jc w:val="both"/>
        <w:rPr>
          <w:sz w:val="24"/>
        </w:rPr>
      </w:pPr>
      <w:r w:rsidRPr="00535929">
        <w:rPr>
          <w:sz w:val="24"/>
        </w:rPr>
        <w:t xml:space="preserve">Za siłę wyższą warunkującą zmianę umowy uważać się będzie w szczególności powódź, pożar i inne klęski żywiołowe, zamieszki, strajki, ataki terrorystyczne, działania wojenne, nagłe załamania warunków atmosferycznych, nagłe przerwy w dostawie energii elektrycznej, promieniowanie lub skażenia.       </w:t>
      </w:r>
    </w:p>
    <w:p w14:paraId="18064BBE" w14:textId="77777777" w:rsidR="00341C91" w:rsidRPr="00535929" w:rsidRDefault="00341C91" w:rsidP="00082281">
      <w:pPr>
        <w:pStyle w:val="Akapitzlist"/>
        <w:numPr>
          <w:ilvl w:val="1"/>
          <w:numId w:val="34"/>
        </w:numPr>
        <w:ind w:left="851" w:hanging="284"/>
        <w:contextualSpacing/>
        <w:jc w:val="both"/>
        <w:rPr>
          <w:sz w:val="24"/>
        </w:rPr>
      </w:pPr>
      <w:r w:rsidRPr="00535929">
        <w:rPr>
          <w:sz w:val="24"/>
        </w:rPr>
        <w:t>gdy zaistnieje inna, niemożliwa do przewidzenia w momencie zawarcia umowy okoliczność prawna, ekonomiczna lub techniczna, za którą żadna ze Stron nie ponosi odpowiedzialności, skutkująca brakiem możliwości należytego wykonania umowy, zgodnie umową - Zamawiający dopuszcza możliwość zmiany umowy, mającej na celu dostosowanie umowy do zaistniałej okoliczności, w szczególności w zakresie zmiany terminu realizacji umowy.</w:t>
      </w:r>
    </w:p>
    <w:p w14:paraId="4494661B" w14:textId="77777777" w:rsidR="00341C91" w:rsidRPr="00D41669" w:rsidRDefault="00341C91" w:rsidP="00082281">
      <w:pPr>
        <w:pStyle w:val="Akapitzlist"/>
        <w:numPr>
          <w:ilvl w:val="1"/>
          <w:numId w:val="34"/>
        </w:numPr>
        <w:ind w:left="851" w:hanging="284"/>
        <w:contextualSpacing/>
        <w:jc w:val="both"/>
        <w:rPr>
          <w:sz w:val="24"/>
        </w:rPr>
      </w:pPr>
      <w:r w:rsidRPr="00535929">
        <w:rPr>
          <w:sz w:val="24"/>
        </w:rPr>
        <w:t xml:space="preserve">w przypadkach i na zasadach określonych w art. </w:t>
      </w:r>
      <w:r w:rsidRPr="00D41669">
        <w:rPr>
          <w:sz w:val="24"/>
        </w:rPr>
        <w:t>455 ustawy PZP.</w:t>
      </w:r>
    </w:p>
    <w:p w14:paraId="0C1DE87D" w14:textId="721A1EAA" w:rsidR="00341C91" w:rsidRPr="00D41669" w:rsidRDefault="00341C91" w:rsidP="00082281">
      <w:pPr>
        <w:pStyle w:val="Akapitzlist"/>
        <w:numPr>
          <w:ilvl w:val="1"/>
          <w:numId w:val="34"/>
        </w:numPr>
        <w:ind w:left="851" w:hanging="284"/>
        <w:contextualSpacing/>
        <w:jc w:val="both"/>
        <w:rPr>
          <w:sz w:val="24"/>
        </w:rPr>
      </w:pPr>
      <w:r w:rsidRPr="00D41669">
        <w:rPr>
          <w:sz w:val="24"/>
        </w:rPr>
        <w:t>zaistnienia okoliczności leżących po stronie Zamawiającego w szczególności spowodowanych sytuacją finansową, zdolnościami płatniczymi lub warunkami organizacyjnymi lub okolicznościami, które nie były możliwe do przewidzenia w chwili zawarcia umowy – zmianie może ulec termin realizacji umowy.</w:t>
      </w:r>
    </w:p>
    <w:p w14:paraId="726CAC3E" w14:textId="77777777" w:rsidR="00341C91" w:rsidRPr="00D41669" w:rsidRDefault="00341C91" w:rsidP="00082281">
      <w:pPr>
        <w:pStyle w:val="Akapitzlist"/>
        <w:numPr>
          <w:ilvl w:val="1"/>
          <w:numId w:val="34"/>
        </w:numPr>
        <w:ind w:left="851" w:hanging="284"/>
        <w:contextualSpacing/>
        <w:jc w:val="both"/>
        <w:rPr>
          <w:sz w:val="24"/>
        </w:rPr>
      </w:pPr>
      <w:r w:rsidRPr="00D41669">
        <w:rPr>
          <w:sz w:val="24"/>
        </w:rPr>
        <w:t xml:space="preserve">z przyczyn wynikających z potrzeb Zamawiającego, nie otrzymania środków </w:t>
      </w:r>
      <w:proofErr w:type="spellStart"/>
      <w:r w:rsidRPr="00D41669">
        <w:rPr>
          <w:sz w:val="24"/>
        </w:rPr>
        <w:t>finnsowych</w:t>
      </w:r>
      <w:proofErr w:type="spellEnd"/>
      <w:r w:rsidRPr="00D41669">
        <w:rPr>
          <w:sz w:val="24"/>
        </w:rPr>
        <w:t xml:space="preserve"> lub w przypadkach, których nie </w:t>
      </w:r>
      <w:proofErr w:type="spellStart"/>
      <w:r w:rsidRPr="00D41669">
        <w:rPr>
          <w:sz w:val="24"/>
        </w:rPr>
        <w:t>mozna</w:t>
      </w:r>
      <w:proofErr w:type="spellEnd"/>
      <w:r w:rsidRPr="00D41669">
        <w:rPr>
          <w:sz w:val="24"/>
        </w:rPr>
        <w:t xml:space="preserve"> było przewidzieć w chwili podpisania umowy, w związku z tym wartość umowy może zostać obniżona.</w:t>
      </w:r>
    </w:p>
    <w:p w14:paraId="4E18C680" w14:textId="77777777" w:rsidR="00341C91" w:rsidRPr="00D41669" w:rsidRDefault="00341C91" w:rsidP="00082281">
      <w:pPr>
        <w:pStyle w:val="Akapitzlist"/>
        <w:numPr>
          <w:ilvl w:val="0"/>
          <w:numId w:val="34"/>
        </w:numPr>
        <w:ind w:left="426"/>
        <w:contextualSpacing/>
        <w:jc w:val="both"/>
        <w:rPr>
          <w:sz w:val="24"/>
        </w:rPr>
      </w:pPr>
      <w:r w:rsidRPr="00D41669">
        <w:rPr>
          <w:sz w:val="24"/>
        </w:rPr>
        <w:t xml:space="preserve">W przypadku o którym mowa w ust. f) Wykonawca może żądać wyłącznie </w:t>
      </w:r>
      <w:proofErr w:type="spellStart"/>
      <w:r w:rsidRPr="00D41669">
        <w:rPr>
          <w:sz w:val="24"/>
        </w:rPr>
        <w:t>wynagorodzenia</w:t>
      </w:r>
      <w:proofErr w:type="spellEnd"/>
      <w:r w:rsidRPr="00D41669">
        <w:rPr>
          <w:sz w:val="24"/>
        </w:rPr>
        <w:t xml:space="preserve"> należnego z tytułu zrealizowanej części umowy.</w:t>
      </w:r>
    </w:p>
    <w:p w14:paraId="2783FFA2" w14:textId="77777777" w:rsidR="00341C91" w:rsidRPr="00535929" w:rsidRDefault="00341C91" w:rsidP="00082281">
      <w:pPr>
        <w:pStyle w:val="Akapitzlist"/>
        <w:numPr>
          <w:ilvl w:val="0"/>
          <w:numId w:val="34"/>
        </w:numPr>
        <w:ind w:left="426"/>
        <w:contextualSpacing/>
        <w:jc w:val="both"/>
        <w:rPr>
          <w:sz w:val="24"/>
        </w:rPr>
      </w:pPr>
      <w:r w:rsidRPr="00535929">
        <w:rPr>
          <w:sz w:val="24"/>
        </w:rPr>
        <w:t>Ostateczna decyzja o możliwości dokonania zmian należy do Zamawiającego i może być odmowna.</w:t>
      </w:r>
    </w:p>
    <w:p w14:paraId="0DF2A93F" w14:textId="77777777" w:rsidR="00341C91" w:rsidRPr="00535929" w:rsidRDefault="00341C91" w:rsidP="00082281">
      <w:pPr>
        <w:pStyle w:val="Akapitzlist"/>
        <w:numPr>
          <w:ilvl w:val="0"/>
          <w:numId w:val="34"/>
        </w:numPr>
        <w:ind w:left="426"/>
        <w:contextualSpacing/>
        <w:jc w:val="both"/>
        <w:rPr>
          <w:sz w:val="24"/>
        </w:rPr>
      </w:pPr>
      <w:r w:rsidRPr="00535929">
        <w:rPr>
          <w:sz w:val="24"/>
        </w:rPr>
        <w:t>Zmiany umowy wymagają zachowania formy pisemnej (w formie aneksu), pod rygorem nieważności.</w:t>
      </w:r>
    </w:p>
    <w:p w14:paraId="052C4B19" w14:textId="77777777" w:rsidR="00762707" w:rsidRDefault="00762707" w:rsidP="00E91506">
      <w:pPr>
        <w:jc w:val="center"/>
        <w:rPr>
          <w:b/>
          <w:bCs/>
          <w:sz w:val="24"/>
        </w:rPr>
      </w:pPr>
    </w:p>
    <w:p w14:paraId="68FA3532" w14:textId="2C1D900F" w:rsidR="00E91506" w:rsidRPr="00833CB3" w:rsidRDefault="00E91506" w:rsidP="00E91506">
      <w:pPr>
        <w:jc w:val="center"/>
        <w:rPr>
          <w:b/>
          <w:bCs/>
          <w:sz w:val="24"/>
        </w:rPr>
      </w:pPr>
      <w:r w:rsidRPr="00833CB3">
        <w:rPr>
          <w:b/>
          <w:bCs/>
          <w:sz w:val="24"/>
        </w:rPr>
        <w:t>§ 1</w:t>
      </w:r>
      <w:r>
        <w:rPr>
          <w:b/>
          <w:bCs/>
          <w:sz w:val="24"/>
        </w:rPr>
        <w:t>3</w:t>
      </w:r>
    </w:p>
    <w:p w14:paraId="61D7A97C" w14:textId="77777777" w:rsidR="00E91506" w:rsidRPr="00833CB3" w:rsidRDefault="00E91506" w:rsidP="00E91506">
      <w:pPr>
        <w:jc w:val="center"/>
        <w:rPr>
          <w:rFonts w:eastAsia="Calibri"/>
          <w:b/>
          <w:sz w:val="24"/>
        </w:rPr>
      </w:pPr>
      <w:r w:rsidRPr="00833CB3">
        <w:rPr>
          <w:b/>
          <w:sz w:val="24"/>
        </w:rPr>
        <w:t>Ochrona danych osobowych</w:t>
      </w:r>
    </w:p>
    <w:p w14:paraId="298DF096" w14:textId="77777777" w:rsidR="00E91506" w:rsidRPr="00833CB3" w:rsidRDefault="00E91506" w:rsidP="00E91506">
      <w:pPr>
        <w:numPr>
          <w:ilvl w:val="0"/>
          <w:numId w:val="38"/>
        </w:numPr>
        <w:ind w:left="426" w:hanging="426"/>
        <w:contextualSpacing/>
        <w:jc w:val="both"/>
        <w:rPr>
          <w:sz w:val="24"/>
        </w:rPr>
      </w:pPr>
      <w:r w:rsidRPr="00833CB3">
        <w:rPr>
          <w:sz w:val="24"/>
        </w:rPr>
        <w:t xml:space="preserve">Strony postanawiają, że w celu spełnienia obowiązków wynikających z przepisów prawa, w szczególności Rozporządzenia Parlamentu Europejskiego i Rady (UE) 2016/679 z dnia 27 kwietnia 2016 r. w sprawie ochrony osób fizycznych w związku z przetwarzaniem danych osobowych </w:t>
      </w:r>
      <w:r w:rsidRPr="00833CB3">
        <w:rPr>
          <w:sz w:val="24"/>
        </w:rPr>
        <w:br/>
        <w:t xml:space="preserve">i w sprawie swobodnego przepływu takich danych oraz uchylenia dyrektywy 95/46/WE (ogólne rozporządzenie o ochronie danych - zwane dalej Rozporządzeniem) od 25 maja 2018 r. bez uszczerbku dla pozostałych postanowień Umowy, zastosowanie mają postanowienia zawarte w niniejszym paragrafie. </w:t>
      </w:r>
    </w:p>
    <w:p w14:paraId="45536B9B" w14:textId="77777777" w:rsidR="00E91506" w:rsidRPr="00833CB3" w:rsidRDefault="00E91506" w:rsidP="00E91506">
      <w:pPr>
        <w:numPr>
          <w:ilvl w:val="0"/>
          <w:numId w:val="38"/>
        </w:numPr>
        <w:ind w:left="426" w:hanging="426"/>
        <w:contextualSpacing/>
        <w:jc w:val="both"/>
        <w:rPr>
          <w:sz w:val="24"/>
        </w:rPr>
      </w:pPr>
      <w:r w:rsidRPr="00833CB3">
        <w:rPr>
          <w:sz w:val="24"/>
        </w:rPr>
        <w:t>Wykonawca powierza Zamawiającemu, w trybie art. 28 Rozporządzenia dane osobowe do przetwarzania, na zasadach i w celu określonym w niniejszym paragrafie.</w:t>
      </w:r>
    </w:p>
    <w:p w14:paraId="2C53ED3B" w14:textId="77777777" w:rsidR="00E91506" w:rsidRPr="00833CB3" w:rsidRDefault="00E91506" w:rsidP="00E91506">
      <w:pPr>
        <w:numPr>
          <w:ilvl w:val="0"/>
          <w:numId w:val="38"/>
        </w:numPr>
        <w:ind w:left="426" w:hanging="426"/>
        <w:contextualSpacing/>
        <w:jc w:val="both"/>
        <w:rPr>
          <w:sz w:val="24"/>
        </w:rPr>
      </w:pPr>
      <w:r w:rsidRPr="00833CB3">
        <w:rPr>
          <w:sz w:val="24"/>
        </w:rPr>
        <w:t>Zamawiający zobowiązuje się przetwarzać powierzone mu dane osobowe zgodnie z  Rozporządzeniem oraz z innymi przepisami prawa powszechnie obowiązującego, które chronią prawa osób, których dane dotyczą.</w:t>
      </w:r>
    </w:p>
    <w:p w14:paraId="2AC0B4B2" w14:textId="77777777" w:rsidR="00E91506" w:rsidRPr="00833CB3" w:rsidRDefault="00E91506" w:rsidP="00E91506">
      <w:pPr>
        <w:numPr>
          <w:ilvl w:val="0"/>
          <w:numId w:val="38"/>
        </w:numPr>
        <w:ind w:left="426" w:hanging="426"/>
        <w:contextualSpacing/>
        <w:jc w:val="both"/>
        <w:rPr>
          <w:sz w:val="24"/>
        </w:rPr>
      </w:pPr>
      <w:r w:rsidRPr="00833CB3">
        <w:rPr>
          <w:sz w:val="24"/>
        </w:rPr>
        <w:lastRenderedPageBreak/>
        <w:t>Zamawiający będzie przetwarzał dane zwykłe pracowników Wykonawcy realizujących Umowę w postaci:</w:t>
      </w:r>
    </w:p>
    <w:p w14:paraId="3DE0D659" w14:textId="77777777" w:rsidR="00E91506" w:rsidRPr="00833CB3" w:rsidRDefault="00E91506" w:rsidP="00E91506">
      <w:pPr>
        <w:numPr>
          <w:ilvl w:val="0"/>
          <w:numId w:val="39"/>
        </w:numPr>
        <w:ind w:left="851" w:hanging="425"/>
        <w:contextualSpacing/>
        <w:jc w:val="both"/>
        <w:rPr>
          <w:sz w:val="24"/>
        </w:rPr>
      </w:pPr>
      <w:r w:rsidRPr="00833CB3">
        <w:rPr>
          <w:sz w:val="24"/>
        </w:rPr>
        <w:t xml:space="preserve">imion i nazwisk, </w:t>
      </w:r>
    </w:p>
    <w:p w14:paraId="758BEB52" w14:textId="77777777" w:rsidR="00E91506" w:rsidRPr="00833CB3" w:rsidRDefault="00E91506" w:rsidP="00E91506">
      <w:pPr>
        <w:numPr>
          <w:ilvl w:val="0"/>
          <w:numId w:val="39"/>
        </w:numPr>
        <w:ind w:left="851" w:hanging="425"/>
        <w:contextualSpacing/>
        <w:jc w:val="both"/>
        <w:rPr>
          <w:sz w:val="24"/>
        </w:rPr>
      </w:pPr>
      <w:r w:rsidRPr="00833CB3">
        <w:rPr>
          <w:sz w:val="24"/>
        </w:rPr>
        <w:t>numeru dowodu osobistego,</w:t>
      </w:r>
    </w:p>
    <w:p w14:paraId="13CFA493" w14:textId="77777777" w:rsidR="00E91506" w:rsidRPr="00833CB3" w:rsidRDefault="00E91506" w:rsidP="00E91506">
      <w:pPr>
        <w:numPr>
          <w:ilvl w:val="0"/>
          <w:numId w:val="39"/>
        </w:numPr>
        <w:ind w:left="851" w:hanging="425"/>
        <w:contextualSpacing/>
        <w:jc w:val="both"/>
        <w:rPr>
          <w:sz w:val="24"/>
        </w:rPr>
      </w:pPr>
      <w:r w:rsidRPr="00833CB3">
        <w:rPr>
          <w:sz w:val="24"/>
        </w:rPr>
        <w:t>numeru rejestracyjnego pojazdu.</w:t>
      </w:r>
    </w:p>
    <w:p w14:paraId="1FE95194" w14:textId="77777777" w:rsidR="00E91506" w:rsidRPr="00833CB3" w:rsidRDefault="00E91506" w:rsidP="00E91506">
      <w:pPr>
        <w:numPr>
          <w:ilvl w:val="0"/>
          <w:numId w:val="38"/>
        </w:numPr>
        <w:ind w:left="426" w:hanging="426"/>
        <w:contextualSpacing/>
        <w:jc w:val="both"/>
        <w:rPr>
          <w:sz w:val="24"/>
        </w:rPr>
      </w:pPr>
      <w:r w:rsidRPr="00833CB3">
        <w:rPr>
          <w:sz w:val="24"/>
        </w:rPr>
        <w:t xml:space="preserve">Powierzone przez Wykonawcę dane osobowe będą przetwarzane przez Zamawiającego wyłącznie w celu realizacji niniejszej Umowy. </w:t>
      </w:r>
    </w:p>
    <w:p w14:paraId="54EB5AC1" w14:textId="77777777" w:rsidR="00E91506" w:rsidRPr="00833CB3" w:rsidRDefault="00E91506" w:rsidP="00E91506">
      <w:pPr>
        <w:numPr>
          <w:ilvl w:val="0"/>
          <w:numId w:val="38"/>
        </w:numPr>
        <w:ind w:left="426" w:hanging="426"/>
        <w:contextualSpacing/>
        <w:jc w:val="both"/>
        <w:rPr>
          <w:sz w:val="24"/>
        </w:rPr>
      </w:pPr>
      <w:r w:rsidRPr="00833CB3">
        <w:rPr>
          <w:sz w:val="24"/>
        </w:rPr>
        <w:t xml:space="preserve">Charakter przewarzania danych dotyczy przetwarzania danych osobowych w formie papierowej, przy wykorzystaniu systemów teleinformatycznych oraz systemów monitoringu wizyjnego i zabezpieczenia technicznego. </w:t>
      </w:r>
    </w:p>
    <w:p w14:paraId="64057C99" w14:textId="77777777" w:rsidR="00E91506" w:rsidRPr="00833CB3" w:rsidRDefault="00E91506" w:rsidP="00E91506">
      <w:pPr>
        <w:numPr>
          <w:ilvl w:val="0"/>
          <w:numId w:val="38"/>
        </w:numPr>
        <w:ind w:left="426" w:hanging="426"/>
        <w:contextualSpacing/>
        <w:jc w:val="both"/>
        <w:rPr>
          <w:sz w:val="24"/>
        </w:rPr>
      </w:pPr>
      <w:r w:rsidRPr="00833CB3">
        <w:rPr>
          <w:sz w:val="24"/>
        </w:rPr>
        <w:t>Zamawiający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4189D54B" w14:textId="77777777" w:rsidR="00E91506" w:rsidRPr="00833CB3" w:rsidRDefault="00E91506" w:rsidP="00E91506">
      <w:pPr>
        <w:numPr>
          <w:ilvl w:val="0"/>
          <w:numId w:val="38"/>
        </w:numPr>
        <w:ind w:left="426" w:hanging="426"/>
        <w:contextualSpacing/>
        <w:jc w:val="both"/>
        <w:rPr>
          <w:sz w:val="24"/>
        </w:rPr>
      </w:pPr>
      <w:r w:rsidRPr="00833CB3">
        <w:rPr>
          <w:sz w:val="24"/>
        </w:rPr>
        <w:t>Zamawiający zobowiązuje się dołożyć należytej staranności przy przetwarzaniu powierzonych danych osobowych.</w:t>
      </w:r>
    </w:p>
    <w:p w14:paraId="5FC884AC" w14:textId="77777777" w:rsidR="00E91506" w:rsidRPr="00833CB3" w:rsidRDefault="00E91506" w:rsidP="00E91506">
      <w:pPr>
        <w:numPr>
          <w:ilvl w:val="0"/>
          <w:numId w:val="38"/>
        </w:numPr>
        <w:ind w:left="426" w:hanging="426"/>
        <w:contextualSpacing/>
        <w:jc w:val="both"/>
        <w:rPr>
          <w:sz w:val="24"/>
        </w:rPr>
      </w:pPr>
      <w:r w:rsidRPr="00833CB3">
        <w:rPr>
          <w:sz w:val="24"/>
        </w:rPr>
        <w:t xml:space="preserve">Zamawiający zobowiązuje się do nadania upoważnień do przetwarzania danych osobowych osobom, które będą przetwarzały powierzone dane w celu realizacji niniejszej umowy.  </w:t>
      </w:r>
    </w:p>
    <w:p w14:paraId="2A969FF0" w14:textId="77777777" w:rsidR="00E91506" w:rsidRPr="00833CB3" w:rsidRDefault="00E91506" w:rsidP="00E91506">
      <w:pPr>
        <w:numPr>
          <w:ilvl w:val="0"/>
          <w:numId w:val="38"/>
        </w:numPr>
        <w:ind w:left="426" w:hanging="426"/>
        <w:contextualSpacing/>
        <w:jc w:val="both"/>
        <w:rPr>
          <w:sz w:val="24"/>
        </w:rPr>
      </w:pPr>
      <w:r w:rsidRPr="00833CB3">
        <w:rPr>
          <w:sz w:val="24"/>
        </w:rPr>
        <w:t>Zamawiający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F8291C7" w14:textId="77777777" w:rsidR="00E91506" w:rsidRPr="00833CB3" w:rsidRDefault="00E91506" w:rsidP="00E91506">
      <w:pPr>
        <w:numPr>
          <w:ilvl w:val="0"/>
          <w:numId w:val="38"/>
        </w:numPr>
        <w:ind w:left="426" w:hanging="426"/>
        <w:contextualSpacing/>
        <w:jc w:val="both"/>
        <w:rPr>
          <w:sz w:val="24"/>
        </w:rPr>
      </w:pPr>
      <w:r w:rsidRPr="00833CB3">
        <w:rPr>
          <w:sz w:val="24"/>
        </w:rPr>
        <w:t xml:space="preserve">W miarę możliwości Zamawiający pomaga Wykonawcy w niezbędnym zakresie wywiązywać się z obowiązku odpowiadania na żądania osoby, której dane dotyczą oraz wywiązywania się z obowiązków określonych w art. 32-36 Rozporządzenia. </w:t>
      </w:r>
    </w:p>
    <w:p w14:paraId="7F1F6617" w14:textId="77777777" w:rsidR="00E91506" w:rsidRPr="00833CB3" w:rsidRDefault="00E91506" w:rsidP="00E91506">
      <w:pPr>
        <w:numPr>
          <w:ilvl w:val="0"/>
          <w:numId w:val="38"/>
        </w:numPr>
        <w:ind w:left="426" w:hanging="426"/>
        <w:contextualSpacing/>
        <w:jc w:val="both"/>
        <w:rPr>
          <w:sz w:val="24"/>
        </w:rPr>
      </w:pPr>
      <w:r w:rsidRPr="00833CB3">
        <w:rPr>
          <w:sz w:val="24"/>
        </w:rPr>
        <w:t xml:space="preserve">Zamawiający  zobowiązuje się współpracować ze Wykonawcą w zakresie udzielania odpowiedzi na żądania osoby, której dane dotyczą, opisane w rozdziale III Rozporządzenia. </w:t>
      </w:r>
    </w:p>
    <w:p w14:paraId="729C88A6" w14:textId="77777777" w:rsidR="00E91506" w:rsidRPr="00833CB3" w:rsidRDefault="00E91506" w:rsidP="00E91506">
      <w:pPr>
        <w:numPr>
          <w:ilvl w:val="0"/>
          <w:numId w:val="38"/>
        </w:numPr>
        <w:ind w:left="426" w:hanging="426"/>
        <w:contextualSpacing/>
        <w:jc w:val="both"/>
        <w:rPr>
          <w:sz w:val="24"/>
        </w:rPr>
      </w:pPr>
      <w:r w:rsidRPr="00833CB3">
        <w:rPr>
          <w:sz w:val="24"/>
        </w:rPr>
        <w:t>Zamawiający po stwierdzeniu naruszenia ochrony danych osobowych, bez zbędnej zwłoki zgłasza je Wykonawcy, nie później niż  w ciągu 72 godzin.</w:t>
      </w:r>
    </w:p>
    <w:p w14:paraId="7A3331BA" w14:textId="77777777" w:rsidR="00E91506" w:rsidRPr="00833CB3" w:rsidRDefault="00E91506" w:rsidP="00E91506">
      <w:pPr>
        <w:numPr>
          <w:ilvl w:val="0"/>
          <w:numId w:val="38"/>
        </w:numPr>
        <w:ind w:left="426" w:hanging="426"/>
        <w:contextualSpacing/>
        <w:jc w:val="both"/>
        <w:rPr>
          <w:sz w:val="24"/>
        </w:rPr>
      </w:pPr>
      <w:r w:rsidRPr="00833CB3">
        <w:rPr>
          <w:sz w:val="24"/>
        </w:rPr>
        <w:t>Informacja przekazana Wykonawcy powinna zawierać co najmniej:</w:t>
      </w:r>
    </w:p>
    <w:p w14:paraId="19079C4B" w14:textId="77777777" w:rsidR="00E91506" w:rsidRPr="00833CB3" w:rsidRDefault="00E91506" w:rsidP="00E91506">
      <w:pPr>
        <w:numPr>
          <w:ilvl w:val="0"/>
          <w:numId w:val="40"/>
        </w:numPr>
        <w:tabs>
          <w:tab w:val="left" w:pos="851"/>
        </w:tabs>
        <w:ind w:left="851" w:hanging="425"/>
        <w:contextualSpacing/>
        <w:jc w:val="both"/>
        <w:rPr>
          <w:sz w:val="24"/>
        </w:rPr>
      </w:pPr>
      <w:r w:rsidRPr="00833CB3">
        <w:rPr>
          <w:sz w:val="24"/>
        </w:rPr>
        <w:t>opis charakteru naruszenia oraz- o ile to możliwe - wskazanie kategorii i przybliżonej liczby osób, których dane zostały naruszone i ilości/ rodzaju danych, których naruszenie dotyczy,</w:t>
      </w:r>
    </w:p>
    <w:p w14:paraId="54039621" w14:textId="77777777" w:rsidR="00E91506" w:rsidRPr="00833CB3" w:rsidRDefault="00E91506" w:rsidP="00E91506">
      <w:pPr>
        <w:numPr>
          <w:ilvl w:val="0"/>
          <w:numId w:val="40"/>
        </w:numPr>
        <w:tabs>
          <w:tab w:val="left" w:pos="851"/>
        </w:tabs>
        <w:ind w:left="851" w:hanging="425"/>
        <w:contextualSpacing/>
        <w:jc w:val="both"/>
        <w:rPr>
          <w:sz w:val="24"/>
        </w:rPr>
      </w:pPr>
      <w:r w:rsidRPr="00833CB3">
        <w:rPr>
          <w:sz w:val="24"/>
        </w:rPr>
        <w:t>opis możliwych konsekwencji naruszenia,</w:t>
      </w:r>
    </w:p>
    <w:p w14:paraId="28A34243" w14:textId="77777777" w:rsidR="00E91506" w:rsidRPr="00833CB3" w:rsidRDefault="00E91506" w:rsidP="00E91506">
      <w:pPr>
        <w:numPr>
          <w:ilvl w:val="0"/>
          <w:numId w:val="40"/>
        </w:numPr>
        <w:tabs>
          <w:tab w:val="left" w:pos="851"/>
        </w:tabs>
        <w:ind w:left="851" w:hanging="425"/>
        <w:contextualSpacing/>
        <w:jc w:val="both"/>
        <w:rPr>
          <w:sz w:val="24"/>
        </w:rPr>
      </w:pPr>
      <w:r w:rsidRPr="00833CB3">
        <w:rPr>
          <w:sz w:val="24"/>
        </w:rPr>
        <w:t>opis zastosowanych lub proponowanych do zastosowania przez Zamawiającego środków w celu zaradzenia naruszeniu, w tym minimalizacji jego negatywnych skutków.</w:t>
      </w:r>
    </w:p>
    <w:p w14:paraId="1A31C8C1" w14:textId="77777777" w:rsidR="00E91506" w:rsidRPr="00833CB3" w:rsidRDefault="00E91506" w:rsidP="00E91506">
      <w:pPr>
        <w:numPr>
          <w:ilvl w:val="0"/>
          <w:numId w:val="38"/>
        </w:numPr>
        <w:ind w:left="426" w:hanging="426"/>
        <w:contextualSpacing/>
        <w:jc w:val="both"/>
        <w:rPr>
          <w:sz w:val="24"/>
        </w:rPr>
      </w:pPr>
      <w:r w:rsidRPr="00833CB3">
        <w:rPr>
          <w:sz w:val="24"/>
        </w:rPr>
        <w:t xml:space="preserve"> Zamawiający uprawniony jest do przetwarzania powierzonych danych do 5 lat od wygaśnięcia lub rozwiązaniu Umowy.</w:t>
      </w:r>
    </w:p>
    <w:p w14:paraId="02EF4160" w14:textId="77777777" w:rsidR="00E91506" w:rsidRPr="00833CB3" w:rsidRDefault="00E91506" w:rsidP="00E91506">
      <w:pPr>
        <w:numPr>
          <w:ilvl w:val="0"/>
          <w:numId w:val="38"/>
        </w:numPr>
        <w:ind w:left="426" w:hanging="426"/>
        <w:contextualSpacing/>
        <w:jc w:val="both"/>
        <w:rPr>
          <w:sz w:val="24"/>
        </w:rPr>
      </w:pPr>
      <w:r w:rsidRPr="00833CB3">
        <w:rPr>
          <w:sz w:val="24"/>
        </w:rPr>
        <w:t xml:space="preserve">W terminie określonym w ust. 15, Zamawiający zobowiązany jest do usunięcia powierzonych danych ze wszystkich nośników, programów i aplikacji, w tym również kopii, chyba że obowiązek ich dalszego przetwarzania wynika z odrębnych przepisów prawa. </w:t>
      </w:r>
    </w:p>
    <w:p w14:paraId="2FABA843" w14:textId="77777777" w:rsidR="00E91506" w:rsidRPr="00833CB3" w:rsidRDefault="00E91506" w:rsidP="00E91506">
      <w:pPr>
        <w:numPr>
          <w:ilvl w:val="0"/>
          <w:numId w:val="38"/>
        </w:numPr>
        <w:ind w:left="426" w:hanging="426"/>
        <w:contextualSpacing/>
        <w:jc w:val="both"/>
        <w:rPr>
          <w:sz w:val="24"/>
        </w:rPr>
      </w:pPr>
      <w:r w:rsidRPr="00833CB3">
        <w:rPr>
          <w:sz w:val="24"/>
        </w:rPr>
        <w:t xml:space="preserve">Wykonawca zgodnie z art. 28 ust. 3 pkt h) Rozporządzenia ma prawo kontroli, czy środki zastosowane przez Zamawiającego przy przetwarzaniu </w:t>
      </w:r>
      <w:r w:rsidRPr="00833CB3">
        <w:rPr>
          <w:sz w:val="24"/>
        </w:rPr>
        <w:lastRenderedPageBreak/>
        <w:t xml:space="preserve">i zabezpieczeniu powierzonych danych osobowych spełniają postanowienia umowy. </w:t>
      </w:r>
    </w:p>
    <w:p w14:paraId="6762E882" w14:textId="77777777" w:rsidR="00E91506" w:rsidRPr="00833CB3" w:rsidRDefault="00E91506" w:rsidP="00E91506">
      <w:pPr>
        <w:numPr>
          <w:ilvl w:val="0"/>
          <w:numId w:val="38"/>
        </w:numPr>
        <w:ind w:left="426" w:hanging="426"/>
        <w:contextualSpacing/>
        <w:jc w:val="both"/>
        <w:rPr>
          <w:sz w:val="24"/>
        </w:rPr>
      </w:pPr>
      <w:r w:rsidRPr="00833CB3">
        <w:rPr>
          <w:sz w:val="24"/>
        </w:rPr>
        <w:t>Wykonawca realizować będzie prawo kontroli w godzinach pracy Zamawiającego z minimum 7 dniowym  uprzedzeniem.</w:t>
      </w:r>
    </w:p>
    <w:p w14:paraId="587EAFB9" w14:textId="77777777" w:rsidR="00E91506" w:rsidRDefault="00E91506" w:rsidP="00E91506">
      <w:pPr>
        <w:ind w:left="426"/>
        <w:jc w:val="both"/>
      </w:pPr>
      <w:r w:rsidRPr="00833CB3">
        <w:rPr>
          <w:sz w:val="24"/>
        </w:rPr>
        <w:t>Zamawiający może powierzyć dane osobowe objęte niniejszą Umową do dalszego przetwarzania Usługobiorcom (jednostki i instytucje wojskowe) jedynie w celu realizacji niniejszej Umowy, na co Wykonawca wyraża zgodę.</w:t>
      </w:r>
    </w:p>
    <w:p w14:paraId="0F2826A6" w14:textId="77777777" w:rsidR="00E91506" w:rsidRPr="00377285" w:rsidRDefault="00E91506" w:rsidP="00E91506">
      <w:pPr>
        <w:jc w:val="both"/>
        <w:rPr>
          <w:sz w:val="24"/>
        </w:rPr>
      </w:pPr>
    </w:p>
    <w:p w14:paraId="215C9489" w14:textId="18726D82" w:rsidR="008B5B9C" w:rsidRPr="008B5B9C" w:rsidRDefault="008B5B9C" w:rsidP="00082281">
      <w:pPr>
        <w:spacing w:before="120"/>
        <w:jc w:val="center"/>
        <w:rPr>
          <w:b/>
          <w:sz w:val="24"/>
        </w:rPr>
      </w:pPr>
      <w:r w:rsidRPr="008B5B9C">
        <w:rPr>
          <w:b/>
          <w:sz w:val="24"/>
        </w:rPr>
        <w:t>§ 1</w:t>
      </w:r>
      <w:r w:rsidR="00846F24">
        <w:rPr>
          <w:b/>
          <w:sz w:val="24"/>
        </w:rPr>
        <w:t>4</w:t>
      </w:r>
    </w:p>
    <w:p w14:paraId="77BB14F9" w14:textId="77777777" w:rsidR="00F14F8F" w:rsidRPr="009B11FD" w:rsidRDefault="00246CDF" w:rsidP="00082281">
      <w:pPr>
        <w:jc w:val="center"/>
        <w:rPr>
          <w:b/>
          <w:sz w:val="24"/>
        </w:rPr>
      </w:pPr>
      <w:r w:rsidRPr="009B11FD">
        <w:rPr>
          <w:b/>
          <w:sz w:val="24"/>
        </w:rPr>
        <w:t>Postanowienia końcowe</w:t>
      </w:r>
    </w:p>
    <w:p w14:paraId="797E47B9" w14:textId="40119536" w:rsidR="00341C91" w:rsidRPr="007D4242" w:rsidRDefault="00341C91" w:rsidP="00082281">
      <w:pPr>
        <w:pStyle w:val="Akapitzlist"/>
        <w:numPr>
          <w:ilvl w:val="0"/>
          <w:numId w:val="3"/>
        </w:numPr>
        <w:contextualSpacing/>
        <w:jc w:val="both"/>
        <w:rPr>
          <w:sz w:val="24"/>
        </w:rPr>
      </w:pPr>
      <w:r w:rsidRPr="007D4242">
        <w:rPr>
          <w:sz w:val="24"/>
        </w:rPr>
        <w:t>W sprawach nieuregulowanych niniejszą umową mają zastosowanie przepisy ustawy Prawo zamówień publicznych oraz innych powszechnie obowiązujących przepisów prawa.</w:t>
      </w:r>
    </w:p>
    <w:p w14:paraId="7C92738C" w14:textId="77777777" w:rsidR="00341C91" w:rsidRPr="007D4242" w:rsidRDefault="00341C91" w:rsidP="00082281">
      <w:pPr>
        <w:pStyle w:val="Akapitzlist"/>
        <w:numPr>
          <w:ilvl w:val="0"/>
          <w:numId w:val="3"/>
        </w:numPr>
        <w:contextualSpacing/>
        <w:jc w:val="both"/>
        <w:rPr>
          <w:sz w:val="24"/>
        </w:rPr>
      </w:pPr>
      <w:r w:rsidRPr="007D4242">
        <w:rPr>
          <w:sz w:val="24"/>
        </w:rPr>
        <w:t>Spory wynikłe na tle realizacji umowy będzie rozstrzygał sąd powszechny właściwy ze względu na siedzibę Zamawiającego.</w:t>
      </w:r>
    </w:p>
    <w:p w14:paraId="1967BF11" w14:textId="77777777" w:rsidR="00341C91" w:rsidRPr="007D4242" w:rsidRDefault="00341C91" w:rsidP="00082281">
      <w:pPr>
        <w:pStyle w:val="Akapitzlist"/>
        <w:numPr>
          <w:ilvl w:val="0"/>
          <w:numId w:val="3"/>
        </w:numPr>
        <w:contextualSpacing/>
        <w:jc w:val="both"/>
        <w:rPr>
          <w:sz w:val="24"/>
        </w:rPr>
      </w:pPr>
      <w:r w:rsidRPr="007D4242">
        <w:rPr>
          <w:sz w:val="24"/>
        </w:rPr>
        <w:t>Wszelkie zmiany postanowień umowy mog</w:t>
      </w:r>
      <w:r>
        <w:rPr>
          <w:sz w:val="24"/>
        </w:rPr>
        <w:t>ą nastąpić za zgodą obu Stron i </w:t>
      </w:r>
      <w:r w:rsidRPr="007D4242">
        <w:rPr>
          <w:sz w:val="24"/>
        </w:rPr>
        <w:t>wymagają zachowania formy pisemnej pod rygorem nieważności.</w:t>
      </w:r>
    </w:p>
    <w:p w14:paraId="3C19B6BC" w14:textId="77777777" w:rsidR="00341C91" w:rsidRDefault="00341C91" w:rsidP="00082281">
      <w:pPr>
        <w:pStyle w:val="Akapitzlist"/>
        <w:numPr>
          <w:ilvl w:val="0"/>
          <w:numId w:val="3"/>
        </w:numPr>
        <w:contextualSpacing/>
        <w:jc w:val="both"/>
        <w:rPr>
          <w:sz w:val="24"/>
        </w:rPr>
      </w:pPr>
      <w:r w:rsidRPr="007E6C4D">
        <w:rPr>
          <w:sz w:val="24"/>
        </w:rPr>
        <w:t>Wykonawca nie może dokonać, bez zgody Zamawiającego, cesji wierzytelności wynikających z umowy na osoby trzecie. Zgoda Zamawiającego winna być wyrażona w formie pisemnej pod rygorem nieważności.</w:t>
      </w:r>
    </w:p>
    <w:p w14:paraId="41840FAE" w14:textId="77777777" w:rsidR="00341C91" w:rsidRPr="007E6C4D" w:rsidRDefault="00341C91" w:rsidP="00082281">
      <w:pPr>
        <w:pStyle w:val="Akapitzlist"/>
        <w:numPr>
          <w:ilvl w:val="0"/>
          <w:numId w:val="3"/>
        </w:numPr>
        <w:contextualSpacing/>
        <w:jc w:val="both"/>
        <w:rPr>
          <w:sz w:val="24"/>
        </w:rPr>
      </w:pPr>
      <w:r w:rsidRPr="00341C91">
        <w:rPr>
          <w:sz w:val="24"/>
        </w:rPr>
        <w:t>Za dni robocze</w:t>
      </w:r>
      <w:r>
        <w:rPr>
          <w:sz w:val="24"/>
        </w:rPr>
        <w:t xml:space="preserve"> Zamawiający uznaje dni: od poniedziałku do piątku, z wyjątkiem dni ustawowo wolnych od pracy.</w:t>
      </w:r>
    </w:p>
    <w:p w14:paraId="025A67B2" w14:textId="77777777" w:rsidR="00341C91" w:rsidRPr="007E6C4D" w:rsidRDefault="00341C91" w:rsidP="00082281">
      <w:pPr>
        <w:pStyle w:val="Akapitzlist"/>
        <w:numPr>
          <w:ilvl w:val="0"/>
          <w:numId w:val="3"/>
        </w:numPr>
        <w:contextualSpacing/>
        <w:jc w:val="both"/>
        <w:rPr>
          <w:sz w:val="24"/>
        </w:rPr>
      </w:pPr>
      <w:r w:rsidRPr="007E6C4D">
        <w:rPr>
          <w:sz w:val="24"/>
        </w:rPr>
        <w:t>Wykonawca zobowiązuje się do informowania Zamawiającego o zmianie formy prowadzonej działalności oraz zmianie adresu siedziby, pod rygorem uznania korespondencji kierowanej na ostatni podany przez Wykonawcę adres za doręczoną. Powyższe zobowiązanie dotyczy okresu obowiązywania umowy, gwarancji oraz niezakończonych rozliczeń wynikających z umowy.</w:t>
      </w:r>
    </w:p>
    <w:p w14:paraId="06677328" w14:textId="6148D734" w:rsidR="00B0417A" w:rsidRPr="004226D1" w:rsidRDefault="00341C91" w:rsidP="00082281">
      <w:pPr>
        <w:pStyle w:val="Default"/>
        <w:numPr>
          <w:ilvl w:val="0"/>
          <w:numId w:val="3"/>
        </w:numPr>
        <w:jc w:val="both"/>
        <w:rPr>
          <w:rFonts w:eastAsia="Times New Roman"/>
          <w:color w:val="auto"/>
        </w:rPr>
      </w:pPr>
      <w:r>
        <w:t>Umowę sporządzono w trz</w:t>
      </w:r>
      <w:r w:rsidRPr="007E6C4D">
        <w:t xml:space="preserve">ech jednobrzmiących egzemplarzach, z których jeden otrzymuje Wykonawca, </w:t>
      </w:r>
      <w:r>
        <w:t>a</w:t>
      </w:r>
      <w:r w:rsidRPr="007E6C4D">
        <w:t xml:space="preserve"> </w:t>
      </w:r>
      <w:r>
        <w:t>dwa</w:t>
      </w:r>
      <w:r w:rsidRPr="007E6C4D">
        <w:t xml:space="preserve"> Zamawiający.</w:t>
      </w:r>
      <w:r>
        <w:t>*</w:t>
      </w:r>
    </w:p>
    <w:p w14:paraId="49B9861F" w14:textId="77777777" w:rsidR="00B0417A" w:rsidRPr="004226D1" w:rsidRDefault="00B0417A" w:rsidP="00B0417A">
      <w:pPr>
        <w:pStyle w:val="Akapitzlist"/>
        <w:autoSpaceDE w:val="0"/>
        <w:autoSpaceDN w:val="0"/>
        <w:ind w:left="397"/>
        <w:jc w:val="both"/>
        <w:rPr>
          <w:rFonts w:eastAsia="Calibri"/>
        </w:rPr>
      </w:pPr>
      <w:r w:rsidRPr="008E554D">
        <w:rPr>
          <w:rFonts w:eastAsia="Calibri"/>
        </w:rPr>
        <w:t>*z zastrzeżeniem możliwości zawarcia umowy w postaci elektronicznej.</w:t>
      </w:r>
    </w:p>
    <w:p w14:paraId="6D5B1CC4" w14:textId="77777777" w:rsidR="00FD2C4D" w:rsidRDefault="00FD2C4D" w:rsidP="00FD2C4D">
      <w:pPr>
        <w:jc w:val="both"/>
        <w:rPr>
          <w:sz w:val="24"/>
        </w:rPr>
      </w:pPr>
    </w:p>
    <w:p w14:paraId="7BFEEC2F" w14:textId="77777777" w:rsidR="004C3A1B" w:rsidRPr="004C3A1B" w:rsidRDefault="004C3A1B" w:rsidP="004C3A1B">
      <w:pPr>
        <w:ind w:left="340" w:hanging="340"/>
        <w:rPr>
          <w:sz w:val="24"/>
        </w:rPr>
      </w:pPr>
      <w:r w:rsidRPr="004C3A1B">
        <w:rPr>
          <w:sz w:val="24"/>
          <w:u w:val="single"/>
        </w:rPr>
        <w:t>Załączniki do umowy</w:t>
      </w:r>
      <w:r w:rsidRPr="004C3A1B">
        <w:rPr>
          <w:sz w:val="24"/>
        </w:rPr>
        <w:t>:</w:t>
      </w:r>
    </w:p>
    <w:p w14:paraId="7DB7C9BF" w14:textId="6653E696" w:rsidR="004C3A1B" w:rsidRDefault="004C3A1B" w:rsidP="004C3A1B">
      <w:pPr>
        <w:ind w:left="349" w:hanging="349"/>
        <w:rPr>
          <w:szCs w:val="20"/>
        </w:rPr>
      </w:pPr>
      <w:r w:rsidRPr="004C3A1B">
        <w:rPr>
          <w:szCs w:val="20"/>
        </w:rPr>
        <w:t>Załącznik nr 1 – Formularz oferty</w:t>
      </w:r>
    </w:p>
    <w:p w14:paraId="3BC20074" w14:textId="4C9A2B93" w:rsidR="00F0777E" w:rsidRPr="004C3A1B" w:rsidRDefault="00F0777E" w:rsidP="004C3A1B">
      <w:pPr>
        <w:ind w:left="349" w:hanging="349"/>
        <w:rPr>
          <w:szCs w:val="20"/>
        </w:rPr>
      </w:pPr>
      <w:r w:rsidRPr="004C3A1B">
        <w:rPr>
          <w:szCs w:val="20"/>
        </w:rPr>
        <w:t>Załącznik nr 2</w:t>
      </w:r>
      <w:r>
        <w:rPr>
          <w:szCs w:val="20"/>
        </w:rPr>
        <w:t xml:space="preserve"> – Opis Przedmiotu Zamówienia</w:t>
      </w:r>
    </w:p>
    <w:p w14:paraId="0EC39C33" w14:textId="31A1C8CC" w:rsidR="004C3A1B" w:rsidRPr="004C3A1B" w:rsidRDefault="004C3A1B" w:rsidP="004C3A1B">
      <w:pPr>
        <w:ind w:left="349" w:hanging="349"/>
        <w:rPr>
          <w:szCs w:val="20"/>
        </w:rPr>
      </w:pPr>
      <w:r w:rsidRPr="004C3A1B">
        <w:rPr>
          <w:szCs w:val="20"/>
        </w:rPr>
        <w:t xml:space="preserve">Załącznik nr </w:t>
      </w:r>
      <w:r w:rsidR="00F0777E">
        <w:rPr>
          <w:szCs w:val="20"/>
        </w:rPr>
        <w:t>3</w:t>
      </w:r>
      <w:r w:rsidRPr="004C3A1B">
        <w:rPr>
          <w:szCs w:val="20"/>
        </w:rPr>
        <w:t xml:space="preserve"> – Formularz cenowy </w:t>
      </w:r>
    </w:p>
    <w:p w14:paraId="4326FC20" w14:textId="139A96E2" w:rsidR="00FD2C4D" w:rsidRDefault="00FD2C4D" w:rsidP="00FD2C4D">
      <w:pPr>
        <w:jc w:val="both"/>
        <w:rPr>
          <w:sz w:val="24"/>
        </w:rPr>
      </w:pPr>
    </w:p>
    <w:p w14:paraId="2C9B20AA" w14:textId="77777777" w:rsidR="00C377B6" w:rsidRDefault="00C377B6" w:rsidP="00FD2C4D">
      <w:pPr>
        <w:jc w:val="both"/>
        <w:rPr>
          <w:sz w:val="24"/>
        </w:rPr>
      </w:pPr>
    </w:p>
    <w:p w14:paraId="4CEEB352" w14:textId="77777777" w:rsidR="004C3A1B" w:rsidRPr="00280134" w:rsidRDefault="004C3A1B" w:rsidP="004C3A1B">
      <w:pPr>
        <w:rPr>
          <w:b/>
          <w:sz w:val="24"/>
        </w:rPr>
      </w:pPr>
      <w:r>
        <w:rPr>
          <w:b/>
          <w:sz w:val="24"/>
        </w:rPr>
        <w:t xml:space="preserve">ZAMAWIAJĄCY </w:t>
      </w:r>
      <w:r>
        <w:rPr>
          <w:b/>
          <w:sz w:val="24"/>
        </w:rPr>
        <w:tab/>
      </w:r>
      <w:r>
        <w:rPr>
          <w:b/>
          <w:sz w:val="24"/>
        </w:rPr>
        <w:tab/>
      </w:r>
      <w:r>
        <w:rPr>
          <w:b/>
          <w:sz w:val="24"/>
        </w:rPr>
        <w:tab/>
      </w:r>
      <w:r>
        <w:rPr>
          <w:b/>
          <w:sz w:val="24"/>
        </w:rPr>
        <w:tab/>
        <w:t xml:space="preserve">          </w:t>
      </w:r>
      <w:r w:rsidRPr="00280134">
        <w:rPr>
          <w:b/>
          <w:sz w:val="24"/>
        </w:rPr>
        <w:t>WYKONAWCA</w:t>
      </w:r>
    </w:p>
    <w:p w14:paraId="7C622647" w14:textId="26A10F28" w:rsidR="004C3A1B" w:rsidRDefault="004C3A1B" w:rsidP="004C3A1B">
      <w:pPr>
        <w:rPr>
          <w:sz w:val="24"/>
        </w:rPr>
      </w:pPr>
    </w:p>
    <w:p w14:paraId="0BCF2B3B" w14:textId="25BA24AB" w:rsidR="00F0777E" w:rsidRDefault="00F0777E" w:rsidP="004C3A1B">
      <w:pPr>
        <w:rPr>
          <w:sz w:val="24"/>
        </w:rPr>
      </w:pPr>
    </w:p>
    <w:p w14:paraId="711D6A5E" w14:textId="10868579" w:rsidR="00F0777E" w:rsidRDefault="00F0777E" w:rsidP="004C3A1B">
      <w:pPr>
        <w:rPr>
          <w:sz w:val="24"/>
        </w:rPr>
      </w:pPr>
    </w:p>
    <w:p w14:paraId="4929FC27" w14:textId="77777777" w:rsidR="00F0777E" w:rsidRPr="00280134" w:rsidRDefault="00F0777E" w:rsidP="004C3A1B">
      <w:pPr>
        <w:rPr>
          <w:sz w:val="24"/>
        </w:rPr>
      </w:pPr>
    </w:p>
    <w:p w14:paraId="6F8BE49F" w14:textId="0B19E8D1" w:rsidR="004C3A1B" w:rsidRPr="00F0777E" w:rsidRDefault="004C3A1B" w:rsidP="004C3A1B">
      <w:pPr>
        <w:rPr>
          <w:sz w:val="24"/>
        </w:rPr>
      </w:pPr>
      <w:r w:rsidRPr="00280134">
        <w:rPr>
          <w:bCs/>
          <w:sz w:val="24"/>
          <w:lang w:val="x-none" w:eastAsia="x-none"/>
        </w:rPr>
        <w:t>……………………………</w:t>
      </w:r>
      <w:r>
        <w:rPr>
          <w:bCs/>
          <w:sz w:val="24"/>
          <w:lang w:val="x-none" w:eastAsia="x-none"/>
        </w:rPr>
        <w:tab/>
      </w:r>
      <w:r>
        <w:rPr>
          <w:bCs/>
          <w:sz w:val="24"/>
          <w:lang w:val="x-none" w:eastAsia="x-none"/>
        </w:rPr>
        <w:tab/>
      </w:r>
      <w:r>
        <w:rPr>
          <w:bCs/>
          <w:sz w:val="24"/>
          <w:lang w:val="x-none" w:eastAsia="x-none"/>
        </w:rPr>
        <w:tab/>
      </w:r>
      <w:r>
        <w:rPr>
          <w:bCs/>
          <w:sz w:val="24"/>
          <w:lang w:val="x-none" w:eastAsia="x-none"/>
        </w:rPr>
        <w:tab/>
      </w:r>
      <w:r w:rsidRPr="00280134">
        <w:rPr>
          <w:bCs/>
          <w:sz w:val="24"/>
          <w:lang w:val="x-none" w:eastAsia="x-none"/>
        </w:rPr>
        <w:t>……………………………</w:t>
      </w:r>
    </w:p>
    <w:p w14:paraId="64CEACFB" w14:textId="77777777" w:rsidR="004C3A1B" w:rsidRDefault="004C3A1B" w:rsidP="004C3A1B">
      <w:pPr>
        <w:rPr>
          <w:b/>
          <w:szCs w:val="20"/>
        </w:rPr>
      </w:pPr>
    </w:p>
    <w:p w14:paraId="67CF17E3" w14:textId="77777777" w:rsidR="004C3A1B" w:rsidRDefault="004C3A1B" w:rsidP="004C3A1B">
      <w:pPr>
        <w:rPr>
          <w:b/>
          <w:szCs w:val="20"/>
        </w:rPr>
      </w:pPr>
    </w:p>
    <w:tbl>
      <w:tblPr>
        <w:tblW w:w="0" w:type="auto"/>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10"/>
      </w:tblGrid>
      <w:tr w:rsidR="00F37B9F" w14:paraId="68B4CA3D" w14:textId="77777777" w:rsidTr="00F0777E">
        <w:trPr>
          <w:trHeight w:val="1895"/>
        </w:trPr>
        <w:tc>
          <w:tcPr>
            <w:tcW w:w="4210" w:type="dxa"/>
          </w:tcPr>
          <w:p w14:paraId="0B3D7258" w14:textId="77777777" w:rsidR="00F37B9F" w:rsidRPr="004C3A1B" w:rsidRDefault="00F37B9F" w:rsidP="00F37B9F">
            <w:pPr>
              <w:ind w:left="119"/>
              <w:rPr>
                <w:b/>
                <w:sz w:val="24"/>
              </w:rPr>
            </w:pPr>
            <w:r w:rsidRPr="004C3A1B">
              <w:rPr>
                <w:b/>
                <w:sz w:val="24"/>
              </w:rPr>
              <w:lastRenderedPageBreak/>
              <w:t>GŁÓWNY KSIĘGOWY</w:t>
            </w:r>
          </w:p>
          <w:p w14:paraId="4F5851F1" w14:textId="77777777" w:rsidR="00F37B9F" w:rsidRPr="00FA1B8B" w:rsidRDefault="00F37B9F" w:rsidP="00F37B9F">
            <w:pPr>
              <w:ind w:left="119"/>
              <w:rPr>
                <w:i/>
                <w:sz w:val="16"/>
                <w:szCs w:val="16"/>
              </w:rPr>
            </w:pPr>
            <w:r w:rsidRPr="00FA1B8B">
              <w:rPr>
                <w:i/>
                <w:sz w:val="16"/>
                <w:szCs w:val="16"/>
              </w:rPr>
              <w:t>akceptuję projekt umowy</w:t>
            </w:r>
          </w:p>
          <w:p w14:paraId="0A4C5854" w14:textId="77777777" w:rsidR="00F37B9F" w:rsidRPr="002C09BC" w:rsidRDefault="00F37B9F" w:rsidP="00F37B9F">
            <w:pPr>
              <w:ind w:left="119"/>
              <w:rPr>
                <w:i/>
                <w:sz w:val="16"/>
                <w:szCs w:val="16"/>
              </w:rPr>
            </w:pPr>
            <w:r w:rsidRPr="002C09BC">
              <w:rPr>
                <w:i/>
                <w:sz w:val="16"/>
                <w:szCs w:val="16"/>
              </w:rPr>
              <w:t>za zgodność z planem finansowym</w:t>
            </w:r>
          </w:p>
          <w:p w14:paraId="2DE556D3" w14:textId="6ABB3563" w:rsidR="00F37B9F" w:rsidRDefault="00F37B9F" w:rsidP="00F37B9F">
            <w:pPr>
              <w:ind w:left="119"/>
              <w:rPr>
                <w:sz w:val="24"/>
              </w:rPr>
            </w:pPr>
          </w:p>
          <w:p w14:paraId="2AFC1346" w14:textId="026AA3F4" w:rsidR="00F0777E" w:rsidRDefault="00F0777E" w:rsidP="00F37B9F">
            <w:pPr>
              <w:ind w:left="119"/>
              <w:rPr>
                <w:sz w:val="24"/>
              </w:rPr>
            </w:pPr>
          </w:p>
          <w:p w14:paraId="5020884E" w14:textId="77777777" w:rsidR="00F0777E" w:rsidRPr="00280134" w:rsidRDefault="00F0777E" w:rsidP="00F37B9F">
            <w:pPr>
              <w:ind w:left="119"/>
              <w:rPr>
                <w:sz w:val="24"/>
              </w:rPr>
            </w:pPr>
          </w:p>
          <w:p w14:paraId="571556EE" w14:textId="1386E0E9" w:rsidR="00F37B9F" w:rsidRDefault="00F37B9F" w:rsidP="00F37B9F">
            <w:pPr>
              <w:ind w:left="119"/>
              <w:rPr>
                <w:b/>
                <w:sz w:val="24"/>
              </w:rPr>
            </w:pPr>
            <w:r w:rsidRPr="00280134">
              <w:rPr>
                <w:bCs/>
                <w:sz w:val="24"/>
                <w:lang w:val="x-none" w:eastAsia="x-none"/>
              </w:rPr>
              <w:t>………………………………………….</w:t>
            </w:r>
          </w:p>
        </w:tc>
      </w:tr>
    </w:tbl>
    <w:p w14:paraId="615AB9B3" w14:textId="77777777" w:rsidR="00F37B9F" w:rsidRDefault="00F37B9F" w:rsidP="004C3A1B">
      <w:pPr>
        <w:rPr>
          <w:b/>
          <w:szCs w:val="20"/>
        </w:rPr>
      </w:pPr>
    </w:p>
    <w:p w14:paraId="0A7FCFB3" w14:textId="32E39F15" w:rsidR="004C3A1B" w:rsidRDefault="004C3A1B" w:rsidP="004C3A1B">
      <w:pPr>
        <w:rPr>
          <w:b/>
          <w:szCs w:val="20"/>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8"/>
      </w:tblGrid>
      <w:tr w:rsidR="00F37B9F" w14:paraId="7E3B213E" w14:textId="77777777" w:rsidTr="00F0777E">
        <w:trPr>
          <w:trHeight w:val="1963"/>
        </w:trPr>
        <w:tc>
          <w:tcPr>
            <w:tcW w:w="4228" w:type="dxa"/>
          </w:tcPr>
          <w:p w14:paraId="69753BC6" w14:textId="77777777" w:rsidR="00F37B9F" w:rsidRPr="004C3A1B" w:rsidRDefault="00F37B9F" w:rsidP="00F37B9F">
            <w:pPr>
              <w:ind w:left="107"/>
              <w:rPr>
                <w:b/>
                <w:sz w:val="24"/>
              </w:rPr>
            </w:pPr>
            <w:r w:rsidRPr="004C3A1B">
              <w:rPr>
                <w:b/>
                <w:sz w:val="24"/>
              </w:rPr>
              <w:t>RADCA PRAWNY</w:t>
            </w:r>
          </w:p>
          <w:p w14:paraId="5182F72A" w14:textId="77777777" w:rsidR="00F37B9F" w:rsidRPr="00280134" w:rsidRDefault="00F37B9F" w:rsidP="00F37B9F">
            <w:pPr>
              <w:ind w:left="107"/>
              <w:rPr>
                <w:i/>
                <w:sz w:val="16"/>
                <w:szCs w:val="16"/>
              </w:rPr>
            </w:pPr>
            <w:r w:rsidRPr="00280134">
              <w:rPr>
                <w:i/>
                <w:sz w:val="16"/>
                <w:szCs w:val="16"/>
              </w:rPr>
              <w:t xml:space="preserve">pod względem </w:t>
            </w:r>
            <w:proofErr w:type="spellStart"/>
            <w:r w:rsidRPr="00280134">
              <w:rPr>
                <w:i/>
                <w:sz w:val="16"/>
                <w:szCs w:val="16"/>
              </w:rPr>
              <w:t>formalno</w:t>
            </w:r>
            <w:proofErr w:type="spellEnd"/>
            <w:r w:rsidRPr="00280134">
              <w:rPr>
                <w:i/>
                <w:sz w:val="16"/>
                <w:szCs w:val="16"/>
              </w:rPr>
              <w:t xml:space="preserve"> – prawnym</w:t>
            </w:r>
          </w:p>
          <w:p w14:paraId="2850F71A" w14:textId="0D7AD572" w:rsidR="00F37B9F" w:rsidRDefault="00F37B9F" w:rsidP="00F37B9F">
            <w:pPr>
              <w:ind w:left="107"/>
              <w:rPr>
                <w:b/>
                <w:sz w:val="24"/>
              </w:rPr>
            </w:pPr>
          </w:p>
          <w:p w14:paraId="3C5B2372" w14:textId="0F6BACA0" w:rsidR="00F0777E" w:rsidRDefault="00F0777E" w:rsidP="00F37B9F">
            <w:pPr>
              <w:ind w:left="107"/>
              <w:rPr>
                <w:b/>
                <w:sz w:val="24"/>
              </w:rPr>
            </w:pPr>
          </w:p>
          <w:p w14:paraId="30CA324B" w14:textId="77777777" w:rsidR="00F0777E" w:rsidRPr="00280134" w:rsidRDefault="00F0777E" w:rsidP="00F37B9F">
            <w:pPr>
              <w:ind w:left="107"/>
              <w:rPr>
                <w:b/>
                <w:sz w:val="24"/>
              </w:rPr>
            </w:pPr>
          </w:p>
          <w:p w14:paraId="538DB3E4" w14:textId="20DEF1F0" w:rsidR="00F37B9F" w:rsidRDefault="00F37B9F" w:rsidP="00F37B9F">
            <w:pPr>
              <w:ind w:left="107"/>
              <w:rPr>
                <w:b/>
                <w:sz w:val="24"/>
              </w:rPr>
            </w:pPr>
            <w:r w:rsidRPr="00280134">
              <w:rPr>
                <w:bCs/>
                <w:sz w:val="24"/>
                <w:lang w:val="x-none" w:eastAsia="x-none"/>
              </w:rPr>
              <w:t>………………………………………….</w:t>
            </w:r>
          </w:p>
        </w:tc>
      </w:tr>
    </w:tbl>
    <w:p w14:paraId="419AF3F3" w14:textId="77777777" w:rsidR="00F37B9F" w:rsidRDefault="00F37B9F" w:rsidP="004C3A1B">
      <w:pPr>
        <w:rPr>
          <w:b/>
          <w:szCs w:val="20"/>
        </w:rPr>
      </w:pPr>
    </w:p>
    <w:p w14:paraId="40510D78" w14:textId="77563778" w:rsidR="004C3A1B" w:rsidRDefault="004C3A1B" w:rsidP="004C3A1B">
      <w:pPr>
        <w:rPr>
          <w:b/>
          <w:szCs w:val="20"/>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8"/>
      </w:tblGrid>
      <w:tr w:rsidR="00F37B9F" w14:paraId="15CD433E" w14:textId="77777777" w:rsidTr="00F0777E">
        <w:trPr>
          <w:trHeight w:val="1958"/>
        </w:trPr>
        <w:tc>
          <w:tcPr>
            <w:tcW w:w="4228" w:type="dxa"/>
          </w:tcPr>
          <w:p w14:paraId="684C7FFE" w14:textId="288066EE" w:rsidR="00F37B9F" w:rsidRPr="004C3A1B" w:rsidRDefault="002C09BC" w:rsidP="00F37B9F">
            <w:pPr>
              <w:ind w:left="107"/>
              <w:rPr>
                <w:b/>
                <w:sz w:val="24"/>
              </w:rPr>
            </w:pPr>
            <w:r>
              <w:rPr>
                <w:b/>
                <w:sz w:val="24"/>
              </w:rPr>
              <w:t>KIEROWNIK</w:t>
            </w:r>
            <w:r w:rsidR="00F37B9F">
              <w:rPr>
                <w:b/>
                <w:sz w:val="24"/>
              </w:rPr>
              <w:t xml:space="preserve"> INFRASTRUKTURY</w:t>
            </w:r>
          </w:p>
          <w:p w14:paraId="7C3C73E3" w14:textId="2C323FC2" w:rsidR="00F37B9F" w:rsidRPr="00FA1B8B" w:rsidRDefault="00F37B9F" w:rsidP="00F37B9F">
            <w:pPr>
              <w:ind w:left="119"/>
              <w:rPr>
                <w:i/>
                <w:sz w:val="16"/>
                <w:szCs w:val="16"/>
              </w:rPr>
            </w:pPr>
            <w:r w:rsidRPr="00FA1B8B">
              <w:rPr>
                <w:i/>
                <w:sz w:val="16"/>
                <w:szCs w:val="16"/>
              </w:rPr>
              <w:t>akceptuję projekt umowy</w:t>
            </w:r>
            <w:r>
              <w:rPr>
                <w:i/>
                <w:sz w:val="16"/>
                <w:szCs w:val="16"/>
              </w:rPr>
              <w:t>/</w:t>
            </w:r>
          </w:p>
          <w:p w14:paraId="59D730B4" w14:textId="151897C8" w:rsidR="00F37B9F" w:rsidRPr="002C09BC" w:rsidRDefault="00F37B9F" w:rsidP="00F37B9F">
            <w:pPr>
              <w:ind w:left="107"/>
              <w:rPr>
                <w:i/>
                <w:sz w:val="16"/>
                <w:szCs w:val="16"/>
              </w:rPr>
            </w:pPr>
            <w:r w:rsidRPr="002C09BC">
              <w:rPr>
                <w:i/>
                <w:sz w:val="16"/>
                <w:szCs w:val="16"/>
              </w:rPr>
              <w:t>pod względem merytorycznym</w:t>
            </w:r>
          </w:p>
          <w:p w14:paraId="2F7445C7" w14:textId="7610E4FB" w:rsidR="00F37B9F" w:rsidRDefault="00F37B9F" w:rsidP="00F37B9F">
            <w:pPr>
              <w:ind w:left="107"/>
              <w:jc w:val="both"/>
              <w:rPr>
                <w:b/>
                <w:sz w:val="24"/>
                <w:lang w:val="x-none" w:eastAsia="x-none"/>
              </w:rPr>
            </w:pPr>
          </w:p>
          <w:p w14:paraId="012D6660" w14:textId="45BD27A6" w:rsidR="00F0777E" w:rsidRDefault="00F0777E" w:rsidP="00F37B9F">
            <w:pPr>
              <w:ind w:left="107"/>
              <w:jc w:val="both"/>
              <w:rPr>
                <w:b/>
                <w:sz w:val="24"/>
                <w:lang w:val="x-none" w:eastAsia="x-none"/>
              </w:rPr>
            </w:pPr>
          </w:p>
          <w:p w14:paraId="04A6DCAF" w14:textId="77777777" w:rsidR="00F0777E" w:rsidRPr="00280134" w:rsidRDefault="00F0777E" w:rsidP="00F37B9F">
            <w:pPr>
              <w:ind w:left="107"/>
              <w:jc w:val="both"/>
              <w:rPr>
                <w:b/>
                <w:sz w:val="24"/>
                <w:lang w:val="x-none" w:eastAsia="x-none"/>
              </w:rPr>
            </w:pPr>
          </w:p>
          <w:p w14:paraId="2E0537CF" w14:textId="77777777" w:rsidR="00F37B9F" w:rsidRDefault="00F37B9F" w:rsidP="00F37B9F">
            <w:pPr>
              <w:ind w:left="107"/>
              <w:rPr>
                <w:bCs/>
                <w:sz w:val="24"/>
                <w:lang w:val="x-none" w:eastAsia="x-none"/>
              </w:rPr>
            </w:pPr>
            <w:r w:rsidRPr="00280134">
              <w:rPr>
                <w:bCs/>
                <w:sz w:val="24"/>
                <w:lang w:val="x-none" w:eastAsia="x-none"/>
              </w:rPr>
              <w:t>………………………………………….</w:t>
            </w:r>
          </w:p>
          <w:p w14:paraId="4981DB77" w14:textId="7946D924" w:rsidR="00F37B9F" w:rsidRDefault="00F37B9F" w:rsidP="00F37B9F">
            <w:pPr>
              <w:ind w:left="107"/>
              <w:rPr>
                <w:b/>
                <w:sz w:val="24"/>
              </w:rPr>
            </w:pPr>
          </w:p>
        </w:tc>
      </w:tr>
    </w:tbl>
    <w:p w14:paraId="771F443B" w14:textId="77777777" w:rsidR="00F37B9F" w:rsidRDefault="00F37B9F" w:rsidP="004C3A1B">
      <w:pPr>
        <w:jc w:val="both"/>
        <w:rPr>
          <w:bCs/>
          <w:sz w:val="24"/>
          <w:lang w:val="x-none" w:eastAsia="x-none"/>
        </w:rPr>
      </w:pPr>
    </w:p>
    <w:p w14:paraId="100394A7" w14:textId="5D1B3078" w:rsidR="004C3A1B" w:rsidRDefault="004C3A1B" w:rsidP="004C3A1B">
      <w:pPr>
        <w:jc w:val="both"/>
        <w:rPr>
          <w:bCs/>
          <w:sz w:val="24"/>
          <w:lang w:val="x-none" w:eastAsia="x-none"/>
        </w:rPr>
      </w:pPr>
    </w:p>
    <w:tbl>
      <w:tblPr>
        <w:tblW w:w="0" w:type="auto"/>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13"/>
      </w:tblGrid>
      <w:tr w:rsidR="00F37B9F" w14:paraId="243FD7A2" w14:textId="77777777" w:rsidTr="00F0777E">
        <w:trPr>
          <w:trHeight w:val="211"/>
        </w:trPr>
        <w:tc>
          <w:tcPr>
            <w:tcW w:w="4313" w:type="dxa"/>
          </w:tcPr>
          <w:p w14:paraId="167D84A4" w14:textId="56A0835C" w:rsidR="00F37B9F" w:rsidRPr="004C3A1B" w:rsidRDefault="002C09BC" w:rsidP="00F37B9F">
            <w:pPr>
              <w:ind w:left="144"/>
              <w:rPr>
                <w:b/>
                <w:sz w:val="24"/>
              </w:rPr>
            </w:pPr>
            <w:r>
              <w:rPr>
                <w:b/>
                <w:sz w:val="24"/>
              </w:rPr>
              <w:t>SPORZĄDZIŁ</w:t>
            </w:r>
            <w:r w:rsidR="00F0777E">
              <w:rPr>
                <w:b/>
                <w:sz w:val="24"/>
              </w:rPr>
              <w:t>A</w:t>
            </w:r>
          </w:p>
          <w:p w14:paraId="16433B31" w14:textId="77777777" w:rsidR="00F37B9F" w:rsidRDefault="00F37B9F" w:rsidP="00F0777E">
            <w:pPr>
              <w:jc w:val="both"/>
              <w:rPr>
                <w:b/>
                <w:sz w:val="24"/>
              </w:rPr>
            </w:pPr>
          </w:p>
          <w:p w14:paraId="18EBAC5B" w14:textId="3B60DF88" w:rsidR="00F0777E" w:rsidRPr="00F0777E" w:rsidRDefault="00F0777E" w:rsidP="00F0777E">
            <w:pPr>
              <w:jc w:val="both"/>
              <w:rPr>
                <w:rFonts w:ascii="Book Antiqua" w:hAnsi="Book Antiqua"/>
                <w:b/>
                <w:sz w:val="24"/>
              </w:rPr>
            </w:pPr>
            <w:r>
              <w:rPr>
                <w:b/>
                <w:sz w:val="24"/>
              </w:rPr>
              <w:t xml:space="preserve">   </w:t>
            </w:r>
            <w:r w:rsidRPr="00F0777E">
              <w:rPr>
                <w:rFonts w:ascii="Book Antiqua" w:hAnsi="Book Antiqua"/>
                <w:b/>
                <w:sz w:val="24"/>
              </w:rPr>
              <w:t>Julia MELER</w:t>
            </w:r>
          </w:p>
        </w:tc>
      </w:tr>
    </w:tbl>
    <w:p w14:paraId="18CB7970" w14:textId="77777777" w:rsidR="004C3A1B" w:rsidRPr="00280134" w:rsidRDefault="004C3A1B" w:rsidP="004C3A1B">
      <w:pPr>
        <w:jc w:val="both"/>
        <w:rPr>
          <w:bCs/>
          <w:sz w:val="24"/>
          <w:lang w:val="x-none" w:eastAsia="x-none"/>
        </w:rPr>
      </w:pPr>
    </w:p>
    <w:sectPr w:rsidR="004C3A1B" w:rsidRPr="00280134" w:rsidSect="003A1E20">
      <w:headerReference w:type="default" r:id="rId9"/>
      <w:footerReference w:type="even" r:id="rId10"/>
      <w:footerReference w:type="default" r:id="rId11"/>
      <w:headerReference w:type="first" r:id="rId12"/>
      <w:footerReference w:type="first" r:id="rId13"/>
      <w:pgSz w:w="11906" w:h="16838"/>
      <w:pgMar w:top="1418" w:right="1418" w:bottom="1418" w:left="1985"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EA3C8" w14:textId="77777777" w:rsidR="00ED09C8" w:rsidRDefault="00ED09C8">
      <w:r>
        <w:separator/>
      </w:r>
    </w:p>
  </w:endnote>
  <w:endnote w:type="continuationSeparator" w:id="0">
    <w:p w14:paraId="2A57FA7C" w14:textId="77777777" w:rsidR="00ED09C8" w:rsidRDefault="00ED0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E03B9" w14:textId="77777777" w:rsidR="00297B83" w:rsidRDefault="00322C5D">
    <w:pPr>
      <w:pStyle w:val="Stopka"/>
      <w:framePr w:wrap="around" w:vAnchor="text" w:hAnchor="margin" w:xAlign="center" w:y="1"/>
      <w:rPr>
        <w:rStyle w:val="Numerstrony"/>
      </w:rPr>
    </w:pPr>
    <w:r>
      <w:rPr>
        <w:rStyle w:val="Numerstrony"/>
      </w:rPr>
      <w:fldChar w:fldCharType="begin"/>
    </w:r>
    <w:r w:rsidR="00297B83">
      <w:rPr>
        <w:rStyle w:val="Numerstrony"/>
      </w:rPr>
      <w:instrText xml:space="preserve">PAGE  </w:instrText>
    </w:r>
    <w:r>
      <w:rPr>
        <w:rStyle w:val="Numerstrony"/>
      </w:rPr>
      <w:fldChar w:fldCharType="end"/>
    </w:r>
  </w:p>
  <w:p w14:paraId="6E11B728" w14:textId="77777777" w:rsidR="00297B83" w:rsidRDefault="00297B8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0763894"/>
      <w:docPartObj>
        <w:docPartGallery w:val="Page Numbers (Bottom of Page)"/>
        <w:docPartUnique/>
      </w:docPartObj>
    </w:sdtPr>
    <w:sdtEndPr/>
    <w:sdtContent>
      <w:sdt>
        <w:sdtPr>
          <w:id w:val="-1769616900"/>
          <w:docPartObj>
            <w:docPartGallery w:val="Page Numbers (Top of Page)"/>
            <w:docPartUnique/>
          </w:docPartObj>
        </w:sdtPr>
        <w:sdtEndPr/>
        <w:sdtContent>
          <w:p w14:paraId="71BDD868" w14:textId="5B88B98C" w:rsidR="00044C4C" w:rsidRDefault="00044C4C">
            <w:pPr>
              <w:pStyle w:val="Stopka"/>
              <w:jc w:val="right"/>
            </w:pPr>
            <w:r w:rsidRPr="00044C4C">
              <w:rPr>
                <w:szCs w:val="20"/>
              </w:rPr>
              <w:t xml:space="preserve">Strona </w:t>
            </w:r>
            <w:r w:rsidRPr="00044C4C">
              <w:rPr>
                <w:bCs/>
                <w:szCs w:val="20"/>
              </w:rPr>
              <w:fldChar w:fldCharType="begin"/>
            </w:r>
            <w:r w:rsidRPr="00044C4C">
              <w:rPr>
                <w:bCs/>
                <w:szCs w:val="20"/>
              </w:rPr>
              <w:instrText>PAGE</w:instrText>
            </w:r>
            <w:r w:rsidRPr="00044C4C">
              <w:rPr>
                <w:bCs/>
                <w:szCs w:val="20"/>
              </w:rPr>
              <w:fldChar w:fldCharType="separate"/>
            </w:r>
            <w:r w:rsidR="00995189">
              <w:rPr>
                <w:bCs/>
                <w:noProof/>
                <w:szCs w:val="20"/>
              </w:rPr>
              <w:t>12</w:t>
            </w:r>
            <w:r w:rsidRPr="00044C4C">
              <w:rPr>
                <w:bCs/>
                <w:szCs w:val="20"/>
              </w:rPr>
              <w:fldChar w:fldCharType="end"/>
            </w:r>
            <w:r w:rsidRPr="00044C4C">
              <w:rPr>
                <w:szCs w:val="20"/>
              </w:rPr>
              <w:t xml:space="preserve"> z </w:t>
            </w:r>
            <w:r w:rsidRPr="00044C4C">
              <w:rPr>
                <w:bCs/>
                <w:szCs w:val="20"/>
              </w:rPr>
              <w:fldChar w:fldCharType="begin"/>
            </w:r>
            <w:r w:rsidRPr="00044C4C">
              <w:rPr>
                <w:bCs/>
                <w:szCs w:val="20"/>
              </w:rPr>
              <w:instrText>NUMPAGES</w:instrText>
            </w:r>
            <w:r w:rsidRPr="00044C4C">
              <w:rPr>
                <w:bCs/>
                <w:szCs w:val="20"/>
              </w:rPr>
              <w:fldChar w:fldCharType="separate"/>
            </w:r>
            <w:r w:rsidR="00995189">
              <w:rPr>
                <w:bCs/>
                <w:noProof/>
                <w:szCs w:val="20"/>
              </w:rPr>
              <w:t>12</w:t>
            </w:r>
            <w:r w:rsidRPr="00044C4C">
              <w:rPr>
                <w:bCs/>
                <w:szCs w:val="20"/>
              </w:rPr>
              <w:fldChar w:fldCharType="end"/>
            </w:r>
          </w:p>
        </w:sdtContent>
      </w:sdt>
    </w:sdtContent>
  </w:sdt>
  <w:p w14:paraId="4270A131" w14:textId="77777777" w:rsidR="00B15EA4" w:rsidRDefault="00B15EA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115639"/>
      <w:docPartObj>
        <w:docPartGallery w:val="Page Numbers (Bottom of Page)"/>
        <w:docPartUnique/>
      </w:docPartObj>
    </w:sdtPr>
    <w:sdtEndPr/>
    <w:sdtContent>
      <w:sdt>
        <w:sdtPr>
          <w:id w:val="826175267"/>
          <w:docPartObj>
            <w:docPartGallery w:val="Page Numbers (Top of Page)"/>
            <w:docPartUnique/>
          </w:docPartObj>
        </w:sdtPr>
        <w:sdtEndPr/>
        <w:sdtContent>
          <w:p w14:paraId="7A956F90" w14:textId="2AF834A4" w:rsidR="00044C4C" w:rsidRDefault="00044C4C">
            <w:pPr>
              <w:pStyle w:val="Stopka"/>
              <w:jc w:val="right"/>
            </w:pPr>
            <w:r w:rsidRPr="00044C4C">
              <w:rPr>
                <w:szCs w:val="20"/>
              </w:rPr>
              <w:t xml:space="preserve">Strona </w:t>
            </w:r>
            <w:r w:rsidRPr="00044C4C">
              <w:rPr>
                <w:bCs/>
                <w:szCs w:val="20"/>
              </w:rPr>
              <w:fldChar w:fldCharType="begin"/>
            </w:r>
            <w:r w:rsidRPr="00044C4C">
              <w:rPr>
                <w:bCs/>
                <w:szCs w:val="20"/>
              </w:rPr>
              <w:instrText>PAGE</w:instrText>
            </w:r>
            <w:r w:rsidRPr="00044C4C">
              <w:rPr>
                <w:bCs/>
                <w:szCs w:val="20"/>
              </w:rPr>
              <w:fldChar w:fldCharType="separate"/>
            </w:r>
            <w:r w:rsidR="00995189">
              <w:rPr>
                <w:bCs/>
                <w:noProof/>
                <w:szCs w:val="20"/>
              </w:rPr>
              <w:t>1</w:t>
            </w:r>
            <w:r w:rsidRPr="00044C4C">
              <w:rPr>
                <w:bCs/>
                <w:szCs w:val="20"/>
              </w:rPr>
              <w:fldChar w:fldCharType="end"/>
            </w:r>
            <w:r w:rsidRPr="00044C4C">
              <w:rPr>
                <w:szCs w:val="20"/>
              </w:rPr>
              <w:t xml:space="preserve"> z </w:t>
            </w:r>
            <w:r w:rsidRPr="00044C4C">
              <w:rPr>
                <w:bCs/>
                <w:szCs w:val="20"/>
              </w:rPr>
              <w:fldChar w:fldCharType="begin"/>
            </w:r>
            <w:r w:rsidRPr="00044C4C">
              <w:rPr>
                <w:bCs/>
                <w:szCs w:val="20"/>
              </w:rPr>
              <w:instrText>NUMPAGES</w:instrText>
            </w:r>
            <w:r w:rsidRPr="00044C4C">
              <w:rPr>
                <w:bCs/>
                <w:szCs w:val="20"/>
              </w:rPr>
              <w:fldChar w:fldCharType="separate"/>
            </w:r>
            <w:r w:rsidR="00995189">
              <w:rPr>
                <w:bCs/>
                <w:noProof/>
                <w:szCs w:val="20"/>
              </w:rPr>
              <w:t>12</w:t>
            </w:r>
            <w:r w:rsidRPr="00044C4C">
              <w:rPr>
                <w:bCs/>
                <w:szCs w:val="20"/>
              </w:rPr>
              <w:fldChar w:fldCharType="end"/>
            </w:r>
          </w:p>
        </w:sdtContent>
      </w:sdt>
    </w:sdtContent>
  </w:sdt>
  <w:p w14:paraId="42229110" w14:textId="77777777" w:rsidR="00AB13F7" w:rsidRDefault="00AB13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1ECE96" w14:textId="77777777" w:rsidR="00ED09C8" w:rsidRDefault="00ED09C8">
      <w:r>
        <w:separator/>
      </w:r>
    </w:p>
  </w:footnote>
  <w:footnote w:type="continuationSeparator" w:id="0">
    <w:p w14:paraId="33411968" w14:textId="77777777" w:rsidR="00ED09C8" w:rsidRDefault="00ED09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DA20B" w14:textId="77777777" w:rsidR="00B15EA4" w:rsidRDefault="00B15EA4">
    <w:pPr>
      <w:pStyle w:val="Nagwek"/>
      <w:jc w:val="right"/>
      <w:rPr>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AFAC5" w14:textId="4954A0B6" w:rsidR="00F0777E" w:rsidRPr="006341CF" w:rsidRDefault="00F0777E" w:rsidP="00F0777E">
    <w:pPr>
      <w:pStyle w:val="Nagwek"/>
      <w:jc w:val="right"/>
      <w:rPr>
        <w:rFonts w:ascii="Arial" w:hAnsi="Arial" w:cs="Arial"/>
        <w:b/>
        <w:sz w:val="22"/>
        <w:szCs w:val="22"/>
      </w:rPr>
    </w:pPr>
    <w:r w:rsidRPr="006341CF">
      <w:rPr>
        <w:rFonts w:ascii="Arial" w:hAnsi="Arial" w:cs="Arial"/>
        <w:b/>
        <w:sz w:val="22"/>
        <w:szCs w:val="22"/>
      </w:rPr>
      <w:t>4WOG-1200.2712.</w:t>
    </w:r>
    <w:r w:rsidR="00C377B6">
      <w:rPr>
        <w:rFonts w:ascii="Arial" w:hAnsi="Arial" w:cs="Arial"/>
        <w:b/>
        <w:sz w:val="22"/>
        <w:szCs w:val="22"/>
      </w:rPr>
      <w:t>27</w:t>
    </w:r>
    <w:r w:rsidRPr="006341CF">
      <w:rPr>
        <w:rFonts w:ascii="Arial" w:hAnsi="Arial" w:cs="Arial"/>
        <w:b/>
        <w:sz w:val="22"/>
        <w:szCs w:val="22"/>
      </w:rPr>
      <w:t>.202</w:t>
    </w:r>
    <w:r>
      <w:rPr>
        <w:rFonts w:ascii="Arial" w:hAnsi="Arial" w:cs="Arial"/>
        <w:b/>
        <w:sz w:val="22"/>
        <w:szCs w:val="22"/>
      </w:rPr>
      <w:t>5</w:t>
    </w:r>
  </w:p>
  <w:p w14:paraId="76C31528" w14:textId="693362A1" w:rsidR="00F0777E" w:rsidRPr="006341CF" w:rsidRDefault="00F0777E" w:rsidP="00F0777E">
    <w:pPr>
      <w:pStyle w:val="Nagwek"/>
      <w:ind w:left="5664"/>
      <w:rPr>
        <w:rFonts w:ascii="Arial" w:hAnsi="Arial" w:cs="Arial"/>
        <w:b/>
        <w:sz w:val="22"/>
        <w:szCs w:val="22"/>
      </w:rPr>
    </w:pPr>
    <w:r>
      <w:rPr>
        <w:rFonts w:ascii="Arial" w:hAnsi="Arial" w:cs="Arial"/>
        <w:b/>
        <w:sz w:val="22"/>
        <w:szCs w:val="22"/>
      </w:rPr>
      <w:t xml:space="preserve">   </w:t>
    </w:r>
    <w:r w:rsidRPr="006341CF">
      <w:rPr>
        <w:rFonts w:ascii="Arial" w:hAnsi="Arial" w:cs="Arial"/>
        <w:b/>
        <w:sz w:val="22"/>
        <w:szCs w:val="22"/>
      </w:rPr>
      <w:t xml:space="preserve">Załącznik nr </w:t>
    </w:r>
    <w:r>
      <w:rPr>
        <w:rFonts w:ascii="Arial" w:hAnsi="Arial" w:cs="Arial"/>
        <w:b/>
        <w:sz w:val="22"/>
        <w:szCs w:val="22"/>
      </w:rPr>
      <w:t>3</w:t>
    </w:r>
    <w:r w:rsidRPr="006341CF">
      <w:rPr>
        <w:rFonts w:ascii="Arial" w:hAnsi="Arial" w:cs="Arial"/>
        <w:b/>
        <w:sz w:val="22"/>
        <w:szCs w:val="22"/>
      </w:rPr>
      <w:t xml:space="preserve"> do SWZ</w:t>
    </w:r>
  </w:p>
  <w:p w14:paraId="57C295F7" w14:textId="49B88453" w:rsidR="00676606" w:rsidRPr="006F234D" w:rsidRDefault="006F234D" w:rsidP="005B6E4A">
    <w:pPr>
      <w:tabs>
        <w:tab w:val="center" w:pos="4536"/>
        <w:tab w:val="right" w:pos="9072"/>
      </w:tabs>
      <w:rPr>
        <w:rFonts w:eastAsia="Calibri"/>
        <w:szCs w:val="20"/>
        <w:lang w:eastAsia="en-US"/>
      </w:rPr>
    </w:pPr>
    <w:r w:rsidRPr="00936F9E">
      <w:rPr>
        <w:bCs/>
        <w:szCs w:val="20"/>
      </w:rPr>
      <w:t>.</w:t>
    </w:r>
    <w:r w:rsidRPr="00936F9E">
      <w:rPr>
        <w:bCs/>
        <w:szCs w:val="20"/>
      </w:rPr>
      <w:tab/>
    </w:r>
    <w:r w:rsidRPr="00936F9E">
      <w:rPr>
        <w:bCs/>
        <w:szCs w:val="20"/>
      </w:rPr>
      <w:tab/>
    </w:r>
    <w:r w:rsidR="00F14F8F" w:rsidRPr="00697E46">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rPr>
        <w:bCs/>
        <w:sz w:val="20"/>
      </w:rPr>
    </w:lvl>
  </w:abstractNum>
  <w:abstractNum w:abstractNumId="1" w15:restartNumberingAfterBreak="0">
    <w:nsid w:val="00000006"/>
    <w:multiLevelType w:val="singleLevel"/>
    <w:tmpl w:val="00000006"/>
    <w:name w:val="WW8Num5"/>
    <w:lvl w:ilvl="0">
      <w:start w:val="2"/>
      <w:numFmt w:val="decimal"/>
      <w:lvlText w:val="%1."/>
      <w:lvlJc w:val="left"/>
      <w:pPr>
        <w:tabs>
          <w:tab w:val="num" w:pos="360"/>
        </w:tabs>
        <w:ind w:left="360" w:hanging="360"/>
      </w:pPr>
      <w:rPr>
        <w:sz w:val="24"/>
        <w:szCs w:val="24"/>
      </w:rPr>
    </w:lvl>
  </w:abstractNum>
  <w:abstractNum w:abstractNumId="2" w15:restartNumberingAfterBreak="0">
    <w:nsid w:val="00000007"/>
    <w:multiLevelType w:val="singleLevel"/>
    <w:tmpl w:val="00000007"/>
    <w:name w:val="WW8Num6"/>
    <w:lvl w:ilvl="0">
      <w:start w:val="1"/>
      <w:numFmt w:val="decimal"/>
      <w:lvlText w:val="%1."/>
      <w:lvlJc w:val="left"/>
      <w:pPr>
        <w:tabs>
          <w:tab w:val="num" w:pos="360"/>
        </w:tabs>
        <w:ind w:left="360" w:hanging="360"/>
      </w:pPr>
    </w:lvl>
  </w:abstractNum>
  <w:abstractNum w:abstractNumId="3" w15:restartNumberingAfterBreak="0">
    <w:nsid w:val="00000009"/>
    <w:multiLevelType w:val="singleLevel"/>
    <w:tmpl w:val="00000009"/>
    <w:name w:val="WW8Num8"/>
    <w:lvl w:ilvl="0">
      <w:start w:val="1"/>
      <w:numFmt w:val="decimal"/>
      <w:lvlText w:val="%1."/>
      <w:lvlJc w:val="left"/>
      <w:pPr>
        <w:tabs>
          <w:tab w:val="num" w:pos="360"/>
        </w:tabs>
        <w:ind w:left="360" w:hanging="360"/>
      </w:pPr>
    </w:lvl>
  </w:abstractNum>
  <w:abstractNum w:abstractNumId="4" w15:restartNumberingAfterBreak="0">
    <w:nsid w:val="009C0FDA"/>
    <w:multiLevelType w:val="multilevel"/>
    <w:tmpl w:val="27E2958E"/>
    <w:lvl w:ilvl="0">
      <w:start w:val="1"/>
      <w:numFmt w:val="decimal"/>
      <w:lvlText w:val="%1."/>
      <w:lvlJc w:val="left"/>
      <w:pPr>
        <w:tabs>
          <w:tab w:val="num" w:pos="454"/>
        </w:tabs>
        <w:ind w:left="454" w:hanging="454"/>
      </w:pPr>
      <w:rPr>
        <w:rFonts w:hint="default"/>
        <w:b w:val="0"/>
        <w:strike w:val="0"/>
      </w:rPr>
    </w:lvl>
    <w:lvl w:ilvl="1">
      <w:start w:val="1"/>
      <w:numFmt w:val="decimal"/>
      <w:lvlText w:val="%2)"/>
      <w:lvlJc w:val="left"/>
      <w:pPr>
        <w:tabs>
          <w:tab w:val="num" w:pos="814"/>
        </w:tabs>
        <w:ind w:left="794" w:hanging="340"/>
      </w:pPr>
      <w:rPr>
        <w:rFonts w:hint="default"/>
      </w:rPr>
    </w:lvl>
    <w:lvl w:ilvl="2">
      <w:start w:val="1"/>
      <w:numFmt w:val="lowerLetter"/>
      <w:lvlText w:val="%3)"/>
      <w:lvlJc w:val="left"/>
      <w:pPr>
        <w:tabs>
          <w:tab w:val="num" w:pos="1154"/>
        </w:tabs>
        <w:ind w:left="1021" w:hanging="227"/>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95A7580"/>
    <w:multiLevelType w:val="multilevel"/>
    <w:tmpl w:val="567AF934"/>
    <w:lvl w:ilvl="0">
      <w:start w:val="1"/>
      <w:numFmt w:val="lowerLetter"/>
      <w:lvlText w:val="%1)"/>
      <w:lvlJc w:val="left"/>
      <w:pPr>
        <w:tabs>
          <w:tab w:val="num" w:pos="397"/>
        </w:tabs>
        <w:ind w:left="397" w:hanging="397"/>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BF67DBD"/>
    <w:multiLevelType w:val="multilevel"/>
    <w:tmpl w:val="27E2958E"/>
    <w:lvl w:ilvl="0">
      <w:start w:val="1"/>
      <w:numFmt w:val="decimal"/>
      <w:lvlText w:val="%1."/>
      <w:lvlJc w:val="left"/>
      <w:pPr>
        <w:tabs>
          <w:tab w:val="num" w:pos="454"/>
        </w:tabs>
        <w:ind w:left="454" w:hanging="454"/>
      </w:pPr>
      <w:rPr>
        <w:rFonts w:hint="default"/>
        <w:b w:val="0"/>
        <w:strike w:val="0"/>
      </w:rPr>
    </w:lvl>
    <w:lvl w:ilvl="1">
      <w:start w:val="1"/>
      <w:numFmt w:val="decimal"/>
      <w:lvlText w:val="%2)"/>
      <w:lvlJc w:val="left"/>
      <w:pPr>
        <w:tabs>
          <w:tab w:val="num" w:pos="814"/>
        </w:tabs>
        <w:ind w:left="794" w:hanging="340"/>
      </w:pPr>
      <w:rPr>
        <w:rFonts w:hint="default"/>
      </w:rPr>
    </w:lvl>
    <w:lvl w:ilvl="2">
      <w:start w:val="1"/>
      <w:numFmt w:val="lowerLetter"/>
      <w:lvlText w:val="%3)"/>
      <w:lvlJc w:val="left"/>
      <w:pPr>
        <w:tabs>
          <w:tab w:val="num" w:pos="1154"/>
        </w:tabs>
        <w:ind w:left="1021" w:hanging="227"/>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1786DFC"/>
    <w:multiLevelType w:val="hybridMultilevel"/>
    <w:tmpl w:val="37C8667E"/>
    <w:lvl w:ilvl="0" w:tplc="A28674D2">
      <w:start w:val="1"/>
      <w:numFmt w:val="lowerLetter"/>
      <w:lvlText w:val="%1)"/>
      <w:lvlJc w:val="left"/>
      <w:pPr>
        <w:tabs>
          <w:tab w:val="num" w:pos="473"/>
        </w:tabs>
        <w:ind w:left="284" w:hanging="171"/>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0355617"/>
    <w:multiLevelType w:val="hybridMultilevel"/>
    <w:tmpl w:val="2C68F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5A5EBF"/>
    <w:multiLevelType w:val="multilevel"/>
    <w:tmpl w:val="D9B80880"/>
    <w:lvl w:ilvl="0">
      <w:start w:val="1"/>
      <w:numFmt w:val="decimal"/>
      <w:lvlText w:val="%1."/>
      <w:lvlJc w:val="left"/>
      <w:pPr>
        <w:tabs>
          <w:tab w:val="num" w:pos="454"/>
        </w:tabs>
        <w:ind w:left="454" w:hanging="454"/>
      </w:pPr>
      <w:rPr>
        <w:rFonts w:hint="default"/>
      </w:rPr>
    </w:lvl>
    <w:lvl w:ilvl="1">
      <w:start w:val="1"/>
      <w:numFmt w:val="decimal"/>
      <w:lvlText w:val="%2)"/>
      <w:lvlJc w:val="left"/>
      <w:pPr>
        <w:tabs>
          <w:tab w:val="num" w:pos="814"/>
        </w:tabs>
        <w:ind w:left="792" w:hanging="338"/>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29705CB"/>
    <w:multiLevelType w:val="hybridMultilevel"/>
    <w:tmpl w:val="A36A91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9F3E24"/>
    <w:multiLevelType w:val="hybridMultilevel"/>
    <w:tmpl w:val="959E50EE"/>
    <w:lvl w:ilvl="0" w:tplc="2934237A">
      <w:start w:val="1"/>
      <w:numFmt w:val="decimal"/>
      <w:lvlText w:val="%1)"/>
      <w:lvlJc w:val="left"/>
      <w:pPr>
        <w:tabs>
          <w:tab w:val="num" w:pos="1162"/>
        </w:tabs>
        <w:ind w:left="1162" w:hanging="454"/>
      </w:pPr>
      <w:rPr>
        <w:rFonts w:hint="default"/>
        <w:b w:val="0"/>
        <w:i w:val="0"/>
        <w:color w:val="auto"/>
        <w:sz w:val="24"/>
        <w:szCs w:val="24"/>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2" w15:restartNumberingAfterBreak="0">
    <w:nsid w:val="32D66DE4"/>
    <w:multiLevelType w:val="hybridMultilevel"/>
    <w:tmpl w:val="46662510"/>
    <w:lvl w:ilvl="0" w:tplc="0415000F">
      <w:start w:val="1"/>
      <w:numFmt w:val="decimal"/>
      <w:lvlText w:val="%1."/>
      <w:lvlJc w:val="left"/>
      <w:pPr>
        <w:ind w:left="19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3A24A9"/>
    <w:multiLevelType w:val="hybridMultilevel"/>
    <w:tmpl w:val="A2B2179C"/>
    <w:lvl w:ilvl="0" w:tplc="256AC918">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D66A21B4">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2D0427"/>
    <w:multiLevelType w:val="hybridMultilevel"/>
    <w:tmpl w:val="2BAA7C5C"/>
    <w:lvl w:ilvl="0" w:tplc="E71EE78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FC1947"/>
    <w:multiLevelType w:val="hybridMultilevel"/>
    <w:tmpl w:val="EEA6E51C"/>
    <w:lvl w:ilvl="0" w:tplc="16B22A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87608B"/>
    <w:multiLevelType w:val="hybridMultilevel"/>
    <w:tmpl w:val="482E9BC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F706BD5"/>
    <w:multiLevelType w:val="multilevel"/>
    <w:tmpl w:val="D2909A52"/>
    <w:lvl w:ilvl="0">
      <w:start w:val="1"/>
      <w:numFmt w:val="decimal"/>
      <w:lvlText w:val="%1."/>
      <w:lvlJc w:val="left"/>
      <w:pPr>
        <w:tabs>
          <w:tab w:val="num" w:pos="360"/>
        </w:tabs>
        <w:ind w:left="340" w:hanging="340"/>
      </w:pPr>
      <w:rPr>
        <w:rFonts w:ascii="Arial" w:hAnsi="Arial" w:cs="Arial" w:hint="default"/>
        <w:b w:val="0"/>
        <w:i w:val="0"/>
        <w:sz w:val="24"/>
        <w:szCs w:val="24"/>
      </w:rPr>
    </w:lvl>
    <w:lvl w:ilvl="1">
      <w:start w:val="1"/>
      <w:numFmt w:val="decimal"/>
      <w:lvlText w:val="%2 )"/>
      <w:lvlJc w:val="left"/>
      <w:pPr>
        <w:tabs>
          <w:tab w:val="num" w:pos="737"/>
        </w:tabs>
        <w:ind w:left="737" w:hanging="397"/>
      </w:pPr>
      <w:rPr>
        <w:rFonts w:ascii="Arial" w:hAnsi="Arial" w:hint="default"/>
        <w:b w:val="0"/>
        <w:i w:val="0"/>
        <w:sz w:val="20"/>
      </w:rPr>
    </w:lvl>
    <w:lvl w:ilvl="2">
      <w:start w:val="1"/>
      <w:numFmt w:val="lowerLetter"/>
      <w:lvlText w:val="%3)"/>
      <w:lvlJc w:val="left"/>
      <w:pPr>
        <w:tabs>
          <w:tab w:val="num" w:pos="1021"/>
        </w:tabs>
        <w:ind w:left="1021" w:hanging="454"/>
      </w:pPr>
      <w:rPr>
        <w:rFonts w:ascii="Times New Roman" w:hAnsi="Times New Roman" w:hint="default"/>
        <w:b w:val="0"/>
        <w:i w:val="0"/>
        <w:sz w:val="24"/>
      </w:rPr>
    </w:lvl>
    <w:lvl w:ilvl="3">
      <w:start w:val="1"/>
      <w:numFmt w:val="bullet"/>
      <w:lvlText w:val=""/>
      <w:lvlJc w:val="left"/>
      <w:pPr>
        <w:tabs>
          <w:tab w:val="num" w:pos="1324"/>
        </w:tabs>
        <w:ind w:left="1304" w:hanging="340"/>
      </w:pPr>
      <w:rPr>
        <w:rFonts w:ascii="Symbol" w:hAnsi="Symbol" w:hint="default"/>
        <w:b/>
        <w:i w:val="0"/>
        <w:color w:val="auto"/>
        <w:sz w:val="28"/>
      </w:rPr>
    </w:lvl>
    <w:lvl w:ilvl="4">
      <w:start w:val="1"/>
      <w:numFmt w:val="decimal"/>
      <w:lvlText w:val="%1.%2.%3.%4.%5."/>
      <w:lvlJc w:val="left"/>
      <w:pPr>
        <w:tabs>
          <w:tab w:val="num" w:pos="2784"/>
        </w:tabs>
        <w:ind w:left="2784" w:hanging="1080"/>
      </w:pPr>
      <w:rPr>
        <w:rFonts w:ascii="Times New Roman" w:hAnsi="Times New Roman" w:hint="default"/>
        <w:b w:val="0"/>
        <w:i w:val="0"/>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18" w15:restartNumberingAfterBreak="0">
    <w:nsid w:val="425D2D32"/>
    <w:multiLevelType w:val="hybridMultilevel"/>
    <w:tmpl w:val="2EFAABF8"/>
    <w:lvl w:ilvl="0" w:tplc="CB66A3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42712D63"/>
    <w:multiLevelType w:val="hybridMultilevel"/>
    <w:tmpl w:val="50261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F532B5"/>
    <w:multiLevelType w:val="hybridMultilevel"/>
    <w:tmpl w:val="1CB22A5C"/>
    <w:lvl w:ilvl="0" w:tplc="69E6FFA2">
      <w:start w:val="1"/>
      <w:numFmt w:val="decimal"/>
      <w:lvlText w:val="%1."/>
      <w:lvlJc w:val="left"/>
      <w:pPr>
        <w:ind w:left="720" w:hanging="360"/>
      </w:pPr>
      <w:rPr>
        <w:rFonts w:hint="default"/>
      </w:rPr>
    </w:lvl>
    <w:lvl w:ilvl="1" w:tplc="F5BA75D0">
      <w:start w:val="1"/>
      <w:numFmt w:val="lowerLetter"/>
      <w:lvlText w:val="%2)"/>
      <w:lvlJc w:val="left"/>
      <w:pPr>
        <w:ind w:left="8145" w:hanging="915"/>
      </w:pPr>
      <w:rPr>
        <w:rFonts w:hint="default"/>
      </w:rPr>
    </w:lvl>
    <w:lvl w:ilvl="2" w:tplc="6614A904">
      <w:start w:val="2"/>
      <w:numFmt w:val="bullet"/>
      <w:lvlText w:val=""/>
      <w:lvlJc w:val="left"/>
      <w:pPr>
        <w:ind w:left="2340" w:hanging="360"/>
      </w:pPr>
      <w:rPr>
        <w:rFonts w:ascii="Symbol" w:eastAsiaTheme="minorHAns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057178"/>
    <w:multiLevelType w:val="multilevel"/>
    <w:tmpl w:val="B7642742"/>
    <w:lvl w:ilvl="0">
      <w:start w:val="1"/>
      <w:numFmt w:val="decimal"/>
      <w:lvlText w:val="%1."/>
      <w:lvlJc w:val="left"/>
      <w:pPr>
        <w:tabs>
          <w:tab w:val="num" w:pos="454"/>
        </w:tabs>
        <w:ind w:left="454" w:hanging="454"/>
      </w:pPr>
      <w:rPr>
        <w:rFonts w:hint="default"/>
        <w:strike w:val="0"/>
      </w:rPr>
    </w:lvl>
    <w:lvl w:ilvl="1">
      <w:start w:val="1"/>
      <w:numFmt w:val="decimal"/>
      <w:lvlText w:val="%2)"/>
      <w:lvlJc w:val="left"/>
      <w:pPr>
        <w:tabs>
          <w:tab w:val="num" w:pos="814"/>
        </w:tabs>
        <w:ind w:left="794" w:hanging="340"/>
      </w:pPr>
      <w:rPr>
        <w:rFonts w:hint="default"/>
      </w:rPr>
    </w:lvl>
    <w:lvl w:ilvl="2">
      <w:start w:val="1"/>
      <w:numFmt w:val="lowerLetter"/>
      <w:lvlText w:val="%3)"/>
      <w:lvlJc w:val="left"/>
      <w:pPr>
        <w:tabs>
          <w:tab w:val="num" w:pos="1353"/>
        </w:tabs>
        <w:ind w:left="1220" w:hanging="227"/>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B373DFE"/>
    <w:multiLevelType w:val="hybridMultilevel"/>
    <w:tmpl w:val="E7F8CBA6"/>
    <w:lvl w:ilvl="0" w:tplc="63B2245E">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000F27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647887"/>
    <w:multiLevelType w:val="hybridMultilevel"/>
    <w:tmpl w:val="DD92CC44"/>
    <w:lvl w:ilvl="0" w:tplc="3EF0CDD4">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24" w15:restartNumberingAfterBreak="0">
    <w:nsid w:val="4FD73E24"/>
    <w:multiLevelType w:val="hybridMultilevel"/>
    <w:tmpl w:val="4E9AD25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5" w15:restartNumberingAfterBreak="0">
    <w:nsid w:val="51C00BD0"/>
    <w:multiLevelType w:val="multilevel"/>
    <w:tmpl w:val="42D06FDA"/>
    <w:lvl w:ilvl="0">
      <w:start w:val="1"/>
      <w:numFmt w:val="decimal"/>
      <w:lvlText w:val="%1."/>
      <w:lvlJc w:val="left"/>
      <w:pPr>
        <w:tabs>
          <w:tab w:val="num" w:pos="360"/>
        </w:tabs>
        <w:ind w:left="340" w:hanging="340"/>
      </w:pPr>
      <w:rPr>
        <w:rFonts w:ascii="Arial" w:hAnsi="Arial" w:hint="default"/>
        <w:b w:val="0"/>
        <w:i w:val="0"/>
        <w:sz w:val="24"/>
        <w:szCs w:val="24"/>
      </w:rPr>
    </w:lvl>
    <w:lvl w:ilvl="1">
      <w:start w:val="1"/>
      <w:numFmt w:val="decimal"/>
      <w:lvlText w:val="%2 )"/>
      <w:lvlJc w:val="left"/>
      <w:pPr>
        <w:tabs>
          <w:tab w:val="num" w:pos="737"/>
        </w:tabs>
        <w:ind w:left="737" w:hanging="397"/>
      </w:pPr>
      <w:rPr>
        <w:rFonts w:ascii="Arial" w:hAnsi="Arial" w:hint="default"/>
        <w:b w:val="0"/>
        <w:i w:val="0"/>
        <w:sz w:val="20"/>
      </w:rPr>
    </w:lvl>
    <w:lvl w:ilvl="2">
      <w:start w:val="1"/>
      <w:numFmt w:val="lowerLetter"/>
      <w:lvlText w:val="%3)"/>
      <w:lvlJc w:val="left"/>
      <w:pPr>
        <w:tabs>
          <w:tab w:val="num" w:pos="1021"/>
        </w:tabs>
        <w:ind w:left="1021" w:hanging="454"/>
      </w:pPr>
      <w:rPr>
        <w:rFonts w:ascii="Times New Roman" w:hAnsi="Times New Roman" w:hint="default"/>
        <w:b w:val="0"/>
        <w:i w:val="0"/>
        <w:sz w:val="24"/>
      </w:rPr>
    </w:lvl>
    <w:lvl w:ilvl="3">
      <w:start w:val="1"/>
      <w:numFmt w:val="bullet"/>
      <w:lvlText w:val=""/>
      <w:lvlJc w:val="left"/>
      <w:pPr>
        <w:tabs>
          <w:tab w:val="num" w:pos="1324"/>
        </w:tabs>
        <w:ind w:left="1304" w:hanging="340"/>
      </w:pPr>
      <w:rPr>
        <w:rFonts w:ascii="Symbol" w:hAnsi="Symbol" w:hint="default"/>
        <w:b/>
        <w:i w:val="0"/>
        <w:color w:val="auto"/>
        <w:sz w:val="28"/>
      </w:rPr>
    </w:lvl>
    <w:lvl w:ilvl="4">
      <w:start w:val="1"/>
      <w:numFmt w:val="decimal"/>
      <w:lvlText w:val="%1.%2.%3.%4.%5."/>
      <w:lvlJc w:val="left"/>
      <w:pPr>
        <w:tabs>
          <w:tab w:val="num" w:pos="2784"/>
        </w:tabs>
        <w:ind w:left="2784" w:hanging="1080"/>
      </w:pPr>
      <w:rPr>
        <w:rFonts w:ascii="Times New Roman" w:hAnsi="Times New Roman" w:hint="default"/>
        <w:b w:val="0"/>
        <w:i w:val="0"/>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26" w15:restartNumberingAfterBreak="0">
    <w:nsid w:val="57151948"/>
    <w:multiLevelType w:val="hybridMultilevel"/>
    <w:tmpl w:val="33BE59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C13DE4"/>
    <w:multiLevelType w:val="multilevel"/>
    <w:tmpl w:val="B6A8BDF6"/>
    <w:lvl w:ilvl="0">
      <w:start w:val="2"/>
      <w:numFmt w:val="decimal"/>
      <w:lvlText w:val="%1."/>
      <w:lvlJc w:val="left"/>
      <w:pPr>
        <w:tabs>
          <w:tab w:val="num" w:pos="397"/>
        </w:tabs>
        <w:ind w:left="397" w:hanging="397"/>
      </w:pPr>
      <w:rPr>
        <w:rFonts w:ascii="Arial" w:hAnsi="Arial" w:hint="default"/>
        <w:b w:val="0"/>
        <w:i w:val="0"/>
        <w:sz w:val="24"/>
        <w:szCs w:val="24"/>
      </w:rPr>
    </w:lvl>
    <w:lvl w:ilvl="1">
      <w:start w:val="1"/>
      <w:numFmt w:val="decimal"/>
      <w:lvlText w:val="%2)"/>
      <w:lvlJc w:val="left"/>
      <w:pPr>
        <w:tabs>
          <w:tab w:val="num" w:pos="757"/>
        </w:tabs>
        <w:ind w:left="737" w:hanging="340"/>
      </w:pPr>
      <w:rPr>
        <w:rFonts w:ascii="Arial" w:hAnsi="Arial" w:hint="default"/>
        <w:b w:val="0"/>
        <w:i w:val="0"/>
        <w:sz w:val="20"/>
      </w:rPr>
    </w:lvl>
    <w:lvl w:ilvl="2">
      <w:start w:val="1"/>
      <w:numFmt w:val="lowerLetter"/>
      <w:lvlText w:val="%3)"/>
      <w:lvlJc w:val="left"/>
      <w:pPr>
        <w:tabs>
          <w:tab w:val="num" w:pos="1021"/>
        </w:tabs>
        <w:ind w:left="1021" w:hanging="454"/>
      </w:pPr>
      <w:rPr>
        <w:rFonts w:ascii="Times New Roman" w:hAnsi="Times New Roman" w:hint="default"/>
        <w:b w:val="0"/>
        <w:i w:val="0"/>
        <w:sz w:val="24"/>
      </w:rPr>
    </w:lvl>
    <w:lvl w:ilvl="3">
      <w:start w:val="1"/>
      <w:numFmt w:val="bullet"/>
      <w:lvlText w:val=""/>
      <w:lvlJc w:val="left"/>
      <w:pPr>
        <w:tabs>
          <w:tab w:val="num" w:pos="1324"/>
        </w:tabs>
        <w:ind w:left="1304" w:hanging="340"/>
      </w:pPr>
      <w:rPr>
        <w:rFonts w:ascii="Symbol" w:hAnsi="Symbol" w:hint="default"/>
        <w:b/>
        <w:i w:val="0"/>
        <w:color w:val="auto"/>
        <w:sz w:val="28"/>
      </w:rPr>
    </w:lvl>
    <w:lvl w:ilvl="4">
      <w:start w:val="1"/>
      <w:numFmt w:val="decimal"/>
      <w:lvlText w:val="%1.%2.%3.%4.%5."/>
      <w:lvlJc w:val="left"/>
      <w:pPr>
        <w:tabs>
          <w:tab w:val="num" w:pos="2784"/>
        </w:tabs>
        <w:ind w:left="2784" w:hanging="1080"/>
      </w:pPr>
      <w:rPr>
        <w:rFonts w:ascii="Times New Roman" w:hAnsi="Times New Roman" w:hint="default"/>
        <w:b w:val="0"/>
        <w:i w:val="0"/>
      </w:rPr>
    </w:lvl>
    <w:lvl w:ilvl="5">
      <w:start w:val="1"/>
      <w:numFmt w:val="decimal"/>
      <w:lvlText w:val="%1.%2.%3.%4.%5.%6."/>
      <w:lvlJc w:val="left"/>
      <w:pPr>
        <w:tabs>
          <w:tab w:val="num" w:pos="3210"/>
        </w:tabs>
        <w:ind w:left="3210" w:hanging="108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422"/>
        </w:tabs>
        <w:ind w:left="4422" w:hanging="144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28" w15:restartNumberingAfterBreak="0">
    <w:nsid w:val="5E745D77"/>
    <w:multiLevelType w:val="hybridMultilevel"/>
    <w:tmpl w:val="7166BA72"/>
    <w:lvl w:ilvl="0" w:tplc="4ED0E3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8677D7"/>
    <w:multiLevelType w:val="multilevel"/>
    <w:tmpl w:val="A3BAB2DA"/>
    <w:lvl w:ilvl="0">
      <w:start w:val="1"/>
      <w:numFmt w:val="decimal"/>
      <w:lvlText w:val="%1."/>
      <w:lvlJc w:val="left"/>
      <w:pPr>
        <w:tabs>
          <w:tab w:val="num" w:pos="397"/>
        </w:tabs>
        <w:ind w:left="397" w:hanging="397"/>
      </w:pPr>
      <w:rPr>
        <w:rFonts w:hint="default"/>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3212265"/>
    <w:multiLevelType w:val="hybridMultilevel"/>
    <w:tmpl w:val="A68A9AFC"/>
    <w:lvl w:ilvl="0" w:tplc="0415000F">
      <w:start w:val="1"/>
      <w:numFmt w:val="decimal"/>
      <w:lvlText w:val="%1."/>
      <w:lvlJc w:val="left"/>
      <w:pPr>
        <w:ind w:left="-65" w:hanging="360"/>
      </w:pPr>
    </w:lvl>
    <w:lvl w:ilvl="1" w:tplc="04150019">
      <w:start w:val="1"/>
      <w:numFmt w:val="decimal"/>
      <w:lvlText w:val="%2."/>
      <w:lvlJc w:val="left"/>
      <w:pPr>
        <w:tabs>
          <w:tab w:val="num" w:pos="1015"/>
        </w:tabs>
        <w:ind w:left="1015" w:hanging="360"/>
      </w:pPr>
    </w:lvl>
    <w:lvl w:ilvl="2" w:tplc="0415001B">
      <w:start w:val="1"/>
      <w:numFmt w:val="decimal"/>
      <w:lvlText w:val="%3."/>
      <w:lvlJc w:val="left"/>
      <w:pPr>
        <w:tabs>
          <w:tab w:val="num" w:pos="1735"/>
        </w:tabs>
        <w:ind w:left="1735" w:hanging="360"/>
      </w:pPr>
    </w:lvl>
    <w:lvl w:ilvl="3" w:tplc="0415000F">
      <w:start w:val="1"/>
      <w:numFmt w:val="decimal"/>
      <w:lvlText w:val="%4."/>
      <w:lvlJc w:val="left"/>
      <w:pPr>
        <w:tabs>
          <w:tab w:val="num" w:pos="2455"/>
        </w:tabs>
        <w:ind w:left="2455" w:hanging="360"/>
      </w:pPr>
    </w:lvl>
    <w:lvl w:ilvl="4" w:tplc="04150019">
      <w:start w:val="1"/>
      <w:numFmt w:val="decimal"/>
      <w:lvlText w:val="%5."/>
      <w:lvlJc w:val="left"/>
      <w:pPr>
        <w:tabs>
          <w:tab w:val="num" w:pos="3175"/>
        </w:tabs>
        <w:ind w:left="3175" w:hanging="360"/>
      </w:pPr>
    </w:lvl>
    <w:lvl w:ilvl="5" w:tplc="0415001B">
      <w:start w:val="1"/>
      <w:numFmt w:val="decimal"/>
      <w:lvlText w:val="%6."/>
      <w:lvlJc w:val="left"/>
      <w:pPr>
        <w:tabs>
          <w:tab w:val="num" w:pos="3895"/>
        </w:tabs>
        <w:ind w:left="3895" w:hanging="360"/>
      </w:pPr>
    </w:lvl>
    <w:lvl w:ilvl="6" w:tplc="0415000F">
      <w:start w:val="1"/>
      <w:numFmt w:val="decimal"/>
      <w:lvlText w:val="%7."/>
      <w:lvlJc w:val="left"/>
      <w:pPr>
        <w:tabs>
          <w:tab w:val="num" w:pos="4615"/>
        </w:tabs>
        <w:ind w:left="4615" w:hanging="360"/>
      </w:pPr>
    </w:lvl>
    <w:lvl w:ilvl="7" w:tplc="04150019">
      <w:start w:val="1"/>
      <w:numFmt w:val="decimal"/>
      <w:lvlText w:val="%8."/>
      <w:lvlJc w:val="left"/>
      <w:pPr>
        <w:tabs>
          <w:tab w:val="num" w:pos="5335"/>
        </w:tabs>
        <w:ind w:left="5335" w:hanging="360"/>
      </w:pPr>
    </w:lvl>
    <w:lvl w:ilvl="8" w:tplc="0415001B">
      <w:start w:val="1"/>
      <w:numFmt w:val="decimal"/>
      <w:lvlText w:val="%9."/>
      <w:lvlJc w:val="left"/>
      <w:pPr>
        <w:tabs>
          <w:tab w:val="num" w:pos="6055"/>
        </w:tabs>
        <w:ind w:left="6055" w:hanging="360"/>
      </w:pPr>
    </w:lvl>
  </w:abstractNum>
  <w:abstractNum w:abstractNumId="31" w15:restartNumberingAfterBreak="0">
    <w:nsid w:val="662847D6"/>
    <w:multiLevelType w:val="hybridMultilevel"/>
    <w:tmpl w:val="CE425304"/>
    <w:lvl w:ilvl="0" w:tplc="8FC4F78E">
      <w:start w:val="1"/>
      <w:numFmt w:val="decimal"/>
      <w:lvlText w:val="%1)"/>
      <w:lvlJc w:val="left"/>
      <w:pPr>
        <w:ind w:left="764" w:hanging="48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6E127A24"/>
    <w:multiLevelType w:val="hybridMultilevel"/>
    <w:tmpl w:val="2C68F0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827E87"/>
    <w:multiLevelType w:val="hybridMultilevel"/>
    <w:tmpl w:val="E700AC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F35617"/>
    <w:multiLevelType w:val="hybridMultilevel"/>
    <w:tmpl w:val="3056A3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03202F"/>
    <w:multiLevelType w:val="hybridMultilevel"/>
    <w:tmpl w:val="E500D576"/>
    <w:lvl w:ilvl="0" w:tplc="B150C026">
      <w:start w:val="1"/>
      <w:numFmt w:val="bullet"/>
      <w:lvlText w:val=""/>
      <w:lvlJc w:val="left"/>
      <w:pPr>
        <w:ind w:left="966" w:hanging="360"/>
      </w:pPr>
      <w:rPr>
        <w:rFonts w:ascii="Symbol" w:hAnsi="Symbol" w:hint="default"/>
      </w:rPr>
    </w:lvl>
    <w:lvl w:ilvl="1" w:tplc="04150003" w:tentative="1">
      <w:start w:val="1"/>
      <w:numFmt w:val="bullet"/>
      <w:lvlText w:val="o"/>
      <w:lvlJc w:val="left"/>
      <w:pPr>
        <w:ind w:left="1686" w:hanging="360"/>
      </w:pPr>
      <w:rPr>
        <w:rFonts w:ascii="Courier New" w:hAnsi="Courier New" w:cs="Courier New" w:hint="default"/>
      </w:rPr>
    </w:lvl>
    <w:lvl w:ilvl="2" w:tplc="04150005" w:tentative="1">
      <w:start w:val="1"/>
      <w:numFmt w:val="bullet"/>
      <w:lvlText w:val=""/>
      <w:lvlJc w:val="left"/>
      <w:pPr>
        <w:ind w:left="2406" w:hanging="360"/>
      </w:pPr>
      <w:rPr>
        <w:rFonts w:ascii="Wingdings" w:hAnsi="Wingdings" w:hint="default"/>
      </w:rPr>
    </w:lvl>
    <w:lvl w:ilvl="3" w:tplc="04150001" w:tentative="1">
      <w:start w:val="1"/>
      <w:numFmt w:val="bullet"/>
      <w:lvlText w:val=""/>
      <w:lvlJc w:val="left"/>
      <w:pPr>
        <w:ind w:left="3126" w:hanging="360"/>
      </w:pPr>
      <w:rPr>
        <w:rFonts w:ascii="Symbol" w:hAnsi="Symbol" w:hint="default"/>
      </w:rPr>
    </w:lvl>
    <w:lvl w:ilvl="4" w:tplc="04150003" w:tentative="1">
      <w:start w:val="1"/>
      <w:numFmt w:val="bullet"/>
      <w:lvlText w:val="o"/>
      <w:lvlJc w:val="left"/>
      <w:pPr>
        <w:ind w:left="3846" w:hanging="360"/>
      </w:pPr>
      <w:rPr>
        <w:rFonts w:ascii="Courier New" w:hAnsi="Courier New" w:cs="Courier New" w:hint="default"/>
      </w:rPr>
    </w:lvl>
    <w:lvl w:ilvl="5" w:tplc="04150005" w:tentative="1">
      <w:start w:val="1"/>
      <w:numFmt w:val="bullet"/>
      <w:lvlText w:val=""/>
      <w:lvlJc w:val="left"/>
      <w:pPr>
        <w:ind w:left="4566" w:hanging="360"/>
      </w:pPr>
      <w:rPr>
        <w:rFonts w:ascii="Wingdings" w:hAnsi="Wingdings" w:hint="default"/>
      </w:rPr>
    </w:lvl>
    <w:lvl w:ilvl="6" w:tplc="04150001" w:tentative="1">
      <w:start w:val="1"/>
      <w:numFmt w:val="bullet"/>
      <w:lvlText w:val=""/>
      <w:lvlJc w:val="left"/>
      <w:pPr>
        <w:ind w:left="5286" w:hanging="360"/>
      </w:pPr>
      <w:rPr>
        <w:rFonts w:ascii="Symbol" w:hAnsi="Symbol" w:hint="default"/>
      </w:rPr>
    </w:lvl>
    <w:lvl w:ilvl="7" w:tplc="04150003" w:tentative="1">
      <w:start w:val="1"/>
      <w:numFmt w:val="bullet"/>
      <w:lvlText w:val="o"/>
      <w:lvlJc w:val="left"/>
      <w:pPr>
        <w:ind w:left="6006" w:hanging="360"/>
      </w:pPr>
      <w:rPr>
        <w:rFonts w:ascii="Courier New" w:hAnsi="Courier New" w:cs="Courier New" w:hint="default"/>
      </w:rPr>
    </w:lvl>
    <w:lvl w:ilvl="8" w:tplc="04150005" w:tentative="1">
      <w:start w:val="1"/>
      <w:numFmt w:val="bullet"/>
      <w:lvlText w:val=""/>
      <w:lvlJc w:val="left"/>
      <w:pPr>
        <w:ind w:left="6726" w:hanging="360"/>
      </w:pPr>
      <w:rPr>
        <w:rFonts w:ascii="Wingdings" w:hAnsi="Wingdings" w:hint="default"/>
      </w:rPr>
    </w:lvl>
  </w:abstractNum>
  <w:abstractNum w:abstractNumId="36" w15:restartNumberingAfterBreak="0">
    <w:nsid w:val="743F5B4D"/>
    <w:multiLevelType w:val="hybridMultilevel"/>
    <w:tmpl w:val="DD92CC44"/>
    <w:lvl w:ilvl="0" w:tplc="3EF0CDD4">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37" w15:restartNumberingAfterBreak="0">
    <w:nsid w:val="74BE61F8"/>
    <w:multiLevelType w:val="hybridMultilevel"/>
    <w:tmpl w:val="50261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2C6CA4"/>
    <w:multiLevelType w:val="hybridMultilevel"/>
    <w:tmpl w:val="482E9BC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D3236C2"/>
    <w:multiLevelType w:val="hybridMultilevel"/>
    <w:tmpl w:val="A370A5AE"/>
    <w:lvl w:ilvl="0" w:tplc="A6A0D254">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9"/>
  </w:num>
  <w:num w:numId="2">
    <w:abstractNumId w:val="9"/>
  </w:num>
  <w:num w:numId="3">
    <w:abstractNumId w:val="25"/>
  </w:num>
  <w:num w:numId="4">
    <w:abstractNumId w:val="4"/>
  </w:num>
  <w:num w:numId="5">
    <w:abstractNumId w:val="27"/>
  </w:num>
  <w:num w:numId="6">
    <w:abstractNumId w:val="11"/>
  </w:num>
  <w:num w:numId="7">
    <w:abstractNumId w:val="5"/>
  </w:num>
  <w:num w:numId="8">
    <w:abstractNumId w:val="14"/>
  </w:num>
  <w:num w:numId="9">
    <w:abstractNumId w:val="26"/>
  </w:num>
  <w:num w:numId="10">
    <w:abstractNumId w:val="39"/>
  </w:num>
  <w:num w:numId="11">
    <w:abstractNumId w:val="37"/>
  </w:num>
  <w:num w:numId="12">
    <w:abstractNumId w:val="22"/>
  </w:num>
  <w:num w:numId="13">
    <w:abstractNumId w:val="24"/>
  </w:num>
  <w:num w:numId="14">
    <w:abstractNumId w:val="38"/>
  </w:num>
  <w:num w:numId="15">
    <w:abstractNumId w:val="12"/>
  </w:num>
  <w:num w:numId="16">
    <w:abstractNumId w:val="6"/>
  </w:num>
  <w:num w:numId="17">
    <w:abstractNumId w:val="15"/>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31"/>
  </w:num>
  <w:num w:numId="21">
    <w:abstractNumId w:val="7"/>
  </w:num>
  <w:num w:numId="22">
    <w:abstractNumId w:val="16"/>
  </w:num>
  <w:num w:numId="23">
    <w:abstractNumId w:val="17"/>
  </w:num>
  <w:num w:numId="24">
    <w:abstractNumId w:val="18"/>
  </w:num>
  <w:num w:numId="25">
    <w:abstractNumId w:val="32"/>
  </w:num>
  <w:num w:numId="26">
    <w:abstractNumId w:val="28"/>
  </w:num>
  <w:num w:numId="27">
    <w:abstractNumId w:val="19"/>
  </w:num>
  <w:num w:numId="28">
    <w:abstractNumId w:val="10"/>
  </w:num>
  <w:num w:numId="29">
    <w:abstractNumId w:val="21"/>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0"/>
  </w:num>
  <w:num w:numId="35">
    <w:abstractNumId w:val="35"/>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drawingGridHorizontalSpacing w:val="39"/>
  <w:drawingGridVerticalSpacing w:val="107"/>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9E1"/>
    <w:rsid w:val="00001D47"/>
    <w:rsid w:val="00004775"/>
    <w:rsid w:val="000058E7"/>
    <w:rsid w:val="0000620D"/>
    <w:rsid w:val="00006D83"/>
    <w:rsid w:val="0000713A"/>
    <w:rsid w:val="0001104E"/>
    <w:rsid w:val="00011AC7"/>
    <w:rsid w:val="0001236B"/>
    <w:rsid w:val="00013D68"/>
    <w:rsid w:val="0001572A"/>
    <w:rsid w:val="00015C2A"/>
    <w:rsid w:val="00017264"/>
    <w:rsid w:val="000173D3"/>
    <w:rsid w:val="00017C20"/>
    <w:rsid w:val="000219E8"/>
    <w:rsid w:val="0002246A"/>
    <w:rsid w:val="00024771"/>
    <w:rsid w:val="00025BBA"/>
    <w:rsid w:val="00026B2F"/>
    <w:rsid w:val="0003140A"/>
    <w:rsid w:val="00036B37"/>
    <w:rsid w:val="000373DD"/>
    <w:rsid w:val="000423AA"/>
    <w:rsid w:val="00043853"/>
    <w:rsid w:val="00044C4C"/>
    <w:rsid w:val="000450FC"/>
    <w:rsid w:val="000455AC"/>
    <w:rsid w:val="00046934"/>
    <w:rsid w:val="00046E81"/>
    <w:rsid w:val="000501D5"/>
    <w:rsid w:val="000529FE"/>
    <w:rsid w:val="00053033"/>
    <w:rsid w:val="00053E66"/>
    <w:rsid w:val="00060FC7"/>
    <w:rsid w:val="000619CB"/>
    <w:rsid w:val="00062CB6"/>
    <w:rsid w:val="000640C6"/>
    <w:rsid w:val="0006483E"/>
    <w:rsid w:val="00064909"/>
    <w:rsid w:val="00064FBF"/>
    <w:rsid w:val="0006614A"/>
    <w:rsid w:val="000661BB"/>
    <w:rsid w:val="000668F2"/>
    <w:rsid w:val="00066DAF"/>
    <w:rsid w:val="00067605"/>
    <w:rsid w:val="0007006A"/>
    <w:rsid w:val="00070714"/>
    <w:rsid w:val="000709C8"/>
    <w:rsid w:val="00071785"/>
    <w:rsid w:val="000737C0"/>
    <w:rsid w:val="00073DCE"/>
    <w:rsid w:val="0007553F"/>
    <w:rsid w:val="000770F0"/>
    <w:rsid w:val="00080390"/>
    <w:rsid w:val="000817CA"/>
    <w:rsid w:val="000821AF"/>
    <w:rsid w:val="00082281"/>
    <w:rsid w:val="00083649"/>
    <w:rsid w:val="00083B5F"/>
    <w:rsid w:val="00086034"/>
    <w:rsid w:val="00086811"/>
    <w:rsid w:val="0008736B"/>
    <w:rsid w:val="00087625"/>
    <w:rsid w:val="00087E29"/>
    <w:rsid w:val="00091C2E"/>
    <w:rsid w:val="00092B62"/>
    <w:rsid w:val="00092F1D"/>
    <w:rsid w:val="00094387"/>
    <w:rsid w:val="000949FF"/>
    <w:rsid w:val="000A126C"/>
    <w:rsid w:val="000A18B2"/>
    <w:rsid w:val="000A23B8"/>
    <w:rsid w:val="000A381D"/>
    <w:rsid w:val="000A3B53"/>
    <w:rsid w:val="000A4007"/>
    <w:rsid w:val="000A68EB"/>
    <w:rsid w:val="000B0BCA"/>
    <w:rsid w:val="000B2CD3"/>
    <w:rsid w:val="000B2D23"/>
    <w:rsid w:val="000B3BBD"/>
    <w:rsid w:val="000B49B2"/>
    <w:rsid w:val="000B4EA0"/>
    <w:rsid w:val="000B57C1"/>
    <w:rsid w:val="000B5C04"/>
    <w:rsid w:val="000C3B29"/>
    <w:rsid w:val="000C5722"/>
    <w:rsid w:val="000C5942"/>
    <w:rsid w:val="000C61C1"/>
    <w:rsid w:val="000C6AE9"/>
    <w:rsid w:val="000C7751"/>
    <w:rsid w:val="000D0EFE"/>
    <w:rsid w:val="000D0F82"/>
    <w:rsid w:val="000D1784"/>
    <w:rsid w:val="000D199E"/>
    <w:rsid w:val="000D2FB8"/>
    <w:rsid w:val="000D3D03"/>
    <w:rsid w:val="000D493A"/>
    <w:rsid w:val="000D4D4F"/>
    <w:rsid w:val="000D7326"/>
    <w:rsid w:val="000D7C21"/>
    <w:rsid w:val="000E2768"/>
    <w:rsid w:val="000E31A2"/>
    <w:rsid w:val="000E4B44"/>
    <w:rsid w:val="000E50AB"/>
    <w:rsid w:val="000E58A6"/>
    <w:rsid w:val="000E58CC"/>
    <w:rsid w:val="000E7EA4"/>
    <w:rsid w:val="000F18CA"/>
    <w:rsid w:val="000F43F1"/>
    <w:rsid w:val="000F4A25"/>
    <w:rsid w:val="000F7C8A"/>
    <w:rsid w:val="00100897"/>
    <w:rsid w:val="00101F94"/>
    <w:rsid w:val="001023FA"/>
    <w:rsid w:val="001049D8"/>
    <w:rsid w:val="001068C0"/>
    <w:rsid w:val="001078E9"/>
    <w:rsid w:val="00110F9B"/>
    <w:rsid w:val="00112283"/>
    <w:rsid w:val="0011441E"/>
    <w:rsid w:val="00114970"/>
    <w:rsid w:val="00115E04"/>
    <w:rsid w:val="00115E80"/>
    <w:rsid w:val="001167BD"/>
    <w:rsid w:val="00121643"/>
    <w:rsid w:val="00121C7D"/>
    <w:rsid w:val="00122FFD"/>
    <w:rsid w:val="00125DDA"/>
    <w:rsid w:val="001276E5"/>
    <w:rsid w:val="001279BD"/>
    <w:rsid w:val="00143405"/>
    <w:rsid w:val="0015203E"/>
    <w:rsid w:val="00153CD3"/>
    <w:rsid w:val="00154CE1"/>
    <w:rsid w:val="00155026"/>
    <w:rsid w:val="0015582D"/>
    <w:rsid w:val="001575C6"/>
    <w:rsid w:val="00157A41"/>
    <w:rsid w:val="00160F4C"/>
    <w:rsid w:val="00161583"/>
    <w:rsid w:val="00163FB6"/>
    <w:rsid w:val="00164FD0"/>
    <w:rsid w:val="001662F4"/>
    <w:rsid w:val="00166462"/>
    <w:rsid w:val="00167FC0"/>
    <w:rsid w:val="00171318"/>
    <w:rsid w:val="001722DA"/>
    <w:rsid w:val="00172ECA"/>
    <w:rsid w:val="00173503"/>
    <w:rsid w:val="00174539"/>
    <w:rsid w:val="00175DE9"/>
    <w:rsid w:val="00180F89"/>
    <w:rsid w:val="00183A48"/>
    <w:rsid w:val="0018639E"/>
    <w:rsid w:val="00187496"/>
    <w:rsid w:val="00190B75"/>
    <w:rsid w:val="00192A3E"/>
    <w:rsid w:val="00195584"/>
    <w:rsid w:val="0019591C"/>
    <w:rsid w:val="001A07BE"/>
    <w:rsid w:val="001A1A51"/>
    <w:rsid w:val="001A1AB7"/>
    <w:rsid w:val="001A2703"/>
    <w:rsid w:val="001A2DF7"/>
    <w:rsid w:val="001A32DE"/>
    <w:rsid w:val="001A3D4D"/>
    <w:rsid w:val="001A3DD6"/>
    <w:rsid w:val="001A5183"/>
    <w:rsid w:val="001A61EF"/>
    <w:rsid w:val="001A69D4"/>
    <w:rsid w:val="001B18B5"/>
    <w:rsid w:val="001B22FC"/>
    <w:rsid w:val="001B3D40"/>
    <w:rsid w:val="001B5117"/>
    <w:rsid w:val="001B56C7"/>
    <w:rsid w:val="001B619A"/>
    <w:rsid w:val="001B72D4"/>
    <w:rsid w:val="001C14B0"/>
    <w:rsid w:val="001C3519"/>
    <w:rsid w:val="001C354A"/>
    <w:rsid w:val="001C47BB"/>
    <w:rsid w:val="001C731D"/>
    <w:rsid w:val="001D005F"/>
    <w:rsid w:val="001D166A"/>
    <w:rsid w:val="001D1F4C"/>
    <w:rsid w:val="001D2F17"/>
    <w:rsid w:val="001D30B4"/>
    <w:rsid w:val="001D4850"/>
    <w:rsid w:val="001D6D51"/>
    <w:rsid w:val="001E0881"/>
    <w:rsid w:val="001E3566"/>
    <w:rsid w:val="001E5898"/>
    <w:rsid w:val="001E7BFF"/>
    <w:rsid w:val="001F1CB5"/>
    <w:rsid w:val="001F3598"/>
    <w:rsid w:val="001F380E"/>
    <w:rsid w:val="001F397F"/>
    <w:rsid w:val="001F453C"/>
    <w:rsid w:val="001F6B20"/>
    <w:rsid w:val="00202B13"/>
    <w:rsid w:val="002045B5"/>
    <w:rsid w:val="00207A0D"/>
    <w:rsid w:val="00210984"/>
    <w:rsid w:val="00211E12"/>
    <w:rsid w:val="0021306F"/>
    <w:rsid w:val="0021356B"/>
    <w:rsid w:val="002168F0"/>
    <w:rsid w:val="00217833"/>
    <w:rsid w:val="00217D70"/>
    <w:rsid w:val="00217DA7"/>
    <w:rsid w:val="002209B4"/>
    <w:rsid w:val="0022175A"/>
    <w:rsid w:val="00221C34"/>
    <w:rsid w:val="002226F3"/>
    <w:rsid w:val="00225A70"/>
    <w:rsid w:val="00226DAB"/>
    <w:rsid w:val="00227100"/>
    <w:rsid w:val="00227E5C"/>
    <w:rsid w:val="0023121A"/>
    <w:rsid w:val="0023400D"/>
    <w:rsid w:val="00234585"/>
    <w:rsid w:val="00235426"/>
    <w:rsid w:val="00237313"/>
    <w:rsid w:val="002421CC"/>
    <w:rsid w:val="00246CDF"/>
    <w:rsid w:val="00247D96"/>
    <w:rsid w:val="00250079"/>
    <w:rsid w:val="00253660"/>
    <w:rsid w:val="0025388B"/>
    <w:rsid w:val="00254957"/>
    <w:rsid w:val="00254D4E"/>
    <w:rsid w:val="0025556D"/>
    <w:rsid w:val="002571EB"/>
    <w:rsid w:val="002611E7"/>
    <w:rsid w:val="0026477A"/>
    <w:rsid w:val="00267B52"/>
    <w:rsid w:val="002703FD"/>
    <w:rsid w:val="00270CD9"/>
    <w:rsid w:val="002723FB"/>
    <w:rsid w:val="0027396A"/>
    <w:rsid w:val="00273FB8"/>
    <w:rsid w:val="002743C1"/>
    <w:rsid w:val="002800A3"/>
    <w:rsid w:val="00281B99"/>
    <w:rsid w:val="002852ED"/>
    <w:rsid w:val="0028550C"/>
    <w:rsid w:val="002856E9"/>
    <w:rsid w:val="00285776"/>
    <w:rsid w:val="002864E3"/>
    <w:rsid w:val="0029205B"/>
    <w:rsid w:val="0029245B"/>
    <w:rsid w:val="002929C2"/>
    <w:rsid w:val="002966C0"/>
    <w:rsid w:val="00296D7C"/>
    <w:rsid w:val="00297B83"/>
    <w:rsid w:val="002A0D73"/>
    <w:rsid w:val="002A0F55"/>
    <w:rsid w:val="002A1E44"/>
    <w:rsid w:val="002A6CD5"/>
    <w:rsid w:val="002B3D2C"/>
    <w:rsid w:val="002B6B6D"/>
    <w:rsid w:val="002B75A9"/>
    <w:rsid w:val="002C09BC"/>
    <w:rsid w:val="002C5C64"/>
    <w:rsid w:val="002C675C"/>
    <w:rsid w:val="002C6F08"/>
    <w:rsid w:val="002C737F"/>
    <w:rsid w:val="002D05AB"/>
    <w:rsid w:val="002D099A"/>
    <w:rsid w:val="002D1A97"/>
    <w:rsid w:val="002D5614"/>
    <w:rsid w:val="002E049A"/>
    <w:rsid w:val="002F2933"/>
    <w:rsid w:val="002F2CF5"/>
    <w:rsid w:val="002F4F82"/>
    <w:rsid w:val="00300147"/>
    <w:rsid w:val="003038B3"/>
    <w:rsid w:val="00305657"/>
    <w:rsid w:val="00307699"/>
    <w:rsid w:val="00310527"/>
    <w:rsid w:val="00311D77"/>
    <w:rsid w:val="003146EF"/>
    <w:rsid w:val="00316C94"/>
    <w:rsid w:val="003174B5"/>
    <w:rsid w:val="003212A2"/>
    <w:rsid w:val="00322299"/>
    <w:rsid w:val="00322C5D"/>
    <w:rsid w:val="00322FFB"/>
    <w:rsid w:val="003241E3"/>
    <w:rsid w:val="0032487D"/>
    <w:rsid w:val="003248B6"/>
    <w:rsid w:val="00325CC6"/>
    <w:rsid w:val="00330335"/>
    <w:rsid w:val="0033213E"/>
    <w:rsid w:val="003329EB"/>
    <w:rsid w:val="00332B79"/>
    <w:rsid w:val="00332ED9"/>
    <w:rsid w:val="00336069"/>
    <w:rsid w:val="00336FFC"/>
    <w:rsid w:val="0033722B"/>
    <w:rsid w:val="003407DA"/>
    <w:rsid w:val="00340FA6"/>
    <w:rsid w:val="00341C91"/>
    <w:rsid w:val="00341FCC"/>
    <w:rsid w:val="0034269E"/>
    <w:rsid w:val="00342A91"/>
    <w:rsid w:val="00347B34"/>
    <w:rsid w:val="00347C9B"/>
    <w:rsid w:val="00353411"/>
    <w:rsid w:val="00353ADE"/>
    <w:rsid w:val="00355C05"/>
    <w:rsid w:val="0035680A"/>
    <w:rsid w:val="0035712F"/>
    <w:rsid w:val="00357710"/>
    <w:rsid w:val="003577F9"/>
    <w:rsid w:val="00360888"/>
    <w:rsid w:val="003670A2"/>
    <w:rsid w:val="003703E4"/>
    <w:rsid w:val="00370D5E"/>
    <w:rsid w:val="0037357C"/>
    <w:rsid w:val="003747F7"/>
    <w:rsid w:val="00376C41"/>
    <w:rsid w:val="00376CB3"/>
    <w:rsid w:val="00377940"/>
    <w:rsid w:val="00380ACD"/>
    <w:rsid w:val="00382E49"/>
    <w:rsid w:val="003842F1"/>
    <w:rsid w:val="00387386"/>
    <w:rsid w:val="003873C8"/>
    <w:rsid w:val="00387B51"/>
    <w:rsid w:val="00391D30"/>
    <w:rsid w:val="0039570F"/>
    <w:rsid w:val="00396EBA"/>
    <w:rsid w:val="00396FB4"/>
    <w:rsid w:val="00397C32"/>
    <w:rsid w:val="003A0237"/>
    <w:rsid w:val="003A1E20"/>
    <w:rsid w:val="003A2052"/>
    <w:rsid w:val="003A3288"/>
    <w:rsid w:val="003A32E4"/>
    <w:rsid w:val="003A331F"/>
    <w:rsid w:val="003A4990"/>
    <w:rsid w:val="003A582F"/>
    <w:rsid w:val="003A73C0"/>
    <w:rsid w:val="003B063F"/>
    <w:rsid w:val="003B070F"/>
    <w:rsid w:val="003B45C6"/>
    <w:rsid w:val="003B5362"/>
    <w:rsid w:val="003B5991"/>
    <w:rsid w:val="003B745C"/>
    <w:rsid w:val="003C20E0"/>
    <w:rsid w:val="003C2B40"/>
    <w:rsid w:val="003C2DDF"/>
    <w:rsid w:val="003C375A"/>
    <w:rsid w:val="003C385C"/>
    <w:rsid w:val="003C420E"/>
    <w:rsid w:val="003C440A"/>
    <w:rsid w:val="003C4DBE"/>
    <w:rsid w:val="003C6B18"/>
    <w:rsid w:val="003D04D7"/>
    <w:rsid w:val="003D4436"/>
    <w:rsid w:val="003D79D6"/>
    <w:rsid w:val="003D7D55"/>
    <w:rsid w:val="003E0CF1"/>
    <w:rsid w:val="003E3F27"/>
    <w:rsid w:val="003E4E74"/>
    <w:rsid w:val="003E5155"/>
    <w:rsid w:val="003E5A20"/>
    <w:rsid w:val="003E6185"/>
    <w:rsid w:val="003E6B64"/>
    <w:rsid w:val="003E6E1D"/>
    <w:rsid w:val="003E775A"/>
    <w:rsid w:val="003F0364"/>
    <w:rsid w:val="003F1A75"/>
    <w:rsid w:val="00400B4F"/>
    <w:rsid w:val="00401144"/>
    <w:rsid w:val="004026C1"/>
    <w:rsid w:val="004034AC"/>
    <w:rsid w:val="00405333"/>
    <w:rsid w:val="00413320"/>
    <w:rsid w:val="00414454"/>
    <w:rsid w:val="00414C9D"/>
    <w:rsid w:val="00415C08"/>
    <w:rsid w:val="00417405"/>
    <w:rsid w:val="004216FC"/>
    <w:rsid w:val="00422369"/>
    <w:rsid w:val="00422878"/>
    <w:rsid w:val="004244FA"/>
    <w:rsid w:val="00425908"/>
    <w:rsid w:val="00430594"/>
    <w:rsid w:val="004305EE"/>
    <w:rsid w:val="0043403B"/>
    <w:rsid w:val="0043419C"/>
    <w:rsid w:val="00434489"/>
    <w:rsid w:val="00434571"/>
    <w:rsid w:val="00436C1D"/>
    <w:rsid w:val="004435DE"/>
    <w:rsid w:val="004446EF"/>
    <w:rsid w:val="00444904"/>
    <w:rsid w:val="004452BB"/>
    <w:rsid w:val="00445772"/>
    <w:rsid w:val="00445D7D"/>
    <w:rsid w:val="00447D1E"/>
    <w:rsid w:val="004505A7"/>
    <w:rsid w:val="00453232"/>
    <w:rsid w:val="00453719"/>
    <w:rsid w:val="00453EC2"/>
    <w:rsid w:val="0045565B"/>
    <w:rsid w:val="00461FA1"/>
    <w:rsid w:val="004621E7"/>
    <w:rsid w:val="00463A88"/>
    <w:rsid w:val="00465663"/>
    <w:rsid w:val="00465D0B"/>
    <w:rsid w:val="00466E66"/>
    <w:rsid w:val="00467FAD"/>
    <w:rsid w:val="00470EDD"/>
    <w:rsid w:val="0047523C"/>
    <w:rsid w:val="004753D9"/>
    <w:rsid w:val="00477CA4"/>
    <w:rsid w:val="00480051"/>
    <w:rsid w:val="004815A5"/>
    <w:rsid w:val="00482057"/>
    <w:rsid w:val="00482AAC"/>
    <w:rsid w:val="004836FC"/>
    <w:rsid w:val="0048529D"/>
    <w:rsid w:val="0048542E"/>
    <w:rsid w:val="00485EE3"/>
    <w:rsid w:val="0048675B"/>
    <w:rsid w:val="00486A77"/>
    <w:rsid w:val="00486BB7"/>
    <w:rsid w:val="00490D64"/>
    <w:rsid w:val="004922DE"/>
    <w:rsid w:val="0049566B"/>
    <w:rsid w:val="004A16A8"/>
    <w:rsid w:val="004A657F"/>
    <w:rsid w:val="004A6B98"/>
    <w:rsid w:val="004B0219"/>
    <w:rsid w:val="004B3351"/>
    <w:rsid w:val="004B363F"/>
    <w:rsid w:val="004B3AB5"/>
    <w:rsid w:val="004B5C0B"/>
    <w:rsid w:val="004B7A2F"/>
    <w:rsid w:val="004C05D6"/>
    <w:rsid w:val="004C07D1"/>
    <w:rsid w:val="004C1171"/>
    <w:rsid w:val="004C1512"/>
    <w:rsid w:val="004C2522"/>
    <w:rsid w:val="004C3A1B"/>
    <w:rsid w:val="004C4E41"/>
    <w:rsid w:val="004C725F"/>
    <w:rsid w:val="004D026F"/>
    <w:rsid w:val="004D3FA0"/>
    <w:rsid w:val="004D6149"/>
    <w:rsid w:val="004D661F"/>
    <w:rsid w:val="004D66AC"/>
    <w:rsid w:val="004E111F"/>
    <w:rsid w:val="004E1C6D"/>
    <w:rsid w:val="004E232F"/>
    <w:rsid w:val="004E3C28"/>
    <w:rsid w:val="004F0C44"/>
    <w:rsid w:val="004F0DA5"/>
    <w:rsid w:val="004F171D"/>
    <w:rsid w:val="004F2018"/>
    <w:rsid w:val="004F57A0"/>
    <w:rsid w:val="004F65BE"/>
    <w:rsid w:val="004F6BCD"/>
    <w:rsid w:val="004F6CD0"/>
    <w:rsid w:val="004F70D2"/>
    <w:rsid w:val="0050071C"/>
    <w:rsid w:val="0050081B"/>
    <w:rsid w:val="00500FBA"/>
    <w:rsid w:val="00501620"/>
    <w:rsid w:val="005018D7"/>
    <w:rsid w:val="00501FB0"/>
    <w:rsid w:val="00502B73"/>
    <w:rsid w:val="005038C9"/>
    <w:rsid w:val="005046F7"/>
    <w:rsid w:val="00504A1D"/>
    <w:rsid w:val="00504ECE"/>
    <w:rsid w:val="00510FC4"/>
    <w:rsid w:val="0051234E"/>
    <w:rsid w:val="00515C38"/>
    <w:rsid w:val="00517437"/>
    <w:rsid w:val="00517CDD"/>
    <w:rsid w:val="00520C81"/>
    <w:rsid w:val="00522686"/>
    <w:rsid w:val="005227B1"/>
    <w:rsid w:val="00522EA6"/>
    <w:rsid w:val="0052481D"/>
    <w:rsid w:val="00524CE4"/>
    <w:rsid w:val="005257F5"/>
    <w:rsid w:val="00525F04"/>
    <w:rsid w:val="005319A7"/>
    <w:rsid w:val="00533720"/>
    <w:rsid w:val="00534249"/>
    <w:rsid w:val="00534D44"/>
    <w:rsid w:val="00535929"/>
    <w:rsid w:val="005359C1"/>
    <w:rsid w:val="00537010"/>
    <w:rsid w:val="0053703A"/>
    <w:rsid w:val="0053788D"/>
    <w:rsid w:val="00542B7F"/>
    <w:rsid w:val="00542BA8"/>
    <w:rsid w:val="00544054"/>
    <w:rsid w:val="0054444E"/>
    <w:rsid w:val="0054445C"/>
    <w:rsid w:val="005458A2"/>
    <w:rsid w:val="00546D16"/>
    <w:rsid w:val="0054725C"/>
    <w:rsid w:val="0055086F"/>
    <w:rsid w:val="005521A9"/>
    <w:rsid w:val="005548F1"/>
    <w:rsid w:val="00554A97"/>
    <w:rsid w:val="00555B3B"/>
    <w:rsid w:val="00556460"/>
    <w:rsid w:val="005564F3"/>
    <w:rsid w:val="00556FBD"/>
    <w:rsid w:val="00557CDF"/>
    <w:rsid w:val="00561DC5"/>
    <w:rsid w:val="00566829"/>
    <w:rsid w:val="005673B6"/>
    <w:rsid w:val="00567E95"/>
    <w:rsid w:val="00570262"/>
    <w:rsid w:val="00570619"/>
    <w:rsid w:val="00571DCD"/>
    <w:rsid w:val="005726D5"/>
    <w:rsid w:val="005727AF"/>
    <w:rsid w:val="00575D61"/>
    <w:rsid w:val="00577E3E"/>
    <w:rsid w:val="00580CC8"/>
    <w:rsid w:val="0058303C"/>
    <w:rsid w:val="00583A1F"/>
    <w:rsid w:val="00586D40"/>
    <w:rsid w:val="005909C9"/>
    <w:rsid w:val="0059325A"/>
    <w:rsid w:val="005A0506"/>
    <w:rsid w:val="005A0928"/>
    <w:rsid w:val="005A1865"/>
    <w:rsid w:val="005A1A49"/>
    <w:rsid w:val="005B04FF"/>
    <w:rsid w:val="005B083B"/>
    <w:rsid w:val="005B0F80"/>
    <w:rsid w:val="005B1AEF"/>
    <w:rsid w:val="005B2394"/>
    <w:rsid w:val="005B6AEB"/>
    <w:rsid w:val="005B6E4A"/>
    <w:rsid w:val="005B777D"/>
    <w:rsid w:val="005B7C77"/>
    <w:rsid w:val="005C129F"/>
    <w:rsid w:val="005C14E0"/>
    <w:rsid w:val="005C1930"/>
    <w:rsid w:val="005C4FA0"/>
    <w:rsid w:val="005D0180"/>
    <w:rsid w:val="005D2B4D"/>
    <w:rsid w:val="005D2C7C"/>
    <w:rsid w:val="005D3444"/>
    <w:rsid w:val="005D4602"/>
    <w:rsid w:val="005D5ABD"/>
    <w:rsid w:val="005D6683"/>
    <w:rsid w:val="005E1B3C"/>
    <w:rsid w:val="005E55A7"/>
    <w:rsid w:val="005E6AEB"/>
    <w:rsid w:val="005F27D2"/>
    <w:rsid w:val="005F364D"/>
    <w:rsid w:val="005F4140"/>
    <w:rsid w:val="005F4B5C"/>
    <w:rsid w:val="005F6130"/>
    <w:rsid w:val="005F6D87"/>
    <w:rsid w:val="005F7BCD"/>
    <w:rsid w:val="0060042D"/>
    <w:rsid w:val="00601488"/>
    <w:rsid w:val="00603452"/>
    <w:rsid w:val="0060367D"/>
    <w:rsid w:val="0060583C"/>
    <w:rsid w:val="0060788E"/>
    <w:rsid w:val="00607BDC"/>
    <w:rsid w:val="00611C0B"/>
    <w:rsid w:val="00615F42"/>
    <w:rsid w:val="00617F76"/>
    <w:rsid w:val="00622B2F"/>
    <w:rsid w:val="006234CC"/>
    <w:rsid w:val="0062614A"/>
    <w:rsid w:val="006306C2"/>
    <w:rsid w:val="00630F73"/>
    <w:rsid w:val="006317CA"/>
    <w:rsid w:val="00634F1F"/>
    <w:rsid w:val="00634FBE"/>
    <w:rsid w:val="00635ADC"/>
    <w:rsid w:val="006360F7"/>
    <w:rsid w:val="00640E2D"/>
    <w:rsid w:val="00641479"/>
    <w:rsid w:val="00642622"/>
    <w:rsid w:val="006434F0"/>
    <w:rsid w:val="006463DE"/>
    <w:rsid w:val="0064679E"/>
    <w:rsid w:val="00647A03"/>
    <w:rsid w:val="0065014B"/>
    <w:rsid w:val="00650E37"/>
    <w:rsid w:val="006513C2"/>
    <w:rsid w:val="00653221"/>
    <w:rsid w:val="00654490"/>
    <w:rsid w:val="00654C91"/>
    <w:rsid w:val="0065578E"/>
    <w:rsid w:val="00656D8B"/>
    <w:rsid w:val="00657E21"/>
    <w:rsid w:val="00660EE6"/>
    <w:rsid w:val="006611B9"/>
    <w:rsid w:val="00661326"/>
    <w:rsid w:val="006632B9"/>
    <w:rsid w:val="0066374C"/>
    <w:rsid w:val="00663EDF"/>
    <w:rsid w:val="00663EE1"/>
    <w:rsid w:val="00664696"/>
    <w:rsid w:val="00665239"/>
    <w:rsid w:val="00665E97"/>
    <w:rsid w:val="00666E75"/>
    <w:rsid w:val="00672634"/>
    <w:rsid w:val="006746BB"/>
    <w:rsid w:val="006749B5"/>
    <w:rsid w:val="00676606"/>
    <w:rsid w:val="00676EB1"/>
    <w:rsid w:val="006778EF"/>
    <w:rsid w:val="00677B53"/>
    <w:rsid w:val="00680643"/>
    <w:rsid w:val="00680DB0"/>
    <w:rsid w:val="0068211D"/>
    <w:rsid w:val="006831CC"/>
    <w:rsid w:val="006844EE"/>
    <w:rsid w:val="00686DD5"/>
    <w:rsid w:val="0068799E"/>
    <w:rsid w:val="00693E91"/>
    <w:rsid w:val="00694CB2"/>
    <w:rsid w:val="00695E7B"/>
    <w:rsid w:val="006971E8"/>
    <w:rsid w:val="00697E46"/>
    <w:rsid w:val="006A2CD3"/>
    <w:rsid w:val="006A35D9"/>
    <w:rsid w:val="006A4A6E"/>
    <w:rsid w:val="006A4DAF"/>
    <w:rsid w:val="006A7C4E"/>
    <w:rsid w:val="006B2431"/>
    <w:rsid w:val="006B3272"/>
    <w:rsid w:val="006B57AA"/>
    <w:rsid w:val="006B7B82"/>
    <w:rsid w:val="006C0721"/>
    <w:rsid w:val="006C078A"/>
    <w:rsid w:val="006C3F81"/>
    <w:rsid w:val="006C5A11"/>
    <w:rsid w:val="006D0176"/>
    <w:rsid w:val="006D0309"/>
    <w:rsid w:val="006D404A"/>
    <w:rsid w:val="006D53D5"/>
    <w:rsid w:val="006D6ACC"/>
    <w:rsid w:val="006E2EA8"/>
    <w:rsid w:val="006F0CC8"/>
    <w:rsid w:val="006F0D09"/>
    <w:rsid w:val="006F234D"/>
    <w:rsid w:val="006F335A"/>
    <w:rsid w:val="006F3A70"/>
    <w:rsid w:val="006F50F8"/>
    <w:rsid w:val="006F603C"/>
    <w:rsid w:val="006F776A"/>
    <w:rsid w:val="007000B7"/>
    <w:rsid w:val="007005F5"/>
    <w:rsid w:val="00701661"/>
    <w:rsid w:val="0070223C"/>
    <w:rsid w:val="00710DB5"/>
    <w:rsid w:val="00711B2C"/>
    <w:rsid w:val="00713681"/>
    <w:rsid w:val="00713EAE"/>
    <w:rsid w:val="00715274"/>
    <w:rsid w:val="007162AE"/>
    <w:rsid w:val="00716F42"/>
    <w:rsid w:val="007173BA"/>
    <w:rsid w:val="00721AEB"/>
    <w:rsid w:val="00721C92"/>
    <w:rsid w:val="00721F01"/>
    <w:rsid w:val="00725165"/>
    <w:rsid w:val="0072797D"/>
    <w:rsid w:val="00730EE3"/>
    <w:rsid w:val="0073314B"/>
    <w:rsid w:val="0073579C"/>
    <w:rsid w:val="007365DC"/>
    <w:rsid w:val="007429B1"/>
    <w:rsid w:val="00744882"/>
    <w:rsid w:val="0074508A"/>
    <w:rsid w:val="007473F1"/>
    <w:rsid w:val="00750AE5"/>
    <w:rsid w:val="00752BD0"/>
    <w:rsid w:val="007539B5"/>
    <w:rsid w:val="0075427C"/>
    <w:rsid w:val="00754C1F"/>
    <w:rsid w:val="00760BCA"/>
    <w:rsid w:val="0076112B"/>
    <w:rsid w:val="007624E3"/>
    <w:rsid w:val="00762707"/>
    <w:rsid w:val="00763118"/>
    <w:rsid w:val="007641C1"/>
    <w:rsid w:val="00765403"/>
    <w:rsid w:val="00766CFE"/>
    <w:rsid w:val="00770408"/>
    <w:rsid w:val="0077082F"/>
    <w:rsid w:val="00770A54"/>
    <w:rsid w:val="007726E1"/>
    <w:rsid w:val="00775F68"/>
    <w:rsid w:val="007803C3"/>
    <w:rsid w:val="00783611"/>
    <w:rsid w:val="00784BB0"/>
    <w:rsid w:val="00785262"/>
    <w:rsid w:val="00785B3A"/>
    <w:rsid w:val="0078732A"/>
    <w:rsid w:val="00793421"/>
    <w:rsid w:val="00795DB6"/>
    <w:rsid w:val="00797899"/>
    <w:rsid w:val="007A1666"/>
    <w:rsid w:val="007A6220"/>
    <w:rsid w:val="007A657C"/>
    <w:rsid w:val="007A733B"/>
    <w:rsid w:val="007A735E"/>
    <w:rsid w:val="007A7C06"/>
    <w:rsid w:val="007B57AF"/>
    <w:rsid w:val="007B7974"/>
    <w:rsid w:val="007C17A2"/>
    <w:rsid w:val="007C5801"/>
    <w:rsid w:val="007C7C90"/>
    <w:rsid w:val="007C7D0A"/>
    <w:rsid w:val="007D04B6"/>
    <w:rsid w:val="007D09C1"/>
    <w:rsid w:val="007D1185"/>
    <w:rsid w:val="007D1E18"/>
    <w:rsid w:val="007D1EE8"/>
    <w:rsid w:val="007D26C6"/>
    <w:rsid w:val="007D3ACF"/>
    <w:rsid w:val="007D5052"/>
    <w:rsid w:val="007D610C"/>
    <w:rsid w:val="007D63FA"/>
    <w:rsid w:val="007D6E90"/>
    <w:rsid w:val="007E632C"/>
    <w:rsid w:val="007E7B5A"/>
    <w:rsid w:val="007E7FA1"/>
    <w:rsid w:val="007F1EF1"/>
    <w:rsid w:val="007F779A"/>
    <w:rsid w:val="007F77A0"/>
    <w:rsid w:val="00803732"/>
    <w:rsid w:val="00803B42"/>
    <w:rsid w:val="00807E07"/>
    <w:rsid w:val="00813352"/>
    <w:rsid w:val="008150F3"/>
    <w:rsid w:val="00816CA3"/>
    <w:rsid w:val="00820160"/>
    <w:rsid w:val="008241F5"/>
    <w:rsid w:val="00824C34"/>
    <w:rsid w:val="00824D6F"/>
    <w:rsid w:val="00827918"/>
    <w:rsid w:val="00832995"/>
    <w:rsid w:val="00833DAF"/>
    <w:rsid w:val="008351DB"/>
    <w:rsid w:val="00837F2B"/>
    <w:rsid w:val="00840353"/>
    <w:rsid w:val="008426CB"/>
    <w:rsid w:val="008459F3"/>
    <w:rsid w:val="008460EA"/>
    <w:rsid w:val="00846F24"/>
    <w:rsid w:val="00850B48"/>
    <w:rsid w:val="00851096"/>
    <w:rsid w:val="0085286E"/>
    <w:rsid w:val="00854A98"/>
    <w:rsid w:val="00855701"/>
    <w:rsid w:val="00857090"/>
    <w:rsid w:val="00862C5D"/>
    <w:rsid w:val="00863D8D"/>
    <w:rsid w:val="00863FD4"/>
    <w:rsid w:val="00866029"/>
    <w:rsid w:val="00873AB2"/>
    <w:rsid w:val="008740B2"/>
    <w:rsid w:val="0087480B"/>
    <w:rsid w:val="00877040"/>
    <w:rsid w:val="00880FC8"/>
    <w:rsid w:val="0088239B"/>
    <w:rsid w:val="008828BD"/>
    <w:rsid w:val="008844AC"/>
    <w:rsid w:val="00884BDB"/>
    <w:rsid w:val="00885B62"/>
    <w:rsid w:val="008860B9"/>
    <w:rsid w:val="00887EA6"/>
    <w:rsid w:val="0089104E"/>
    <w:rsid w:val="008925F7"/>
    <w:rsid w:val="00895937"/>
    <w:rsid w:val="008A45AC"/>
    <w:rsid w:val="008A4C36"/>
    <w:rsid w:val="008A5F30"/>
    <w:rsid w:val="008B12E7"/>
    <w:rsid w:val="008B19DE"/>
    <w:rsid w:val="008B1F95"/>
    <w:rsid w:val="008B3462"/>
    <w:rsid w:val="008B4E8A"/>
    <w:rsid w:val="008B5704"/>
    <w:rsid w:val="008B5B9C"/>
    <w:rsid w:val="008C130F"/>
    <w:rsid w:val="008C1A1C"/>
    <w:rsid w:val="008C4562"/>
    <w:rsid w:val="008D007B"/>
    <w:rsid w:val="008D0685"/>
    <w:rsid w:val="008D1805"/>
    <w:rsid w:val="008D20AA"/>
    <w:rsid w:val="008D45E0"/>
    <w:rsid w:val="008E047A"/>
    <w:rsid w:val="008E194B"/>
    <w:rsid w:val="008E1EC8"/>
    <w:rsid w:val="008E3704"/>
    <w:rsid w:val="008E5C40"/>
    <w:rsid w:val="008E72FA"/>
    <w:rsid w:val="008F03D3"/>
    <w:rsid w:val="008F15C6"/>
    <w:rsid w:val="00903FAB"/>
    <w:rsid w:val="009062ED"/>
    <w:rsid w:val="00906500"/>
    <w:rsid w:val="009079E1"/>
    <w:rsid w:val="00913D2C"/>
    <w:rsid w:val="009152FB"/>
    <w:rsid w:val="0091557A"/>
    <w:rsid w:val="0091728F"/>
    <w:rsid w:val="00917464"/>
    <w:rsid w:val="00920384"/>
    <w:rsid w:val="00921E99"/>
    <w:rsid w:val="00924962"/>
    <w:rsid w:val="00930032"/>
    <w:rsid w:val="0093231E"/>
    <w:rsid w:val="00934DCE"/>
    <w:rsid w:val="00935237"/>
    <w:rsid w:val="00935E08"/>
    <w:rsid w:val="00936F9E"/>
    <w:rsid w:val="00940345"/>
    <w:rsid w:val="00942160"/>
    <w:rsid w:val="009461AB"/>
    <w:rsid w:val="009476D2"/>
    <w:rsid w:val="009500E3"/>
    <w:rsid w:val="00952935"/>
    <w:rsid w:val="00952AA4"/>
    <w:rsid w:val="00953657"/>
    <w:rsid w:val="00957C30"/>
    <w:rsid w:val="009615F7"/>
    <w:rsid w:val="00962535"/>
    <w:rsid w:val="00962632"/>
    <w:rsid w:val="00962CB4"/>
    <w:rsid w:val="00962D47"/>
    <w:rsid w:val="009652F7"/>
    <w:rsid w:val="0096688D"/>
    <w:rsid w:val="009668FA"/>
    <w:rsid w:val="0096799F"/>
    <w:rsid w:val="00967DC1"/>
    <w:rsid w:val="009739BA"/>
    <w:rsid w:val="00975603"/>
    <w:rsid w:val="00975B7C"/>
    <w:rsid w:val="009769ED"/>
    <w:rsid w:val="00976CC2"/>
    <w:rsid w:val="00977B7F"/>
    <w:rsid w:val="00977E0B"/>
    <w:rsid w:val="00980153"/>
    <w:rsid w:val="00981DFC"/>
    <w:rsid w:val="009830AA"/>
    <w:rsid w:val="00983205"/>
    <w:rsid w:val="00983371"/>
    <w:rsid w:val="009842E8"/>
    <w:rsid w:val="0098430B"/>
    <w:rsid w:val="00985405"/>
    <w:rsid w:val="00985513"/>
    <w:rsid w:val="009904E2"/>
    <w:rsid w:val="00991752"/>
    <w:rsid w:val="009932EA"/>
    <w:rsid w:val="009932EF"/>
    <w:rsid w:val="00993B3F"/>
    <w:rsid w:val="00993E13"/>
    <w:rsid w:val="00994D3C"/>
    <w:rsid w:val="00995189"/>
    <w:rsid w:val="009A12AF"/>
    <w:rsid w:val="009A24FC"/>
    <w:rsid w:val="009A2C46"/>
    <w:rsid w:val="009A2D24"/>
    <w:rsid w:val="009A3E8E"/>
    <w:rsid w:val="009A4633"/>
    <w:rsid w:val="009A5BCC"/>
    <w:rsid w:val="009B11FD"/>
    <w:rsid w:val="009B3490"/>
    <w:rsid w:val="009B34B1"/>
    <w:rsid w:val="009B5D97"/>
    <w:rsid w:val="009B5E41"/>
    <w:rsid w:val="009B7F63"/>
    <w:rsid w:val="009C0A3B"/>
    <w:rsid w:val="009C22B3"/>
    <w:rsid w:val="009C2B05"/>
    <w:rsid w:val="009C5E0D"/>
    <w:rsid w:val="009C6971"/>
    <w:rsid w:val="009C6F39"/>
    <w:rsid w:val="009C7102"/>
    <w:rsid w:val="009D2105"/>
    <w:rsid w:val="009D2B7F"/>
    <w:rsid w:val="009D57E6"/>
    <w:rsid w:val="009D6F8E"/>
    <w:rsid w:val="009D7A25"/>
    <w:rsid w:val="009E07B9"/>
    <w:rsid w:val="009E0C1D"/>
    <w:rsid w:val="009E0D78"/>
    <w:rsid w:val="009E4927"/>
    <w:rsid w:val="009E50F1"/>
    <w:rsid w:val="009F17F3"/>
    <w:rsid w:val="009F33C8"/>
    <w:rsid w:val="009F4C9C"/>
    <w:rsid w:val="009F4E2E"/>
    <w:rsid w:val="009F697C"/>
    <w:rsid w:val="00A01952"/>
    <w:rsid w:val="00A02072"/>
    <w:rsid w:val="00A0225B"/>
    <w:rsid w:val="00A02A01"/>
    <w:rsid w:val="00A02D0F"/>
    <w:rsid w:val="00A14ABC"/>
    <w:rsid w:val="00A161D3"/>
    <w:rsid w:val="00A16D32"/>
    <w:rsid w:val="00A214A9"/>
    <w:rsid w:val="00A214EF"/>
    <w:rsid w:val="00A22CD4"/>
    <w:rsid w:val="00A23278"/>
    <w:rsid w:val="00A23DA4"/>
    <w:rsid w:val="00A24E2F"/>
    <w:rsid w:val="00A25C3E"/>
    <w:rsid w:val="00A25C99"/>
    <w:rsid w:val="00A260B9"/>
    <w:rsid w:val="00A26C42"/>
    <w:rsid w:val="00A31405"/>
    <w:rsid w:val="00A34CA9"/>
    <w:rsid w:val="00A34E95"/>
    <w:rsid w:val="00A360CB"/>
    <w:rsid w:val="00A36DCB"/>
    <w:rsid w:val="00A40115"/>
    <w:rsid w:val="00A40B27"/>
    <w:rsid w:val="00A411A6"/>
    <w:rsid w:val="00A42B4B"/>
    <w:rsid w:val="00A4570D"/>
    <w:rsid w:val="00A45B54"/>
    <w:rsid w:val="00A45C4C"/>
    <w:rsid w:val="00A509ED"/>
    <w:rsid w:val="00A52AF5"/>
    <w:rsid w:val="00A55ABF"/>
    <w:rsid w:val="00A56138"/>
    <w:rsid w:val="00A603C3"/>
    <w:rsid w:val="00A60662"/>
    <w:rsid w:val="00A611F9"/>
    <w:rsid w:val="00A64A8B"/>
    <w:rsid w:val="00A737C9"/>
    <w:rsid w:val="00A75368"/>
    <w:rsid w:val="00A77B61"/>
    <w:rsid w:val="00A80234"/>
    <w:rsid w:val="00A815C2"/>
    <w:rsid w:val="00A84076"/>
    <w:rsid w:val="00A84FCC"/>
    <w:rsid w:val="00A8558E"/>
    <w:rsid w:val="00A86656"/>
    <w:rsid w:val="00A87822"/>
    <w:rsid w:val="00A916AA"/>
    <w:rsid w:val="00A916F0"/>
    <w:rsid w:val="00A978B8"/>
    <w:rsid w:val="00A97C42"/>
    <w:rsid w:val="00AA3ABD"/>
    <w:rsid w:val="00AA4216"/>
    <w:rsid w:val="00AB13F7"/>
    <w:rsid w:val="00AB3F4E"/>
    <w:rsid w:val="00AB4C03"/>
    <w:rsid w:val="00AB5A41"/>
    <w:rsid w:val="00AB7253"/>
    <w:rsid w:val="00AB78B6"/>
    <w:rsid w:val="00AC1B2B"/>
    <w:rsid w:val="00AC230D"/>
    <w:rsid w:val="00AC2631"/>
    <w:rsid w:val="00AC3720"/>
    <w:rsid w:val="00AC396A"/>
    <w:rsid w:val="00AC3E4C"/>
    <w:rsid w:val="00AC4248"/>
    <w:rsid w:val="00AC4463"/>
    <w:rsid w:val="00AC477B"/>
    <w:rsid w:val="00AC5A13"/>
    <w:rsid w:val="00AC60AA"/>
    <w:rsid w:val="00AD0992"/>
    <w:rsid w:val="00AD177D"/>
    <w:rsid w:val="00AD4902"/>
    <w:rsid w:val="00AD4EBF"/>
    <w:rsid w:val="00AD565A"/>
    <w:rsid w:val="00AD6204"/>
    <w:rsid w:val="00AD75DC"/>
    <w:rsid w:val="00AE1C0D"/>
    <w:rsid w:val="00AE1EC4"/>
    <w:rsid w:val="00AE3C8C"/>
    <w:rsid w:val="00AE641A"/>
    <w:rsid w:val="00AE772A"/>
    <w:rsid w:val="00AF1A0F"/>
    <w:rsid w:val="00AF2670"/>
    <w:rsid w:val="00AF3BDA"/>
    <w:rsid w:val="00AF71AC"/>
    <w:rsid w:val="00B0417A"/>
    <w:rsid w:val="00B07667"/>
    <w:rsid w:val="00B11AA3"/>
    <w:rsid w:val="00B1494D"/>
    <w:rsid w:val="00B149FD"/>
    <w:rsid w:val="00B14BD9"/>
    <w:rsid w:val="00B15EA4"/>
    <w:rsid w:val="00B16E1D"/>
    <w:rsid w:val="00B2094A"/>
    <w:rsid w:val="00B21076"/>
    <w:rsid w:val="00B21482"/>
    <w:rsid w:val="00B2441B"/>
    <w:rsid w:val="00B24DC8"/>
    <w:rsid w:val="00B25F31"/>
    <w:rsid w:val="00B266ED"/>
    <w:rsid w:val="00B269EA"/>
    <w:rsid w:val="00B2739D"/>
    <w:rsid w:val="00B30E83"/>
    <w:rsid w:val="00B3252D"/>
    <w:rsid w:val="00B32922"/>
    <w:rsid w:val="00B3494A"/>
    <w:rsid w:val="00B36299"/>
    <w:rsid w:val="00B36B9B"/>
    <w:rsid w:val="00B37757"/>
    <w:rsid w:val="00B40AE7"/>
    <w:rsid w:val="00B418B0"/>
    <w:rsid w:val="00B46397"/>
    <w:rsid w:val="00B472FD"/>
    <w:rsid w:val="00B47CC9"/>
    <w:rsid w:val="00B521A0"/>
    <w:rsid w:val="00B52E2D"/>
    <w:rsid w:val="00B53D4F"/>
    <w:rsid w:val="00B54D46"/>
    <w:rsid w:val="00B56C0C"/>
    <w:rsid w:val="00B57F54"/>
    <w:rsid w:val="00B608D8"/>
    <w:rsid w:val="00B6129B"/>
    <w:rsid w:val="00B619AF"/>
    <w:rsid w:val="00B63BE1"/>
    <w:rsid w:val="00B63F31"/>
    <w:rsid w:val="00B65392"/>
    <w:rsid w:val="00B67324"/>
    <w:rsid w:val="00B70ABB"/>
    <w:rsid w:val="00B71789"/>
    <w:rsid w:val="00B71C74"/>
    <w:rsid w:val="00B72723"/>
    <w:rsid w:val="00B743FF"/>
    <w:rsid w:val="00B749E2"/>
    <w:rsid w:val="00B74C55"/>
    <w:rsid w:val="00B74D4B"/>
    <w:rsid w:val="00B76392"/>
    <w:rsid w:val="00B76590"/>
    <w:rsid w:val="00B81CF9"/>
    <w:rsid w:val="00B82F39"/>
    <w:rsid w:val="00B84BD3"/>
    <w:rsid w:val="00B910DA"/>
    <w:rsid w:val="00B948EA"/>
    <w:rsid w:val="00B94B03"/>
    <w:rsid w:val="00B95859"/>
    <w:rsid w:val="00B95D74"/>
    <w:rsid w:val="00B95D94"/>
    <w:rsid w:val="00BA0AB4"/>
    <w:rsid w:val="00BA2B37"/>
    <w:rsid w:val="00BA62EB"/>
    <w:rsid w:val="00BA667D"/>
    <w:rsid w:val="00BB0208"/>
    <w:rsid w:val="00BB276B"/>
    <w:rsid w:val="00BB4D52"/>
    <w:rsid w:val="00BC1FA0"/>
    <w:rsid w:val="00BC6496"/>
    <w:rsid w:val="00BC6D51"/>
    <w:rsid w:val="00BC75F7"/>
    <w:rsid w:val="00BD0653"/>
    <w:rsid w:val="00BD11EB"/>
    <w:rsid w:val="00BD2967"/>
    <w:rsid w:val="00BD2ADC"/>
    <w:rsid w:val="00BD3495"/>
    <w:rsid w:val="00BD502E"/>
    <w:rsid w:val="00BD5D0D"/>
    <w:rsid w:val="00BD648F"/>
    <w:rsid w:val="00BE0518"/>
    <w:rsid w:val="00BE37E3"/>
    <w:rsid w:val="00BE5520"/>
    <w:rsid w:val="00BE7DC7"/>
    <w:rsid w:val="00BF07F2"/>
    <w:rsid w:val="00BF1F21"/>
    <w:rsid w:val="00BF42A8"/>
    <w:rsid w:val="00BF79E1"/>
    <w:rsid w:val="00BF7DCE"/>
    <w:rsid w:val="00C00EDF"/>
    <w:rsid w:val="00C0273B"/>
    <w:rsid w:val="00C045A2"/>
    <w:rsid w:val="00C05BAA"/>
    <w:rsid w:val="00C06DA4"/>
    <w:rsid w:val="00C10CBA"/>
    <w:rsid w:val="00C111E9"/>
    <w:rsid w:val="00C11264"/>
    <w:rsid w:val="00C165B4"/>
    <w:rsid w:val="00C2021E"/>
    <w:rsid w:val="00C21A84"/>
    <w:rsid w:val="00C246BE"/>
    <w:rsid w:val="00C3020E"/>
    <w:rsid w:val="00C30C2A"/>
    <w:rsid w:val="00C30CEC"/>
    <w:rsid w:val="00C30DEB"/>
    <w:rsid w:val="00C3187B"/>
    <w:rsid w:val="00C31935"/>
    <w:rsid w:val="00C34DDB"/>
    <w:rsid w:val="00C3519C"/>
    <w:rsid w:val="00C35DA5"/>
    <w:rsid w:val="00C3609F"/>
    <w:rsid w:val="00C377B6"/>
    <w:rsid w:val="00C40C30"/>
    <w:rsid w:val="00C4183A"/>
    <w:rsid w:val="00C41A6E"/>
    <w:rsid w:val="00C41DED"/>
    <w:rsid w:val="00C45BC2"/>
    <w:rsid w:val="00C46DFC"/>
    <w:rsid w:val="00C475CE"/>
    <w:rsid w:val="00C47CF1"/>
    <w:rsid w:val="00C50C08"/>
    <w:rsid w:val="00C52628"/>
    <w:rsid w:val="00C5670F"/>
    <w:rsid w:val="00C61257"/>
    <w:rsid w:val="00C628BD"/>
    <w:rsid w:val="00C62B51"/>
    <w:rsid w:val="00C666AB"/>
    <w:rsid w:val="00C72133"/>
    <w:rsid w:val="00C75A4A"/>
    <w:rsid w:val="00C75C43"/>
    <w:rsid w:val="00C77EB0"/>
    <w:rsid w:val="00C806DE"/>
    <w:rsid w:val="00C8162E"/>
    <w:rsid w:val="00C831C3"/>
    <w:rsid w:val="00C83374"/>
    <w:rsid w:val="00C851F4"/>
    <w:rsid w:val="00C873D5"/>
    <w:rsid w:val="00C901DC"/>
    <w:rsid w:val="00C902FF"/>
    <w:rsid w:val="00C929AD"/>
    <w:rsid w:val="00CA0AE0"/>
    <w:rsid w:val="00CA12A6"/>
    <w:rsid w:val="00CA37BD"/>
    <w:rsid w:val="00CA4B4A"/>
    <w:rsid w:val="00CA5EF5"/>
    <w:rsid w:val="00CA7607"/>
    <w:rsid w:val="00CA7C3A"/>
    <w:rsid w:val="00CB0893"/>
    <w:rsid w:val="00CB0B55"/>
    <w:rsid w:val="00CB3F9A"/>
    <w:rsid w:val="00CB44BC"/>
    <w:rsid w:val="00CB4B3A"/>
    <w:rsid w:val="00CB4BC0"/>
    <w:rsid w:val="00CB5390"/>
    <w:rsid w:val="00CB54B6"/>
    <w:rsid w:val="00CB5609"/>
    <w:rsid w:val="00CB5E05"/>
    <w:rsid w:val="00CB65F7"/>
    <w:rsid w:val="00CB6B18"/>
    <w:rsid w:val="00CB721F"/>
    <w:rsid w:val="00CC0497"/>
    <w:rsid w:val="00CC056B"/>
    <w:rsid w:val="00CC5EBA"/>
    <w:rsid w:val="00CC6D77"/>
    <w:rsid w:val="00CC70EC"/>
    <w:rsid w:val="00CD2BC7"/>
    <w:rsid w:val="00CD2BFD"/>
    <w:rsid w:val="00CD4E54"/>
    <w:rsid w:val="00CD55D3"/>
    <w:rsid w:val="00CD6044"/>
    <w:rsid w:val="00CD71C0"/>
    <w:rsid w:val="00CE02A2"/>
    <w:rsid w:val="00CE0F9B"/>
    <w:rsid w:val="00CE261C"/>
    <w:rsid w:val="00CE516B"/>
    <w:rsid w:val="00CE63A3"/>
    <w:rsid w:val="00CE6D88"/>
    <w:rsid w:val="00CE7C14"/>
    <w:rsid w:val="00CF1146"/>
    <w:rsid w:val="00CF3A08"/>
    <w:rsid w:val="00CF4D29"/>
    <w:rsid w:val="00CF51B7"/>
    <w:rsid w:val="00CF7D3B"/>
    <w:rsid w:val="00CF7E12"/>
    <w:rsid w:val="00D019DE"/>
    <w:rsid w:val="00D033B3"/>
    <w:rsid w:val="00D034E0"/>
    <w:rsid w:val="00D035CD"/>
    <w:rsid w:val="00D03E93"/>
    <w:rsid w:val="00D10C84"/>
    <w:rsid w:val="00D11BB2"/>
    <w:rsid w:val="00D125D8"/>
    <w:rsid w:val="00D131DD"/>
    <w:rsid w:val="00D13C19"/>
    <w:rsid w:val="00D1429C"/>
    <w:rsid w:val="00D16F1E"/>
    <w:rsid w:val="00D20955"/>
    <w:rsid w:val="00D244AD"/>
    <w:rsid w:val="00D26FA4"/>
    <w:rsid w:val="00D30D91"/>
    <w:rsid w:val="00D325CF"/>
    <w:rsid w:val="00D34966"/>
    <w:rsid w:val="00D3681C"/>
    <w:rsid w:val="00D41049"/>
    <w:rsid w:val="00D41669"/>
    <w:rsid w:val="00D41A89"/>
    <w:rsid w:val="00D43914"/>
    <w:rsid w:val="00D4444E"/>
    <w:rsid w:val="00D44C94"/>
    <w:rsid w:val="00D4563C"/>
    <w:rsid w:val="00D465ED"/>
    <w:rsid w:val="00D46E5B"/>
    <w:rsid w:val="00D47F1F"/>
    <w:rsid w:val="00D51565"/>
    <w:rsid w:val="00D5375E"/>
    <w:rsid w:val="00D542D5"/>
    <w:rsid w:val="00D54BA4"/>
    <w:rsid w:val="00D54DB0"/>
    <w:rsid w:val="00D56B66"/>
    <w:rsid w:val="00D575ED"/>
    <w:rsid w:val="00D61659"/>
    <w:rsid w:val="00D62EB7"/>
    <w:rsid w:val="00D63801"/>
    <w:rsid w:val="00D63B11"/>
    <w:rsid w:val="00D65371"/>
    <w:rsid w:val="00D653EE"/>
    <w:rsid w:val="00D6647B"/>
    <w:rsid w:val="00D714D1"/>
    <w:rsid w:val="00D7177F"/>
    <w:rsid w:val="00D72630"/>
    <w:rsid w:val="00D726FF"/>
    <w:rsid w:val="00D73644"/>
    <w:rsid w:val="00D74847"/>
    <w:rsid w:val="00D7508D"/>
    <w:rsid w:val="00D77887"/>
    <w:rsid w:val="00D8269B"/>
    <w:rsid w:val="00D86AB4"/>
    <w:rsid w:val="00D877E9"/>
    <w:rsid w:val="00D9181E"/>
    <w:rsid w:val="00D928E1"/>
    <w:rsid w:val="00D92B4B"/>
    <w:rsid w:val="00D93B81"/>
    <w:rsid w:val="00D94454"/>
    <w:rsid w:val="00D9535C"/>
    <w:rsid w:val="00D973FF"/>
    <w:rsid w:val="00DA0A25"/>
    <w:rsid w:val="00DA12E0"/>
    <w:rsid w:val="00DA4ED4"/>
    <w:rsid w:val="00DA6129"/>
    <w:rsid w:val="00DA7757"/>
    <w:rsid w:val="00DA792D"/>
    <w:rsid w:val="00DB04FB"/>
    <w:rsid w:val="00DB2A31"/>
    <w:rsid w:val="00DB501E"/>
    <w:rsid w:val="00DB6A57"/>
    <w:rsid w:val="00DB6B7D"/>
    <w:rsid w:val="00DB70E2"/>
    <w:rsid w:val="00DC03AD"/>
    <w:rsid w:val="00DC173A"/>
    <w:rsid w:val="00DC2DA8"/>
    <w:rsid w:val="00DD057D"/>
    <w:rsid w:val="00DD4227"/>
    <w:rsid w:val="00DD6A2E"/>
    <w:rsid w:val="00DD771C"/>
    <w:rsid w:val="00DE04B0"/>
    <w:rsid w:val="00DE1BF7"/>
    <w:rsid w:val="00DE6638"/>
    <w:rsid w:val="00DE67D1"/>
    <w:rsid w:val="00DF0969"/>
    <w:rsid w:val="00DF5775"/>
    <w:rsid w:val="00E0158E"/>
    <w:rsid w:val="00E01AC1"/>
    <w:rsid w:val="00E01EE0"/>
    <w:rsid w:val="00E020E6"/>
    <w:rsid w:val="00E0243C"/>
    <w:rsid w:val="00E02FBC"/>
    <w:rsid w:val="00E041E4"/>
    <w:rsid w:val="00E04D44"/>
    <w:rsid w:val="00E05102"/>
    <w:rsid w:val="00E05660"/>
    <w:rsid w:val="00E0576A"/>
    <w:rsid w:val="00E05974"/>
    <w:rsid w:val="00E1051C"/>
    <w:rsid w:val="00E10521"/>
    <w:rsid w:val="00E117DF"/>
    <w:rsid w:val="00E12FA4"/>
    <w:rsid w:val="00E1322F"/>
    <w:rsid w:val="00E144BD"/>
    <w:rsid w:val="00E14525"/>
    <w:rsid w:val="00E1531D"/>
    <w:rsid w:val="00E1554B"/>
    <w:rsid w:val="00E1616D"/>
    <w:rsid w:val="00E20A60"/>
    <w:rsid w:val="00E23F59"/>
    <w:rsid w:val="00E26223"/>
    <w:rsid w:val="00E27E89"/>
    <w:rsid w:val="00E30802"/>
    <w:rsid w:val="00E33A62"/>
    <w:rsid w:val="00E33C64"/>
    <w:rsid w:val="00E36011"/>
    <w:rsid w:val="00E37EB9"/>
    <w:rsid w:val="00E4450A"/>
    <w:rsid w:val="00E44921"/>
    <w:rsid w:val="00E463B7"/>
    <w:rsid w:val="00E47C0F"/>
    <w:rsid w:val="00E50C4F"/>
    <w:rsid w:val="00E514AB"/>
    <w:rsid w:val="00E514DF"/>
    <w:rsid w:val="00E517DC"/>
    <w:rsid w:val="00E51FF6"/>
    <w:rsid w:val="00E5583A"/>
    <w:rsid w:val="00E61086"/>
    <w:rsid w:val="00E651BE"/>
    <w:rsid w:val="00E665B6"/>
    <w:rsid w:val="00E67502"/>
    <w:rsid w:val="00E70C6C"/>
    <w:rsid w:val="00E7317E"/>
    <w:rsid w:val="00E74D16"/>
    <w:rsid w:val="00E75F90"/>
    <w:rsid w:val="00E767CE"/>
    <w:rsid w:val="00E76E4C"/>
    <w:rsid w:val="00E7722B"/>
    <w:rsid w:val="00E8255A"/>
    <w:rsid w:val="00E8300B"/>
    <w:rsid w:val="00E84426"/>
    <w:rsid w:val="00E85C66"/>
    <w:rsid w:val="00E8759F"/>
    <w:rsid w:val="00E91506"/>
    <w:rsid w:val="00E91847"/>
    <w:rsid w:val="00E91DF4"/>
    <w:rsid w:val="00E92C70"/>
    <w:rsid w:val="00E941CF"/>
    <w:rsid w:val="00E95FA7"/>
    <w:rsid w:val="00EA2E21"/>
    <w:rsid w:val="00EA32A5"/>
    <w:rsid w:val="00EA47B2"/>
    <w:rsid w:val="00EA79DC"/>
    <w:rsid w:val="00EB02D6"/>
    <w:rsid w:val="00EB09CF"/>
    <w:rsid w:val="00EB1147"/>
    <w:rsid w:val="00EB1CA9"/>
    <w:rsid w:val="00EB4C31"/>
    <w:rsid w:val="00EB5103"/>
    <w:rsid w:val="00EB524C"/>
    <w:rsid w:val="00EB67C9"/>
    <w:rsid w:val="00EB6D7C"/>
    <w:rsid w:val="00EC078D"/>
    <w:rsid w:val="00EC07EB"/>
    <w:rsid w:val="00EC0A3E"/>
    <w:rsid w:val="00EC15E1"/>
    <w:rsid w:val="00EC3175"/>
    <w:rsid w:val="00EC464A"/>
    <w:rsid w:val="00EC4F24"/>
    <w:rsid w:val="00ED09C8"/>
    <w:rsid w:val="00ED0DA2"/>
    <w:rsid w:val="00ED164C"/>
    <w:rsid w:val="00ED3982"/>
    <w:rsid w:val="00ED4401"/>
    <w:rsid w:val="00ED71FC"/>
    <w:rsid w:val="00ED7491"/>
    <w:rsid w:val="00EE1677"/>
    <w:rsid w:val="00EE552D"/>
    <w:rsid w:val="00EE61A6"/>
    <w:rsid w:val="00EF0FD2"/>
    <w:rsid w:val="00EF30FF"/>
    <w:rsid w:val="00EF4FCF"/>
    <w:rsid w:val="00F00DD2"/>
    <w:rsid w:val="00F0129B"/>
    <w:rsid w:val="00F03F3B"/>
    <w:rsid w:val="00F0505A"/>
    <w:rsid w:val="00F05738"/>
    <w:rsid w:val="00F062CA"/>
    <w:rsid w:val="00F0777E"/>
    <w:rsid w:val="00F115CF"/>
    <w:rsid w:val="00F1193E"/>
    <w:rsid w:val="00F13C9E"/>
    <w:rsid w:val="00F14F8F"/>
    <w:rsid w:val="00F17033"/>
    <w:rsid w:val="00F20D63"/>
    <w:rsid w:val="00F22E76"/>
    <w:rsid w:val="00F30C09"/>
    <w:rsid w:val="00F314C0"/>
    <w:rsid w:val="00F32022"/>
    <w:rsid w:val="00F32636"/>
    <w:rsid w:val="00F34864"/>
    <w:rsid w:val="00F35017"/>
    <w:rsid w:val="00F373AD"/>
    <w:rsid w:val="00F37B9F"/>
    <w:rsid w:val="00F4253F"/>
    <w:rsid w:val="00F43457"/>
    <w:rsid w:val="00F446F2"/>
    <w:rsid w:val="00F45297"/>
    <w:rsid w:val="00F4530D"/>
    <w:rsid w:val="00F51184"/>
    <w:rsid w:val="00F512E8"/>
    <w:rsid w:val="00F513CB"/>
    <w:rsid w:val="00F544E2"/>
    <w:rsid w:val="00F54622"/>
    <w:rsid w:val="00F54E22"/>
    <w:rsid w:val="00F55A71"/>
    <w:rsid w:val="00F56017"/>
    <w:rsid w:val="00F57BAD"/>
    <w:rsid w:val="00F611F3"/>
    <w:rsid w:val="00F6125A"/>
    <w:rsid w:val="00F61A62"/>
    <w:rsid w:val="00F64509"/>
    <w:rsid w:val="00F66FD7"/>
    <w:rsid w:val="00F70B21"/>
    <w:rsid w:val="00F72D29"/>
    <w:rsid w:val="00F74924"/>
    <w:rsid w:val="00F7506C"/>
    <w:rsid w:val="00F756AE"/>
    <w:rsid w:val="00F76A16"/>
    <w:rsid w:val="00F80F09"/>
    <w:rsid w:val="00F8117E"/>
    <w:rsid w:val="00F82082"/>
    <w:rsid w:val="00F9059C"/>
    <w:rsid w:val="00F92F1F"/>
    <w:rsid w:val="00F93085"/>
    <w:rsid w:val="00F93110"/>
    <w:rsid w:val="00F953B4"/>
    <w:rsid w:val="00F9559D"/>
    <w:rsid w:val="00F96B0B"/>
    <w:rsid w:val="00FA38A6"/>
    <w:rsid w:val="00FA4AEA"/>
    <w:rsid w:val="00FB1DF7"/>
    <w:rsid w:val="00FB1F36"/>
    <w:rsid w:val="00FB2554"/>
    <w:rsid w:val="00FB267F"/>
    <w:rsid w:val="00FB38CF"/>
    <w:rsid w:val="00FB414B"/>
    <w:rsid w:val="00FB568D"/>
    <w:rsid w:val="00FB5AC7"/>
    <w:rsid w:val="00FB61BE"/>
    <w:rsid w:val="00FB7CAA"/>
    <w:rsid w:val="00FC014C"/>
    <w:rsid w:val="00FC0F1C"/>
    <w:rsid w:val="00FC115B"/>
    <w:rsid w:val="00FC1647"/>
    <w:rsid w:val="00FC1C8C"/>
    <w:rsid w:val="00FC2192"/>
    <w:rsid w:val="00FD0CE7"/>
    <w:rsid w:val="00FD2C4D"/>
    <w:rsid w:val="00FD3858"/>
    <w:rsid w:val="00FD3932"/>
    <w:rsid w:val="00FD3FCF"/>
    <w:rsid w:val="00FD5464"/>
    <w:rsid w:val="00FD6BB7"/>
    <w:rsid w:val="00FE1902"/>
    <w:rsid w:val="00FE1A33"/>
    <w:rsid w:val="00FE1DD4"/>
    <w:rsid w:val="00FE38ED"/>
    <w:rsid w:val="00FE447E"/>
    <w:rsid w:val="00FF079C"/>
    <w:rsid w:val="00FF0950"/>
    <w:rsid w:val="00FF132C"/>
    <w:rsid w:val="00FF1678"/>
    <w:rsid w:val="00FF197C"/>
    <w:rsid w:val="00FF2418"/>
    <w:rsid w:val="00FF476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9B8EBD"/>
  <w15:docId w15:val="{A5946BE8-2C48-428E-A707-44F21533A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E61A6"/>
    <w:rPr>
      <w:rFonts w:ascii="Arial" w:hAnsi="Arial" w:cs="Arial"/>
      <w:szCs w:val="24"/>
    </w:rPr>
  </w:style>
  <w:style w:type="paragraph" w:styleId="Nagwek1">
    <w:name w:val="heading 1"/>
    <w:basedOn w:val="Normalny"/>
    <w:next w:val="Normalny"/>
    <w:qFormat/>
    <w:rsid w:val="0091728F"/>
    <w:pPr>
      <w:keepNext/>
      <w:spacing w:before="240" w:after="60"/>
      <w:outlineLvl w:val="0"/>
    </w:pPr>
    <w:rPr>
      <w:b/>
      <w:bCs/>
      <w:kern w:val="32"/>
      <w:sz w:val="32"/>
      <w:szCs w:val="32"/>
    </w:rPr>
  </w:style>
  <w:style w:type="paragraph" w:styleId="Nagwek2">
    <w:name w:val="heading 2"/>
    <w:basedOn w:val="Normalny"/>
    <w:next w:val="Normalny"/>
    <w:qFormat/>
    <w:rsid w:val="0091728F"/>
    <w:pPr>
      <w:keepNext/>
      <w:spacing w:before="240" w:after="60"/>
      <w:outlineLvl w:val="1"/>
    </w:pPr>
    <w:rPr>
      <w:b/>
      <w:bCs/>
      <w:iCs/>
      <w:sz w:val="28"/>
      <w:szCs w:val="28"/>
    </w:rPr>
  </w:style>
  <w:style w:type="paragraph" w:styleId="Nagwek3">
    <w:name w:val="heading 3"/>
    <w:basedOn w:val="Normalny"/>
    <w:next w:val="Normalny"/>
    <w:qFormat/>
    <w:rsid w:val="0091728F"/>
    <w:pPr>
      <w:keepNext/>
      <w:spacing w:before="240" w:after="60"/>
      <w:outlineLvl w:val="2"/>
    </w:pPr>
    <w:rPr>
      <w:b/>
      <w:bCs/>
      <w:sz w:val="24"/>
      <w:szCs w:val="26"/>
    </w:rPr>
  </w:style>
  <w:style w:type="paragraph" w:styleId="Nagwek4">
    <w:name w:val="heading 4"/>
    <w:basedOn w:val="Normalny"/>
    <w:next w:val="Normalny"/>
    <w:qFormat/>
    <w:rsid w:val="0091728F"/>
    <w:pPr>
      <w:keepNext/>
      <w:jc w:val="center"/>
      <w:outlineLvl w:val="3"/>
    </w:pPr>
    <w:rPr>
      <w:b/>
      <w:bCs/>
    </w:rPr>
  </w:style>
  <w:style w:type="paragraph" w:styleId="Nagwek5">
    <w:name w:val="heading 5"/>
    <w:basedOn w:val="Normalny"/>
    <w:next w:val="Normalny"/>
    <w:qFormat/>
    <w:rsid w:val="0091728F"/>
    <w:pPr>
      <w:keepNext/>
      <w:ind w:left="4956" w:firstLine="708"/>
      <w:outlineLvl w:val="4"/>
    </w:pPr>
    <w:rPr>
      <w:rFonts w:ascii="Times New Roman" w:hAnsi="Times New Roman" w:cs="Times New Roman"/>
      <w:b/>
      <w:sz w:val="24"/>
      <w:szCs w:val="20"/>
    </w:rPr>
  </w:style>
  <w:style w:type="paragraph" w:styleId="Nagwek6">
    <w:name w:val="heading 6"/>
    <w:basedOn w:val="Normalny"/>
    <w:next w:val="Normalny"/>
    <w:qFormat/>
    <w:rsid w:val="0091728F"/>
    <w:pPr>
      <w:keepNext/>
      <w:ind w:left="708" w:firstLine="708"/>
      <w:jc w:val="both"/>
      <w:outlineLvl w:val="5"/>
    </w:pPr>
    <w:rPr>
      <w:rFonts w:cs="Times New Roman"/>
      <w:b/>
      <w:szCs w:val="20"/>
    </w:rPr>
  </w:style>
  <w:style w:type="paragraph" w:styleId="Nagwek7">
    <w:name w:val="heading 7"/>
    <w:basedOn w:val="Normalny"/>
    <w:next w:val="Normalny"/>
    <w:qFormat/>
    <w:rsid w:val="0091728F"/>
    <w:pPr>
      <w:keepNext/>
      <w:jc w:val="both"/>
      <w:outlineLvl w:val="6"/>
    </w:pPr>
    <w:rPr>
      <w:b/>
    </w:rPr>
  </w:style>
  <w:style w:type="paragraph" w:styleId="Nagwek8">
    <w:name w:val="heading 8"/>
    <w:basedOn w:val="Normalny"/>
    <w:next w:val="Normalny"/>
    <w:qFormat/>
    <w:rsid w:val="0091728F"/>
    <w:pPr>
      <w:keepNext/>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91728F"/>
    <w:pPr>
      <w:ind w:left="426"/>
    </w:pPr>
    <w:rPr>
      <w:rFonts w:ascii="Times New Roman" w:hAnsi="Times New Roman" w:cs="Times New Roman"/>
      <w:sz w:val="24"/>
      <w:szCs w:val="20"/>
    </w:rPr>
  </w:style>
  <w:style w:type="paragraph" w:styleId="Tekstprzypisudolnego">
    <w:name w:val="footnote text"/>
    <w:basedOn w:val="Normalny"/>
    <w:semiHidden/>
    <w:rsid w:val="0091728F"/>
    <w:rPr>
      <w:rFonts w:ascii="Times New Roman" w:hAnsi="Times New Roman" w:cs="Times New Roman"/>
      <w:szCs w:val="20"/>
    </w:rPr>
  </w:style>
  <w:style w:type="paragraph" w:styleId="Tekstpodstawowy3">
    <w:name w:val="Body Text 3"/>
    <w:basedOn w:val="Normalny"/>
    <w:rsid w:val="0091728F"/>
    <w:pPr>
      <w:jc w:val="center"/>
    </w:pPr>
    <w:rPr>
      <w:rFonts w:ascii="Times New Roman" w:hAnsi="Times New Roman" w:cs="Times New Roman"/>
      <w:b/>
      <w:sz w:val="24"/>
      <w:szCs w:val="20"/>
      <w:u w:val="single"/>
    </w:rPr>
  </w:style>
  <w:style w:type="paragraph" w:styleId="Tekstpodstawowy">
    <w:name w:val="Body Text"/>
    <w:aliases w:val="(F2)"/>
    <w:basedOn w:val="Normalny"/>
    <w:semiHidden/>
    <w:rsid w:val="0091728F"/>
    <w:rPr>
      <w:rFonts w:ascii="Times New Roman" w:hAnsi="Times New Roman" w:cs="Times New Roman"/>
      <w:b/>
      <w:sz w:val="28"/>
      <w:szCs w:val="20"/>
    </w:rPr>
  </w:style>
  <w:style w:type="paragraph" w:styleId="Nagwek">
    <w:name w:val="header"/>
    <w:basedOn w:val="Normalny"/>
    <w:link w:val="NagwekZnak"/>
    <w:uiPriority w:val="99"/>
    <w:rsid w:val="0091728F"/>
    <w:pPr>
      <w:tabs>
        <w:tab w:val="center" w:pos="4536"/>
        <w:tab w:val="right" w:pos="9072"/>
      </w:tabs>
    </w:pPr>
    <w:rPr>
      <w:rFonts w:ascii="Times New Roman" w:hAnsi="Times New Roman" w:cs="Times New Roman"/>
      <w:szCs w:val="20"/>
    </w:rPr>
  </w:style>
  <w:style w:type="paragraph" w:customStyle="1" w:styleId="TekstpodstawowyF2">
    <w:name w:val="Tekst podstawowy.(F2)"/>
    <w:basedOn w:val="Normalny"/>
    <w:rsid w:val="0091728F"/>
    <w:rPr>
      <w:rFonts w:ascii="Times New Roman" w:hAnsi="Times New Roman" w:cs="Times New Roman"/>
      <w:sz w:val="24"/>
      <w:szCs w:val="20"/>
    </w:rPr>
  </w:style>
  <w:style w:type="paragraph" w:customStyle="1" w:styleId="ust">
    <w:name w:val="ust"/>
    <w:rsid w:val="0091728F"/>
    <w:pPr>
      <w:spacing w:before="60" w:after="60"/>
      <w:ind w:left="426" w:hanging="284"/>
      <w:jc w:val="both"/>
    </w:pPr>
    <w:rPr>
      <w:sz w:val="24"/>
    </w:rPr>
  </w:style>
  <w:style w:type="paragraph" w:styleId="Stopka">
    <w:name w:val="footer"/>
    <w:basedOn w:val="Normalny"/>
    <w:link w:val="StopkaZnak"/>
    <w:uiPriority w:val="99"/>
    <w:rsid w:val="0091728F"/>
    <w:pPr>
      <w:tabs>
        <w:tab w:val="center" w:pos="4536"/>
        <w:tab w:val="right" w:pos="9072"/>
      </w:tabs>
    </w:pPr>
    <w:rPr>
      <w:rFonts w:cs="Times New Roman"/>
    </w:rPr>
  </w:style>
  <w:style w:type="character" w:styleId="Numerstrony">
    <w:name w:val="page number"/>
    <w:basedOn w:val="Domylnaczcionkaakapitu"/>
    <w:semiHidden/>
    <w:rsid w:val="0091728F"/>
  </w:style>
  <w:style w:type="paragraph" w:styleId="Tekstpodstawowywcity2">
    <w:name w:val="Body Text Indent 2"/>
    <w:basedOn w:val="Normalny"/>
    <w:semiHidden/>
    <w:rsid w:val="0091728F"/>
    <w:pPr>
      <w:spacing w:line="360" w:lineRule="auto"/>
      <w:ind w:left="397"/>
    </w:pPr>
  </w:style>
  <w:style w:type="paragraph" w:styleId="Tekstpodstawowy2">
    <w:name w:val="Body Text 2"/>
    <w:basedOn w:val="Normalny"/>
    <w:semiHidden/>
    <w:rsid w:val="0091728F"/>
    <w:pPr>
      <w:jc w:val="both"/>
    </w:pPr>
    <w:rPr>
      <w:color w:val="FF0000"/>
    </w:rPr>
  </w:style>
  <w:style w:type="paragraph" w:styleId="NormalnyWeb">
    <w:name w:val="Normal (Web)"/>
    <w:basedOn w:val="Normalny"/>
    <w:uiPriority w:val="99"/>
    <w:rsid w:val="0091728F"/>
    <w:pPr>
      <w:spacing w:before="100" w:after="100"/>
      <w:jc w:val="both"/>
    </w:pPr>
    <w:rPr>
      <w:rFonts w:ascii="Times New Roman" w:hAnsi="Times New Roman" w:cs="Times New Roman"/>
      <w:szCs w:val="20"/>
    </w:rPr>
  </w:style>
  <w:style w:type="paragraph" w:styleId="Akapitzlist">
    <w:name w:val="List Paragraph"/>
    <w:aliases w:val="zwykły tekst,List Paragraph1,BulletC,normalny tekst,Obiekt,L1,Numerowanie,2 heading,A_wyliczenie,K-P_odwolanie,Akapit z listą5,maz_wyliczenie,opis dzialania"/>
    <w:basedOn w:val="Normalny"/>
    <w:link w:val="AkapitzlistZnak"/>
    <w:uiPriority w:val="34"/>
    <w:qFormat/>
    <w:rsid w:val="00DD771C"/>
    <w:pPr>
      <w:ind w:left="708"/>
    </w:pPr>
  </w:style>
  <w:style w:type="paragraph" w:styleId="Tytu">
    <w:name w:val="Title"/>
    <w:basedOn w:val="Normalny"/>
    <w:link w:val="TytuZnak"/>
    <w:qFormat/>
    <w:rsid w:val="00D34966"/>
    <w:pPr>
      <w:jc w:val="center"/>
    </w:pPr>
    <w:rPr>
      <w:rFonts w:ascii="Times New Roman" w:hAnsi="Times New Roman" w:cs="Times New Roman"/>
      <w:b/>
      <w:bCs/>
      <w:sz w:val="24"/>
    </w:rPr>
  </w:style>
  <w:style w:type="character" w:customStyle="1" w:styleId="TytuZnak">
    <w:name w:val="Tytuł Znak"/>
    <w:link w:val="Tytu"/>
    <w:rsid w:val="00D34966"/>
    <w:rPr>
      <w:b/>
      <w:bCs/>
      <w:sz w:val="24"/>
      <w:szCs w:val="24"/>
    </w:rPr>
  </w:style>
  <w:style w:type="character" w:customStyle="1" w:styleId="StopkaZnak">
    <w:name w:val="Stopka Znak"/>
    <w:link w:val="Stopka"/>
    <w:uiPriority w:val="99"/>
    <w:rsid w:val="00D34966"/>
    <w:rPr>
      <w:rFonts w:ascii="Arial" w:hAnsi="Arial" w:cs="Arial"/>
      <w:szCs w:val="24"/>
    </w:rPr>
  </w:style>
  <w:style w:type="paragraph" w:styleId="Tekstdymka">
    <w:name w:val="Balloon Text"/>
    <w:basedOn w:val="Normalny"/>
    <w:link w:val="TekstdymkaZnak"/>
    <w:uiPriority w:val="99"/>
    <w:semiHidden/>
    <w:unhideWhenUsed/>
    <w:rsid w:val="00A60662"/>
    <w:rPr>
      <w:rFonts w:ascii="Tahoma" w:hAnsi="Tahoma" w:cs="Times New Roman"/>
      <w:sz w:val="16"/>
      <w:szCs w:val="16"/>
    </w:rPr>
  </w:style>
  <w:style w:type="character" w:customStyle="1" w:styleId="TekstdymkaZnak">
    <w:name w:val="Tekst dymka Znak"/>
    <w:link w:val="Tekstdymka"/>
    <w:uiPriority w:val="99"/>
    <w:semiHidden/>
    <w:rsid w:val="00A60662"/>
    <w:rPr>
      <w:rFonts w:ascii="Tahoma" w:hAnsi="Tahoma" w:cs="Tahoma"/>
      <w:sz w:val="16"/>
      <w:szCs w:val="16"/>
    </w:rPr>
  </w:style>
  <w:style w:type="paragraph" w:customStyle="1" w:styleId="Default">
    <w:name w:val="Default"/>
    <w:rsid w:val="00270CD9"/>
    <w:pPr>
      <w:autoSpaceDE w:val="0"/>
      <w:autoSpaceDN w:val="0"/>
      <w:adjustRightInd w:val="0"/>
    </w:pPr>
    <w:rPr>
      <w:rFonts w:ascii="Arial" w:eastAsia="Calibri" w:hAnsi="Arial" w:cs="Arial"/>
      <w:color w:val="000000"/>
      <w:sz w:val="24"/>
      <w:szCs w:val="24"/>
    </w:rPr>
  </w:style>
  <w:style w:type="paragraph" w:customStyle="1" w:styleId="Tekstpodstawowy21">
    <w:name w:val="Tekst podstawowy 21"/>
    <w:basedOn w:val="Normalny"/>
    <w:rsid w:val="00447D1E"/>
    <w:pPr>
      <w:suppressAutoHyphens/>
      <w:spacing w:after="120" w:line="480" w:lineRule="auto"/>
    </w:pPr>
    <w:rPr>
      <w:rFonts w:ascii="Times New Roman" w:hAnsi="Times New Roman" w:cs="Calibri"/>
      <w:szCs w:val="20"/>
      <w:lang w:val="en-US" w:eastAsia="ar-SA"/>
    </w:rPr>
  </w:style>
  <w:style w:type="paragraph" w:styleId="Bezodstpw">
    <w:name w:val="No Spacing"/>
    <w:link w:val="BezodstpwZnak"/>
    <w:qFormat/>
    <w:rsid w:val="00BB4D52"/>
    <w:rPr>
      <w:rFonts w:ascii="Calibri" w:hAnsi="Calibri"/>
      <w:sz w:val="22"/>
      <w:szCs w:val="22"/>
      <w:lang w:eastAsia="en-US"/>
    </w:rPr>
  </w:style>
  <w:style w:type="character" w:customStyle="1" w:styleId="BezodstpwZnak">
    <w:name w:val="Bez odstępów Znak"/>
    <w:link w:val="Bezodstpw"/>
    <w:uiPriority w:val="1"/>
    <w:rsid w:val="00BB4D52"/>
    <w:rPr>
      <w:rFonts w:ascii="Calibri" w:hAnsi="Calibri"/>
      <w:sz w:val="22"/>
      <w:szCs w:val="22"/>
      <w:lang w:val="pl-PL" w:eastAsia="en-US" w:bidi="ar-SA"/>
    </w:rPr>
  </w:style>
  <w:style w:type="character" w:styleId="Odwoaniedokomentarza">
    <w:name w:val="annotation reference"/>
    <w:uiPriority w:val="99"/>
    <w:semiHidden/>
    <w:unhideWhenUsed/>
    <w:qFormat/>
    <w:rsid w:val="00694CB2"/>
    <w:rPr>
      <w:sz w:val="16"/>
      <w:szCs w:val="16"/>
    </w:rPr>
  </w:style>
  <w:style w:type="paragraph" w:styleId="Tekstkomentarza">
    <w:name w:val="annotation text"/>
    <w:basedOn w:val="Normalny"/>
    <w:link w:val="TekstkomentarzaZnak"/>
    <w:uiPriority w:val="99"/>
    <w:semiHidden/>
    <w:unhideWhenUsed/>
    <w:rsid w:val="00694CB2"/>
    <w:rPr>
      <w:szCs w:val="20"/>
    </w:rPr>
  </w:style>
  <w:style w:type="character" w:customStyle="1" w:styleId="TekstkomentarzaZnak">
    <w:name w:val="Tekst komentarza Znak"/>
    <w:link w:val="Tekstkomentarza"/>
    <w:uiPriority w:val="99"/>
    <w:semiHidden/>
    <w:rsid w:val="00694CB2"/>
    <w:rPr>
      <w:rFonts w:ascii="Arial" w:hAnsi="Arial" w:cs="Arial"/>
    </w:rPr>
  </w:style>
  <w:style w:type="paragraph" w:styleId="Tematkomentarza">
    <w:name w:val="annotation subject"/>
    <w:basedOn w:val="Tekstkomentarza"/>
    <w:next w:val="Tekstkomentarza"/>
    <w:link w:val="TematkomentarzaZnak"/>
    <w:uiPriority w:val="99"/>
    <w:semiHidden/>
    <w:unhideWhenUsed/>
    <w:rsid w:val="00694CB2"/>
    <w:rPr>
      <w:b/>
      <w:bCs/>
    </w:rPr>
  </w:style>
  <w:style w:type="character" w:customStyle="1" w:styleId="TematkomentarzaZnak">
    <w:name w:val="Temat komentarza Znak"/>
    <w:link w:val="Tematkomentarza"/>
    <w:uiPriority w:val="99"/>
    <w:semiHidden/>
    <w:rsid w:val="00694CB2"/>
    <w:rPr>
      <w:rFonts w:ascii="Arial" w:hAnsi="Arial" w:cs="Arial"/>
      <w:b/>
      <w:bCs/>
    </w:rPr>
  </w:style>
  <w:style w:type="character" w:customStyle="1" w:styleId="NagwekZnak">
    <w:name w:val="Nagłówek Znak"/>
    <w:basedOn w:val="Domylnaczcionkaakapitu"/>
    <w:link w:val="Nagwek"/>
    <w:uiPriority w:val="99"/>
    <w:rsid w:val="00CC056B"/>
  </w:style>
  <w:style w:type="character" w:styleId="Hipercze">
    <w:name w:val="Hyperlink"/>
    <w:basedOn w:val="Domylnaczcionkaakapitu"/>
    <w:uiPriority w:val="99"/>
    <w:unhideWhenUsed/>
    <w:rsid w:val="003A3288"/>
    <w:rPr>
      <w:color w:val="0000FF" w:themeColor="hyperlink"/>
      <w:u w:val="single"/>
    </w:rPr>
  </w:style>
  <w:style w:type="paragraph" w:customStyle="1" w:styleId="Tretekstu">
    <w:name w:val="Treść tekstu"/>
    <w:basedOn w:val="Normalny"/>
    <w:rsid w:val="004D661F"/>
    <w:pPr>
      <w:widowControl w:val="0"/>
      <w:autoSpaceDN w:val="0"/>
      <w:adjustRightInd w:val="0"/>
      <w:jc w:val="both"/>
    </w:pPr>
    <w:rPr>
      <w:rFonts w:ascii="Times New Roman" w:hAnsi="Times New Roman" w:cs="Tahoma"/>
      <w:sz w:val="24"/>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556460"/>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163187">
      <w:bodyDiv w:val="1"/>
      <w:marLeft w:val="0"/>
      <w:marRight w:val="0"/>
      <w:marTop w:val="0"/>
      <w:marBottom w:val="0"/>
      <w:divBdr>
        <w:top w:val="none" w:sz="0" w:space="0" w:color="auto"/>
        <w:left w:val="none" w:sz="0" w:space="0" w:color="auto"/>
        <w:bottom w:val="none" w:sz="0" w:space="0" w:color="auto"/>
        <w:right w:val="none" w:sz="0" w:space="0" w:color="auto"/>
      </w:divBdr>
    </w:div>
    <w:div w:id="1677339267">
      <w:bodyDiv w:val="1"/>
      <w:marLeft w:val="0"/>
      <w:marRight w:val="0"/>
      <w:marTop w:val="0"/>
      <w:marBottom w:val="0"/>
      <w:divBdr>
        <w:top w:val="none" w:sz="0" w:space="0" w:color="auto"/>
        <w:left w:val="none" w:sz="0" w:space="0" w:color="auto"/>
        <w:bottom w:val="none" w:sz="0" w:space="0" w:color="auto"/>
        <w:right w:val="none" w:sz="0" w:space="0" w:color="auto"/>
      </w:divBdr>
    </w:div>
    <w:div w:id="1810825443">
      <w:bodyDiv w:val="1"/>
      <w:marLeft w:val="0"/>
      <w:marRight w:val="0"/>
      <w:marTop w:val="0"/>
      <w:marBottom w:val="0"/>
      <w:divBdr>
        <w:top w:val="none" w:sz="0" w:space="0" w:color="auto"/>
        <w:left w:val="none" w:sz="0" w:space="0" w:color="auto"/>
        <w:bottom w:val="none" w:sz="0" w:space="0" w:color="auto"/>
        <w:right w:val="none" w:sz="0" w:space="0" w:color="auto"/>
      </w:divBdr>
    </w:div>
    <w:div w:id="1871915284">
      <w:bodyDiv w:val="1"/>
      <w:marLeft w:val="0"/>
      <w:marRight w:val="0"/>
      <w:marTop w:val="0"/>
      <w:marBottom w:val="0"/>
      <w:divBdr>
        <w:top w:val="none" w:sz="0" w:space="0" w:color="auto"/>
        <w:left w:val="none" w:sz="0" w:space="0" w:color="auto"/>
        <w:bottom w:val="none" w:sz="0" w:space="0" w:color="auto"/>
        <w:right w:val="none" w:sz="0" w:space="0" w:color="auto"/>
      </w:divBdr>
    </w:div>
    <w:div w:id="191897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E59CA5-2860-461A-BDA1-DE5505AE9A5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BA68758-CFF1-4CC5-8453-527FD90D3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12</Pages>
  <Words>4059</Words>
  <Characters>24357</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Zał</vt:lpstr>
    </vt:vector>
  </TitlesOfParts>
  <Company>MON</Company>
  <LinksUpToDate>false</LinksUpToDate>
  <CharactersWithSpaces>28360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dc:title>
  <dc:creator>KUSZ Zygmunt</dc:creator>
  <cp:lastModifiedBy>Meler Julia</cp:lastModifiedBy>
  <cp:revision>11</cp:revision>
  <cp:lastPrinted>2025-03-20T08:47:00Z</cp:lastPrinted>
  <dcterms:created xsi:type="dcterms:W3CDTF">2025-03-10T09:37:00Z</dcterms:created>
  <dcterms:modified xsi:type="dcterms:W3CDTF">2025-04-28T06:53:00Z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f6e254c1-7bb6-414b-9092-8bb288a8787a</vt:lpwstr>
  </property>
  <property fmtid="{D5CDD505-2E9C-101B-9397-08002B2CF9AE}" pid="3" name="bjClsUserRVM">
    <vt:lpwstr>[]</vt:lpwstr>
  </property>
  <property fmtid="{D5CDD505-2E9C-101B-9397-08002B2CF9AE}" pid="4" name="bjSaver">
    <vt:lpwstr>FwS5ADU1Ei0e5g7pnqJTs5e6jEpCX7Pk</vt:lpwstr>
  </property>
  <property fmtid="{D5CDD505-2E9C-101B-9397-08002B2CF9AE}" pid="5" name="s5636:Creator type=organization">
    <vt:lpwstr>MILNET-Z</vt:lpwstr>
  </property>
  <property fmtid="{D5CDD505-2E9C-101B-9397-08002B2CF9AE}" pid="6" name="s5636:Creator type=person">
    <vt:lpwstr>arogoz112</vt:lpwstr>
  </property>
  <property fmtid="{D5CDD505-2E9C-101B-9397-08002B2CF9AE}" pid="7" name="s5636:Creator type=author">
    <vt:lpwstr>KUSZ Zygmunt</vt:lpwstr>
  </property>
  <property fmtid="{D5CDD505-2E9C-101B-9397-08002B2CF9AE}" pid="8" name="bjDocumentSecurityLabel">
    <vt:lpwstr>[d7220eed-17a6-431d-810c-83a0ddfed893]</vt:lpwstr>
  </property>
  <property fmtid="{D5CDD505-2E9C-101B-9397-08002B2CF9AE}" pid="9" name="s5636:Creator type=IP">
    <vt:lpwstr>10.80.32.92</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PortionMark">
    <vt:lpwstr>[]</vt:lpwstr>
  </property>
</Properties>
</file>