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A07D9" w14:textId="3E9B2078" w:rsidR="00BF4A44" w:rsidRPr="00A7242D" w:rsidRDefault="00F046FD" w:rsidP="00A7242D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/>
          <w:b/>
          <w:sz w:val="22"/>
        </w:rPr>
        <w:t>Appendix N</w:t>
      </w:r>
      <w:r w:rsidR="00BF4A44">
        <w:rPr>
          <w:rFonts w:asciiTheme="minorHAnsi" w:hAnsiTheme="minorHAnsi"/>
          <w:b/>
          <w:sz w:val="22"/>
        </w:rPr>
        <w:t>o. 8 to the Terms of Reference</w:t>
      </w:r>
    </w:p>
    <w:p w14:paraId="1DD5A23A" w14:textId="77777777" w:rsidR="008A4C51" w:rsidRDefault="008A4C51" w:rsidP="00A7242D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32E7E8E" w:rsidR="00872231" w:rsidRPr="00A7242D" w:rsidRDefault="00872231" w:rsidP="00A7242D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 xml:space="preserve">....................................................................    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       </w:t>
      </w:r>
      <w:r>
        <w:rPr>
          <w:rFonts w:asciiTheme="minorHAnsi" w:hAnsiTheme="minorHAnsi"/>
          <w:sz w:val="22"/>
        </w:rPr>
        <w:tab/>
      </w:r>
    </w:p>
    <w:p w14:paraId="666A9152" w14:textId="5ECB57EB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Company name or first name and surname, seat                                                                             </w:t>
      </w:r>
    </w:p>
    <w:p w14:paraId="2155E529" w14:textId="6915EB2E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>or place of residence and address of the Contractor</w:t>
      </w:r>
    </w:p>
    <w:p w14:paraId="3C34A3EE" w14:textId="42D57F95" w:rsidR="00BF4A44" w:rsidRPr="00A7242D" w:rsidRDefault="00BF4A44" w:rsidP="00A7242D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A7242D" w:rsidRDefault="00A7242D" w:rsidP="00A7242D">
      <w:pPr>
        <w:pStyle w:val="Nagwek1"/>
        <w:spacing w:after="240"/>
        <w:rPr>
          <w:rFonts w:asciiTheme="minorHAnsi" w:hAnsiTheme="minorHAnsi" w:cstheme="minorHAnsi"/>
          <w:color w:val="auto"/>
          <w:spacing w:val="32"/>
          <w:sz w:val="22"/>
          <w:szCs w:val="22"/>
          <w:vertAlign w:val="superscript"/>
        </w:rPr>
      </w:pPr>
      <w:r>
        <w:rPr>
          <w:rFonts w:asciiTheme="minorHAnsi" w:hAnsiTheme="minorHAnsi"/>
          <w:color w:val="auto"/>
          <w:sz w:val="22"/>
        </w:rPr>
        <w:t>DECLARATION OF CONTRACTOR ON LACK OF AFFILIATION OR AFFILIATION WITH THE SAME CAPITAL GROUP</w:t>
      </w:r>
    </w:p>
    <w:p w14:paraId="4626EEAC" w14:textId="4FCEDF1B" w:rsidR="00DF6BE5" w:rsidRDefault="00DF6BE5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In relation to the submission of the offer in the public tender proceeding for the</w:t>
      </w:r>
      <w:r>
        <w:rPr>
          <w:rFonts w:asciiTheme="minorHAnsi" w:hAnsiTheme="minorHAnsi"/>
          <w:b/>
          <w:bCs/>
          <w:sz w:val="22"/>
        </w:rPr>
        <w:t xml:space="preserve"> service </w:t>
      </w:r>
      <w:r>
        <w:rPr>
          <w:rFonts w:asciiTheme="minorHAnsi" w:hAnsiTheme="minorHAnsi"/>
          <w:b/>
          <w:bCs/>
          <w:sz w:val="22"/>
        </w:rPr>
        <w:br/>
        <w:t xml:space="preserve">in the scope of effective recruitment of students for the 6-year </w:t>
      </w:r>
      <w:r w:rsidR="00F046FD">
        <w:rPr>
          <w:rFonts w:asciiTheme="minorHAnsi" w:hAnsiTheme="minorHAnsi"/>
          <w:b/>
          <w:bCs/>
          <w:sz w:val="22"/>
        </w:rPr>
        <w:t>MD programme</w:t>
      </w:r>
      <w:r>
        <w:rPr>
          <w:rFonts w:asciiTheme="minorHAnsi" w:hAnsiTheme="minorHAnsi"/>
          <w:b/>
          <w:bCs/>
          <w:sz w:val="22"/>
        </w:rPr>
        <w:t xml:space="preserve"> conducted in English at the Medical University of Bialystok according to the six-year programme in place in the European Union for the three subsequent academic years, From the following area:</w:t>
      </w:r>
      <w:r>
        <w:rPr>
          <w:rFonts w:asciiTheme="minorHAnsi" w:hAnsiTheme="minorHAnsi"/>
          <w:b/>
          <w:sz w:val="22"/>
        </w:rPr>
        <w:t xml:space="preserve"> </w:t>
      </w:r>
      <w:r w:rsidR="00372376">
        <w:rPr>
          <w:rFonts w:asciiTheme="minorHAnsi" w:hAnsiTheme="minorHAnsi"/>
          <w:b/>
          <w:bCs/>
          <w:sz w:val="22"/>
        </w:rPr>
        <w:t>Spain</w:t>
      </w:r>
      <w:r>
        <w:rPr>
          <w:rFonts w:asciiTheme="minorHAnsi" w:hAnsiTheme="minorHAnsi"/>
          <w:b/>
          <w:bCs/>
          <w:sz w:val="22"/>
        </w:rPr>
        <w:t xml:space="preserve">, </w:t>
      </w:r>
      <w:r>
        <w:rPr>
          <w:rFonts w:asciiTheme="minorHAnsi" w:hAnsiTheme="minorHAnsi"/>
          <w:sz w:val="22"/>
        </w:rPr>
        <w:t xml:space="preserve">conducted by the Medical University of Bialystok I </w:t>
      </w:r>
      <w:r w:rsidR="009E14EB">
        <w:rPr>
          <w:rFonts w:asciiTheme="minorHAnsi" w:hAnsiTheme="minorHAnsi"/>
          <w:sz w:val="22"/>
        </w:rPr>
        <w:t>hereby</w:t>
      </w:r>
      <w:r>
        <w:rPr>
          <w:rFonts w:asciiTheme="minorHAnsi" w:hAnsiTheme="minorHAnsi"/>
          <w:sz w:val="22"/>
        </w:rPr>
        <w:t xml:space="preserve"> declare that: </w:t>
      </w:r>
    </w:p>
    <w:p w14:paraId="1D38709A" w14:textId="77777777" w:rsidR="0073391F" w:rsidRPr="00A7242D" w:rsidRDefault="0073391F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0384EC77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</w:rPr>
        <w:t>I am not affiliated</w:t>
      </w:r>
      <w:r>
        <w:rPr>
          <w:rFonts w:asciiTheme="minorHAnsi" w:hAnsiTheme="minorHAnsi"/>
          <w:sz w:val="22"/>
        </w:rPr>
        <w:t xml:space="preserve"> with another contractor who submitted a separate offer, </w:t>
      </w:r>
      <w:r w:rsidRPr="001A3306">
        <w:rPr>
          <w:rFonts w:asciiTheme="minorHAnsi" w:hAnsiTheme="minorHAnsi"/>
          <w:strike/>
          <w:sz w:val="22"/>
        </w:rPr>
        <w:t>partial offer</w:t>
      </w:r>
      <w:r>
        <w:rPr>
          <w:rFonts w:asciiTheme="minorHAnsi" w:hAnsiTheme="minorHAnsi"/>
          <w:sz w:val="22"/>
        </w:rPr>
        <w:t xml:space="preserve">, in the same capital group in the meaning of the Act of 16 February 2007 on protection of </w:t>
      </w:r>
      <w:r w:rsidR="009E14EB">
        <w:rPr>
          <w:rFonts w:asciiTheme="minorHAnsi" w:hAnsiTheme="minorHAnsi"/>
          <w:sz w:val="22"/>
        </w:rPr>
        <w:t>competition</w:t>
      </w:r>
      <w:r>
        <w:rPr>
          <w:rFonts w:asciiTheme="minorHAnsi" w:hAnsiTheme="minorHAnsi"/>
          <w:sz w:val="22"/>
        </w:rPr>
        <w:t xml:space="preserve"> </w:t>
      </w:r>
      <w:r w:rsidR="009E14EB">
        <w:rPr>
          <w:rFonts w:asciiTheme="minorHAnsi" w:hAnsiTheme="minorHAnsi"/>
          <w:sz w:val="22"/>
        </w:rPr>
        <w:t>and</w:t>
      </w:r>
      <w:r>
        <w:rPr>
          <w:rFonts w:asciiTheme="minorHAnsi" w:hAnsiTheme="minorHAnsi"/>
          <w:sz w:val="22"/>
        </w:rPr>
        <w:t xml:space="preserve"> consumers (Journal of Laws from 202</w:t>
      </w:r>
      <w:r w:rsidR="00372376">
        <w:rPr>
          <w:rFonts w:asciiTheme="minorHAnsi" w:hAnsiTheme="minorHAnsi"/>
          <w:sz w:val="22"/>
        </w:rPr>
        <w:t>4</w:t>
      </w:r>
      <w:r>
        <w:rPr>
          <w:rFonts w:asciiTheme="minorHAnsi" w:hAnsiTheme="minorHAnsi"/>
          <w:sz w:val="22"/>
        </w:rPr>
        <w:t>, item 1</w:t>
      </w:r>
      <w:r w:rsidR="00372376">
        <w:rPr>
          <w:rFonts w:asciiTheme="minorHAnsi" w:hAnsiTheme="minorHAnsi"/>
          <w:sz w:val="22"/>
        </w:rPr>
        <w:t>616</w:t>
      </w:r>
      <w:r>
        <w:rPr>
          <w:rFonts w:asciiTheme="minorHAnsi" w:hAnsiTheme="minorHAnsi"/>
          <w:sz w:val="22"/>
        </w:rPr>
        <w:t xml:space="preserve"> </w:t>
      </w:r>
      <w:r w:rsidR="00372376">
        <w:rPr>
          <w:rFonts w:asciiTheme="minorHAnsi" w:hAnsiTheme="minorHAnsi"/>
          <w:sz w:val="22"/>
        </w:rPr>
        <w:t>dated: 2024.11.04</w:t>
      </w:r>
      <w:r>
        <w:rPr>
          <w:rFonts w:asciiTheme="minorHAnsi" w:hAnsiTheme="minorHAnsi"/>
          <w:sz w:val="22"/>
        </w:rPr>
        <w:t>) in the scope resulting from Art. 108 (1) (5) of the APP*.</w:t>
      </w:r>
    </w:p>
    <w:p w14:paraId="2FD8645B" w14:textId="4891A387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</w:rPr>
        <w:t xml:space="preserve">I am not affiliated </w:t>
      </w:r>
      <w:r>
        <w:rPr>
          <w:rFonts w:asciiTheme="minorHAnsi" w:hAnsiTheme="minorHAnsi"/>
          <w:sz w:val="22"/>
        </w:rPr>
        <w:t xml:space="preserve">with another the same capital group in the meaning of the Act of 16 February 2007 on protection of </w:t>
      </w:r>
      <w:r w:rsidR="009E14EB">
        <w:rPr>
          <w:rFonts w:asciiTheme="minorHAnsi" w:hAnsiTheme="minorHAnsi"/>
          <w:sz w:val="22"/>
        </w:rPr>
        <w:t>competition</w:t>
      </w:r>
      <w:r>
        <w:rPr>
          <w:rFonts w:asciiTheme="minorHAnsi" w:hAnsiTheme="minorHAnsi"/>
          <w:sz w:val="22"/>
        </w:rPr>
        <w:t xml:space="preserve"> </w:t>
      </w:r>
      <w:r w:rsidR="009E14EB">
        <w:rPr>
          <w:rFonts w:asciiTheme="minorHAnsi" w:hAnsiTheme="minorHAnsi"/>
          <w:sz w:val="22"/>
        </w:rPr>
        <w:t>and</w:t>
      </w:r>
      <w:r>
        <w:rPr>
          <w:rFonts w:asciiTheme="minorHAnsi" w:hAnsiTheme="minorHAnsi"/>
          <w:sz w:val="22"/>
        </w:rPr>
        <w:t xml:space="preserve"> consumers (Journal of Laws from 202</w:t>
      </w:r>
      <w:r w:rsidR="00372376">
        <w:rPr>
          <w:rFonts w:asciiTheme="minorHAnsi" w:hAnsiTheme="minorHAnsi"/>
          <w:sz w:val="22"/>
        </w:rPr>
        <w:t>4</w:t>
      </w:r>
      <w:r>
        <w:rPr>
          <w:rFonts w:asciiTheme="minorHAnsi" w:hAnsiTheme="minorHAnsi"/>
          <w:sz w:val="22"/>
        </w:rPr>
        <w:t>, item 1</w:t>
      </w:r>
      <w:r w:rsidR="00372376">
        <w:rPr>
          <w:rFonts w:asciiTheme="minorHAnsi" w:hAnsiTheme="minorHAnsi"/>
          <w:sz w:val="22"/>
        </w:rPr>
        <w:t>616 dated: 2024.11.04</w:t>
      </w:r>
      <w:r>
        <w:rPr>
          <w:rFonts w:asciiTheme="minorHAnsi" w:hAnsiTheme="minorHAnsi"/>
          <w:sz w:val="22"/>
        </w:rPr>
        <w:t xml:space="preserve">) in the scope resulting from Art. 108 (1) (5) of the APP with the following Contractors who submitted their offers, </w:t>
      </w:r>
      <w:r w:rsidRPr="001A3306">
        <w:rPr>
          <w:rFonts w:asciiTheme="minorHAnsi" w:hAnsiTheme="minorHAnsi"/>
          <w:strike/>
          <w:sz w:val="22"/>
        </w:rPr>
        <w:t>partial offers</w:t>
      </w:r>
      <w:r>
        <w:rPr>
          <w:rFonts w:asciiTheme="minorHAnsi" w:hAnsiTheme="minorHAnsi"/>
          <w:sz w:val="22"/>
        </w:rPr>
        <w:t xml:space="preserve">*: </w:t>
      </w:r>
    </w:p>
    <w:p w14:paraId="1B8EC0CA" w14:textId="77777777" w:rsidR="00DF6BE5" w:rsidRPr="00A7242D" w:rsidRDefault="00DF6BE5" w:rsidP="00A724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23A5A480" w14:textId="741B8A83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24A48424" w14:textId="56274732" w:rsidR="00DF6BE5" w:rsidRPr="00A7242D" w:rsidRDefault="00DF6BE5" w:rsidP="00A7242D">
      <w:pPr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2a. I have enclosed documents or information confirming preparation of the offer, partial offer independently from another contractor who is affiliated with the same capital group**</w:t>
      </w:r>
    </w:p>
    <w:p w14:paraId="4BDF5008" w14:textId="77777777" w:rsidR="00CD2393" w:rsidRPr="00A7242D" w:rsidRDefault="00CD2393" w:rsidP="00A7242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49F427C5" w14:textId="75F651F1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3D1F2BC3" w14:textId="5C385C5A" w:rsidR="00C466CB" w:rsidRPr="00A7242D" w:rsidRDefault="00C466CB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59477E68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26C9420F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4A53B46A" w14:textId="3805E8E0" w:rsidR="00C466CB" w:rsidRPr="000E74FB" w:rsidRDefault="00C466CB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 xml:space="preserve">Eligible </w:t>
      </w:r>
      <w:r w:rsidR="009E14EB">
        <w:rPr>
          <w:rFonts w:asciiTheme="minorHAnsi" w:hAnsiTheme="minorHAnsi"/>
          <w:b/>
          <w:i/>
          <w:sz w:val="22"/>
        </w:rPr>
        <w:t>electronic</w:t>
      </w:r>
      <w:r>
        <w:rPr>
          <w:rFonts w:asciiTheme="minorHAnsi" w:hAnsiTheme="minorHAnsi"/>
          <w:b/>
          <w:i/>
          <w:sz w:val="22"/>
        </w:rPr>
        <w:t xml:space="preserve"> signature of the Contractor </w:t>
      </w:r>
    </w:p>
    <w:p w14:paraId="09168B41" w14:textId="77777777" w:rsidR="00D77934" w:rsidRPr="00A7242D" w:rsidRDefault="00D77934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11F810F8" w14:textId="77777777" w:rsidR="001434B4" w:rsidRDefault="001434B4" w:rsidP="00A7242D">
      <w:pPr>
        <w:ind w:left="567" w:hanging="425"/>
        <w:rPr>
          <w:rFonts w:asciiTheme="minorHAnsi" w:hAnsiTheme="minorHAnsi" w:cstheme="minorHAnsi"/>
          <w:i/>
          <w:sz w:val="22"/>
          <w:szCs w:val="22"/>
        </w:rPr>
      </w:pPr>
    </w:p>
    <w:p w14:paraId="4B1424BA" w14:textId="367D4B47" w:rsidR="00DF6BE5" w:rsidRPr="00C77C38" w:rsidRDefault="00DF6BE5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</w:rPr>
        <w:t>* delete as appropriate</w:t>
      </w:r>
    </w:p>
    <w:p w14:paraId="2BAC38B0" w14:textId="3BE32E3E" w:rsidR="00DF6BE5" w:rsidRPr="00C77C38" w:rsidRDefault="00B552CA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</w:rPr>
        <w:t>** if applicable</w:t>
      </w:r>
    </w:p>
    <w:sectPr w:rsidR="00DF6BE5" w:rsidRPr="00C77C38" w:rsidSect="00A63E1D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DEE02" w14:textId="77777777" w:rsidR="00993BC5" w:rsidRDefault="00993BC5" w:rsidP="00A63E1D">
      <w:r>
        <w:separator/>
      </w:r>
    </w:p>
  </w:endnote>
  <w:endnote w:type="continuationSeparator" w:id="0">
    <w:p w14:paraId="08370253" w14:textId="77777777" w:rsidR="00993BC5" w:rsidRDefault="00993BC5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87B40" w14:textId="77777777" w:rsidR="00993BC5" w:rsidRDefault="00993BC5" w:rsidP="00A63E1D">
      <w:r>
        <w:separator/>
      </w:r>
    </w:p>
  </w:footnote>
  <w:footnote w:type="continuationSeparator" w:id="0">
    <w:p w14:paraId="5764D379" w14:textId="77777777" w:rsidR="00993BC5" w:rsidRDefault="00993BC5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7357101">
    <w:abstractNumId w:val="2"/>
  </w:num>
  <w:num w:numId="2" w16cid:durableId="1318655044">
    <w:abstractNumId w:val="27"/>
  </w:num>
  <w:num w:numId="3" w16cid:durableId="1712999063">
    <w:abstractNumId w:val="34"/>
  </w:num>
  <w:num w:numId="4" w16cid:durableId="1809281655">
    <w:abstractNumId w:val="23"/>
  </w:num>
  <w:num w:numId="5" w16cid:durableId="1917284453">
    <w:abstractNumId w:val="17"/>
  </w:num>
  <w:num w:numId="6" w16cid:durableId="1937706751">
    <w:abstractNumId w:val="20"/>
  </w:num>
  <w:num w:numId="7" w16cid:durableId="2026667067">
    <w:abstractNumId w:val="5"/>
  </w:num>
  <w:num w:numId="8" w16cid:durableId="1149975760">
    <w:abstractNumId w:val="35"/>
  </w:num>
  <w:num w:numId="9" w16cid:durableId="1431396027">
    <w:abstractNumId w:val="36"/>
  </w:num>
  <w:num w:numId="10" w16cid:durableId="724063880">
    <w:abstractNumId w:val="29"/>
  </w:num>
  <w:num w:numId="11" w16cid:durableId="1670868342">
    <w:abstractNumId w:val="11"/>
  </w:num>
  <w:num w:numId="12" w16cid:durableId="1053238906">
    <w:abstractNumId w:val="31"/>
  </w:num>
  <w:num w:numId="13" w16cid:durableId="1236010756">
    <w:abstractNumId w:val="26"/>
  </w:num>
  <w:num w:numId="14" w16cid:durableId="668481402">
    <w:abstractNumId w:val="19"/>
  </w:num>
  <w:num w:numId="15" w16cid:durableId="855539115">
    <w:abstractNumId w:val="13"/>
  </w:num>
  <w:num w:numId="16" w16cid:durableId="1696416986">
    <w:abstractNumId w:val="16"/>
  </w:num>
  <w:num w:numId="17" w16cid:durableId="1869178279">
    <w:abstractNumId w:val="18"/>
  </w:num>
  <w:num w:numId="18" w16cid:durableId="940573360">
    <w:abstractNumId w:val="24"/>
  </w:num>
  <w:num w:numId="19" w16cid:durableId="546722432">
    <w:abstractNumId w:val="15"/>
  </w:num>
  <w:num w:numId="20" w16cid:durableId="1713847744">
    <w:abstractNumId w:val="30"/>
  </w:num>
  <w:num w:numId="21" w16cid:durableId="331416613">
    <w:abstractNumId w:val="6"/>
  </w:num>
  <w:num w:numId="22" w16cid:durableId="1449281263">
    <w:abstractNumId w:val="14"/>
  </w:num>
  <w:num w:numId="23" w16cid:durableId="1626041886">
    <w:abstractNumId w:val="32"/>
  </w:num>
  <w:num w:numId="24" w16cid:durableId="639963723">
    <w:abstractNumId w:val="9"/>
  </w:num>
  <w:num w:numId="25" w16cid:durableId="1963729362">
    <w:abstractNumId w:val="28"/>
  </w:num>
  <w:num w:numId="26" w16cid:durableId="1998341044">
    <w:abstractNumId w:val="1"/>
  </w:num>
  <w:num w:numId="27" w16cid:durableId="560530132">
    <w:abstractNumId w:val="3"/>
  </w:num>
  <w:num w:numId="28" w16cid:durableId="795410465">
    <w:abstractNumId w:val="10"/>
  </w:num>
  <w:num w:numId="29" w16cid:durableId="687145381">
    <w:abstractNumId w:val="25"/>
  </w:num>
  <w:num w:numId="30" w16cid:durableId="1515612755">
    <w:abstractNumId w:val="12"/>
  </w:num>
  <w:num w:numId="31" w16cid:durableId="1206989059">
    <w:abstractNumId w:val="8"/>
  </w:num>
  <w:num w:numId="32" w16cid:durableId="98794002">
    <w:abstractNumId w:val="33"/>
  </w:num>
  <w:num w:numId="33" w16cid:durableId="2085832622">
    <w:abstractNumId w:val="4"/>
  </w:num>
  <w:num w:numId="34" w16cid:durableId="969478328">
    <w:abstractNumId w:val="0"/>
  </w:num>
  <w:num w:numId="35" w16cid:durableId="159007237">
    <w:abstractNumId w:val="21"/>
  </w:num>
  <w:num w:numId="36" w16cid:durableId="1785808349">
    <w:abstractNumId w:val="7"/>
  </w:num>
  <w:num w:numId="37" w16cid:durableId="189264361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A35B2"/>
    <w:rsid w:val="000B0A91"/>
    <w:rsid w:val="000B397B"/>
    <w:rsid w:val="000D74A1"/>
    <w:rsid w:val="000E0A71"/>
    <w:rsid w:val="000E4E33"/>
    <w:rsid w:val="000E74FB"/>
    <w:rsid w:val="00102B7E"/>
    <w:rsid w:val="0010547E"/>
    <w:rsid w:val="0010712E"/>
    <w:rsid w:val="00110A58"/>
    <w:rsid w:val="00112A7F"/>
    <w:rsid w:val="001349E5"/>
    <w:rsid w:val="001434B4"/>
    <w:rsid w:val="001635F5"/>
    <w:rsid w:val="0018219C"/>
    <w:rsid w:val="001A3306"/>
    <w:rsid w:val="001A4020"/>
    <w:rsid w:val="001A4ED7"/>
    <w:rsid w:val="001C5F57"/>
    <w:rsid w:val="001D3F38"/>
    <w:rsid w:val="001E3F13"/>
    <w:rsid w:val="001F685C"/>
    <w:rsid w:val="00205C49"/>
    <w:rsid w:val="00212657"/>
    <w:rsid w:val="00266558"/>
    <w:rsid w:val="002947C6"/>
    <w:rsid w:val="002B2862"/>
    <w:rsid w:val="002D6B39"/>
    <w:rsid w:val="002F703E"/>
    <w:rsid w:val="00300947"/>
    <w:rsid w:val="00312705"/>
    <w:rsid w:val="003132F2"/>
    <w:rsid w:val="0032359B"/>
    <w:rsid w:val="00341519"/>
    <w:rsid w:val="003441BC"/>
    <w:rsid w:val="0034746A"/>
    <w:rsid w:val="003535B9"/>
    <w:rsid w:val="00372376"/>
    <w:rsid w:val="00374DAF"/>
    <w:rsid w:val="00375622"/>
    <w:rsid w:val="003760D1"/>
    <w:rsid w:val="00376B31"/>
    <w:rsid w:val="00381412"/>
    <w:rsid w:val="00385E62"/>
    <w:rsid w:val="00387CD2"/>
    <w:rsid w:val="003A42BF"/>
    <w:rsid w:val="003B2185"/>
    <w:rsid w:val="004022B6"/>
    <w:rsid w:val="004036F1"/>
    <w:rsid w:val="00417099"/>
    <w:rsid w:val="00422B61"/>
    <w:rsid w:val="00424A14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31FC7"/>
    <w:rsid w:val="007330DC"/>
    <w:rsid w:val="0073391F"/>
    <w:rsid w:val="007649F8"/>
    <w:rsid w:val="00770EA0"/>
    <w:rsid w:val="007758F0"/>
    <w:rsid w:val="007917FC"/>
    <w:rsid w:val="007A3327"/>
    <w:rsid w:val="007A7FEC"/>
    <w:rsid w:val="00827A36"/>
    <w:rsid w:val="00834972"/>
    <w:rsid w:val="00841637"/>
    <w:rsid w:val="0084684A"/>
    <w:rsid w:val="008474D8"/>
    <w:rsid w:val="008509ED"/>
    <w:rsid w:val="00857DEA"/>
    <w:rsid w:val="00860AC4"/>
    <w:rsid w:val="00872231"/>
    <w:rsid w:val="00890DDE"/>
    <w:rsid w:val="00896857"/>
    <w:rsid w:val="008A2D1B"/>
    <w:rsid w:val="008A364D"/>
    <w:rsid w:val="008A4C51"/>
    <w:rsid w:val="008C2B1D"/>
    <w:rsid w:val="008D3704"/>
    <w:rsid w:val="00905C27"/>
    <w:rsid w:val="009176BC"/>
    <w:rsid w:val="0092069E"/>
    <w:rsid w:val="00930AAF"/>
    <w:rsid w:val="0093474A"/>
    <w:rsid w:val="00963A4B"/>
    <w:rsid w:val="009706BB"/>
    <w:rsid w:val="00975DB0"/>
    <w:rsid w:val="00993BC5"/>
    <w:rsid w:val="009B1DA9"/>
    <w:rsid w:val="009B60DD"/>
    <w:rsid w:val="009B72BE"/>
    <w:rsid w:val="009B772D"/>
    <w:rsid w:val="009D16EB"/>
    <w:rsid w:val="009E14EB"/>
    <w:rsid w:val="009F42BB"/>
    <w:rsid w:val="00A221A9"/>
    <w:rsid w:val="00A63E1D"/>
    <w:rsid w:val="00A67A0A"/>
    <w:rsid w:val="00A7242D"/>
    <w:rsid w:val="00A92516"/>
    <w:rsid w:val="00AB4927"/>
    <w:rsid w:val="00AC0CF0"/>
    <w:rsid w:val="00AE54E0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C24BD"/>
    <w:rsid w:val="00CD2393"/>
    <w:rsid w:val="00CF5E7B"/>
    <w:rsid w:val="00CF6EFC"/>
    <w:rsid w:val="00D05AEC"/>
    <w:rsid w:val="00D3185C"/>
    <w:rsid w:val="00D4012A"/>
    <w:rsid w:val="00D475BA"/>
    <w:rsid w:val="00D7043A"/>
    <w:rsid w:val="00D77934"/>
    <w:rsid w:val="00D93C5C"/>
    <w:rsid w:val="00D9652E"/>
    <w:rsid w:val="00DC6823"/>
    <w:rsid w:val="00DF6BE5"/>
    <w:rsid w:val="00E31714"/>
    <w:rsid w:val="00E63B42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046FD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44E4-EA57-4D61-8BF2-5026D1C28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Tomasz Maliszewski</cp:lastModifiedBy>
  <cp:revision>36</cp:revision>
  <cp:lastPrinted>2022-10-21T10:14:00Z</cp:lastPrinted>
  <dcterms:created xsi:type="dcterms:W3CDTF">2021-02-03T13:35:00Z</dcterms:created>
  <dcterms:modified xsi:type="dcterms:W3CDTF">2025-01-07T14:01:00Z</dcterms:modified>
</cp:coreProperties>
</file>