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horzAnchor="margin" w:tblpY="6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6478"/>
      </w:tblGrid>
      <w:tr w:rsidR="003D14DD" w:rsidRPr="00A96613" w:rsidTr="00676A7D">
        <w:trPr>
          <w:trHeight w:val="1805"/>
        </w:trPr>
        <w:tc>
          <w:tcPr>
            <w:tcW w:w="8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pStyle w:val="Nagwek6"/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color w:val="000000"/>
                <w:sz w:val="36"/>
                <w:szCs w:val="48"/>
              </w:rPr>
              <w:t>OPIS PRZEDMIOTU ZAMÓWIENIA</w:t>
            </w:r>
          </w:p>
        </w:tc>
      </w:tr>
      <w:tr w:rsidR="003D14DD" w:rsidRPr="00A96613" w:rsidTr="00676A7D">
        <w:trPr>
          <w:trHeight w:val="1443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>Obiekty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autoSpaceDE w:val="0"/>
              <w:snapToGrid w:val="0"/>
              <w:spacing w:line="360" w:lineRule="auto"/>
              <w:rPr>
                <w:rFonts w:ascii="Arial" w:hAnsi="Arial" w:cs="Arial"/>
                <w:b/>
                <w:bCs w:val="0"/>
              </w:rPr>
            </w:pPr>
          </w:p>
          <w:p w:rsidR="003D14DD" w:rsidRPr="00A96613" w:rsidRDefault="003D14DD" w:rsidP="00676A7D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bCs w:val="0"/>
              </w:rPr>
              <w:t>Budynki oraz budowle w rejonie działania</w:t>
            </w:r>
          </w:p>
          <w:p w:rsidR="003D14DD" w:rsidRPr="00A96613" w:rsidRDefault="003D14DD" w:rsidP="00676A7D">
            <w:pPr>
              <w:autoSpaceDE w:val="0"/>
              <w:spacing w:line="360" w:lineRule="auto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bCs w:val="0"/>
              </w:rPr>
              <w:t xml:space="preserve"> 32 WOG Zamość - GZ </w:t>
            </w:r>
            <w:r>
              <w:rPr>
                <w:rFonts w:ascii="Arial" w:hAnsi="Arial" w:cs="Arial"/>
                <w:b/>
                <w:bCs w:val="0"/>
              </w:rPr>
              <w:t>HRUBIESZÓW</w:t>
            </w:r>
          </w:p>
          <w:p w:rsidR="003D14DD" w:rsidRPr="00A96613" w:rsidRDefault="003D14DD" w:rsidP="00676A7D">
            <w:pPr>
              <w:autoSpaceDE w:val="0"/>
              <w:spacing w:line="360" w:lineRule="auto"/>
              <w:rPr>
                <w:rFonts w:ascii="Arial" w:hAnsi="Arial" w:cs="Arial"/>
                <w:b/>
                <w:bCs w:val="0"/>
              </w:rPr>
            </w:pPr>
          </w:p>
        </w:tc>
      </w:tr>
      <w:tr w:rsidR="003D14DD" w:rsidRPr="00A96613" w:rsidTr="00676A7D">
        <w:trPr>
          <w:trHeight w:val="161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>Zamawiający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F8600A" w:rsidRDefault="003D14DD" w:rsidP="00676A7D">
            <w:pPr>
              <w:pStyle w:val="Nagwek8"/>
              <w:tabs>
                <w:tab w:val="left" w:pos="851"/>
              </w:tabs>
              <w:spacing w:before="120" w:after="120"/>
              <w:ind w:left="71" w:right="57"/>
              <w:jc w:val="both"/>
              <w:rPr>
                <w:rFonts w:ascii="Arial" w:hAnsi="Arial" w:cs="Arial"/>
              </w:rPr>
            </w:pPr>
            <w:r w:rsidRPr="00F8600A">
              <w:rPr>
                <w:rFonts w:ascii="Arial" w:hAnsi="Arial" w:cs="Arial"/>
                <w:b/>
                <w:bCs/>
                <w:i w:val="0"/>
                <w:iCs w:val="0"/>
              </w:rPr>
              <w:t>32 Wojskowy Oddział Gospodarczy Zamość</w:t>
            </w:r>
          </w:p>
          <w:p w:rsidR="003D14DD" w:rsidRPr="00A96613" w:rsidRDefault="003D14DD" w:rsidP="00676A7D">
            <w:pPr>
              <w:pStyle w:val="Nagwek8"/>
              <w:tabs>
                <w:tab w:val="left" w:pos="851"/>
              </w:tabs>
              <w:spacing w:before="120" w:after="120"/>
              <w:ind w:left="71" w:right="57"/>
              <w:jc w:val="both"/>
              <w:rPr>
                <w:rFonts w:ascii="Arial" w:hAnsi="Arial" w:cs="Arial"/>
              </w:rPr>
            </w:pPr>
            <w:r w:rsidRPr="00F8600A">
              <w:rPr>
                <w:rFonts w:ascii="Arial" w:hAnsi="Arial" w:cs="Arial"/>
                <w:b/>
                <w:bCs/>
                <w:i w:val="0"/>
                <w:iCs w:val="0"/>
                <w:color w:val="000000"/>
              </w:rPr>
              <w:t>22-400 Zamość, ul Wojska Polskiego 2F</w:t>
            </w:r>
          </w:p>
        </w:tc>
      </w:tr>
      <w:tr w:rsidR="003D14DD" w:rsidRPr="00A96613" w:rsidTr="00676A7D">
        <w:trPr>
          <w:trHeight w:val="2444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Nazwa </w:t>
            </w:r>
            <w:r w:rsidRPr="00A96613">
              <w:rPr>
                <w:rFonts w:ascii="Arial" w:hAnsi="Arial" w:cs="Arial"/>
              </w:rPr>
              <w:br/>
              <w:t>zamówienia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shd w:val="clear" w:color="auto" w:fill="FFFFFF"/>
              <w:snapToGrid w:val="0"/>
              <w:ind w:left="2835" w:hanging="2835"/>
              <w:rPr>
                <w:rFonts w:ascii="Arial" w:hAnsi="Arial" w:cs="Arial"/>
                <w:b/>
              </w:rPr>
            </w:pPr>
          </w:p>
          <w:p w:rsidR="003D14DD" w:rsidRDefault="003D14DD" w:rsidP="00676A7D">
            <w:pPr>
              <w:spacing w:line="276" w:lineRule="auto"/>
              <w:jc w:val="both"/>
              <w:rPr>
                <w:rFonts w:ascii="Arial" w:hAnsi="Arial" w:cs="Arial"/>
                <w:b/>
                <w:color w:val="000000"/>
              </w:rPr>
            </w:pPr>
            <w:r w:rsidRPr="00A96613">
              <w:rPr>
                <w:rFonts w:ascii="Arial" w:hAnsi="Arial" w:cs="Arial"/>
                <w:b/>
                <w:color w:val="000000"/>
              </w:rPr>
              <w:t xml:space="preserve">Wykonanie usługi polegającej na okresowej kontroli stanu technicznego obiektów budowlanych </w:t>
            </w:r>
            <w:r w:rsidR="002E5123">
              <w:rPr>
                <w:rFonts w:ascii="Arial" w:hAnsi="Arial" w:cs="Arial"/>
                <w:b/>
                <w:color w:val="000000"/>
              </w:rPr>
              <w:t xml:space="preserve">w 2025 </w:t>
            </w:r>
            <w:r w:rsidRPr="00A96613">
              <w:rPr>
                <w:rFonts w:ascii="Arial" w:hAnsi="Arial" w:cs="Arial"/>
                <w:b/>
                <w:color w:val="000000"/>
              </w:rPr>
              <w:t xml:space="preserve">r. znajdujących się w rejonie działania 32 WOG </w:t>
            </w:r>
          </w:p>
          <w:p w:rsidR="003D14DD" w:rsidRPr="00A96613" w:rsidRDefault="003D14DD" w:rsidP="00676A7D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  <w:b/>
                <w:color w:val="000000"/>
              </w:rPr>
              <w:t>Zamość -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  <w:r w:rsidRPr="00A96613">
              <w:rPr>
                <w:rFonts w:ascii="Arial" w:hAnsi="Arial" w:cs="Arial"/>
                <w:b/>
                <w:color w:val="000000"/>
              </w:rPr>
              <w:t xml:space="preserve">GZ </w:t>
            </w:r>
            <w:r>
              <w:rPr>
                <w:rFonts w:ascii="Arial" w:hAnsi="Arial" w:cs="Arial"/>
                <w:b/>
                <w:color w:val="000000"/>
              </w:rPr>
              <w:t>HRUBIESZÓW</w:t>
            </w:r>
          </w:p>
          <w:p w:rsidR="003D14DD" w:rsidRPr="00A96613" w:rsidRDefault="003D14DD" w:rsidP="00676A7D">
            <w:pPr>
              <w:shd w:val="clear" w:color="auto" w:fill="FFFFFF"/>
              <w:rPr>
                <w:rFonts w:ascii="Arial" w:hAnsi="Arial" w:cs="Arial"/>
                <w:b/>
                <w:color w:val="000000"/>
                <w:u w:val="single"/>
              </w:rPr>
            </w:pPr>
          </w:p>
        </w:tc>
      </w:tr>
      <w:tr w:rsidR="003D14DD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E14264" w:rsidRDefault="003D14DD" w:rsidP="00676A7D">
            <w:pPr>
              <w:ind w:left="57" w:right="57"/>
              <w:jc w:val="center"/>
              <w:rPr>
                <w:rFonts w:ascii="Arial" w:hAnsi="Arial" w:cs="Arial"/>
                <w:color w:val="000000"/>
              </w:rPr>
            </w:pPr>
            <w:r w:rsidRPr="00E14264">
              <w:rPr>
                <w:rFonts w:ascii="Arial" w:hAnsi="Arial" w:cs="Arial"/>
                <w:color w:val="000000"/>
              </w:rPr>
              <w:t xml:space="preserve">Rodzaj robót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E14264" w:rsidRDefault="003D14DD" w:rsidP="00676A7D">
            <w:pPr>
              <w:pStyle w:val="Tekstpodstawowy"/>
              <w:rPr>
                <w:color w:val="000000"/>
                <w:u w:val="single"/>
              </w:rPr>
            </w:pPr>
            <w:r w:rsidRPr="00E14264">
              <w:rPr>
                <w:b/>
                <w:color w:val="000000"/>
                <w:sz w:val="24"/>
                <w:szCs w:val="24"/>
              </w:rPr>
              <w:t xml:space="preserve"> </w:t>
            </w:r>
          </w:p>
          <w:p w:rsidR="004C6EC7" w:rsidRPr="009B6A9E" w:rsidRDefault="004C6EC7" w:rsidP="004C6EC7">
            <w:pPr>
              <w:ind w:left="360"/>
              <w:contextualSpacing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9B6A9E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eastAsia="pl-PL"/>
              </w:rPr>
              <w:t>CPV  71356100</w:t>
            </w:r>
            <w:r w:rsidRPr="009B6A9E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  <w:t xml:space="preserve"> - 9 usługa kontroli technicznej</w:t>
            </w:r>
          </w:p>
          <w:p w:rsidR="003D14DD" w:rsidRPr="00E14264" w:rsidRDefault="003D14DD" w:rsidP="00676A7D">
            <w:pPr>
              <w:rPr>
                <w:rFonts w:ascii="Arial" w:hAnsi="Arial" w:cs="Arial"/>
                <w:color w:val="000000"/>
              </w:rPr>
            </w:pPr>
            <w:bookmarkStart w:id="0" w:name="_GoBack"/>
            <w:bookmarkEnd w:id="0"/>
          </w:p>
        </w:tc>
      </w:tr>
      <w:tr w:rsidR="003D14DD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Autor opracowania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pStyle w:val="Tekstpodstawowy"/>
              <w:rPr>
                <w:b/>
                <w:sz w:val="24"/>
                <w:szCs w:val="24"/>
              </w:rPr>
            </w:pPr>
          </w:p>
        </w:tc>
      </w:tr>
      <w:tr w:rsidR="003D14DD" w:rsidRPr="00A96613" w:rsidTr="00676A7D">
        <w:trPr>
          <w:trHeight w:val="1566"/>
        </w:trPr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ind w:left="57" w:right="57"/>
              <w:jc w:val="center"/>
              <w:rPr>
                <w:rFonts w:ascii="Arial" w:hAnsi="Arial" w:cs="Arial"/>
              </w:rPr>
            </w:pPr>
            <w:r w:rsidRPr="00A96613">
              <w:rPr>
                <w:rFonts w:ascii="Arial" w:hAnsi="Arial" w:cs="Arial"/>
              </w:rPr>
              <w:t xml:space="preserve">Data opracowania </w:t>
            </w:r>
          </w:p>
        </w:tc>
        <w:tc>
          <w:tcPr>
            <w:tcW w:w="6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14DD" w:rsidRPr="00A96613" w:rsidRDefault="003D14DD" w:rsidP="00676A7D">
            <w:pPr>
              <w:pStyle w:val="Tekstpodstawowy"/>
              <w:rPr>
                <w:b/>
                <w:sz w:val="24"/>
                <w:szCs w:val="24"/>
              </w:rPr>
            </w:pPr>
          </w:p>
        </w:tc>
      </w:tr>
    </w:tbl>
    <w:p w:rsidR="003A2AE6" w:rsidRPr="001E5330" w:rsidRDefault="003A2AE6" w:rsidP="003A2AE6">
      <w:pPr>
        <w:pageBreakBefore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color w:val="000000"/>
          <w:sz w:val="22"/>
          <w:szCs w:val="22"/>
        </w:rPr>
        <w:lastRenderedPageBreak/>
        <w:t>Zamawiający</w:t>
      </w:r>
      <w:r w:rsidRPr="001E5330">
        <w:rPr>
          <w:rFonts w:ascii="Arial" w:hAnsi="Arial" w:cs="Arial"/>
          <w:b/>
          <w:sz w:val="22"/>
          <w:szCs w:val="22"/>
        </w:rPr>
        <w:t>: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="00E90910" w:rsidRPr="001E5330">
        <w:rPr>
          <w:rFonts w:ascii="Arial" w:hAnsi="Arial" w:cs="Arial"/>
          <w:sz w:val="22"/>
          <w:szCs w:val="22"/>
        </w:rPr>
        <w:t>      </w:t>
      </w:r>
      <w:r w:rsidRPr="001E5330">
        <w:rPr>
          <w:rFonts w:ascii="Arial" w:hAnsi="Arial" w:cs="Arial"/>
          <w:sz w:val="22"/>
          <w:szCs w:val="22"/>
        </w:rPr>
        <w:t xml:space="preserve">32 Wojskowy Oddział Gospodarczy  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Pr="001E5330">
        <w:rPr>
          <w:rFonts w:ascii="Arial" w:hAnsi="Arial" w:cs="Arial"/>
          <w:sz w:val="22"/>
          <w:szCs w:val="22"/>
        </w:rPr>
        <w:t> </w:t>
      </w:r>
      <w:r w:rsidR="00E90910" w:rsidRPr="001E5330">
        <w:rPr>
          <w:rFonts w:ascii="Arial" w:hAnsi="Arial" w:cs="Arial"/>
          <w:sz w:val="22"/>
          <w:szCs w:val="22"/>
        </w:rPr>
        <w:t>     </w:t>
      </w:r>
      <w:r w:rsidR="003D1C12">
        <w:rPr>
          <w:rFonts w:ascii="Arial" w:hAnsi="Arial" w:cs="Arial"/>
          <w:sz w:val="22"/>
          <w:szCs w:val="22"/>
        </w:rPr>
        <w:t>przy ul. Wojska Polskiego 2F</w:t>
      </w:r>
      <w:r w:rsidRPr="001E5330">
        <w:rPr>
          <w:rFonts w:ascii="Arial" w:hAnsi="Arial" w:cs="Arial"/>
          <w:sz w:val="22"/>
          <w:szCs w:val="22"/>
        </w:rPr>
        <w:t>, 22-400 Zamość</w:t>
      </w:r>
    </w:p>
    <w:p w:rsidR="003A2AE6" w:rsidRPr="001E5330" w:rsidRDefault="003A2AE6" w:rsidP="003A2AE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color w:val="000000"/>
          <w:sz w:val="22"/>
          <w:szCs w:val="22"/>
        </w:rPr>
        <w:t>Przedmiot</w:t>
      </w:r>
      <w:r w:rsidRPr="001E5330">
        <w:rPr>
          <w:rFonts w:ascii="Arial" w:hAnsi="Arial" w:cs="Arial"/>
          <w:b/>
          <w:sz w:val="22"/>
          <w:szCs w:val="22"/>
        </w:rPr>
        <w:t xml:space="preserve"> zamówienia</w:t>
      </w:r>
    </w:p>
    <w:p w:rsidR="007A5B12" w:rsidRPr="001E5330" w:rsidRDefault="003A2AE6" w:rsidP="002C1201">
      <w:pPr>
        <w:ind w:left="708" w:firstLine="360"/>
        <w:jc w:val="both"/>
        <w:rPr>
          <w:rFonts w:ascii="Arial" w:hAnsi="Arial" w:cs="Arial"/>
          <w:color w:val="000000"/>
          <w:sz w:val="22"/>
          <w:szCs w:val="22"/>
        </w:rPr>
      </w:pPr>
      <w:r w:rsidRPr="001E5330">
        <w:rPr>
          <w:rFonts w:ascii="Arial" w:hAnsi="Arial" w:cs="Arial"/>
          <w:color w:val="000000"/>
          <w:sz w:val="22"/>
          <w:szCs w:val="22"/>
        </w:rPr>
        <w:t>W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ykonanie  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usługi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polegającej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na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okresowej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kontroli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 stanu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7A5B12" w:rsidRPr="001E5330">
        <w:rPr>
          <w:rFonts w:ascii="Arial" w:hAnsi="Arial" w:cs="Arial"/>
          <w:color w:val="000000"/>
          <w:sz w:val="22"/>
          <w:szCs w:val="22"/>
        </w:rPr>
        <w:t>technicznego</w:t>
      </w:r>
    </w:p>
    <w:p w:rsidR="003A2AE6" w:rsidRPr="001E5330" w:rsidRDefault="007A5B12" w:rsidP="002C1201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 w:rsidRPr="001E5330">
        <w:rPr>
          <w:rFonts w:ascii="Arial" w:hAnsi="Arial" w:cs="Arial"/>
          <w:color w:val="000000"/>
          <w:sz w:val="22"/>
          <w:szCs w:val="22"/>
        </w:rPr>
        <w:t>   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obiektów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budowlanych   w   </w:t>
      </w:r>
      <w:r w:rsidR="00720939" w:rsidRPr="001E5330">
        <w:rPr>
          <w:rFonts w:ascii="Arial" w:hAnsi="Arial" w:cs="Arial"/>
          <w:color w:val="000000"/>
          <w:sz w:val="22"/>
          <w:szCs w:val="22"/>
        </w:rPr>
        <w:t>202</w:t>
      </w:r>
      <w:r w:rsidR="003005EA">
        <w:rPr>
          <w:rFonts w:ascii="Arial" w:hAnsi="Arial" w:cs="Arial"/>
          <w:color w:val="000000"/>
          <w:sz w:val="22"/>
          <w:szCs w:val="22"/>
        </w:rPr>
        <w:t>4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roku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znajdujących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się  </w:t>
      </w:r>
      <w:r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w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rejonie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działania       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          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32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WOG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Zamość 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–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 GZ</w:t>
      </w:r>
      <w:r w:rsidR="002C1201" w:rsidRPr="001E5330">
        <w:rPr>
          <w:rFonts w:ascii="Arial" w:hAnsi="Arial" w:cs="Arial"/>
          <w:color w:val="000000"/>
          <w:sz w:val="22"/>
          <w:szCs w:val="22"/>
        </w:rPr>
        <w:t> 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 xml:space="preserve"> </w:t>
      </w:r>
      <w:r w:rsidR="00E158D6">
        <w:rPr>
          <w:rFonts w:ascii="Arial" w:hAnsi="Arial" w:cs="Arial"/>
          <w:color w:val="000000"/>
          <w:sz w:val="22"/>
          <w:szCs w:val="22"/>
        </w:rPr>
        <w:t>Hrubieszów</w:t>
      </w:r>
      <w:r w:rsidR="003A2AE6" w:rsidRPr="001E5330">
        <w:rPr>
          <w:rFonts w:ascii="Arial" w:hAnsi="Arial" w:cs="Arial"/>
          <w:color w:val="000000"/>
          <w:sz w:val="22"/>
          <w:szCs w:val="22"/>
        </w:rPr>
        <w:t>.</w:t>
      </w:r>
    </w:p>
    <w:p w:rsidR="003A2AE6" w:rsidRPr="001E5330" w:rsidRDefault="003A2AE6" w:rsidP="003A2AE6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 xml:space="preserve">Podstawa prawna kontroli stanu technicznego: 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 </w:t>
      </w:r>
      <w:r w:rsidR="007A5B12" w:rsidRPr="001E5330">
        <w:rPr>
          <w:rFonts w:ascii="Arial" w:hAnsi="Arial" w:cs="Arial"/>
          <w:sz w:val="22"/>
          <w:szCs w:val="22"/>
        </w:rPr>
        <w:tab/>
        <w:t>      </w:t>
      </w:r>
      <w:r w:rsidRPr="001E5330">
        <w:rPr>
          <w:rFonts w:ascii="Arial" w:hAnsi="Arial" w:cs="Arial"/>
          <w:sz w:val="22"/>
          <w:szCs w:val="22"/>
        </w:rPr>
        <w:t xml:space="preserve">art. 62 ust. 1 pkt. 1, 2 oraz 5, 6 ustawy z dnia 7 lipca 1994 roku </w:t>
      </w:r>
      <w:r w:rsidR="002C1201" w:rsidRPr="001E5330">
        <w:rPr>
          <w:rFonts w:ascii="Arial" w:hAnsi="Arial" w:cs="Arial"/>
          <w:sz w:val="22"/>
          <w:szCs w:val="22"/>
        </w:rPr>
        <w:t>– Prawo budowlane</w:t>
      </w:r>
    </w:p>
    <w:p w:rsidR="003A2AE6" w:rsidRPr="001E5330" w:rsidRDefault="002C1201" w:rsidP="002C1201">
      <w:pPr>
        <w:ind w:left="708"/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 (</w:t>
      </w:r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Dz.U.202</w:t>
      </w:r>
      <w:r w:rsidR="001425BC">
        <w:rPr>
          <w:rStyle w:val="ng-binding"/>
          <w:rFonts w:ascii="Arial" w:hAnsi="Arial" w:cs="Arial"/>
          <w:bCs w:val="0"/>
          <w:sz w:val="22"/>
          <w:szCs w:val="22"/>
        </w:rPr>
        <w:t>4</w:t>
      </w:r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.</w:t>
      </w:r>
      <w:r w:rsidR="001425BC">
        <w:rPr>
          <w:rStyle w:val="ng-binding"/>
          <w:rFonts w:ascii="Arial" w:hAnsi="Arial" w:cs="Arial"/>
          <w:bCs w:val="0"/>
          <w:sz w:val="22"/>
          <w:szCs w:val="22"/>
        </w:rPr>
        <w:t>725</w:t>
      </w:r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 xml:space="preserve"> </w:t>
      </w:r>
      <w:proofErr w:type="spellStart"/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t.j</w:t>
      </w:r>
      <w:proofErr w:type="spellEnd"/>
      <w:r w:rsidR="00A6244B" w:rsidRPr="003005EA">
        <w:rPr>
          <w:rStyle w:val="ng-binding"/>
          <w:rFonts w:ascii="Arial" w:hAnsi="Arial" w:cs="Arial"/>
          <w:bCs w:val="0"/>
          <w:sz w:val="22"/>
          <w:szCs w:val="22"/>
        </w:rPr>
        <w:t>.</w:t>
      </w:r>
      <w:r w:rsidRPr="001E5330">
        <w:rPr>
          <w:rFonts w:ascii="Arial" w:hAnsi="Arial" w:cs="Arial"/>
          <w:sz w:val="22"/>
          <w:szCs w:val="22"/>
        </w:rPr>
        <w:t>)</w:t>
      </w:r>
      <w:r w:rsidR="003A2AE6" w:rsidRPr="001E5330">
        <w:rPr>
          <w:rFonts w:ascii="Arial" w:hAnsi="Arial" w:cs="Arial"/>
          <w:sz w:val="22"/>
          <w:szCs w:val="22"/>
        </w:rPr>
        <w:t xml:space="preserve"> </w:t>
      </w:r>
    </w:p>
    <w:p w:rsidR="003A2AE6" w:rsidRPr="001E5330" w:rsidRDefault="007A5B12" w:rsidP="007A5B12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b/>
          <w:sz w:val="22"/>
          <w:szCs w:val="22"/>
        </w:rPr>
        <w:t>4.</w:t>
      </w:r>
      <w:r w:rsidR="00E90910" w:rsidRPr="001E5330">
        <w:rPr>
          <w:rFonts w:ascii="Arial" w:hAnsi="Arial" w:cs="Arial"/>
          <w:b/>
          <w:sz w:val="22"/>
          <w:szCs w:val="22"/>
        </w:rPr>
        <w:t xml:space="preserve">  </w:t>
      </w:r>
      <w:r w:rsidRPr="001E5330">
        <w:rPr>
          <w:rFonts w:ascii="Arial" w:hAnsi="Arial" w:cs="Arial"/>
          <w:sz w:val="22"/>
          <w:szCs w:val="22"/>
        </w:rPr>
        <w:t xml:space="preserve"> </w:t>
      </w:r>
      <w:r w:rsidR="003A2AE6" w:rsidRPr="001E5330">
        <w:rPr>
          <w:rFonts w:ascii="Arial" w:hAnsi="Arial" w:cs="Arial"/>
          <w:sz w:val="22"/>
          <w:szCs w:val="22"/>
        </w:rPr>
        <w:t>Podstawowe dane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  <w:r w:rsidRPr="001E5330">
        <w:rPr>
          <w:rFonts w:ascii="Arial" w:hAnsi="Arial" w:cs="Arial"/>
          <w:sz w:val="22"/>
          <w:szCs w:val="22"/>
        </w:rPr>
        <w:t>     </w:t>
      </w:r>
      <w:r w:rsidR="007A5B12" w:rsidRPr="001E5330">
        <w:rPr>
          <w:rFonts w:ascii="Arial" w:hAnsi="Arial" w:cs="Arial"/>
          <w:sz w:val="22"/>
          <w:szCs w:val="22"/>
        </w:rPr>
        <w:tab/>
      </w:r>
      <w:r w:rsidRPr="001E5330">
        <w:rPr>
          <w:rFonts w:ascii="Arial" w:hAnsi="Arial" w:cs="Arial"/>
          <w:sz w:val="22"/>
          <w:szCs w:val="22"/>
        </w:rPr>
        <w:t> </w:t>
      </w:r>
      <w:r w:rsidR="00E90910" w:rsidRPr="001E5330">
        <w:rPr>
          <w:rFonts w:ascii="Arial" w:hAnsi="Arial" w:cs="Arial"/>
          <w:sz w:val="22"/>
          <w:szCs w:val="22"/>
        </w:rPr>
        <w:t>     </w:t>
      </w:r>
      <w:r w:rsidRPr="001E5330">
        <w:rPr>
          <w:rFonts w:ascii="Arial" w:hAnsi="Arial" w:cs="Arial"/>
          <w:sz w:val="22"/>
          <w:szCs w:val="22"/>
        </w:rPr>
        <w:t xml:space="preserve">Administratorzy kompleksów i lokalizacje kompleksów </w:t>
      </w:r>
    </w:p>
    <w:p w:rsidR="003A2AE6" w:rsidRPr="001E5330" w:rsidRDefault="003A2AE6" w:rsidP="003A2AE6">
      <w:pPr>
        <w:jc w:val="both"/>
        <w:rPr>
          <w:rFonts w:ascii="Arial" w:hAnsi="Arial" w:cs="Arial"/>
          <w:bCs w:val="0"/>
          <w:color w:val="000000"/>
          <w:sz w:val="22"/>
          <w:szCs w:val="22"/>
        </w:rPr>
      </w:pPr>
      <w:r w:rsidRPr="001E5330">
        <w:rPr>
          <w:rFonts w:ascii="Arial" w:hAnsi="Arial" w:cs="Arial"/>
          <w:bCs w:val="0"/>
          <w:color w:val="000000"/>
          <w:sz w:val="22"/>
          <w:szCs w:val="22"/>
        </w:rPr>
        <w:t>     </w:t>
      </w:r>
      <w:r w:rsidR="007A5B12" w:rsidRPr="001E5330">
        <w:rPr>
          <w:rFonts w:ascii="Arial" w:hAnsi="Arial" w:cs="Arial"/>
          <w:bCs w:val="0"/>
          <w:color w:val="000000"/>
          <w:sz w:val="22"/>
          <w:szCs w:val="22"/>
        </w:rPr>
        <w:tab/>
      </w:r>
      <w:r w:rsidRPr="001E5330">
        <w:rPr>
          <w:rFonts w:ascii="Arial" w:hAnsi="Arial" w:cs="Arial"/>
          <w:bCs w:val="0"/>
          <w:color w:val="000000"/>
          <w:sz w:val="22"/>
          <w:szCs w:val="22"/>
        </w:rPr>
        <w:t> </w:t>
      </w:r>
      <w:r w:rsidR="00E90910" w:rsidRPr="001E5330">
        <w:rPr>
          <w:rFonts w:ascii="Arial" w:hAnsi="Arial" w:cs="Arial"/>
          <w:bCs w:val="0"/>
          <w:color w:val="000000"/>
          <w:sz w:val="22"/>
          <w:szCs w:val="22"/>
        </w:rPr>
        <w:t>     </w:t>
      </w:r>
      <w:r w:rsidRPr="001E5330">
        <w:rPr>
          <w:rFonts w:ascii="Arial" w:hAnsi="Arial" w:cs="Arial"/>
          <w:bCs w:val="0"/>
          <w:color w:val="000000"/>
          <w:sz w:val="22"/>
          <w:szCs w:val="22"/>
        </w:rPr>
        <w:t>– tereny zamknięte:</w:t>
      </w:r>
    </w:p>
    <w:p w:rsidR="003A2AE6" w:rsidRPr="001E5330" w:rsidRDefault="003A2AE6" w:rsidP="003A2AE6">
      <w:pPr>
        <w:jc w:val="both"/>
        <w:rPr>
          <w:rFonts w:ascii="Arial" w:hAnsi="Arial" w:cs="Arial"/>
          <w:sz w:val="22"/>
          <w:szCs w:val="22"/>
        </w:rPr>
      </w:pPr>
    </w:p>
    <w:p w:rsidR="003A2AE6" w:rsidRPr="00C90638" w:rsidRDefault="003A2AE6" w:rsidP="00007B2C">
      <w:pPr>
        <w:ind w:left="1068"/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 xml:space="preserve">Sekcja Obsługi Infrastruktury – </w:t>
      </w:r>
      <w:r w:rsidR="00E158D6">
        <w:rPr>
          <w:rFonts w:ascii="Arial" w:hAnsi="Arial" w:cs="Arial"/>
          <w:sz w:val="22"/>
          <w:szCs w:val="22"/>
        </w:rPr>
        <w:t>Hrubieszów</w:t>
      </w:r>
    </w:p>
    <w:p w:rsidR="003A2AE6" w:rsidRPr="00C90638" w:rsidRDefault="003A2AE6" w:rsidP="003A2AE6">
      <w:pPr>
        <w:ind w:left="1440"/>
        <w:jc w:val="both"/>
        <w:rPr>
          <w:rFonts w:ascii="Arial" w:hAnsi="Arial" w:cs="Arial"/>
          <w:sz w:val="22"/>
          <w:szCs w:val="22"/>
        </w:rPr>
      </w:pPr>
    </w:p>
    <w:tbl>
      <w:tblPr>
        <w:tblW w:w="8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5"/>
        <w:gridCol w:w="1106"/>
        <w:gridCol w:w="1541"/>
        <w:gridCol w:w="3201"/>
      </w:tblGrid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Adres kompleksu</w:t>
            </w: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A96613" w:rsidRDefault="003A2AE6" w:rsidP="00B27D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Ilość bud</w:t>
            </w:r>
            <w:r w:rsidR="00B27D61">
              <w:rPr>
                <w:rFonts w:ascii="Arial" w:hAnsi="Arial" w:cs="Arial"/>
                <w:b/>
                <w:sz w:val="18"/>
                <w:szCs w:val="18"/>
              </w:rPr>
              <w:t>owli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Kubatura –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3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 xml:space="preserve">Powierzchnia </w:t>
            </w:r>
            <w:r w:rsidR="00283AA7">
              <w:rPr>
                <w:rFonts w:ascii="Arial" w:hAnsi="Arial" w:cs="Arial"/>
                <w:b/>
                <w:sz w:val="18"/>
                <w:szCs w:val="18"/>
              </w:rPr>
              <w:t>użytkow</w:t>
            </w:r>
            <w:r w:rsidR="002267FA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 xml:space="preserve">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A96613" w:rsidRDefault="00E158D6" w:rsidP="00E158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Dwernickiego 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A96613" w:rsidRDefault="00B27D61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A96613" w:rsidRDefault="002267FA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</w:t>
            </w:r>
            <w:r w:rsidR="00283AA7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149</w:t>
            </w:r>
            <w:r w:rsidR="00283AA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A96613" w:rsidRDefault="00283AA7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28 087,97</w:t>
            </w: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A96613" w:rsidRDefault="003A2AE6" w:rsidP="00E158D6">
            <w:pPr>
              <w:rPr>
                <w:rFonts w:ascii="Arial" w:hAnsi="Arial" w:cs="Arial"/>
                <w:sz w:val="20"/>
                <w:szCs w:val="20"/>
              </w:rPr>
            </w:pPr>
            <w:r w:rsidRPr="00A96613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E158D6">
              <w:rPr>
                <w:rFonts w:ascii="Arial" w:hAnsi="Arial" w:cs="Arial"/>
                <w:sz w:val="20"/>
                <w:szCs w:val="20"/>
              </w:rPr>
              <w:t>Chełmska 29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A96613" w:rsidRDefault="00B27D61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A96613" w:rsidRDefault="002267FA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83AA7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955</w:t>
            </w:r>
            <w:r w:rsidR="00283AA7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A96613" w:rsidRDefault="00283AA7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293,00</w:t>
            </w: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A96613" w:rsidRDefault="00E158D6" w:rsidP="0039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Poturzyn 105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A96613" w:rsidRDefault="00B27D61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A96613" w:rsidRDefault="00283AA7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7044,00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A96613" w:rsidRDefault="00283AA7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1 608,22</w:t>
            </w:r>
          </w:p>
        </w:tc>
      </w:tr>
      <w:tr w:rsidR="002E5123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2E5123" w:rsidRDefault="002E5123" w:rsidP="0039077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Honiatycze 104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2E5123" w:rsidRDefault="002E5123" w:rsidP="0039077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2E5123" w:rsidRDefault="002E5123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6 206,00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2E5123" w:rsidRDefault="002E5123" w:rsidP="003907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939,84</w:t>
            </w:r>
          </w:p>
        </w:tc>
      </w:tr>
      <w:tr w:rsidR="003A2AE6" w:rsidRPr="00A96613" w:rsidTr="00B76625">
        <w:trPr>
          <w:jc w:val="center"/>
        </w:trPr>
        <w:tc>
          <w:tcPr>
            <w:tcW w:w="2515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96613">
              <w:rPr>
                <w:rFonts w:ascii="Arial" w:hAnsi="Arial" w:cs="Arial"/>
                <w:b/>
                <w:sz w:val="20"/>
                <w:szCs w:val="20"/>
              </w:rPr>
              <w:t>Razem bez pojemności Zbiorników MPS: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3A2AE6" w:rsidRPr="00A96613" w:rsidRDefault="003A2AE6" w:rsidP="00390772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3A2AE6" w:rsidRPr="002267FA" w:rsidRDefault="002E5123" w:rsidP="002267FA">
            <w:pPr>
              <w:suppressAutoHyphens w:val="0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 w:val="0"/>
                <w:sz w:val="20"/>
                <w:szCs w:val="20"/>
              </w:rPr>
              <w:t>223 354,00</w:t>
            </w:r>
          </w:p>
        </w:tc>
        <w:tc>
          <w:tcPr>
            <w:tcW w:w="3201" w:type="dxa"/>
            <w:shd w:val="clear" w:color="auto" w:fill="auto"/>
            <w:vAlign w:val="center"/>
          </w:tcPr>
          <w:p w:rsidR="003A2AE6" w:rsidRPr="00A96613" w:rsidRDefault="002E5123" w:rsidP="0039077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30 929,03</w:t>
            </w:r>
          </w:p>
        </w:tc>
      </w:tr>
    </w:tbl>
    <w:p w:rsidR="003A2AE6" w:rsidRDefault="003A2AE6" w:rsidP="003A2AE6">
      <w:pPr>
        <w:rPr>
          <w:rFonts w:ascii="Arial" w:hAnsi="Arial" w:cs="Arial"/>
          <w:sz w:val="20"/>
          <w:szCs w:val="20"/>
        </w:rPr>
      </w:pPr>
    </w:p>
    <w:p w:rsidR="003A2AE6" w:rsidRDefault="003A2AE6"/>
    <w:tbl>
      <w:tblPr>
        <w:tblpPr w:leftFromText="141" w:rightFromText="141" w:vertAnchor="text" w:horzAnchor="margin" w:tblpXSpec="center" w:tblpY="-5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4252"/>
        <w:gridCol w:w="2151"/>
      </w:tblGrid>
      <w:tr w:rsidR="003A2AE6" w:rsidRPr="00A96613" w:rsidTr="00B76625">
        <w:trPr>
          <w:trHeight w:val="413"/>
          <w:jc w:val="center"/>
        </w:trPr>
        <w:tc>
          <w:tcPr>
            <w:tcW w:w="1956" w:type="dxa"/>
            <w:shd w:val="clear" w:color="auto" w:fill="auto"/>
            <w:vAlign w:val="center"/>
          </w:tcPr>
          <w:p w:rsidR="003A2AE6" w:rsidRPr="002A00BE" w:rsidRDefault="003A2AE6" w:rsidP="00B76625">
            <w:pPr>
              <w:rPr>
                <w:rFonts w:ascii="Arial" w:hAnsi="Arial" w:cs="Arial"/>
                <w:sz w:val="22"/>
                <w:szCs w:val="22"/>
              </w:rPr>
            </w:pPr>
            <w:r w:rsidRPr="002A00BE">
              <w:rPr>
                <w:rFonts w:ascii="Arial" w:hAnsi="Arial" w:cs="Arial"/>
                <w:sz w:val="18"/>
                <w:szCs w:val="18"/>
              </w:rPr>
              <w:t>Adres kompleksu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A2AE6" w:rsidRPr="002A00BE" w:rsidRDefault="003A2AE6" w:rsidP="00B766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0BE">
              <w:rPr>
                <w:rFonts w:ascii="Arial" w:hAnsi="Arial" w:cs="Arial"/>
                <w:sz w:val="18"/>
                <w:szCs w:val="18"/>
              </w:rPr>
              <w:t>Wykaz obiektów szkoleniowych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3A2AE6" w:rsidRPr="00A96613" w:rsidRDefault="003A2AE6" w:rsidP="00B766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A2AE6" w:rsidRPr="00A96613" w:rsidRDefault="003A2AE6" w:rsidP="00B7662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Powierzchnia [m</w:t>
            </w:r>
            <w:r w:rsidRPr="00A96613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A96613">
              <w:rPr>
                <w:rFonts w:ascii="Arial" w:hAnsi="Arial" w:cs="Arial"/>
                <w:b/>
                <w:sz w:val="18"/>
                <w:szCs w:val="18"/>
              </w:rPr>
              <w:t>]</w:t>
            </w:r>
          </w:p>
          <w:p w:rsidR="003A2AE6" w:rsidRPr="00A96613" w:rsidRDefault="003A2AE6" w:rsidP="00B766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A2AE6" w:rsidRPr="00A96613" w:rsidTr="008B02B6">
        <w:trPr>
          <w:jc w:val="center"/>
        </w:trPr>
        <w:tc>
          <w:tcPr>
            <w:tcW w:w="1956" w:type="dxa"/>
            <w:shd w:val="clear" w:color="auto" w:fill="auto"/>
            <w:vAlign w:val="center"/>
          </w:tcPr>
          <w:p w:rsidR="003A2AE6" w:rsidRPr="002A00BE" w:rsidRDefault="003A2AE6" w:rsidP="002267FA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 xml:space="preserve">ul. </w:t>
            </w:r>
            <w:r w:rsidR="002267FA">
              <w:rPr>
                <w:rFonts w:ascii="Arial" w:hAnsi="Arial" w:cs="Arial"/>
                <w:sz w:val="20"/>
                <w:szCs w:val="20"/>
              </w:rPr>
              <w:t>Dwernickiego 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3A2AE6" w:rsidRPr="002A00BE" w:rsidRDefault="003A2AE6" w:rsidP="00B76625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 xml:space="preserve">strzelnica pistoletowa </w:t>
            </w:r>
            <w:r w:rsidR="002267FA">
              <w:rPr>
                <w:rFonts w:ascii="Arial" w:hAnsi="Arial" w:cs="Arial"/>
                <w:sz w:val="20"/>
                <w:szCs w:val="20"/>
              </w:rPr>
              <w:t>i do strzelania z broni małokalibrowej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3A2AE6" w:rsidRPr="00A96613" w:rsidRDefault="003005EA" w:rsidP="00B76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83AA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000</w:t>
            </w:r>
          </w:p>
        </w:tc>
      </w:tr>
      <w:tr w:rsidR="002267FA" w:rsidRPr="00A96613" w:rsidTr="008B02B6">
        <w:trPr>
          <w:jc w:val="center"/>
        </w:trPr>
        <w:tc>
          <w:tcPr>
            <w:tcW w:w="1956" w:type="dxa"/>
            <w:shd w:val="clear" w:color="auto" w:fill="auto"/>
            <w:vAlign w:val="center"/>
          </w:tcPr>
          <w:p w:rsidR="002267FA" w:rsidRDefault="002267FA" w:rsidP="002267FA">
            <w:r w:rsidRPr="00B627EE">
              <w:rPr>
                <w:rFonts w:ascii="Arial" w:hAnsi="Arial" w:cs="Arial"/>
                <w:sz w:val="20"/>
                <w:szCs w:val="20"/>
              </w:rPr>
              <w:t>ul. Dwernickiego 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267FA" w:rsidRPr="002A00BE" w:rsidRDefault="002267FA" w:rsidP="002267FA">
            <w:pPr>
              <w:rPr>
                <w:rFonts w:ascii="Arial" w:hAnsi="Arial" w:cs="Arial"/>
                <w:sz w:val="20"/>
                <w:szCs w:val="20"/>
              </w:rPr>
            </w:pPr>
            <w:r w:rsidRPr="002A00BE">
              <w:rPr>
                <w:rFonts w:ascii="Arial" w:hAnsi="Arial" w:cs="Arial"/>
                <w:sz w:val="20"/>
                <w:szCs w:val="20"/>
              </w:rPr>
              <w:t>ośrodek szkolenia fizycznego - boisk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2267FA" w:rsidRPr="00A96613" w:rsidRDefault="003005EA" w:rsidP="0022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283AA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550</w:t>
            </w:r>
          </w:p>
        </w:tc>
      </w:tr>
      <w:tr w:rsidR="002267FA" w:rsidRPr="00A96613" w:rsidTr="008B02B6">
        <w:trPr>
          <w:jc w:val="center"/>
        </w:trPr>
        <w:tc>
          <w:tcPr>
            <w:tcW w:w="1956" w:type="dxa"/>
            <w:shd w:val="clear" w:color="auto" w:fill="auto"/>
            <w:vAlign w:val="center"/>
          </w:tcPr>
          <w:p w:rsidR="002267FA" w:rsidRDefault="002267FA" w:rsidP="002267FA">
            <w:r w:rsidRPr="00B627EE">
              <w:rPr>
                <w:rFonts w:ascii="Arial" w:hAnsi="Arial" w:cs="Arial"/>
                <w:sz w:val="20"/>
                <w:szCs w:val="20"/>
              </w:rPr>
              <w:t>ul. Dwernickiego 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267FA" w:rsidRPr="002A00BE" w:rsidRDefault="002267FA" w:rsidP="0022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naziemnego szkolenia spadochronowego (wraz z symulatorem technik linowych)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2267FA" w:rsidRPr="00A96613" w:rsidRDefault="003005EA" w:rsidP="0022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83AA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360</w:t>
            </w:r>
          </w:p>
        </w:tc>
      </w:tr>
      <w:tr w:rsidR="002267FA" w:rsidRPr="00A96613" w:rsidTr="008B02B6">
        <w:trPr>
          <w:jc w:val="center"/>
        </w:trPr>
        <w:tc>
          <w:tcPr>
            <w:tcW w:w="1956" w:type="dxa"/>
            <w:shd w:val="clear" w:color="auto" w:fill="auto"/>
            <w:vAlign w:val="center"/>
          </w:tcPr>
          <w:p w:rsidR="002267FA" w:rsidRDefault="002267FA" w:rsidP="002267FA">
            <w:r w:rsidRPr="00B627EE">
              <w:rPr>
                <w:rFonts w:ascii="Arial" w:hAnsi="Arial" w:cs="Arial"/>
                <w:sz w:val="20"/>
                <w:szCs w:val="20"/>
              </w:rPr>
              <w:t>ul. Dwernickiego 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267FA" w:rsidRPr="002A00BE" w:rsidRDefault="002267FA" w:rsidP="0022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ośrodek sprawności fizycznej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2267FA" w:rsidRPr="00A96613" w:rsidRDefault="003005EA" w:rsidP="0022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283AA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520</w:t>
            </w:r>
          </w:p>
        </w:tc>
      </w:tr>
      <w:tr w:rsidR="002267FA" w:rsidRPr="00A96613" w:rsidTr="008B02B6">
        <w:trPr>
          <w:jc w:val="center"/>
        </w:trPr>
        <w:tc>
          <w:tcPr>
            <w:tcW w:w="1956" w:type="dxa"/>
            <w:shd w:val="clear" w:color="auto" w:fill="auto"/>
            <w:vAlign w:val="center"/>
          </w:tcPr>
          <w:p w:rsidR="002267FA" w:rsidRDefault="002267FA" w:rsidP="002267FA">
            <w:r w:rsidRPr="00B627EE">
              <w:rPr>
                <w:rFonts w:ascii="Arial" w:hAnsi="Arial" w:cs="Arial"/>
                <w:sz w:val="20"/>
                <w:szCs w:val="20"/>
              </w:rPr>
              <w:t>ul. Dwernickiego 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267FA" w:rsidRPr="002A00BE" w:rsidRDefault="002267FA" w:rsidP="0022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 treningów ogniowych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2267FA" w:rsidRPr="00A96613" w:rsidRDefault="007F580D" w:rsidP="0022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1660</w:t>
            </w:r>
          </w:p>
        </w:tc>
      </w:tr>
      <w:tr w:rsidR="002267FA" w:rsidRPr="00A96613" w:rsidTr="008B02B6">
        <w:trPr>
          <w:jc w:val="center"/>
        </w:trPr>
        <w:tc>
          <w:tcPr>
            <w:tcW w:w="1956" w:type="dxa"/>
            <w:shd w:val="clear" w:color="auto" w:fill="auto"/>
            <w:vAlign w:val="center"/>
          </w:tcPr>
          <w:p w:rsidR="002267FA" w:rsidRDefault="002267FA" w:rsidP="002267FA">
            <w:r w:rsidRPr="00B627EE">
              <w:rPr>
                <w:rFonts w:ascii="Arial" w:hAnsi="Arial" w:cs="Arial"/>
                <w:sz w:val="20"/>
                <w:szCs w:val="20"/>
              </w:rPr>
              <w:t>ul. Dwernickiego 4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267FA" w:rsidRPr="002A00BE" w:rsidRDefault="002267FA" w:rsidP="0022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ścianka wspinaczkowa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2267FA" w:rsidRPr="00A96613" w:rsidRDefault="007F580D" w:rsidP="0022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2267FA" w:rsidRPr="00A96613" w:rsidTr="008B02B6">
        <w:trPr>
          <w:jc w:val="center"/>
        </w:trPr>
        <w:tc>
          <w:tcPr>
            <w:tcW w:w="1956" w:type="dxa"/>
            <w:shd w:val="clear" w:color="auto" w:fill="auto"/>
            <w:vAlign w:val="center"/>
          </w:tcPr>
          <w:p w:rsidR="002267FA" w:rsidRDefault="002267FA" w:rsidP="002267FA">
            <w:r w:rsidRPr="00B627EE">
              <w:rPr>
                <w:rFonts w:ascii="Arial" w:hAnsi="Arial" w:cs="Arial"/>
                <w:sz w:val="20"/>
                <w:szCs w:val="20"/>
              </w:rPr>
              <w:t xml:space="preserve">ul. </w:t>
            </w:r>
            <w:r>
              <w:rPr>
                <w:rFonts w:ascii="Arial" w:hAnsi="Arial" w:cs="Arial"/>
                <w:sz w:val="20"/>
                <w:szCs w:val="20"/>
              </w:rPr>
              <w:t>Chełmska 29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2267FA" w:rsidRPr="002A00BE" w:rsidRDefault="003005EA" w:rsidP="002267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2267FA">
              <w:rPr>
                <w:rFonts w:ascii="Arial" w:hAnsi="Arial" w:cs="Arial"/>
                <w:sz w:val="20"/>
                <w:szCs w:val="20"/>
              </w:rPr>
              <w:t>trzelnica garnizonowa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2267FA" w:rsidRPr="00A96613" w:rsidRDefault="007F580D" w:rsidP="002267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125000</w:t>
            </w:r>
          </w:p>
        </w:tc>
      </w:tr>
      <w:tr w:rsidR="003A2AE6" w:rsidRPr="00A96613" w:rsidTr="00B76625">
        <w:trPr>
          <w:trHeight w:val="70"/>
          <w:jc w:val="center"/>
        </w:trPr>
        <w:tc>
          <w:tcPr>
            <w:tcW w:w="6208" w:type="dxa"/>
            <w:gridSpan w:val="2"/>
            <w:shd w:val="clear" w:color="auto" w:fill="FFFFFF"/>
            <w:vAlign w:val="center"/>
          </w:tcPr>
          <w:p w:rsidR="003A2AE6" w:rsidRPr="002A00BE" w:rsidRDefault="003A2AE6" w:rsidP="00B7662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961CC">
              <w:rPr>
                <w:rFonts w:ascii="Arial" w:hAnsi="Arial" w:cs="Arial"/>
                <w:b/>
                <w:sz w:val="20"/>
                <w:szCs w:val="20"/>
              </w:rPr>
              <w:t>Razem</w:t>
            </w:r>
            <w:r w:rsidRPr="002A00B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151" w:type="dxa"/>
            <w:shd w:val="clear" w:color="auto" w:fill="FFFFFF"/>
            <w:vAlign w:val="center"/>
          </w:tcPr>
          <w:p w:rsidR="003A2AE6" w:rsidRPr="00A96613" w:rsidRDefault="003A2AE6" w:rsidP="00B766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96613">
              <w:rPr>
                <w:rFonts w:ascii="Arial" w:hAnsi="Arial" w:cs="Arial"/>
                <w:b/>
                <w:sz w:val="20"/>
                <w:szCs w:val="20"/>
              </w:rPr>
              <w:t>74</w:t>
            </w:r>
            <w:r w:rsidR="002A00BE">
              <w:rPr>
                <w:rFonts w:ascii="Arial" w:hAnsi="Arial" w:cs="Arial"/>
                <w:b/>
                <w:sz w:val="20"/>
                <w:szCs w:val="20"/>
              </w:rPr>
              <w:t>9080</w:t>
            </w:r>
          </w:p>
        </w:tc>
      </w:tr>
    </w:tbl>
    <w:p w:rsidR="00F22ECB" w:rsidRDefault="00F22ECB" w:rsidP="008B02B6"/>
    <w:tbl>
      <w:tblPr>
        <w:tblW w:w="8363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276"/>
        <w:gridCol w:w="2268"/>
        <w:gridCol w:w="2268"/>
        <w:gridCol w:w="2126"/>
      </w:tblGrid>
      <w:tr w:rsidR="00AD73BE" w:rsidRPr="00A96613" w:rsidTr="00D631F3">
        <w:trPr>
          <w:trHeight w:val="681"/>
        </w:trPr>
        <w:tc>
          <w:tcPr>
            <w:tcW w:w="83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BE" w:rsidRPr="00A96613" w:rsidRDefault="00AD73BE" w:rsidP="00D631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Myjka samochodowo-czołgowa</w:t>
            </w:r>
          </w:p>
          <w:p w:rsidR="00AD73BE" w:rsidRPr="00A96613" w:rsidRDefault="00AD73BE" w:rsidP="00D631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D73BE" w:rsidRPr="00A96613" w:rsidTr="00D631F3">
        <w:trPr>
          <w:trHeight w:val="4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6218D6" w:rsidP="00D631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741ED6" w:rsidP="00D631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Kompleks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AD73BE" w:rsidP="00D631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741ED6" w:rsidP="00D631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</w:tr>
      <w:tr w:rsidR="00AD73BE" w:rsidRPr="00A96613" w:rsidTr="00D631F3">
        <w:trPr>
          <w:trHeight w:val="28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BE" w:rsidRPr="00A96613" w:rsidRDefault="00AD73BE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BE" w:rsidRPr="00A96613" w:rsidRDefault="00AD73BE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73BE" w:rsidRPr="00A96613" w:rsidRDefault="00AD73BE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AD73BE" w:rsidP="00D631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3BE" w:rsidRPr="00A96613" w:rsidRDefault="00B30683" w:rsidP="00D631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</w:tr>
      <w:tr w:rsidR="00AD73BE" w:rsidRPr="00A96613" w:rsidTr="008B02B6">
        <w:trPr>
          <w:trHeight w:val="2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BE" w:rsidRPr="00A96613" w:rsidRDefault="00AD73BE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BE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BE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BE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73BE" w:rsidRPr="00A96613" w:rsidRDefault="00B30683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</w:tr>
      <w:tr w:rsidR="00AD73BE" w:rsidRPr="00A96613" w:rsidTr="008B02B6">
        <w:trPr>
          <w:trHeight w:val="144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3BE" w:rsidRPr="00F22ECB" w:rsidRDefault="002961CC" w:rsidP="002961CC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73BE" w:rsidRPr="00AD73BE" w:rsidRDefault="008B02B6" w:rsidP="00AD73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D73BE" w:rsidRPr="00AD73BE" w:rsidRDefault="00B30683" w:rsidP="00AD73B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73BE">
              <w:rPr>
                <w:rFonts w:ascii="Arial" w:hAnsi="Arial" w:cs="Arial"/>
                <w:b/>
                <w:sz w:val="18"/>
                <w:szCs w:val="18"/>
              </w:rPr>
              <w:t>szt.</w:t>
            </w:r>
          </w:p>
        </w:tc>
      </w:tr>
    </w:tbl>
    <w:p w:rsidR="002A676A" w:rsidRDefault="002A676A" w:rsidP="002A676A">
      <w:pPr>
        <w:jc w:val="both"/>
      </w:pPr>
    </w:p>
    <w:p w:rsidR="003005EA" w:rsidRDefault="003005EA" w:rsidP="002A676A">
      <w:pPr>
        <w:jc w:val="both"/>
      </w:pPr>
    </w:p>
    <w:p w:rsidR="003005EA" w:rsidRDefault="003005EA" w:rsidP="002A676A">
      <w:pPr>
        <w:jc w:val="both"/>
      </w:pPr>
    </w:p>
    <w:p w:rsidR="003005EA" w:rsidRDefault="003005EA" w:rsidP="002A676A">
      <w:pPr>
        <w:jc w:val="both"/>
      </w:pPr>
    </w:p>
    <w:p w:rsidR="00084C73" w:rsidRDefault="00084C73" w:rsidP="00084C73">
      <w:pPr>
        <w:jc w:val="both"/>
      </w:pPr>
    </w:p>
    <w:tbl>
      <w:tblPr>
        <w:tblW w:w="11468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1263"/>
        <w:gridCol w:w="1263"/>
        <w:gridCol w:w="1005"/>
        <w:gridCol w:w="2268"/>
        <w:gridCol w:w="2126"/>
        <w:gridCol w:w="3105"/>
      </w:tblGrid>
      <w:tr w:rsidR="009F3ACC" w:rsidRPr="00A96613" w:rsidTr="008B02B6">
        <w:trPr>
          <w:gridAfter w:val="1"/>
          <w:wAfter w:w="3105" w:type="dxa"/>
          <w:trHeight w:val="681"/>
        </w:trPr>
        <w:tc>
          <w:tcPr>
            <w:tcW w:w="83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ACC" w:rsidRDefault="009F3ACC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lastRenderedPageBreak/>
              <w:t> </w:t>
            </w:r>
            <w:r>
              <w:rPr>
                <w:rFonts w:ascii="Arial" w:hAnsi="Arial" w:cs="Arial"/>
                <w:b/>
                <w:sz w:val="18"/>
                <w:szCs w:val="18"/>
              </w:rPr>
              <w:t>                                             </w:t>
            </w:r>
          </w:p>
          <w:p w:rsidR="009F3ACC" w:rsidRPr="00A96613" w:rsidRDefault="009F3ACC" w:rsidP="00A44AF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Zbiorniki MPS</w:t>
            </w:r>
            <w:r w:rsidR="003B4020">
              <w:rPr>
                <w:rFonts w:ascii="Arial" w:hAnsi="Arial" w:cs="Arial"/>
                <w:b/>
                <w:sz w:val="18"/>
                <w:szCs w:val="18"/>
              </w:rPr>
              <w:t>, zbiorniki bezodpływowe</w:t>
            </w:r>
          </w:p>
          <w:p w:rsidR="009F3ACC" w:rsidRPr="00A96613" w:rsidRDefault="009F3ACC" w:rsidP="0039077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84C73" w:rsidRPr="00A96613" w:rsidTr="003005EA">
        <w:trPr>
          <w:gridAfter w:val="1"/>
          <w:wAfter w:w="3105" w:type="dxa"/>
          <w:trHeight w:val="470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A96613">
              <w:rPr>
                <w:rFonts w:ascii="Arial" w:hAnsi="Arial" w:cs="Arial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8A04A1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Kompleks</w:t>
            </w:r>
          </w:p>
        </w:tc>
        <w:tc>
          <w:tcPr>
            <w:tcW w:w="1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Miejscowość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Nr obiektu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005EA">
            <w:pPr>
              <w:spacing w:before="2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pow./dług.</w:t>
            </w:r>
          </w:p>
        </w:tc>
      </w:tr>
      <w:tr w:rsidR="00084C73" w:rsidRPr="00A96613" w:rsidTr="003005EA">
        <w:trPr>
          <w:gridAfter w:val="1"/>
          <w:wAfter w:w="3105" w:type="dxa"/>
          <w:trHeight w:val="281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A96613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A96613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C73" w:rsidRPr="00A96613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9F3ACC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pojemność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C73" w:rsidRPr="00A96613" w:rsidRDefault="00084C73" w:rsidP="003005E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96613">
              <w:rPr>
                <w:rFonts w:ascii="Arial" w:hAnsi="Arial" w:cs="Arial"/>
                <w:b/>
                <w:sz w:val="18"/>
                <w:szCs w:val="18"/>
              </w:rPr>
              <w:t>m</w:t>
            </w:r>
            <w:r w:rsidR="00962124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³</w:t>
            </w:r>
          </w:p>
        </w:tc>
      </w:tr>
      <w:tr w:rsidR="00084C73" w:rsidRPr="00A96613" w:rsidTr="008B02B6">
        <w:trPr>
          <w:trHeight w:val="235"/>
        </w:trPr>
        <w:tc>
          <w:tcPr>
            <w:tcW w:w="43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  <w:vAlign w:val="center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84C73" w:rsidRPr="00A96613" w:rsidTr="008B02B6">
        <w:trPr>
          <w:trHeight w:val="235"/>
        </w:trPr>
        <w:tc>
          <w:tcPr>
            <w:tcW w:w="4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8B02B6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8B02B6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8B02B6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8B02B6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8B02B6">
        <w:trPr>
          <w:trHeight w:val="235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63A2B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8B02B6">
        <w:trPr>
          <w:trHeight w:val="246"/>
        </w:trPr>
        <w:tc>
          <w:tcPr>
            <w:tcW w:w="43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63A2B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084C73" w:rsidRPr="00A96613" w:rsidTr="008B02B6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C73" w:rsidRPr="00A96613" w:rsidRDefault="00084C73" w:rsidP="00084C73">
            <w:pPr>
              <w:rPr>
                <w:rFonts w:ascii="Arial" w:hAnsi="Arial" w:cs="Arial"/>
                <w:sz w:val="18"/>
                <w:szCs w:val="18"/>
              </w:rPr>
            </w:pPr>
            <w:r w:rsidRPr="00A9661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C73" w:rsidRPr="00A96613" w:rsidRDefault="008B02B6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390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C73" w:rsidRPr="00A96613" w:rsidRDefault="003005EA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84C73" w:rsidRPr="00A96613" w:rsidRDefault="00962124" w:rsidP="00084C7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084C73" w:rsidRPr="00A96613" w:rsidRDefault="00084C73" w:rsidP="00084C73">
            <w:pPr>
              <w:jc w:val="center"/>
              <w:rPr>
                <w:rFonts w:ascii="Arial" w:hAnsi="Arial" w:cs="Arial"/>
              </w:rPr>
            </w:pPr>
          </w:p>
        </w:tc>
      </w:tr>
      <w:tr w:rsidR="003005EA" w:rsidRPr="00A96613" w:rsidTr="008B02B6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EA" w:rsidRPr="00A96613" w:rsidRDefault="003005EA" w:rsidP="003005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</w:rPr>
            </w:pPr>
          </w:p>
        </w:tc>
      </w:tr>
      <w:tr w:rsidR="003005EA" w:rsidRPr="00A96613" w:rsidTr="008B02B6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EA" w:rsidRPr="00A96613" w:rsidRDefault="003005EA" w:rsidP="003005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</w:rPr>
            </w:pPr>
          </w:p>
        </w:tc>
      </w:tr>
      <w:tr w:rsidR="003005EA" w:rsidRPr="00A96613" w:rsidTr="008B02B6">
        <w:trPr>
          <w:trHeight w:val="24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5EA" w:rsidRPr="00A96613" w:rsidRDefault="003005EA" w:rsidP="003005E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Hrubieszów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m³</w:t>
            </w:r>
          </w:p>
        </w:tc>
        <w:tc>
          <w:tcPr>
            <w:tcW w:w="3105" w:type="dxa"/>
          </w:tcPr>
          <w:p w:rsidR="003005EA" w:rsidRPr="00A96613" w:rsidRDefault="003005EA" w:rsidP="003005EA">
            <w:pPr>
              <w:jc w:val="center"/>
              <w:rPr>
                <w:rFonts w:ascii="Arial" w:hAnsi="Arial" w:cs="Arial"/>
              </w:rPr>
            </w:pPr>
          </w:p>
        </w:tc>
      </w:tr>
      <w:tr w:rsidR="00962124" w:rsidRPr="00A96613" w:rsidTr="008B02B6">
        <w:trPr>
          <w:gridAfter w:val="1"/>
          <w:wAfter w:w="3105" w:type="dxa"/>
          <w:trHeight w:val="246"/>
        </w:trPr>
        <w:tc>
          <w:tcPr>
            <w:tcW w:w="39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124" w:rsidRPr="00A96613" w:rsidRDefault="002961CC" w:rsidP="002961CC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Razem: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2124" w:rsidRPr="00A96613" w:rsidRDefault="00283AA7" w:rsidP="006A35F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62124" w:rsidRPr="009F3ACC" w:rsidRDefault="00962124" w:rsidP="00084C7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3ACC">
              <w:rPr>
                <w:rFonts w:ascii="Arial" w:hAnsi="Arial" w:cs="Arial"/>
                <w:b/>
                <w:sz w:val="18"/>
                <w:szCs w:val="18"/>
              </w:rPr>
              <w:t>m³</w:t>
            </w:r>
          </w:p>
        </w:tc>
      </w:tr>
    </w:tbl>
    <w:p w:rsidR="00084C73" w:rsidRDefault="00084C73" w:rsidP="00084C73">
      <w:pPr>
        <w:jc w:val="both"/>
      </w:pPr>
    </w:p>
    <w:p w:rsidR="00390772" w:rsidRDefault="00390772" w:rsidP="00390772">
      <w:pPr>
        <w:jc w:val="both"/>
      </w:pPr>
    </w:p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ab/>
      </w:r>
      <w:r w:rsidR="00007B2C">
        <w:rPr>
          <w:rFonts w:ascii="Arial" w:hAnsi="Arial" w:cs="Arial"/>
          <w:b/>
          <w:sz w:val="22"/>
          <w:szCs w:val="22"/>
        </w:rPr>
        <w:t>5</w:t>
      </w:r>
      <w:r w:rsidRPr="00C90638">
        <w:rPr>
          <w:rFonts w:ascii="Arial" w:hAnsi="Arial" w:cs="Arial"/>
          <w:b/>
          <w:sz w:val="22"/>
          <w:szCs w:val="22"/>
        </w:rPr>
        <w:t>.</w:t>
      </w:r>
      <w:r w:rsidRPr="00C90638">
        <w:rPr>
          <w:rFonts w:ascii="Arial" w:hAnsi="Arial" w:cs="Arial"/>
          <w:sz w:val="22"/>
          <w:szCs w:val="22"/>
        </w:rPr>
        <w:t xml:space="preserve"> </w:t>
      </w:r>
      <w:r w:rsidR="00007B2C">
        <w:rPr>
          <w:rFonts w:ascii="Arial" w:hAnsi="Arial" w:cs="Arial"/>
          <w:sz w:val="22"/>
          <w:szCs w:val="22"/>
        </w:rPr>
        <w:t>   </w:t>
      </w:r>
      <w:r w:rsidRPr="00C90638">
        <w:rPr>
          <w:rFonts w:ascii="Arial" w:hAnsi="Arial" w:cs="Arial"/>
          <w:sz w:val="22"/>
          <w:szCs w:val="22"/>
        </w:rPr>
        <w:t>Zakres tematyczny jednorocznej kontroli stanu technicznego.</w:t>
      </w:r>
    </w:p>
    <w:p w:rsidR="00F8600A" w:rsidRPr="00C90638" w:rsidRDefault="00007B2C" w:rsidP="00F8600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F8600A" w:rsidRPr="00C90638">
        <w:rPr>
          <w:rFonts w:ascii="Arial" w:hAnsi="Arial" w:cs="Arial"/>
          <w:sz w:val="22"/>
          <w:szCs w:val="22"/>
        </w:rPr>
        <w:t>.1. Celem kontroli jest dok</w:t>
      </w:r>
      <w:r w:rsidR="00861598">
        <w:rPr>
          <w:rFonts w:ascii="Arial" w:hAnsi="Arial" w:cs="Arial"/>
          <w:sz w:val="22"/>
          <w:szCs w:val="22"/>
        </w:rPr>
        <w:t>onanie oceny stanu technicznego:</w:t>
      </w:r>
      <w:r w:rsidR="00F8600A" w:rsidRPr="00C90638">
        <w:rPr>
          <w:rFonts w:ascii="Arial" w:hAnsi="Arial" w:cs="Arial"/>
          <w:sz w:val="22"/>
          <w:szCs w:val="22"/>
        </w:rPr>
        <w:t xml:space="preserve"> </w:t>
      </w:r>
    </w:p>
    <w:p w:rsidR="00F8600A" w:rsidRPr="00C90638" w:rsidRDefault="00846D49" w:rsidP="00F8600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</w:t>
      </w:r>
      <w:r w:rsidR="00F8600A" w:rsidRPr="00C90638">
        <w:rPr>
          <w:rFonts w:ascii="Arial" w:hAnsi="Arial" w:cs="Arial"/>
          <w:sz w:val="22"/>
          <w:szCs w:val="22"/>
        </w:rPr>
        <w:t xml:space="preserve">a.) </w:t>
      </w:r>
      <w:r w:rsidR="00861598">
        <w:t> </w:t>
      </w:r>
      <w:r w:rsidR="00F8600A" w:rsidRPr="00C90638">
        <w:rPr>
          <w:rFonts w:ascii="Arial" w:hAnsi="Arial" w:cs="Arial"/>
          <w:sz w:val="22"/>
          <w:szCs w:val="22"/>
        </w:rPr>
        <w:t>elementów   budynku,   budowli </w:t>
      </w:r>
      <w:r>
        <w:rPr>
          <w:rFonts w:ascii="Arial" w:hAnsi="Arial" w:cs="Arial"/>
          <w:sz w:val="22"/>
          <w:szCs w:val="22"/>
        </w:rPr>
        <w:t xml:space="preserve"> i   instalacji   narażonych  na  szkodliwe</w:t>
      </w:r>
      <w:r w:rsidR="00F8600A" w:rsidRPr="00C90638">
        <w:rPr>
          <w:rFonts w:ascii="Arial" w:hAnsi="Arial" w:cs="Arial"/>
          <w:sz w:val="22"/>
          <w:szCs w:val="22"/>
        </w:rPr>
        <w:t xml:space="preserve"> wpływy</w:t>
      </w:r>
    </w:p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>                </w:t>
      </w:r>
      <w:r w:rsidR="00861598">
        <w:rPr>
          <w:rFonts w:ascii="Arial" w:hAnsi="Arial" w:cs="Arial"/>
          <w:sz w:val="22"/>
          <w:szCs w:val="22"/>
        </w:rPr>
        <w:t>  </w:t>
      </w:r>
      <w:r w:rsidR="00846D49">
        <w:rPr>
          <w:rFonts w:ascii="Arial" w:hAnsi="Arial" w:cs="Arial"/>
          <w:sz w:val="22"/>
          <w:szCs w:val="22"/>
        </w:rPr>
        <w:t>     </w:t>
      </w:r>
      <w:r w:rsidRPr="00C90638">
        <w:rPr>
          <w:rFonts w:ascii="Arial" w:hAnsi="Arial" w:cs="Arial"/>
          <w:sz w:val="22"/>
          <w:szCs w:val="22"/>
        </w:rPr>
        <w:t>atmosferyczne</w:t>
      </w:r>
      <w:r w:rsidR="00846D49">
        <w:rPr>
          <w:rFonts w:ascii="Arial" w:hAnsi="Arial" w:cs="Arial"/>
          <w:sz w:val="22"/>
          <w:szCs w:val="22"/>
        </w:rPr>
        <w:t>  </w:t>
      </w:r>
      <w:r w:rsidRPr="00C90638">
        <w:rPr>
          <w:rFonts w:ascii="Arial" w:hAnsi="Arial" w:cs="Arial"/>
          <w:sz w:val="22"/>
          <w:szCs w:val="22"/>
        </w:rPr>
        <w:t> i   niszczące  działania</w:t>
      </w:r>
      <w:r w:rsidR="00846D49">
        <w:rPr>
          <w:rFonts w:ascii="Arial" w:hAnsi="Arial" w:cs="Arial"/>
          <w:sz w:val="22"/>
          <w:szCs w:val="22"/>
        </w:rPr>
        <w:t xml:space="preserve">   </w:t>
      </w:r>
      <w:r w:rsidRPr="00C90638">
        <w:rPr>
          <w:rFonts w:ascii="Arial" w:hAnsi="Arial" w:cs="Arial"/>
          <w:sz w:val="22"/>
          <w:szCs w:val="22"/>
        </w:rPr>
        <w:t>czynników</w:t>
      </w:r>
      <w:r w:rsidR="00861598">
        <w:rPr>
          <w:rFonts w:ascii="Arial" w:hAnsi="Arial" w:cs="Arial"/>
          <w:sz w:val="22"/>
          <w:szCs w:val="22"/>
        </w:rPr>
        <w:t>  </w:t>
      </w:r>
      <w:r w:rsidRPr="00C90638">
        <w:rPr>
          <w:rFonts w:ascii="Arial" w:hAnsi="Arial" w:cs="Arial"/>
          <w:sz w:val="22"/>
          <w:szCs w:val="22"/>
        </w:rPr>
        <w:t> występujących   podczas</w:t>
      </w:r>
    </w:p>
    <w:p w:rsidR="00F8600A" w:rsidRPr="00C90638" w:rsidRDefault="00F8600A" w:rsidP="00F8600A">
      <w:pPr>
        <w:jc w:val="both"/>
        <w:rPr>
          <w:rFonts w:ascii="Arial" w:hAnsi="Arial" w:cs="Arial"/>
          <w:sz w:val="22"/>
          <w:szCs w:val="22"/>
        </w:rPr>
      </w:pPr>
      <w:r w:rsidRPr="00C90638">
        <w:rPr>
          <w:rFonts w:ascii="Arial" w:hAnsi="Arial" w:cs="Arial"/>
          <w:sz w:val="22"/>
          <w:szCs w:val="22"/>
        </w:rPr>
        <w:t>                </w:t>
      </w:r>
      <w:r w:rsidR="00861598">
        <w:rPr>
          <w:rFonts w:ascii="Arial" w:hAnsi="Arial" w:cs="Arial"/>
          <w:sz w:val="22"/>
          <w:szCs w:val="22"/>
        </w:rPr>
        <w:t>  </w:t>
      </w:r>
      <w:r w:rsidR="00846D49">
        <w:rPr>
          <w:rFonts w:ascii="Arial" w:hAnsi="Arial" w:cs="Arial"/>
          <w:sz w:val="22"/>
          <w:szCs w:val="22"/>
        </w:rPr>
        <w:t>     </w:t>
      </w:r>
      <w:r w:rsidRPr="00C90638">
        <w:rPr>
          <w:rFonts w:ascii="Arial" w:hAnsi="Arial" w:cs="Arial"/>
          <w:sz w:val="22"/>
          <w:szCs w:val="22"/>
        </w:rPr>
        <w:t>użytkowania   obiektu</w:t>
      </w:r>
    </w:p>
    <w:p w:rsidR="00F8600A" w:rsidRPr="00C90638" w:rsidRDefault="00846D49" w:rsidP="00846D49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</w:t>
      </w:r>
      <w:r w:rsidR="00F8600A" w:rsidRPr="00C90638">
        <w:rPr>
          <w:rFonts w:ascii="Arial" w:hAnsi="Arial" w:cs="Arial"/>
          <w:sz w:val="22"/>
          <w:szCs w:val="22"/>
        </w:rPr>
        <w:t>b)  </w:t>
      </w:r>
      <w:r w:rsidR="00861598">
        <w:rPr>
          <w:rFonts w:ascii="Arial" w:hAnsi="Arial" w:cs="Arial"/>
          <w:sz w:val="22"/>
          <w:szCs w:val="22"/>
        </w:rPr>
        <w:t> </w:t>
      </w:r>
      <w:r w:rsidR="00F8600A" w:rsidRPr="00C90638">
        <w:rPr>
          <w:rFonts w:ascii="Arial" w:hAnsi="Arial" w:cs="Arial"/>
          <w:sz w:val="22"/>
          <w:szCs w:val="22"/>
        </w:rPr>
        <w:t>instalacji i urządze</w:t>
      </w:r>
      <w:r>
        <w:rPr>
          <w:rFonts w:ascii="Arial" w:hAnsi="Arial" w:cs="Arial"/>
          <w:sz w:val="22"/>
          <w:szCs w:val="22"/>
        </w:rPr>
        <w:t>ń służących ochronie środowiska</w:t>
      </w:r>
    </w:p>
    <w:p w:rsidR="00C90638" w:rsidRDefault="00007B2C" w:rsidP="00C90638">
      <w:pPr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 w:rsidRPr="00C90638">
        <w:rPr>
          <w:rFonts w:ascii="Arial" w:hAnsi="Arial" w:cs="Arial"/>
          <w:sz w:val="22"/>
          <w:szCs w:val="22"/>
        </w:rPr>
        <w:t xml:space="preserve">.2.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Oceny obiektów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 budowlanych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należy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dokonać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 xml:space="preserve"> w </w:t>
      </w:r>
      <w:r w:rsidR="00C90638">
        <w:rPr>
          <w:rFonts w:ascii="Arial" w:hAnsi="Arial" w:cs="Arial"/>
          <w:color w:val="000000"/>
          <w:sz w:val="22"/>
          <w:szCs w:val="22"/>
        </w:rPr>
        <w:t xml:space="preserve"> </w:t>
      </w:r>
      <w:r w:rsidR="00C90638" w:rsidRPr="00C90638">
        <w:rPr>
          <w:rFonts w:ascii="Arial" w:hAnsi="Arial" w:cs="Arial"/>
          <w:color w:val="000000"/>
          <w:sz w:val="22"/>
          <w:szCs w:val="22"/>
        </w:rPr>
        <w:t>oparciu o oględziny i badania</w:t>
      </w:r>
    </w:p>
    <w:p w:rsidR="00C90638" w:rsidRDefault="00C90638" w:rsidP="00C90638">
      <w:pPr>
        <w:ind w:left="1158"/>
        <w:jc w:val="both"/>
        <w:rPr>
          <w:rFonts w:ascii="Arial" w:hAnsi="Arial" w:cs="Arial"/>
          <w:color w:val="000000"/>
          <w:sz w:val="22"/>
          <w:szCs w:val="22"/>
        </w:rPr>
      </w:pPr>
      <w:r w:rsidRPr="00C90638">
        <w:rPr>
          <w:rFonts w:ascii="Arial" w:hAnsi="Arial" w:cs="Arial"/>
          <w:color w:val="000000"/>
          <w:sz w:val="22"/>
          <w:szCs w:val="22"/>
        </w:rPr>
        <w:t>przeprowadzone na obiektach w terenie, dokumentując wyniki  na załączonych wzorach protokołów. Należy szczegółowo skontrolować elementy zewnętrzne (budynki, obiekty szkoleniowe,</w:t>
      </w:r>
      <w:r w:rsidRPr="00C90638">
        <w:rPr>
          <w:rFonts w:ascii="Arial" w:hAnsi="Arial" w:cs="Arial"/>
          <w:color w:val="FF0000"/>
          <w:sz w:val="22"/>
          <w:szCs w:val="22"/>
        </w:rPr>
        <w:t xml:space="preserve"> </w:t>
      </w:r>
      <w:r w:rsidRPr="00C90638">
        <w:rPr>
          <w:rFonts w:ascii="Arial" w:hAnsi="Arial" w:cs="Arial"/>
          <w:color w:val="000000"/>
          <w:sz w:val="22"/>
          <w:szCs w:val="22"/>
        </w:rPr>
        <w:t>etc.)</w:t>
      </w:r>
    </w:p>
    <w:p w:rsidR="000C6557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 xml:space="preserve">.3. </w:t>
      </w:r>
      <w:r w:rsidR="00C90638" w:rsidRPr="00A96613">
        <w:rPr>
          <w:rFonts w:ascii="Arial" w:hAnsi="Arial" w:cs="Arial"/>
          <w:sz w:val="22"/>
          <w:szCs w:val="22"/>
        </w:rPr>
        <w:t>W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realizacji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kontroli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należy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uwzględnić </w:t>
      </w:r>
      <w:r w:rsidR="000C6557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uwarunkowania art. 62 ust. 5 i 6 ustawy</w:t>
      </w:r>
    </w:p>
    <w:p w:rsidR="000C6557" w:rsidRDefault="00C90638" w:rsidP="000C6557">
      <w:pPr>
        <w:ind w:left="708" w:firstLine="435"/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Prawo</w:t>
      </w:r>
      <w:r w:rsidR="000C6557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budowlane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posiadaniu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odpowiednich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kwalifikacji 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wymaganych</w:t>
      </w:r>
      <w:r w:rsidR="000C655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przy</w:t>
      </w:r>
    </w:p>
    <w:p w:rsidR="00C90638" w:rsidRPr="00A96613" w:rsidRDefault="000C6557" w:rsidP="000C655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C90638" w:rsidRPr="00A96613">
        <w:rPr>
          <w:rFonts w:ascii="Arial" w:hAnsi="Arial" w:cs="Arial"/>
          <w:sz w:val="22"/>
          <w:szCs w:val="22"/>
        </w:rPr>
        <w:t xml:space="preserve"> wykonywaniu dozoru lub usług.  </w:t>
      </w:r>
    </w:p>
    <w:p w:rsidR="0080275E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>.4. </w:t>
      </w:r>
      <w:r w:rsidR="00C90638" w:rsidRPr="00A96613">
        <w:rPr>
          <w:rFonts w:ascii="Arial" w:hAnsi="Arial" w:cs="Arial"/>
          <w:sz w:val="22"/>
          <w:szCs w:val="22"/>
        </w:rPr>
        <w:t xml:space="preserve">Kontrolę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powinni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przeprowadzić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specjaliści 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>poszczególnych</w:t>
      </w:r>
      <w:r w:rsidR="0080275E">
        <w:rPr>
          <w:rFonts w:ascii="Arial" w:hAnsi="Arial" w:cs="Arial"/>
          <w:sz w:val="22"/>
          <w:szCs w:val="22"/>
        </w:rPr>
        <w:t> </w:t>
      </w:r>
      <w:r w:rsidR="00C90638" w:rsidRPr="00A96613">
        <w:rPr>
          <w:rFonts w:ascii="Arial" w:hAnsi="Arial" w:cs="Arial"/>
          <w:sz w:val="22"/>
          <w:szCs w:val="22"/>
        </w:rPr>
        <w:t xml:space="preserve"> branż, posiadający</w:t>
      </w:r>
    </w:p>
    <w:p w:rsidR="0080275E" w:rsidRDefault="00C90638" w:rsidP="0080275E">
      <w:p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 xml:space="preserve"> </w:t>
      </w:r>
      <w:r w:rsidR="0080275E">
        <w:rPr>
          <w:rFonts w:ascii="Arial" w:hAnsi="Arial" w:cs="Arial"/>
          <w:sz w:val="22"/>
          <w:szCs w:val="22"/>
        </w:rPr>
        <w:t>                  </w:t>
      </w:r>
      <w:r w:rsidRPr="00A96613">
        <w:rPr>
          <w:rFonts w:ascii="Arial" w:hAnsi="Arial" w:cs="Arial"/>
          <w:sz w:val="22"/>
          <w:szCs w:val="22"/>
        </w:rPr>
        <w:t xml:space="preserve">uprawnienia </w:t>
      </w:r>
      <w:r w:rsidR="0080275E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budowlane  </w:t>
      </w:r>
      <w:r w:rsidR="0080275E">
        <w:rPr>
          <w:rFonts w:ascii="Arial" w:hAnsi="Arial" w:cs="Arial"/>
          <w:sz w:val="22"/>
          <w:szCs w:val="22"/>
        </w:rPr>
        <w:t>zgodnie </w:t>
      </w:r>
      <w:r w:rsidRPr="00A96613">
        <w:rPr>
          <w:rFonts w:ascii="Arial" w:hAnsi="Arial" w:cs="Arial"/>
          <w:sz w:val="22"/>
          <w:szCs w:val="22"/>
        </w:rPr>
        <w:t> </w:t>
      </w:r>
      <w:r w:rsidR="0080275E">
        <w:rPr>
          <w:rFonts w:ascii="Arial" w:hAnsi="Arial" w:cs="Arial"/>
          <w:sz w:val="22"/>
          <w:szCs w:val="22"/>
        </w:rPr>
        <w:t>z</w:t>
      </w:r>
      <w:r w:rsidRPr="00A96613">
        <w:rPr>
          <w:rFonts w:ascii="Arial" w:hAnsi="Arial" w:cs="Arial"/>
          <w:sz w:val="22"/>
          <w:szCs w:val="22"/>
        </w:rPr>
        <w:t> </w:t>
      </w:r>
      <w:r w:rsidR="0080275E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ustawą</w:t>
      </w:r>
      <w:r w:rsidR="0080275E">
        <w:rPr>
          <w:rFonts w:ascii="Arial" w:hAnsi="Arial" w:cs="Arial"/>
          <w:sz w:val="22"/>
          <w:szCs w:val="22"/>
        </w:rPr>
        <w:t>  Prawo</w:t>
      </w:r>
      <w:r w:rsidRPr="00A96613">
        <w:rPr>
          <w:rFonts w:ascii="Arial" w:hAnsi="Arial" w:cs="Arial"/>
          <w:sz w:val="22"/>
          <w:szCs w:val="22"/>
        </w:rPr>
        <w:t>  budowlane</w:t>
      </w:r>
      <w:r w:rsidR="0080275E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art.  62   art.  4</w:t>
      </w:r>
    </w:p>
    <w:p w:rsidR="00C90638" w:rsidRPr="00A96613" w:rsidRDefault="0080275E" w:rsidP="0080275E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C90638" w:rsidRPr="00A96613">
        <w:rPr>
          <w:rFonts w:ascii="Arial" w:hAnsi="Arial" w:cs="Arial"/>
          <w:sz w:val="22"/>
          <w:szCs w:val="22"/>
        </w:rPr>
        <w:t xml:space="preserve">w specjalności budowlana, elektryczna, sanitarna. </w:t>
      </w:r>
    </w:p>
    <w:p w:rsidR="00F74687" w:rsidRDefault="00007B2C" w:rsidP="00C90638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="00C90638">
        <w:rPr>
          <w:rFonts w:ascii="Arial" w:hAnsi="Arial" w:cs="Arial"/>
          <w:sz w:val="22"/>
          <w:szCs w:val="22"/>
        </w:rPr>
        <w:t>.5. </w:t>
      </w:r>
      <w:r w:rsidR="00C90638" w:rsidRPr="00A96613">
        <w:rPr>
          <w:rFonts w:ascii="Arial" w:hAnsi="Arial" w:cs="Arial"/>
          <w:sz w:val="22"/>
          <w:szCs w:val="22"/>
        </w:rPr>
        <w:t>Zespół   przeprowadzający  kontrolę  powinien  przed  jej </w:t>
      </w:r>
      <w:r w:rsidR="00F74687">
        <w:rPr>
          <w:rFonts w:ascii="Arial" w:hAnsi="Arial" w:cs="Arial"/>
          <w:sz w:val="22"/>
          <w:szCs w:val="22"/>
        </w:rPr>
        <w:t xml:space="preserve"> rozpoczęciem</w:t>
      </w:r>
      <w:r w:rsidR="00C90638" w:rsidRPr="00A96613">
        <w:rPr>
          <w:rFonts w:ascii="Arial" w:hAnsi="Arial" w:cs="Arial"/>
          <w:sz w:val="22"/>
          <w:szCs w:val="22"/>
        </w:rPr>
        <w:t> zapoznać</w:t>
      </w:r>
    </w:p>
    <w:p w:rsidR="00F74687" w:rsidRDefault="00F74687" w:rsidP="00F74687">
      <w:pPr>
        <w:ind w:left="7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się  z protokołami </w:t>
      </w:r>
      <w:r w:rsidRPr="00A96613">
        <w:rPr>
          <w:rFonts w:ascii="Arial" w:hAnsi="Arial" w:cs="Arial"/>
          <w:sz w:val="22"/>
          <w:szCs w:val="22"/>
        </w:rPr>
        <w:t>poprzednich kontroli,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zakresem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robót</w:t>
      </w:r>
      <w:r>
        <w:rPr>
          <w:rFonts w:ascii="Arial" w:hAnsi="Arial" w:cs="Arial"/>
          <w:sz w:val="22"/>
          <w:szCs w:val="22"/>
        </w:rPr>
        <w:t> budowlano-</w:t>
      </w:r>
      <w:r w:rsidRPr="00A96613">
        <w:rPr>
          <w:rFonts w:ascii="Arial" w:hAnsi="Arial" w:cs="Arial"/>
          <w:sz w:val="22"/>
          <w:szCs w:val="22"/>
        </w:rPr>
        <w:t>remontowych</w:t>
      </w:r>
    </w:p>
    <w:p w:rsidR="00F74687" w:rsidRPr="00A96613" w:rsidRDefault="00F74687" w:rsidP="001425BC">
      <w:pPr>
        <w:tabs>
          <w:tab w:val="left" w:pos="6237"/>
        </w:tabs>
        <w:ind w:left="1134" w:hanging="3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wykonanyc</w:t>
      </w:r>
      <w:r w:rsidRPr="00A96613">
        <w:rPr>
          <w:rFonts w:ascii="Arial" w:hAnsi="Arial" w:cs="Arial"/>
          <w:sz w:val="22"/>
          <w:szCs w:val="22"/>
        </w:rPr>
        <w:t>h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okresie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od</w:t>
      </w:r>
      <w:r>
        <w:rPr>
          <w:rFonts w:ascii="Arial" w:hAnsi="Arial" w:cs="Arial"/>
          <w:sz w:val="22"/>
          <w:szCs w:val="22"/>
        </w:rPr>
        <w:t> </w:t>
      </w:r>
      <w:r w:rsidR="001425BC">
        <w:rPr>
          <w:rFonts w:ascii="Arial" w:hAnsi="Arial" w:cs="Arial"/>
          <w:sz w:val="22"/>
          <w:szCs w:val="22"/>
        </w:rPr>
        <w:t>p</w:t>
      </w:r>
      <w:r w:rsidRPr="00A96613">
        <w:rPr>
          <w:rFonts w:ascii="Arial" w:hAnsi="Arial" w:cs="Arial"/>
          <w:sz w:val="22"/>
          <w:szCs w:val="22"/>
        </w:rPr>
        <w:t>oprzedniej</w:t>
      </w:r>
      <w:r w:rsidR="001425BC">
        <w:rPr>
          <w:rFonts w:ascii="Arial" w:hAnsi="Arial" w:cs="Arial"/>
          <w:sz w:val="22"/>
          <w:szCs w:val="22"/>
        </w:rPr>
        <w:t xml:space="preserve"> k</w:t>
      </w:r>
      <w:r w:rsidRPr="00A96613">
        <w:rPr>
          <w:rFonts w:ascii="Arial" w:hAnsi="Arial" w:cs="Arial"/>
          <w:sz w:val="22"/>
          <w:szCs w:val="22"/>
        </w:rPr>
        <w:t>ontroli,</w:t>
      </w:r>
      <w:r w:rsidR="00C50E67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sprawozdaniami</w:t>
      </w:r>
      <w:r w:rsidR="001425BC">
        <w:rPr>
          <w:rFonts w:ascii="Arial" w:hAnsi="Arial" w:cs="Arial"/>
          <w:sz w:val="22"/>
          <w:szCs w:val="22"/>
        </w:rPr>
        <w:t xml:space="preserve"> ewentualnych   </w:t>
      </w:r>
      <w:r w:rsidRPr="00A96613">
        <w:rPr>
          <w:rFonts w:ascii="Arial" w:hAnsi="Arial" w:cs="Arial"/>
          <w:sz w:val="22"/>
          <w:szCs w:val="22"/>
        </w:rPr>
        <w:t xml:space="preserve">ekspertyz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i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ocen </w:t>
      </w:r>
      <w:r>
        <w:rPr>
          <w:rFonts w:ascii="Arial" w:hAnsi="Arial" w:cs="Arial"/>
          <w:sz w:val="22"/>
          <w:szCs w:val="22"/>
        </w:rPr>
        <w:t>  rzeczoznawców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oraz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ujawnionych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wad,</w:t>
      </w:r>
      <w:r w:rsidR="001425BC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uszkodzeń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lub zniszczeń elementów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obiektu budowlanego, a także protokołów</w:t>
      </w:r>
      <w:r w:rsidR="001425BC"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 xml:space="preserve">z kontroli  </w:t>
      </w:r>
      <w:r w:rsidR="001425BC">
        <w:rPr>
          <w:rFonts w:ascii="Arial" w:hAnsi="Arial" w:cs="Arial"/>
          <w:sz w:val="22"/>
          <w:szCs w:val="22"/>
        </w:rPr>
        <w:br/>
      </w:r>
      <w:r w:rsidRPr="00A96613">
        <w:rPr>
          <w:rFonts w:ascii="Arial" w:hAnsi="Arial" w:cs="Arial"/>
          <w:sz w:val="22"/>
          <w:szCs w:val="22"/>
        </w:rPr>
        <w:t>i badań instalacji,  przewodów lub urządzeń, protokołów ppoż. i decyzji</w:t>
      </w:r>
      <w:r w:rsidR="001425BC"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>administracyjnych.</w:t>
      </w:r>
    </w:p>
    <w:p w:rsidR="00C258E8" w:rsidRDefault="00007B2C" w:rsidP="00C258E8">
      <w:pPr>
        <w:ind w:left="276" w:firstLine="43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5</w:t>
      </w:r>
      <w:r w:rsidR="00F74687">
        <w:rPr>
          <w:rFonts w:ascii="Arial" w:hAnsi="Arial" w:cs="Arial"/>
          <w:color w:val="000000"/>
          <w:sz w:val="22"/>
          <w:szCs w:val="22"/>
        </w:rPr>
        <w:t>.6. </w:t>
      </w:r>
      <w:r w:rsidR="00C258E8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Wyniki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kontroli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należy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dokumentować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w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protokołach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>wg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załącznika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nr</w:t>
      </w:r>
      <w:r w:rsidR="006D286B" w:rsidRPr="00902808">
        <w:rPr>
          <w:rFonts w:ascii="Arial" w:hAnsi="Arial" w:cs="Arial"/>
          <w:color w:val="000000" w:themeColor="text1"/>
          <w:sz w:val="22"/>
          <w:szCs w:val="22"/>
        </w:rPr>
        <w:t> </w:t>
      </w:r>
      <w:r w:rsidR="00F74687" w:rsidRPr="0090280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A35F4">
        <w:rPr>
          <w:rFonts w:ascii="Arial" w:hAnsi="Arial" w:cs="Arial"/>
          <w:color w:val="000000" w:themeColor="text1"/>
          <w:sz w:val="22"/>
          <w:szCs w:val="22"/>
        </w:rPr>
        <w:t>1</w:t>
      </w:r>
    </w:p>
    <w:p w:rsidR="00C258E8" w:rsidRDefault="00C258E8" w:rsidP="00C258E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            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z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okresowej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jednorocznej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kontroli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stanu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sprawności </w:t>
      </w:r>
      <w:r w:rsidR="006D286B">
        <w:rPr>
          <w:rFonts w:ascii="Arial" w:hAnsi="Arial" w:cs="Arial"/>
          <w:color w:val="000000"/>
          <w:sz w:val="22"/>
          <w:szCs w:val="22"/>
        </w:rPr>
        <w:t> 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technicznej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i wartości</w:t>
      </w:r>
    </w:p>
    <w:p w:rsidR="00F74687" w:rsidRPr="006D286B" w:rsidRDefault="00C258E8" w:rsidP="00C258E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                   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>użytkowej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poszczególnych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budynków,</w:t>
      </w:r>
      <w:r w:rsidR="006D286B">
        <w:rPr>
          <w:rFonts w:ascii="Arial" w:hAnsi="Arial" w:cs="Arial"/>
          <w:color w:val="000000"/>
          <w:sz w:val="22"/>
          <w:szCs w:val="22"/>
        </w:rPr>
        <w:t> </w:t>
      </w:r>
      <w:r w:rsidR="00F74687" w:rsidRPr="00A96613">
        <w:rPr>
          <w:rFonts w:ascii="Arial" w:hAnsi="Arial" w:cs="Arial"/>
          <w:color w:val="000000"/>
          <w:sz w:val="22"/>
          <w:szCs w:val="22"/>
        </w:rPr>
        <w:t xml:space="preserve"> budowli i stałych urządzeń technicznych. </w:t>
      </w:r>
    </w:p>
    <w:p w:rsidR="00F74687" w:rsidRPr="00A96613" w:rsidRDefault="00007B2C" w:rsidP="006D286B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5</w:t>
      </w:r>
      <w:r w:rsidR="00F74687">
        <w:rPr>
          <w:rFonts w:ascii="Arial" w:hAnsi="Arial" w:cs="Arial"/>
          <w:sz w:val="22"/>
          <w:szCs w:val="22"/>
        </w:rPr>
        <w:t>.7. </w:t>
      </w:r>
      <w:r w:rsidR="006D286B">
        <w:rPr>
          <w:rFonts w:ascii="Arial" w:hAnsi="Arial" w:cs="Arial"/>
          <w:sz w:val="22"/>
          <w:szCs w:val="22"/>
        </w:rPr>
        <w:t> </w:t>
      </w:r>
      <w:r w:rsidR="00F74687" w:rsidRPr="00A96613">
        <w:rPr>
          <w:rFonts w:ascii="Arial" w:hAnsi="Arial" w:cs="Arial"/>
          <w:sz w:val="22"/>
          <w:szCs w:val="22"/>
        </w:rPr>
        <w:t>Protokoły sporządzone w wyniku kontroli powinny zawierać w szczególności: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krótki opis budynku (obiektu) zawierający podstawowe dane takie jak ilość kondygnacji  budynku,  rodzaj konstrukcji, mat</w:t>
      </w:r>
      <w:r w:rsidR="00CF2B1D">
        <w:rPr>
          <w:rFonts w:ascii="Arial" w:hAnsi="Arial" w:cs="Arial"/>
          <w:sz w:val="22"/>
          <w:szCs w:val="22"/>
        </w:rPr>
        <w:t>eriał z jakiego został wykonany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ocenę stanu technicznego elementów obiektu budowlanego objętego kontrolą wraz z zdefiniowanymi rozmiarami zużycia lub uszkodzenia i zakresem robót remontowych oraz wskazaniem kolejn</w:t>
      </w:r>
      <w:r w:rsidR="00CF2B1D">
        <w:rPr>
          <w:rFonts w:ascii="Arial" w:hAnsi="Arial" w:cs="Arial"/>
          <w:sz w:val="22"/>
          <w:szCs w:val="22"/>
        </w:rPr>
        <w:t>ości i pilności ich wykonywania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lastRenderedPageBreak/>
        <w:t>potwierdzenie przeprowadzenia badań  wymaganych przepisami obowi</w:t>
      </w:r>
      <w:r w:rsidR="00CF2B1D">
        <w:rPr>
          <w:rFonts w:ascii="Arial" w:hAnsi="Arial" w:cs="Arial"/>
          <w:sz w:val="22"/>
          <w:szCs w:val="22"/>
        </w:rPr>
        <w:t>ązującego prawa i PN</w:t>
      </w:r>
    </w:p>
    <w:p w:rsidR="00F74687" w:rsidRPr="006D286B" w:rsidRDefault="00F74687" w:rsidP="006D286B">
      <w:pPr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sprawdzenie  spełnienia  przez  </w:t>
      </w:r>
      <w:r w:rsidR="006D286B">
        <w:rPr>
          <w:rFonts w:ascii="Arial" w:hAnsi="Arial" w:cs="Arial"/>
          <w:sz w:val="22"/>
          <w:szCs w:val="22"/>
        </w:rPr>
        <w:t xml:space="preserve">obiekt  podstawowych   wymogów </w:t>
      </w:r>
      <w:r w:rsidRPr="00A96613">
        <w:rPr>
          <w:rFonts w:ascii="Arial" w:hAnsi="Arial" w:cs="Arial"/>
          <w:sz w:val="22"/>
          <w:szCs w:val="22"/>
        </w:rPr>
        <w:t>określonych</w:t>
      </w:r>
      <w:r w:rsidR="006D286B">
        <w:rPr>
          <w:rFonts w:ascii="Arial" w:hAnsi="Arial" w:cs="Arial"/>
          <w:sz w:val="22"/>
          <w:szCs w:val="22"/>
        </w:rPr>
        <w:t> </w:t>
      </w:r>
      <w:r w:rsidRPr="006D286B">
        <w:rPr>
          <w:rFonts w:ascii="Arial" w:hAnsi="Arial" w:cs="Arial"/>
          <w:sz w:val="22"/>
          <w:szCs w:val="22"/>
        </w:rPr>
        <w:t>w art. 5 ust. 1 i 2 ustawy Prawo budowlane w zakresie bezpieczeństwa użytkowania, warunków higieniczno-s</w:t>
      </w:r>
      <w:r w:rsidR="005545AF">
        <w:rPr>
          <w:rFonts w:ascii="Arial" w:hAnsi="Arial" w:cs="Arial"/>
          <w:sz w:val="22"/>
          <w:szCs w:val="22"/>
        </w:rPr>
        <w:t>anitarnych, ochrony środowiska i</w:t>
      </w:r>
      <w:r w:rsidRPr="006D286B">
        <w:rPr>
          <w:rFonts w:ascii="Arial" w:hAnsi="Arial" w:cs="Arial"/>
          <w:sz w:val="22"/>
          <w:szCs w:val="22"/>
        </w:rPr>
        <w:t xml:space="preserve"> uszkodzeń biologiczny</w:t>
      </w:r>
      <w:r w:rsidR="00CF2B1D">
        <w:rPr>
          <w:rFonts w:ascii="Arial" w:hAnsi="Arial" w:cs="Arial"/>
          <w:sz w:val="22"/>
          <w:szCs w:val="22"/>
        </w:rPr>
        <w:t>ch</w:t>
      </w:r>
    </w:p>
    <w:p w:rsidR="00F74687" w:rsidRPr="00A96613" w:rsidRDefault="00F74687" w:rsidP="00F7468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potwierdzenie usunięcia uszkodzeń oraz uzupełnienie braków, które mogłyby spowodować zagrożenie dla życia lub zdrowia ludzi, bezpieczeństwa mienia lub  środowiska – stosownie  do  uregulowań </w:t>
      </w:r>
      <w:r w:rsidR="00CF2B1D">
        <w:rPr>
          <w:rFonts w:ascii="Arial" w:hAnsi="Arial" w:cs="Arial"/>
          <w:sz w:val="22"/>
          <w:szCs w:val="22"/>
        </w:rPr>
        <w:t> art. 70 ustawy Prawo budowlane</w:t>
      </w:r>
    </w:p>
    <w:p w:rsidR="00B7783F" w:rsidRPr="00B7783F" w:rsidRDefault="00F74687" w:rsidP="00B7783F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określenie wielkości inwestycji / remontów / konserwacji / napraw  i kolejności ich wykonywania</w:t>
      </w:r>
      <w:r w:rsidR="00CF2B1D">
        <w:rPr>
          <w:rFonts w:ascii="Arial" w:hAnsi="Arial" w:cs="Arial"/>
          <w:sz w:val="22"/>
          <w:szCs w:val="22"/>
        </w:rPr>
        <w:t xml:space="preserve"> wraz z ich szacunkowym kosztem</w:t>
      </w:r>
      <w:r w:rsidRPr="00A96613">
        <w:rPr>
          <w:rFonts w:ascii="Arial" w:hAnsi="Arial" w:cs="Arial"/>
          <w:sz w:val="22"/>
          <w:szCs w:val="22"/>
        </w:rPr>
        <w:t xml:space="preserve"> </w:t>
      </w:r>
    </w:p>
    <w:p w:rsidR="00B7783F" w:rsidRPr="00A96613" w:rsidRDefault="00007B2C" w:rsidP="00B7783F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5</w:t>
      </w:r>
      <w:r w:rsidR="00C87060">
        <w:rPr>
          <w:rFonts w:ascii="Arial" w:hAnsi="Arial" w:cs="Arial"/>
          <w:sz w:val="22"/>
          <w:szCs w:val="22"/>
        </w:rPr>
        <w:t>.8.</w:t>
      </w:r>
      <w:r w:rsidR="00B7783F" w:rsidRPr="00A96613">
        <w:rPr>
          <w:rFonts w:ascii="Arial" w:hAnsi="Arial" w:cs="Arial"/>
          <w:sz w:val="22"/>
          <w:szCs w:val="22"/>
        </w:rPr>
        <w:t xml:space="preserve"> Zakres kontroli stanu technicznego:</w:t>
      </w:r>
    </w:p>
    <w:p w:rsidR="00BA60B2" w:rsidRPr="00BA60B2" w:rsidRDefault="00B7783F" w:rsidP="00B7783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budynki </w:t>
      </w:r>
      <w:r w:rsidR="001131D1">
        <w:rPr>
          <w:rFonts w:ascii="Arial" w:hAnsi="Arial" w:cs="Arial"/>
          <w:b/>
          <w:sz w:val="22"/>
          <w:szCs w:val="22"/>
        </w:rPr>
        <w:t>(w tym 2</w:t>
      </w:r>
      <w:r w:rsidR="00C60C5D" w:rsidRPr="00C60C5D">
        <w:rPr>
          <w:rFonts w:ascii="Arial" w:hAnsi="Arial" w:cs="Arial"/>
          <w:b/>
          <w:sz w:val="22"/>
          <w:szCs w:val="22"/>
        </w:rPr>
        <w:t xml:space="preserve"> budynki o powierzchni </w:t>
      </w:r>
      <w:r w:rsidR="00BA60B2">
        <w:rPr>
          <w:rFonts w:ascii="Arial" w:hAnsi="Arial" w:cs="Arial"/>
          <w:b/>
          <w:sz w:val="22"/>
          <w:szCs w:val="22"/>
        </w:rPr>
        <w:t xml:space="preserve">zabudowy </w:t>
      </w:r>
      <w:r w:rsidR="00C60C5D" w:rsidRPr="00C60C5D">
        <w:rPr>
          <w:rFonts w:ascii="Arial" w:hAnsi="Arial" w:cs="Arial"/>
          <w:b/>
          <w:sz w:val="22"/>
          <w:szCs w:val="22"/>
        </w:rPr>
        <w:t>przekraczającej</w:t>
      </w:r>
    </w:p>
    <w:p w:rsidR="00B7783F" w:rsidRPr="00A96613" w:rsidRDefault="00C60C5D" w:rsidP="00BA60B2">
      <w:pPr>
        <w:ind w:left="1440"/>
        <w:jc w:val="both"/>
        <w:rPr>
          <w:rFonts w:ascii="Arial" w:hAnsi="Arial" w:cs="Arial"/>
        </w:rPr>
      </w:pPr>
      <w:r w:rsidRPr="00C60C5D">
        <w:rPr>
          <w:rFonts w:ascii="Arial" w:hAnsi="Arial" w:cs="Arial"/>
          <w:b/>
          <w:sz w:val="22"/>
          <w:szCs w:val="22"/>
        </w:rPr>
        <w:t xml:space="preserve"> 2</w:t>
      </w:r>
      <w:r w:rsidR="00FA1E98">
        <w:rPr>
          <w:rFonts w:ascii="Arial" w:hAnsi="Arial" w:cs="Arial"/>
          <w:b/>
          <w:sz w:val="22"/>
          <w:szCs w:val="22"/>
        </w:rPr>
        <w:t>0</w:t>
      </w:r>
      <w:r w:rsidRPr="00C60C5D">
        <w:rPr>
          <w:rFonts w:ascii="Arial" w:hAnsi="Arial" w:cs="Arial"/>
          <w:b/>
          <w:sz w:val="22"/>
          <w:szCs w:val="22"/>
        </w:rPr>
        <w:t>00 m²)</w:t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  <w:r w:rsidR="00B7783F" w:rsidRPr="00A96613">
        <w:rPr>
          <w:rFonts w:ascii="Arial" w:hAnsi="Arial" w:cs="Arial"/>
          <w:sz w:val="22"/>
          <w:szCs w:val="22"/>
        </w:rPr>
        <w:tab/>
      </w:r>
    </w:p>
    <w:p w:rsidR="00B7783F" w:rsidRPr="00A96613" w:rsidRDefault="00B7783F" w:rsidP="00B7783F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budowle w tym:</w:t>
      </w:r>
    </w:p>
    <w:p w:rsidR="00B7783F" w:rsidRPr="00A96613" w:rsidRDefault="00B7783F" w:rsidP="00B7783F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obiekty szkoleniowe </w:t>
      </w:r>
    </w:p>
    <w:p w:rsidR="00B7783F" w:rsidRPr="00A96613" w:rsidRDefault="00B7783F" w:rsidP="00B7783F">
      <w:pPr>
        <w:numPr>
          <w:ilvl w:val="1"/>
          <w:numId w:val="8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zbiorniki MPS</w:t>
      </w:r>
    </w:p>
    <w:p w:rsidR="006270A5" w:rsidRDefault="006270A5" w:rsidP="006270A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</w:t>
      </w:r>
      <w:r w:rsidR="00F42F7A">
        <w:rPr>
          <w:rFonts w:ascii="Arial" w:hAnsi="Arial" w:cs="Arial"/>
          <w:sz w:val="22"/>
          <w:szCs w:val="22"/>
        </w:rPr>
        <w:t> </w:t>
      </w:r>
      <w:r w:rsidR="00B7783F" w:rsidRPr="00A96613">
        <w:rPr>
          <w:rFonts w:ascii="Arial" w:hAnsi="Arial" w:cs="Arial"/>
          <w:sz w:val="22"/>
          <w:szCs w:val="22"/>
        </w:rPr>
        <w:t>Szczegółowy</w:t>
      </w:r>
      <w:r w:rsidR="00A60084">
        <w:rPr>
          <w:rFonts w:ascii="Arial" w:hAnsi="Arial" w:cs="Arial"/>
          <w:sz w:val="22"/>
          <w:szCs w:val="22"/>
        </w:rPr>
        <w:t> </w:t>
      </w:r>
      <w:r w:rsidR="00B7783F" w:rsidRPr="00A96613">
        <w:rPr>
          <w:rFonts w:ascii="Arial" w:hAnsi="Arial" w:cs="Arial"/>
          <w:sz w:val="22"/>
          <w:szCs w:val="22"/>
        </w:rPr>
        <w:t xml:space="preserve"> </w:t>
      </w:r>
      <w:r w:rsidR="00A60084">
        <w:rPr>
          <w:rFonts w:ascii="Arial" w:hAnsi="Arial" w:cs="Arial"/>
          <w:sz w:val="22"/>
          <w:szCs w:val="22"/>
        </w:rPr>
        <w:t> </w:t>
      </w:r>
      <w:r w:rsidR="00B7783F" w:rsidRPr="00A96613">
        <w:rPr>
          <w:rFonts w:ascii="Arial" w:hAnsi="Arial" w:cs="Arial"/>
          <w:sz w:val="22"/>
          <w:szCs w:val="22"/>
        </w:rPr>
        <w:t xml:space="preserve">wykaz </w:t>
      </w:r>
      <w:r w:rsidR="00A60084">
        <w:rPr>
          <w:rFonts w:ascii="Arial" w:hAnsi="Arial" w:cs="Arial"/>
          <w:sz w:val="22"/>
          <w:szCs w:val="22"/>
        </w:rPr>
        <w:t>  </w:t>
      </w:r>
      <w:r w:rsidR="00B7783F" w:rsidRPr="00A96613">
        <w:rPr>
          <w:rFonts w:ascii="Arial" w:hAnsi="Arial" w:cs="Arial"/>
          <w:sz w:val="22"/>
          <w:szCs w:val="22"/>
        </w:rPr>
        <w:t xml:space="preserve">obiektów </w:t>
      </w:r>
      <w:r w:rsidR="00A60084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zostanie udostępniony wykonawcy po podpisaniu   </w:t>
      </w:r>
    </w:p>
    <w:p w:rsidR="00B7783F" w:rsidRDefault="006270A5" w:rsidP="006270A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umowy.</w:t>
      </w:r>
    </w:p>
    <w:p w:rsidR="00B362AB" w:rsidRPr="00A96613" w:rsidRDefault="00B362AB" w:rsidP="00F42F7A">
      <w:pPr>
        <w:tabs>
          <w:tab w:val="left" w:pos="993"/>
        </w:tabs>
        <w:jc w:val="both"/>
        <w:rPr>
          <w:rFonts w:ascii="Arial" w:hAnsi="Arial" w:cs="Arial"/>
          <w:sz w:val="22"/>
          <w:szCs w:val="22"/>
        </w:rPr>
      </w:pPr>
    </w:p>
    <w:p w:rsidR="00B7783F" w:rsidRDefault="00007B2C" w:rsidP="00F42F7A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</w:t>
      </w:r>
      <w:r w:rsidR="00A52844">
        <w:rPr>
          <w:rFonts w:ascii="Arial" w:hAnsi="Arial" w:cs="Arial"/>
          <w:b/>
          <w:sz w:val="22"/>
          <w:szCs w:val="22"/>
        </w:rPr>
        <w:t xml:space="preserve">. </w:t>
      </w:r>
      <w:r w:rsidR="00F42F7A">
        <w:rPr>
          <w:rFonts w:ascii="Arial" w:hAnsi="Arial" w:cs="Arial"/>
          <w:b/>
          <w:sz w:val="22"/>
          <w:szCs w:val="22"/>
        </w:rPr>
        <w:t>   </w:t>
      </w:r>
      <w:r w:rsidR="00A52844" w:rsidRPr="00A52844">
        <w:rPr>
          <w:rFonts w:ascii="Arial" w:hAnsi="Arial" w:cs="Arial"/>
          <w:sz w:val="22"/>
          <w:szCs w:val="22"/>
        </w:rPr>
        <w:t>Zasady r</w:t>
      </w:r>
      <w:r w:rsidR="00A52844">
        <w:rPr>
          <w:rFonts w:ascii="Arial" w:hAnsi="Arial" w:cs="Arial"/>
          <w:sz w:val="22"/>
          <w:szCs w:val="22"/>
        </w:rPr>
        <w:t>ealizacji przedmiotu zamówienia:</w:t>
      </w:r>
    </w:p>
    <w:p w:rsidR="00A52844" w:rsidRDefault="00007B2C" w:rsidP="00213606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52844">
        <w:rPr>
          <w:rFonts w:ascii="Arial" w:hAnsi="Arial" w:cs="Arial"/>
          <w:sz w:val="22"/>
          <w:szCs w:val="22"/>
        </w:rPr>
        <w:t>.1. </w:t>
      </w:r>
      <w:r w:rsidR="00A52844" w:rsidRPr="00A96613">
        <w:rPr>
          <w:rFonts w:ascii="Arial" w:hAnsi="Arial" w:cs="Arial"/>
          <w:sz w:val="22"/>
          <w:szCs w:val="22"/>
        </w:rPr>
        <w:t xml:space="preserve">Kontrola stanu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technicznego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obiektów budowlanych 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>winna być przeprowadzona</w:t>
      </w:r>
    </w:p>
    <w:p w:rsidR="00A52844" w:rsidRDefault="00A52844" w:rsidP="002136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       </w:t>
      </w:r>
      <w:r w:rsidRPr="00A96613">
        <w:rPr>
          <w:rFonts w:ascii="Arial" w:hAnsi="Arial" w:cs="Arial"/>
          <w:sz w:val="22"/>
          <w:szCs w:val="22"/>
        </w:rPr>
        <w:t xml:space="preserve">zgodnie z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postanowieniami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ustawy z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dnia 7 lipca 1994 roku  „Prawo budowlane”</w:t>
      </w:r>
    </w:p>
    <w:p w:rsidR="00D55A53" w:rsidRDefault="00A52844" w:rsidP="0021360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       </w:t>
      </w:r>
      <w:r w:rsidRPr="00A96613">
        <w:rPr>
          <w:rFonts w:ascii="Arial" w:hAnsi="Arial" w:cs="Arial"/>
          <w:sz w:val="22"/>
          <w:szCs w:val="22"/>
        </w:rPr>
        <w:t>(</w:t>
      </w:r>
      <w:r w:rsidRPr="00C90638">
        <w:rPr>
          <w:rFonts w:ascii="Arial" w:hAnsi="Arial" w:cs="Arial"/>
          <w:sz w:val="22"/>
          <w:szCs w:val="22"/>
        </w:rPr>
        <w:t>art. 62 ust. 1 pkt. 1, 2</w:t>
      </w:r>
      <w:r w:rsidR="00FE7F5B">
        <w:rPr>
          <w:rFonts w:ascii="Arial" w:hAnsi="Arial" w:cs="Arial"/>
          <w:sz w:val="22"/>
          <w:szCs w:val="22"/>
        </w:rPr>
        <w:t>, 3</w:t>
      </w:r>
      <w:r w:rsidRPr="00C90638">
        <w:rPr>
          <w:rFonts w:ascii="Arial" w:hAnsi="Arial" w:cs="Arial"/>
          <w:sz w:val="22"/>
          <w:szCs w:val="22"/>
        </w:rPr>
        <w:t xml:space="preserve"> oraz 5, 6 ustawy z dnia 7 lipca 1994 roku – Prawo </w:t>
      </w:r>
      <w:r w:rsidR="00D55A53">
        <w:rPr>
          <w:rFonts w:ascii="Arial" w:hAnsi="Arial" w:cs="Arial"/>
          <w:sz w:val="22"/>
          <w:szCs w:val="22"/>
        </w:rPr>
        <w:t xml:space="preserve">      </w:t>
      </w:r>
    </w:p>
    <w:p w:rsidR="00A52844" w:rsidRPr="003005EA" w:rsidRDefault="00D55A53" w:rsidP="00213606">
      <w:pPr>
        <w:pStyle w:val="Nagwek3"/>
        <w:shd w:val="clear" w:color="auto" w:fill="FFFFFF"/>
        <w:spacing w:before="0"/>
        <w:jc w:val="both"/>
        <w:rPr>
          <w:rFonts w:ascii="Arial" w:hAnsi="Arial" w:cs="Arial"/>
          <w:sz w:val="22"/>
          <w:szCs w:val="22"/>
        </w:rPr>
      </w:pPr>
      <w:r w:rsidRPr="003005EA">
        <w:rPr>
          <w:rFonts w:ascii="Arial" w:hAnsi="Arial" w:cs="Arial"/>
          <w:sz w:val="22"/>
          <w:szCs w:val="22"/>
        </w:rPr>
        <w:t xml:space="preserve">                   </w:t>
      </w:r>
      <w:r w:rsidRPr="003005EA">
        <w:rPr>
          <w:rFonts w:ascii="Arial" w:hAnsi="Arial" w:cs="Arial"/>
          <w:color w:val="auto"/>
          <w:sz w:val="22"/>
          <w:szCs w:val="22"/>
        </w:rPr>
        <w:t>B</w:t>
      </w:r>
      <w:r w:rsidR="00A52844" w:rsidRPr="003005EA">
        <w:rPr>
          <w:rFonts w:ascii="Arial" w:hAnsi="Arial" w:cs="Arial"/>
          <w:color w:val="auto"/>
          <w:sz w:val="22"/>
          <w:szCs w:val="22"/>
        </w:rPr>
        <w:t>udowlane</w:t>
      </w:r>
      <w:r w:rsidRPr="003005EA">
        <w:rPr>
          <w:rFonts w:ascii="Arial" w:hAnsi="Arial" w:cs="Arial"/>
          <w:color w:val="auto"/>
          <w:sz w:val="22"/>
          <w:szCs w:val="22"/>
        </w:rPr>
        <w:t xml:space="preserve"> </w:t>
      </w:r>
      <w:r w:rsidR="00A52844" w:rsidRPr="003005EA">
        <w:rPr>
          <w:rFonts w:ascii="Arial" w:hAnsi="Arial" w:cs="Arial"/>
          <w:color w:val="auto"/>
          <w:sz w:val="22"/>
          <w:szCs w:val="22"/>
        </w:rPr>
        <w:t> (</w:t>
      </w:r>
      <w:r w:rsidR="003005EA" w:rsidRPr="003005EA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Dz.U.202</w:t>
      </w:r>
      <w:r w:rsidR="001425BC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4</w:t>
      </w:r>
      <w:r w:rsidR="003005EA" w:rsidRPr="003005EA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.</w:t>
      </w:r>
      <w:r w:rsidR="001425BC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725</w:t>
      </w:r>
      <w:r w:rsidR="003005EA" w:rsidRPr="003005EA">
        <w:rPr>
          <w:rStyle w:val="ng-binding"/>
          <w:rFonts w:ascii="Arial" w:hAnsi="Arial" w:cs="Arial"/>
          <w:bCs w:val="0"/>
          <w:color w:val="auto"/>
          <w:sz w:val="22"/>
          <w:szCs w:val="22"/>
        </w:rPr>
        <w:t xml:space="preserve"> </w:t>
      </w:r>
      <w:proofErr w:type="spellStart"/>
      <w:r w:rsidR="003005EA" w:rsidRPr="003005EA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t.j</w:t>
      </w:r>
      <w:proofErr w:type="spellEnd"/>
      <w:r w:rsidR="003005EA" w:rsidRPr="003005EA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.</w:t>
      </w:r>
      <w:r w:rsidR="001425BC">
        <w:rPr>
          <w:rStyle w:val="ng-binding"/>
          <w:rFonts w:ascii="Arial" w:hAnsi="Arial" w:cs="Arial"/>
          <w:bCs w:val="0"/>
          <w:color w:val="auto"/>
          <w:sz w:val="22"/>
          <w:szCs w:val="22"/>
        </w:rPr>
        <w:t>)</w:t>
      </w:r>
      <w:r w:rsidR="003005EA" w:rsidRPr="003005EA">
        <w:rPr>
          <w:rFonts w:ascii="Arial" w:hAnsi="Arial" w:cs="Arial"/>
          <w:bCs w:val="0"/>
          <w:color w:val="auto"/>
          <w:sz w:val="22"/>
          <w:szCs w:val="22"/>
        </w:rPr>
        <w:t> </w:t>
      </w:r>
      <w:r w:rsidR="001425BC">
        <w:rPr>
          <w:rFonts w:ascii="Arial" w:hAnsi="Arial" w:cs="Arial"/>
          <w:bCs w:val="0"/>
          <w:color w:val="auto"/>
          <w:sz w:val="22"/>
          <w:szCs w:val="22"/>
        </w:rPr>
        <w:t>.</w:t>
      </w:r>
    </w:p>
    <w:p w:rsidR="00A52844" w:rsidRDefault="00007B2C" w:rsidP="00A52844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52844">
        <w:rPr>
          <w:rFonts w:ascii="Arial" w:hAnsi="Arial" w:cs="Arial"/>
          <w:sz w:val="22"/>
          <w:szCs w:val="22"/>
        </w:rPr>
        <w:t>.2. Kierownik  SOI  jako   przedstawiciel  Zamawiającego  w  terenie  odpowiada za</w:t>
      </w:r>
    </w:p>
    <w:p w:rsidR="00A52844" w:rsidRDefault="00A52844" w:rsidP="00A5284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                  udostepnienie </w:t>
      </w:r>
      <w:r w:rsidRPr="00A96613">
        <w:rPr>
          <w:rFonts w:ascii="Arial" w:hAnsi="Arial" w:cs="Arial"/>
          <w:sz w:val="22"/>
          <w:szCs w:val="22"/>
        </w:rPr>
        <w:t>protokołów z poprzedniej kontroli rocznej, protokolarne</w:t>
      </w:r>
      <w:r>
        <w:rPr>
          <w:rFonts w:ascii="Arial" w:hAnsi="Arial" w:cs="Arial"/>
          <w:sz w:val="22"/>
          <w:szCs w:val="22"/>
        </w:rPr>
        <w:t xml:space="preserve"> przekazanie</w:t>
      </w:r>
    </w:p>
    <w:p w:rsidR="00F42F7A" w:rsidRDefault="00F42F7A" w:rsidP="00F42F7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A52844" w:rsidRPr="00A96613">
        <w:rPr>
          <w:rFonts w:ascii="Arial" w:hAnsi="Arial" w:cs="Arial"/>
          <w:sz w:val="22"/>
          <w:szCs w:val="22"/>
        </w:rPr>
        <w:t xml:space="preserve">Wykonawcy protokołów kontroli przewodów kominowych, pomiarów elektrycznych </w:t>
      </w:r>
    </w:p>
    <w:p w:rsidR="00A52844" w:rsidRDefault="00F42F7A" w:rsidP="00F42F7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</w:t>
      </w:r>
      <w:r w:rsidR="00A52844" w:rsidRPr="00A96613">
        <w:rPr>
          <w:rFonts w:ascii="Arial" w:hAnsi="Arial" w:cs="Arial"/>
          <w:sz w:val="22"/>
          <w:szCs w:val="22"/>
        </w:rPr>
        <w:t xml:space="preserve">itd. </w:t>
      </w:r>
      <w:r w:rsidR="00A52844">
        <w:rPr>
          <w:rFonts w:ascii="Arial" w:hAnsi="Arial" w:cs="Arial"/>
          <w:sz w:val="22"/>
          <w:szCs w:val="22"/>
        </w:rPr>
        <w:t>  </w:t>
      </w:r>
      <w:r w:rsidR="00A52844" w:rsidRPr="00A96613">
        <w:rPr>
          <w:rFonts w:ascii="Arial" w:hAnsi="Arial" w:cs="Arial"/>
          <w:sz w:val="22"/>
          <w:szCs w:val="22"/>
        </w:rPr>
        <w:t>wejścia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 xml:space="preserve"> do budynków i możliwość realizacji przedmiotowej usługi</w:t>
      </w:r>
      <w:r w:rsidR="00A52844">
        <w:rPr>
          <w:rFonts w:ascii="Arial" w:hAnsi="Arial" w:cs="Arial"/>
          <w:sz w:val="22"/>
          <w:szCs w:val="22"/>
        </w:rPr>
        <w:t>.</w:t>
      </w:r>
    </w:p>
    <w:p w:rsidR="00A52844" w:rsidRDefault="00007B2C" w:rsidP="00A52844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A52844">
        <w:rPr>
          <w:rFonts w:ascii="Arial" w:hAnsi="Arial" w:cs="Arial"/>
          <w:sz w:val="22"/>
          <w:szCs w:val="22"/>
        </w:rPr>
        <w:t>.3.  </w:t>
      </w:r>
      <w:r w:rsidR="00A52844" w:rsidRPr="00A96613">
        <w:rPr>
          <w:rFonts w:ascii="Arial" w:hAnsi="Arial" w:cs="Arial"/>
          <w:sz w:val="22"/>
          <w:szCs w:val="22"/>
        </w:rPr>
        <w:t>W</w:t>
      </w:r>
      <w:r w:rsidR="00A52844">
        <w:rPr>
          <w:rFonts w:ascii="Arial" w:hAnsi="Arial" w:cs="Arial"/>
          <w:sz w:val="22"/>
          <w:szCs w:val="22"/>
        </w:rPr>
        <w:t>  </w:t>
      </w:r>
      <w:r w:rsidR="00A52844" w:rsidRPr="00A96613">
        <w:rPr>
          <w:rFonts w:ascii="Arial" w:hAnsi="Arial" w:cs="Arial"/>
          <w:sz w:val="22"/>
          <w:szCs w:val="22"/>
        </w:rPr>
        <w:t>trakcie kontroli</w:t>
      </w:r>
      <w:r w:rsidR="00A52844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>należy ustalić zakres konserwacji oraz</w:t>
      </w:r>
      <w:r w:rsidR="001425BC">
        <w:rPr>
          <w:rFonts w:ascii="Arial" w:hAnsi="Arial" w:cs="Arial"/>
          <w:sz w:val="22"/>
          <w:szCs w:val="22"/>
        </w:rPr>
        <w:t> </w:t>
      </w:r>
      <w:r w:rsidR="00A52844" w:rsidRPr="00A96613">
        <w:rPr>
          <w:rFonts w:ascii="Arial" w:hAnsi="Arial" w:cs="Arial"/>
          <w:sz w:val="22"/>
          <w:szCs w:val="22"/>
        </w:rPr>
        <w:t>remontów,</w:t>
      </w:r>
    </w:p>
    <w:p w:rsidR="00A52844" w:rsidRDefault="00A52844" w:rsidP="006E4DF4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</w:t>
      </w:r>
      <w:r w:rsidR="00BB312E">
        <w:rPr>
          <w:rFonts w:ascii="Arial" w:hAnsi="Arial" w:cs="Arial"/>
          <w:sz w:val="22"/>
          <w:szCs w:val="22"/>
        </w:rPr>
        <w:t>u</w:t>
      </w:r>
      <w:r w:rsidRPr="00A96613">
        <w:rPr>
          <w:rFonts w:ascii="Arial" w:hAnsi="Arial" w:cs="Arial"/>
          <w:sz w:val="22"/>
          <w:szCs w:val="22"/>
        </w:rPr>
        <w:t>względniający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potrzebę 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zachowania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bezpieczeństwa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użytkowania</w:t>
      </w:r>
      <w:r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obiektów</w:t>
      </w:r>
      <w:r w:rsidR="00BB312E">
        <w:rPr>
          <w:rFonts w:ascii="Arial" w:hAnsi="Arial" w:cs="Arial"/>
          <w:sz w:val="22"/>
          <w:szCs w:val="22"/>
        </w:rPr>
        <w:t>.</w:t>
      </w:r>
    </w:p>
    <w:p w:rsidR="00331DD2" w:rsidRDefault="00007B2C" w:rsidP="00C662A7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B312E">
        <w:rPr>
          <w:rFonts w:ascii="Arial" w:hAnsi="Arial" w:cs="Arial"/>
          <w:sz w:val="22"/>
          <w:szCs w:val="22"/>
        </w:rPr>
        <w:t>.4</w:t>
      </w:r>
      <w:r w:rsidR="00331DD2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 xml:space="preserve">Z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przeprowadzonych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kontroli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stanu 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technicznego obiektów budowlanych należy</w:t>
      </w:r>
    </w:p>
    <w:p w:rsidR="00331DD2" w:rsidRDefault="00C662A7" w:rsidP="00C662A7">
      <w:pPr>
        <w:ind w:left="11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sporządzić </w:t>
      </w:r>
      <w:r w:rsidR="0076535E" w:rsidRPr="00A96613">
        <w:rPr>
          <w:rFonts w:ascii="Arial" w:hAnsi="Arial" w:cs="Arial"/>
          <w:sz w:val="22"/>
          <w:szCs w:val="22"/>
        </w:rPr>
        <w:t>protokoły</w:t>
      </w:r>
      <w:r w:rsidR="00331DD2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wg</w:t>
      </w:r>
      <w:r w:rsidR="00331DD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331DD2">
        <w:rPr>
          <w:rFonts w:ascii="Arial" w:hAnsi="Arial" w:cs="Arial"/>
          <w:sz w:val="22"/>
          <w:szCs w:val="22"/>
        </w:rPr>
        <w:t>otrzymanego </w:t>
      </w:r>
      <w:r w:rsidR="0076535E" w:rsidRPr="00A96613">
        <w:rPr>
          <w:rFonts w:ascii="Arial" w:hAnsi="Arial" w:cs="Arial"/>
          <w:sz w:val="22"/>
          <w:szCs w:val="22"/>
        </w:rPr>
        <w:t> wzoru </w:t>
      </w:r>
      <w:r w:rsidR="00331DD2">
        <w:rPr>
          <w:rFonts w:ascii="Arial" w:hAnsi="Arial" w:cs="Arial"/>
          <w:sz w:val="22"/>
          <w:szCs w:val="22"/>
        </w:rPr>
        <w:t>oraz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331DD2">
        <w:rPr>
          <w:rFonts w:ascii="Arial" w:hAnsi="Arial" w:cs="Arial"/>
          <w:sz w:val="22"/>
          <w:szCs w:val="22"/>
        </w:rPr>
        <w:t>zestawienia</w:t>
      </w:r>
      <w:r w:rsidR="0076535E" w:rsidRPr="00A96613">
        <w:rPr>
          <w:rFonts w:ascii="Arial" w:hAnsi="Arial" w:cs="Arial"/>
          <w:sz w:val="22"/>
          <w:szCs w:val="22"/>
        </w:rPr>
        <w:t xml:space="preserve"> zbiorcze </w:t>
      </w:r>
      <w:r w:rsidR="00331DD2">
        <w:rPr>
          <w:rFonts w:ascii="Arial" w:hAnsi="Arial" w:cs="Arial"/>
          <w:sz w:val="22"/>
          <w:szCs w:val="22"/>
        </w:rPr>
        <w:t>zgodnie</w:t>
      </w:r>
    </w:p>
    <w:p w:rsidR="0076535E" w:rsidRPr="00B01C65" w:rsidRDefault="00331DD2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C662A7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z załącznikami.</w:t>
      </w:r>
    </w:p>
    <w:p w:rsidR="00B01C65" w:rsidRDefault="00007B2C" w:rsidP="00B01C65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</w:t>
      </w:r>
      <w:r w:rsidR="00BB312E">
        <w:rPr>
          <w:rFonts w:ascii="Arial" w:hAnsi="Arial" w:cs="Arial"/>
          <w:sz w:val="22"/>
          <w:szCs w:val="22"/>
        </w:rPr>
        <w:t>.5</w:t>
      </w:r>
      <w:r w:rsidR="00B01C65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Potwierdzenie czynności wykonanej kontroli oraz zapisów w protokołach dokonuje</w:t>
      </w:r>
    </w:p>
    <w:p w:rsidR="00B01C65" w:rsidRDefault="00B01C65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administrator kompleksu wojskowego (Dowódca/Komendant poprzez Kierownika</w:t>
      </w:r>
    </w:p>
    <w:p w:rsidR="00B01C65" w:rsidRDefault="00B01C65" w:rsidP="00B01C6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Wydziału Infrastruktury), administrujący infrastrukturą dla odpowiedniego Rejonu</w:t>
      </w:r>
    </w:p>
    <w:p w:rsidR="0076535E" w:rsidRPr="00A96613" w:rsidRDefault="00B01C65" w:rsidP="00B01C65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lub wyznaczony przez niego pracownik.   </w:t>
      </w:r>
    </w:p>
    <w:p w:rsidR="0076535E" w:rsidRPr="00A96613" w:rsidRDefault="00007B2C" w:rsidP="00B01C65">
      <w:pPr>
        <w:ind w:left="360" w:firstLine="34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</w:t>
      </w:r>
      <w:r w:rsidR="00BB312E">
        <w:rPr>
          <w:rFonts w:ascii="Arial" w:hAnsi="Arial" w:cs="Arial"/>
          <w:sz w:val="22"/>
          <w:szCs w:val="22"/>
        </w:rPr>
        <w:t>6</w:t>
      </w:r>
      <w:r w:rsidR="00B01C65">
        <w:rPr>
          <w:rFonts w:ascii="Arial" w:hAnsi="Arial" w:cs="Arial"/>
          <w:sz w:val="22"/>
          <w:szCs w:val="22"/>
        </w:rPr>
        <w:t>.  W celu</w:t>
      </w:r>
      <w:r w:rsidR="0076535E" w:rsidRPr="00A96613">
        <w:rPr>
          <w:rFonts w:ascii="Arial" w:hAnsi="Arial" w:cs="Arial"/>
          <w:sz w:val="22"/>
          <w:szCs w:val="22"/>
        </w:rPr>
        <w:t> uniemożliwienia</w:t>
      </w:r>
      <w:r w:rsidR="00B01C65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dekompletacji,</w:t>
      </w:r>
      <w:r w:rsidR="00B01C65">
        <w:rPr>
          <w:rFonts w:ascii="Arial" w:hAnsi="Arial" w:cs="Arial"/>
          <w:sz w:val="22"/>
          <w:szCs w:val="22"/>
        </w:rPr>
        <w:t> </w:t>
      </w:r>
      <w:r w:rsidR="00902808">
        <w:rPr>
          <w:rFonts w:ascii="Arial" w:hAnsi="Arial" w:cs="Arial"/>
          <w:sz w:val="22"/>
          <w:szCs w:val="22"/>
        </w:rPr>
        <w:t>1</w:t>
      </w:r>
      <w:r w:rsidR="0076535E" w:rsidRPr="00A96613">
        <w:rPr>
          <w:rFonts w:ascii="Arial" w:hAnsi="Arial" w:cs="Arial"/>
          <w:sz w:val="22"/>
          <w:szCs w:val="22"/>
        </w:rPr>
        <w:t> </w:t>
      </w:r>
      <w:r w:rsidR="00B01C65">
        <w:rPr>
          <w:rFonts w:ascii="Arial" w:hAnsi="Arial" w:cs="Arial"/>
          <w:sz w:val="22"/>
          <w:szCs w:val="22"/>
        </w:rPr>
        <w:t>egzemplarze</w:t>
      </w:r>
      <w:r w:rsidR="0076535E" w:rsidRPr="00A96613">
        <w:rPr>
          <w:rFonts w:ascii="Arial" w:hAnsi="Arial" w:cs="Arial"/>
          <w:sz w:val="22"/>
          <w:szCs w:val="22"/>
        </w:rPr>
        <w:t> dokumentacji  technicznej</w:t>
      </w:r>
    </w:p>
    <w:p w:rsidR="00B01C65" w:rsidRDefault="0076535E" w:rsidP="0076535E">
      <w:pPr>
        <w:jc w:val="both"/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>                 </w:t>
      </w:r>
      <w:r w:rsidR="00D33ED0">
        <w:rPr>
          <w:rFonts w:ascii="Arial" w:hAnsi="Arial" w:cs="Arial"/>
          <w:sz w:val="22"/>
          <w:szCs w:val="22"/>
        </w:rPr>
        <w:t>   </w:t>
      </w:r>
      <w:r w:rsidRPr="00A96613">
        <w:rPr>
          <w:rFonts w:ascii="Arial" w:hAnsi="Arial" w:cs="Arial"/>
          <w:sz w:val="22"/>
          <w:szCs w:val="22"/>
        </w:rPr>
        <w:t xml:space="preserve">z 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przeprowadzonej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 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kontroli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 xml:space="preserve"> stanu </w:t>
      </w:r>
      <w:r w:rsidR="00B01C65"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technicznego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infrastruktury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 xml:space="preserve">muszą </w:t>
      </w:r>
      <w:r w:rsidR="00B01C65">
        <w:rPr>
          <w:rFonts w:ascii="Arial" w:hAnsi="Arial" w:cs="Arial"/>
          <w:sz w:val="22"/>
          <w:szCs w:val="22"/>
        </w:rPr>
        <w:t> </w:t>
      </w:r>
      <w:r w:rsidRPr="00A96613">
        <w:rPr>
          <w:rFonts w:ascii="Arial" w:hAnsi="Arial" w:cs="Arial"/>
          <w:sz w:val="22"/>
          <w:szCs w:val="22"/>
        </w:rPr>
        <w:t>być</w:t>
      </w:r>
    </w:p>
    <w:p w:rsidR="0076535E" w:rsidRPr="00A96613" w:rsidRDefault="00B01C65" w:rsidP="00CE7A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               </w:t>
      </w:r>
      <w:r w:rsidR="00D33ED0">
        <w:rPr>
          <w:rFonts w:ascii="Arial" w:hAnsi="Arial" w:cs="Arial"/>
          <w:sz w:val="22"/>
          <w:szCs w:val="22"/>
        </w:rPr>
        <w:t>   </w:t>
      </w:r>
      <w:r>
        <w:rPr>
          <w:rFonts w:ascii="Arial" w:hAnsi="Arial" w:cs="Arial"/>
          <w:sz w:val="22"/>
          <w:szCs w:val="22"/>
        </w:rPr>
        <w:t xml:space="preserve">wykonane  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czytelnej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technice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graficznej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oraz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sposób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trwały </w:t>
      </w:r>
      <w:r>
        <w:rPr>
          <w:rFonts w:ascii="Arial" w:hAnsi="Arial" w:cs="Arial"/>
          <w:sz w:val="22"/>
          <w:szCs w:val="22"/>
        </w:rPr>
        <w:t> </w:t>
      </w:r>
      <w:r w:rsidR="00CE7AB2">
        <w:rPr>
          <w:rFonts w:ascii="Arial" w:hAnsi="Arial" w:cs="Arial"/>
          <w:sz w:val="22"/>
          <w:szCs w:val="22"/>
        </w:rPr>
        <w:t>zszyte.</w:t>
      </w:r>
    </w:p>
    <w:p w:rsidR="0076535E" w:rsidRPr="00A96613" w:rsidRDefault="00A8367F" w:rsidP="00AA64D8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AA64D8" w:rsidRPr="00AA64D8">
        <w:rPr>
          <w:rFonts w:ascii="Arial" w:hAnsi="Arial" w:cs="Arial"/>
          <w:b/>
          <w:sz w:val="22"/>
          <w:szCs w:val="22"/>
        </w:rPr>
        <w:t>.</w:t>
      </w:r>
      <w:r w:rsidR="00AA64D8">
        <w:rPr>
          <w:rFonts w:ascii="Arial" w:hAnsi="Arial" w:cs="Arial"/>
          <w:sz w:val="22"/>
          <w:szCs w:val="22"/>
        </w:rPr>
        <w:t xml:space="preserve"> </w:t>
      </w:r>
      <w:r w:rsidR="00C83F8D">
        <w:rPr>
          <w:rFonts w:ascii="Arial" w:hAnsi="Arial" w:cs="Arial"/>
          <w:sz w:val="22"/>
          <w:szCs w:val="22"/>
        </w:rPr>
        <w:t> </w:t>
      </w:r>
      <w:r w:rsidR="006A2926"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Postanowienia:</w:t>
      </w:r>
    </w:p>
    <w:p w:rsidR="0076535E" w:rsidRPr="00A96613" w:rsidRDefault="00A8367F" w:rsidP="00C83F8D">
      <w:pPr>
        <w:ind w:left="432" w:firstLine="276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z w:val="22"/>
          <w:szCs w:val="22"/>
        </w:rPr>
        <w:t>7</w:t>
      </w:r>
      <w:r w:rsidR="00AA64D8">
        <w:rPr>
          <w:rFonts w:ascii="Arial" w:hAnsi="Arial" w:cs="Arial"/>
          <w:color w:val="000000"/>
          <w:sz w:val="22"/>
          <w:szCs w:val="22"/>
        </w:rPr>
        <w:t>.1. </w:t>
      </w:r>
      <w:r w:rsidR="006A2926">
        <w:rPr>
          <w:rFonts w:ascii="Arial" w:hAnsi="Arial" w:cs="Arial"/>
          <w:color w:val="000000"/>
          <w:sz w:val="22"/>
          <w:szCs w:val="22"/>
        </w:rPr>
        <w:t> </w:t>
      </w:r>
      <w:r w:rsidR="0076535E" w:rsidRPr="00A96613">
        <w:rPr>
          <w:rFonts w:ascii="Arial" w:hAnsi="Arial" w:cs="Arial"/>
          <w:color w:val="000000"/>
          <w:sz w:val="22"/>
          <w:szCs w:val="22"/>
        </w:rPr>
        <w:t>Odbiorem objęty będzie przedmiot umowy</w:t>
      </w:r>
      <w:r w:rsidR="0076535E" w:rsidRPr="00A96613">
        <w:rPr>
          <w:rFonts w:ascii="Arial" w:hAnsi="Arial" w:cs="Arial"/>
          <w:sz w:val="22"/>
          <w:szCs w:val="22"/>
        </w:rPr>
        <w:t>.</w:t>
      </w:r>
    </w:p>
    <w:p w:rsidR="006A2926" w:rsidRDefault="00A8367F" w:rsidP="00C83F8D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AA64D8">
        <w:rPr>
          <w:rFonts w:ascii="Arial" w:hAnsi="Arial" w:cs="Arial"/>
          <w:sz w:val="22"/>
          <w:szCs w:val="22"/>
        </w:rPr>
        <w:t>2. 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Wykonawca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z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chwilą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odbioru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przeniesie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nieodpłatnie </w:t>
      </w:r>
      <w:r w:rsidR="006A2926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na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="006A2926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Zamawiającego</w:t>
      </w:r>
    </w:p>
    <w:p w:rsidR="00C83F8D" w:rsidRDefault="006A2926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>A</w:t>
      </w:r>
      <w:r w:rsidR="0076535E" w:rsidRPr="00A96613">
        <w:rPr>
          <w:rFonts w:ascii="Arial" w:hAnsi="Arial" w:cs="Arial"/>
          <w:sz w:val="22"/>
          <w:szCs w:val="22"/>
        </w:rPr>
        <w:t>utorskie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prawa majątkowe</w:t>
      </w:r>
      <w:r w:rsidR="00C83F8D">
        <w:rPr>
          <w:rFonts w:ascii="Arial" w:hAnsi="Arial" w:cs="Arial"/>
          <w:sz w:val="22"/>
          <w:szCs w:val="22"/>
        </w:rPr>
        <w:t xml:space="preserve"> do wykonanego przedmiotu umowy</w:t>
      </w:r>
      <w:r w:rsidR="0076535E" w:rsidRPr="00A96613">
        <w:rPr>
          <w:rFonts w:ascii="Arial" w:hAnsi="Arial" w:cs="Arial"/>
          <w:sz w:val="22"/>
          <w:szCs w:val="22"/>
        </w:rPr>
        <w:t xml:space="preserve">, 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tym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prawo do</w:t>
      </w:r>
      <w:r w:rsidR="00C83F8D">
        <w:rPr>
          <w:rFonts w:ascii="Arial" w:hAnsi="Arial" w:cs="Arial"/>
          <w:sz w:val="22"/>
          <w:szCs w:val="22"/>
        </w:rPr>
        <w:t xml:space="preserve"> </w:t>
      </w:r>
    </w:p>
    <w:p w:rsidR="0076535E" w:rsidRPr="00C83F8D" w:rsidRDefault="00C83F8D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bezpłatnego korzystania z dzieła.</w:t>
      </w:r>
    </w:p>
    <w:p w:rsidR="00C83F8D" w:rsidRDefault="00A8367F" w:rsidP="00C83F8D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AA64D8">
        <w:rPr>
          <w:rFonts w:ascii="Arial" w:hAnsi="Arial" w:cs="Arial"/>
          <w:sz w:val="22"/>
          <w:szCs w:val="22"/>
        </w:rPr>
        <w:t>.3. </w:t>
      </w:r>
      <w:r w:rsidR="0076535E" w:rsidRPr="00A96613">
        <w:rPr>
          <w:rFonts w:ascii="Arial" w:hAnsi="Arial" w:cs="Arial"/>
          <w:sz w:val="22"/>
          <w:szCs w:val="22"/>
        </w:rPr>
        <w:t>Wykonawca jest odpowiedzialny względem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Zamawiającego,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jeżeli </w:t>
      </w:r>
      <w:r w:rsidR="00CE7AB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opracowanie</w:t>
      </w:r>
    </w:p>
    <w:p w:rsidR="00C83F8D" w:rsidRDefault="00C83F8D" w:rsidP="00C83F8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>
        <w:rPr>
          <w:rFonts w:ascii="Arial" w:hAnsi="Arial" w:cs="Arial"/>
          <w:sz w:val="22"/>
          <w:szCs w:val="22"/>
        </w:rPr>
        <w:tab/>
        <w:t>       </w:t>
      </w:r>
      <w:r w:rsidRPr="00A96613">
        <w:rPr>
          <w:rFonts w:ascii="Arial" w:hAnsi="Arial" w:cs="Arial"/>
          <w:sz w:val="22"/>
          <w:szCs w:val="22"/>
        </w:rPr>
        <w:t>ma wady zmniejszające jego wartość lub użyteczność ze względu</w:t>
      </w:r>
      <w:r>
        <w:rPr>
          <w:rFonts w:ascii="Arial" w:hAnsi="Arial" w:cs="Arial"/>
          <w:sz w:val="22"/>
          <w:szCs w:val="22"/>
        </w:rPr>
        <w:t xml:space="preserve"> </w:t>
      </w:r>
      <w:r w:rsidRPr="00A96613">
        <w:rPr>
          <w:rFonts w:ascii="Arial" w:hAnsi="Arial" w:cs="Arial"/>
          <w:sz w:val="22"/>
          <w:szCs w:val="22"/>
        </w:rPr>
        <w:t>na cel określony</w:t>
      </w:r>
      <w:r>
        <w:rPr>
          <w:rFonts w:ascii="Arial" w:hAnsi="Arial" w:cs="Arial"/>
          <w:sz w:val="22"/>
          <w:szCs w:val="22"/>
        </w:rPr>
        <w:tab/>
        <w:t>    </w:t>
      </w:r>
      <w:r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 </w:t>
      </w:r>
      <w:r w:rsidRPr="00A96613">
        <w:rPr>
          <w:rFonts w:ascii="Arial" w:hAnsi="Arial" w:cs="Arial"/>
          <w:sz w:val="22"/>
          <w:szCs w:val="22"/>
        </w:rPr>
        <w:t>w specyfikacji albo wynikający z okoliczności lub przeznaczenia, w szczególności</w:t>
      </w:r>
    </w:p>
    <w:p w:rsidR="00CE7AB2" w:rsidRDefault="00CE7AB2" w:rsidP="00CE7AB2">
      <w:pPr>
        <w:ind w:left="708" w:firstLine="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</w:t>
      </w:r>
      <w:r w:rsidR="00C83F8D" w:rsidRPr="00A96613">
        <w:rPr>
          <w:rFonts w:ascii="Arial" w:hAnsi="Arial" w:cs="Arial"/>
          <w:sz w:val="22"/>
          <w:szCs w:val="22"/>
        </w:rPr>
        <w:t xml:space="preserve">odpowiada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za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niezgodność </w:t>
      </w:r>
      <w:r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>z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 parametrami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 xml:space="preserve"> ustalonymi </w:t>
      </w:r>
      <w:r w:rsidR="005F3FF0">
        <w:rPr>
          <w:rFonts w:ascii="Arial" w:hAnsi="Arial" w:cs="Arial"/>
          <w:sz w:val="22"/>
          <w:szCs w:val="22"/>
        </w:rPr>
        <w:t> </w:t>
      </w:r>
      <w:r w:rsidR="00C83F8D" w:rsidRPr="00A96613">
        <w:rPr>
          <w:rFonts w:ascii="Arial" w:hAnsi="Arial" w:cs="Arial"/>
          <w:sz w:val="22"/>
          <w:szCs w:val="22"/>
        </w:rPr>
        <w:t>przez</w:t>
      </w:r>
      <w:r>
        <w:rPr>
          <w:rFonts w:ascii="Arial" w:hAnsi="Arial" w:cs="Arial"/>
          <w:sz w:val="22"/>
          <w:szCs w:val="22"/>
        </w:rPr>
        <w:t xml:space="preserve"> </w:t>
      </w:r>
      <w:r w:rsidR="005F3FF0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Zamawiającego, </w:t>
      </w:r>
    </w:p>
    <w:p w:rsidR="0076535E" w:rsidRPr="00CE7AB2" w:rsidRDefault="00CE7AB2" w:rsidP="00CE7A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normami i przepisami techniczno -</w:t>
      </w:r>
      <w:r w:rsidR="00C50E67">
        <w:rPr>
          <w:rFonts w:ascii="Arial" w:hAnsi="Arial" w:cs="Arial"/>
          <w:sz w:val="22"/>
          <w:szCs w:val="22"/>
        </w:rPr>
        <w:t xml:space="preserve"> </w:t>
      </w:r>
      <w:r w:rsidR="0076535E" w:rsidRPr="00A96613">
        <w:rPr>
          <w:rFonts w:ascii="Arial" w:hAnsi="Arial" w:cs="Arial"/>
          <w:sz w:val="22"/>
          <w:szCs w:val="22"/>
        </w:rPr>
        <w:t>budowlanymi.</w:t>
      </w:r>
    </w:p>
    <w:p w:rsidR="00CE7AB2" w:rsidRDefault="00A8367F" w:rsidP="00CE7AB2">
      <w:pPr>
        <w:ind w:left="432" w:firstLine="27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CE7AB2">
        <w:rPr>
          <w:rFonts w:ascii="Arial" w:hAnsi="Arial" w:cs="Arial"/>
          <w:sz w:val="22"/>
          <w:szCs w:val="22"/>
        </w:rPr>
        <w:t>.4. </w:t>
      </w:r>
      <w:r w:rsidR="0076535E" w:rsidRPr="00A96613">
        <w:rPr>
          <w:rFonts w:ascii="Arial" w:hAnsi="Arial" w:cs="Arial"/>
          <w:sz w:val="22"/>
          <w:szCs w:val="22"/>
        </w:rPr>
        <w:t>Zamawiający</w:t>
      </w:r>
      <w:r w:rsidR="0023162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sprawdzi</w:t>
      </w:r>
      <w:r w:rsidR="00231622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231622">
        <w:rPr>
          <w:rFonts w:ascii="Arial" w:hAnsi="Arial" w:cs="Arial"/>
          <w:sz w:val="22"/>
          <w:szCs w:val="22"/>
        </w:rPr>
        <w:t>ciągu  </w:t>
      </w:r>
      <w:r w:rsidR="001E5330" w:rsidRPr="001E5330">
        <w:rPr>
          <w:rFonts w:ascii="Arial" w:hAnsi="Arial" w:cs="Arial"/>
          <w:b/>
          <w:sz w:val="22"/>
          <w:szCs w:val="22"/>
        </w:rPr>
        <w:t>7</w:t>
      </w:r>
      <w:r w:rsidR="0076535E" w:rsidRPr="001E5330">
        <w:rPr>
          <w:rFonts w:ascii="Arial" w:hAnsi="Arial" w:cs="Arial"/>
          <w:b/>
          <w:sz w:val="22"/>
          <w:szCs w:val="22"/>
        </w:rPr>
        <w:t xml:space="preserve"> </w:t>
      </w:r>
      <w:r w:rsidR="00231622" w:rsidRPr="001E5330">
        <w:rPr>
          <w:rFonts w:ascii="Arial" w:hAnsi="Arial" w:cs="Arial"/>
          <w:b/>
          <w:sz w:val="22"/>
          <w:szCs w:val="22"/>
        </w:rPr>
        <w:t> </w:t>
      </w:r>
      <w:r w:rsidR="0076535E" w:rsidRPr="001E5330">
        <w:rPr>
          <w:rFonts w:ascii="Arial" w:hAnsi="Arial" w:cs="Arial"/>
          <w:b/>
          <w:sz w:val="22"/>
          <w:szCs w:val="22"/>
        </w:rPr>
        <w:t>dni</w:t>
      </w:r>
      <w:r w:rsidR="00231622" w:rsidRPr="001E5330">
        <w:rPr>
          <w:rFonts w:ascii="Arial" w:hAnsi="Arial" w:cs="Arial"/>
          <w:b/>
          <w:sz w:val="22"/>
          <w:szCs w:val="22"/>
        </w:rPr>
        <w:t> </w:t>
      </w:r>
      <w:r w:rsidR="0076535E" w:rsidRPr="001E5330">
        <w:rPr>
          <w:rFonts w:ascii="Arial" w:hAnsi="Arial" w:cs="Arial"/>
          <w:b/>
          <w:sz w:val="22"/>
          <w:szCs w:val="22"/>
        </w:rPr>
        <w:t xml:space="preserve"> roboczych </w:t>
      </w:r>
      <w:r w:rsidR="00231622" w:rsidRPr="001E5330">
        <w:rPr>
          <w:rFonts w:ascii="Arial" w:hAnsi="Arial" w:cs="Arial"/>
          <w:b/>
          <w:sz w:val="22"/>
          <w:szCs w:val="22"/>
        </w:rPr>
        <w:t xml:space="preserve"> </w:t>
      </w:r>
      <w:r w:rsidR="0076535E" w:rsidRPr="00A96613">
        <w:rPr>
          <w:rFonts w:ascii="Arial" w:hAnsi="Arial" w:cs="Arial"/>
          <w:sz w:val="22"/>
          <w:szCs w:val="22"/>
        </w:rPr>
        <w:t>od dnia wpływu</w:t>
      </w:r>
      <w:r w:rsidR="00231622">
        <w:rPr>
          <w:rFonts w:ascii="Arial" w:hAnsi="Arial" w:cs="Arial"/>
          <w:sz w:val="22"/>
          <w:szCs w:val="22"/>
        </w:rPr>
        <w:t xml:space="preserve"> dokumentacji</w:t>
      </w:r>
    </w:p>
    <w:p w:rsidR="00231622" w:rsidRDefault="00CE7AB2" w:rsidP="00CE7AB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  </w:t>
      </w:r>
      <w:r w:rsidR="00A9141E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</w:t>
      </w:r>
      <w:r w:rsidR="00A9141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 kancelarii </w:t>
      </w:r>
      <w:r w:rsidR="00A9141E">
        <w:rPr>
          <w:rFonts w:ascii="Arial" w:hAnsi="Arial" w:cs="Arial"/>
          <w:sz w:val="22"/>
          <w:szCs w:val="22"/>
        </w:rPr>
        <w:t>  </w:t>
      </w:r>
      <w:r>
        <w:rPr>
          <w:rFonts w:ascii="Arial" w:hAnsi="Arial" w:cs="Arial"/>
          <w:sz w:val="22"/>
          <w:szCs w:val="22"/>
        </w:rPr>
        <w:t xml:space="preserve">siedziby </w:t>
      </w:r>
      <w:r w:rsidR="00A9141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 xml:space="preserve">Zamawiającego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zgodność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zakresu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i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 xml:space="preserve">formy </w:t>
      </w:r>
      <w:r w:rsidR="00A9141E">
        <w:rPr>
          <w:rFonts w:ascii="Arial" w:hAnsi="Arial" w:cs="Arial"/>
          <w:sz w:val="22"/>
          <w:szCs w:val="22"/>
        </w:rPr>
        <w:t> </w:t>
      </w:r>
      <w:r w:rsidR="00231622">
        <w:rPr>
          <w:rFonts w:ascii="Arial" w:hAnsi="Arial" w:cs="Arial"/>
          <w:sz w:val="22"/>
          <w:szCs w:val="22"/>
        </w:rPr>
        <w:t>opracowań</w:t>
      </w:r>
    </w:p>
    <w:p w:rsidR="00CE7AB2" w:rsidRDefault="00231622" w:rsidP="004F322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                 z wymogami. </w:t>
      </w:r>
    </w:p>
    <w:p w:rsidR="00010813" w:rsidRDefault="00A8367F" w:rsidP="00010813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7</w:t>
      </w:r>
      <w:r w:rsidR="00010813">
        <w:rPr>
          <w:rFonts w:ascii="Arial" w:hAnsi="Arial" w:cs="Arial"/>
          <w:sz w:val="22"/>
          <w:szCs w:val="22"/>
        </w:rPr>
        <w:t>.5. </w:t>
      </w:r>
      <w:r w:rsidR="0076535E" w:rsidRPr="00A96613">
        <w:rPr>
          <w:rFonts w:ascii="Arial" w:hAnsi="Arial" w:cs="Arial"/>
          <w:sz w:val="22"/>
          <w:szCs w:val="22"/>
        </w:rPr>
        <w:t>Pozytywna ocena zgodności zakresu i formy opracowań z wymaganiami w formie</w:t>
      </w:r>
    </w:p>
    <w:p w:rsidR="00010813" w:rsidRDefault="00010813" w:rsidP="000108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 p</w:t>
      </w:r>
      <w:r w:rsidR="0076535E" w:rsidRPr="00A96613">
        <w:rPr>
          <w:rFonts w:ascii="Arial" w:hAnsi="Arial" w:cs="Arial"/>
          <w:sz w:val="22"/>
          <w:szCs w:val="22"/>
        </w:rPr>
        <w:t>isemnej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stanowić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będzie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podstawę 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do 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sporządzenia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protokołu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odbioru</w:t>
      </w:r>
    </w:p>
    <w:p w:rsidR="00010813" w:rsidRDefault="00010813" w:rsidP="0001081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dokumentacji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z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przeprowadzonej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kontroli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 xml:space="preserve"> stanu </w:t>
      </w:r>
      <w:r>
        <w:rPr>
          <w:rFonts w:ascii="Arial" w:hAnsi="Arial" w:cs="Arial"/>
          <w:sz w:val="22"/>
          <w:szCs w:val="22"/>
        </w:rPr>
        <w:t>   </w:t>
      </w:r>
      <w:r w:rsidR="0076535E" w:rsidRPr="00A96613">
        <w:rPr>
          <w:rFonts w:ascii="Arial" w:hAnsi="Arial" w:cs="Arial"/>
          <w:sz w:val="22"/>
          <w:szCs w:val="22"/>
        </w:rPr>
        <w:t>technicznego</w:t>
      </w:r>
      <w:r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obiektów</w:t>
      </w:r>
    </w:p>
    <w:p w:rsidR="0076535E" w:rsidRPr="00A96613" w:rsidRDefault="00010813" w:rsidP="00010813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budowlanych. </w:t>
      </w:r>
    </w:p>
    <w:p w:rsidR="0041070A" w:rsidRDefault="00A8367F" w:rsidP="0041070A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.6</w:t>
      </w:r>
      <w:r w:rsidR="0041070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Za zakończenie przedmiotu umowy uznaje się datę wpływu ostatecznej wersji ww.</w:t>
      </w:r>
    </w:p>
    <w:p w:rsidR="0076535E" w:rsidRPr="00A96613" w:rsidRDefault="0041070A" w:rsidP="0041070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>dokumentacji do kancelarii siedziby Zamawiającego</w:t>
      </w:r>
      <w:r>
        <w:rPr>
          <w:rFonts w:ascii="Arial" w:hAnsi="Arial" w:cs="Arial"/>
          <w:sz w:val="22"/>
          <w:szCs w:val="22"/>
        </w:rPr>
        <w:t>.</w:t>
      </w:r>
    </w:p>
    <w:p w:rsidR="0041070A" w:rsidRDefault="00A8367F" w:rsidP="0041070A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.7</w:t>
      </w:r>
      <w:r w:rsidR="0041070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W przypadku stwierdzenia przez Zamawiającego wad z przeprowadzonej kontroli</w:t>
      </w:r>
    </w:p>
    <w:p w:rsidR="0041070A" w:rsidRDefault="0041070A" w:rsidP="0041070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stanu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technicznego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obiektów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budowlanych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bieg terminu odbioru wstrzymuje się</w:t>
      </w:r>
    </w:p>
    <w:p w:rsidR="0076535E" w:rsidRPr="00A96613" w:rsidRDefault="0041070A" w:rsidP="0041070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do czasu usunięcia wad przez Wykonawcę.</w:t>
      </w:r>
    </w:p>
    <w:p w:rsidR="00B8719A" w:rsidRDefault="00A8367F" w:rsidP="00B8719A">
      <w:pPr>
        <w:ind w:left="432" w:firstLine="27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.8</w:t>
      </w:r>
      <w:r w:rsidR="00B8719A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>Na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okoliczność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usunięcia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wad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dokumentacji </w:t>
      </w:r>
      <w:r w:rsidR="00D44DA2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Zamawiający sporządzi dokument</w:t>
      </w:r>
    </w:p>
    <w:p w:rsidR="0076535E" w:rsidRPr="00A96613" w:rsidRDefault="00B8719A" w:rsidP="00B8719A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potwierdzający ich usunięcie.</w:t>
      </w:r>
    </w:p>
    <w:p w:rsidR="00D44DA2" w:rsidRDefault="00A8367F" w:rsidP="00D44DA2">
      <w:pPr>
        <w:ind w:left="426" w:firstLine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="00BB312E">
        <w:rPr>
          <w:rFonts w:ascii="Arial" w:hAnsi="Arial" w:cs="Arial"/>
          <w:sz w:val="22"/>
          <w:szCs w:val="22"/>
        </w:rPr>
        <w:t>.9</w:t>
      </w:r>
      <w:r w:rsidR="00D44DA2">
        <w:rPr>
          <w:rFonts w:ascii="Arial" w:hAnsi="Arial" w:cs="Arial"/>
          <w:sz w:val="22"/>
          <w:szCs w:val="22"/>
        </w:rPr>
        <w:t>. </w:t>
      </w:r>
      <w:r w:rsidR="0076535E" w:rsidRPr="00A96613">
        <w:rPr>
          <w:rFonts w:ascii="Arial" w:hAnsi="Arial" w:cs="Arial"/>
          <w:sz w:val="22"/>
          <w:szCs w:val="22"/>
        </w:rPr>
        <w:t xml:space="preserve">W przypadku przekroczenia przez Wykonawcę terminu określonego </w:t>
      </w:r>
    </w:p>
    <w:p w:rsidR="00D44DA2" w:rsidRDefault="00D44DA2" w:rsidP="00D44D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  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w umowie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Zamawiający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może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odstąpić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od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umowy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uznając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winę Wykonawcy</w:t>
      </w:r>
    </w:p>
    <w:p w:rsidR="0076535E" w:rsidRPr="004F3227" w:rsidRDefault="00D44DA2" w:rsidP="004F322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za nie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wywiązywanie się z umowy.</w:t>
      </w:r>
    </w:p>
    <w:p w:rsidR="0076535E" w:rsidRPr="00A96613" w:rsidRDefault="00A8367F" w:rsidP="00EB123F">
      <w:pPr>
        <w:ind w:left="360" w:firstLine="348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8</w:t>
      </w:r>
      <w:r w:rsidR="00AA64D8" w:rsidRPr="00AA64D8">
        <w:rPr>
          <w:rFonts w:ascii="Arial" w:hAnsi="Arial" w:cs="Arial"/>
          <w:b/>
          <w:sz w:val="22"/>
          <w:szCs w:val="22"/>
        </w:rPr>
        <w:t>.</w:t>
      </w:r>
      <w:r w:rsidR="001F6D1C">
        <w:rPr>
          <w:rFonts w:ascii="Arial" w:hAnsi="Arial" w:cs="Arial"/>
          <w:b/>
          <w:sz w:val="22"/>
          <w:szCs w:val="22"/>
        </w:rPr>
        <w:t xml:space="preserve"> </w:t>
      </w:r>
      <w:r w:rsidR="00AA64D8">
        <w:rPr>
          <w:rFonts w:ascii="Arial" w:hAnsi="Arial" w:cs="Arial"/>
          <w:sz w:val="22"/>
          <w:szCs w:val="22"/>
        </w:rPr>
        <w:t xml:space="preserve"> </w:t>
      </w:r>
      <w:r w:rsidR="0076535E" w:rsidRPr="00A96613">
        <w:rPr>
          <w:rFonts w:ascii="Arial" w:hAnsi="Arial" w:cs="Arial"/>
          <w:sz w:val="22"/>
          <w:szCs w:val="22"/>
        </w:rPr>
        <w:t>Inne:</w:t>
      </w:r>
    </w:p>
    <w:p w:rsidR="00EB123F" w:rsidRDefault="00A8367F" w:rsidP="00EB123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.1. </w:t>
      </w:r>
      <w:r w:rsidR="0076535E" w:rsidRPr="00A96613">
        <w:rPr>
          <w:rFonts w:ascii="Arial" w:hAnsi="Arial" w:cs="Arial"/>
          <w:sz w:val="22"/>
          <w:szCs w:val="22"/>
        </w:rPr>
        <w:t>Protokół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należy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opracować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komputerowo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sposób czytelny, tak aby informacje</w:t>
      </w:r>
    </w:p>
    <w:p w:rsidR="0076535E" w:rsidRPr="00A96613" w:rsidRDefault="00EB123F" w:rsidP="00EB123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zawarte w protokole nie budziły wątpliwoś</w:t>
      </w:r>
      <w:r>
        <w:rPr>
          <w:rFonts w:ascii="Arial" w:hAnsi="Arial" w:cs="Arial"/>
          <w:sz w:val="22"/>
          <w:szCs w:val="22"/>
        </w:rPr>
        <w:t>ci czytających go osób trzecich.</w:t>
      </w:r>
    </w:p>
    <w:p w:rsidR="00EB123F" w:rsidRDefault="00A8367F" w:rsidP="00EB123F">
      <w:pPr>
        <w:ind w:left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.2. </w:t>
      </w:r>
      <w:r w:rsidR="0076535E" w:rsidRPr="00A96613">
        <w:rPr>
          <w:rFonts w:ascii="Arial" w:hAnsi="Arial" w:cs="Arial"/>
          <w:sz w:val="22"/>
          <w:szCs w:val="22"/>
        </w:rPr>
        <w:t xml:space="preserve">Wykonawca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zobowiązany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 jest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zachować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 xml:space="preserve">w </w:t>
      </w:r>
      <w:r w:rsidR="00EB123F">
        <w:rPr>
          <w:rFonts w:ascii="Arial" w:hAnsi="Arial" w:cs="Arial"/>
          <w:sz w:val="22"/>
          <w:szCs w:val="22"/>
        </w:rPr>
        <w:t>  </w:t>
      </w:r>
      <w:r w:rsidR="0076535E" w:rsidRPr="00A96613">
        <w:rPr>
          <w:rFonts w:ascii="Arial" w:hAnsi="Arial" w:cs="Arial"/>
          <w:sz w:val="22"/>
          <w:szCs w:val="22"/>
        </w:rPr>
        <w:t>tajemnicy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wszelkie </w:t>
      </w:r>
      <w:r w:rsidR="00EB123F"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wiadomości</w:t>
      </w:r>
    </w:p>
    <w:p w:rsidR="0076535E" w:rsidRPr="00A96613" w:rsidRDefault="00EB123F" w:rsidP="00EB123F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                  </w:t>
      </w:r>
      <w:r w:rsidR="0076535E" w:rsidRPr="00A96613">
        <w:rPr>
          <w:rFonts w:ascii="Arial" w:hAnsi="Arial" w:cs="Arial"/>
          <w:sz w:val="22"/>
          <w:szCs w:val="22"/>
        </w:rPr>
        <w:t xml:space="preserve"> uzyskane w związku z wykonywaniem niniejszego zamówienia. </w:t>
      </w:r>
    </w:p>
    <w:p w:rsidR="0076535E" w:rsidRPr="00A96613" w:rsidRDefault="00A8367F" w:rsidP="00EB123F">
      <w:pPr>
        <w:ind w:left="432" w:firstLine="276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8</w:t>
      </w:r>
      <w:r w:rsidR="00EB123F">
        <w:rPr>
          <w:rFonts w:ascii="Arial" w:hAnsi="Arial" w:cs="Arial"/>
          <w:sz w:val="22"/>
          <w:szCs w:val="22"/>
        </w:rPr>
        <w:t>.3. </w:t>
      </w:r>
      <w:r w:rsidR="0076535E" w:rsidRPr="00A96613">
        <w:rPr>
          <w:rFonts w:ascii="Arial" w:hAnsi="Arial" w:cs="Arial"/>
          <w:sz w:val="22"/>
          <w:szCs w:val="22"/>
        </w:rPr>
        <w:t>Wykonawca przekaże Zamawiającemu następujące opracowania:</w:t>
      </w:r>
    </w:p>
    <w:p w:rsidR="006270A5" w:rsidRDefault="00EB123F" w:rsidP="00EB123F">
      <w:pPr>
        <w:ind w:left="142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76535E" w:rsidRPr="00A96613">
        <w:rPr>
          <w:rFonts w:ascii="Arial" w:hAnsi="Arial" w:cs="Arial"/>
          <w:sz w:val="22"/>
          <w:szCs w:val="22"/>
        </w:rPr>
        <w:t xml:space="preserve">protokoły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z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kontroli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jednorocznej 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 </w:t>
      </w:r>
      <w:r w:rsidR="0076535E" w:rsidRPr="00A96613">
        <w:rPr>
          <w:rFonts w:ascii="Arial" w:hAnsi="Arial" w:cs="Arial"/>
          <w:sz w:val="22"/>
          <w:szCs w:val="22"/>
        </w:rPr>
        <w:t xml:space="preserve"> formie papierowej dla każdego</w:t>
      </w:r>
      <w:r w:rsidR="006270A5">
        <w:rPr>
          <w:rFonts w:ascii="Arial" w:hAnsi="Arial" w:cs="Arial"/>
          <w:sz w:val="22"/>
          <w:szCs w:val="22"/>
        </w:rPr>
        <w:t>:</w:t>
      </w:r>
    </w:p>
    <w:p w:rsidR="0076535E" w:rsidRDefault="006270A5" w:rsidP="006635A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z w:val="22"/>
          <w:szCs w:val="22"/>
        </w:rPr>
      </w:pPr>
      <w:r w:rsidRPr="006270A5">
        <w:rPr>
          <w:rFonts w:ascii="Arial" w:hAnsi="Arial" w:cs="Arial"/>
          <w:sz w:val="22"/>
          <w:szCs w:val="22"/>
        </w:rPr>
        <w:t xml:space="preserve">budynku i obiektu budowlanego </w:t>
      </w:r>
      <w:r w:rsidR="0076535E" w:rsidRPr="006270A5">
        <w:rPr>
          <w:rFonts w:ascii="Arial" w:hAnsi="Arial" w:cs="Arial"/>
          <w:sz w:val="22"/>
          <w:szCs w:val="22"/>
        </w:rPr>
        <w:t>- po</w:t>
      </w:r>
      <w:r w:rsidR="0076535E" w:rsidRPr="006270A5">
        <w:rPr>
          <w:rFonts w:ascii="Arial" w:hAnsi="Arial" w:cs="Arial"/>
          <w:b/>
          <w:sz w:val="22"/>
          <w:szCs w:val="22"/>
        </w:rPr>
        <w:t xml:space="preserve"> </w:t>
      </w:r>
      <w:r w:rsidR="001D1F94" w:rsidRPr="006270A5">
        <w:rPr>
          <w:rFonts w:ascii="Arial" w:hAnsi="Arial" w:cs="Arial"/>
          <w:b/>
          <w:sz w:val="22"/>
          <w:szCs w:val="22"/>
        </w:rPr>
        <w:t>1</w:t>
      </w:r>
      <w:r w:rsidR="0076535E" w:rsidRPr="006270A5">
        <w:rPr>
          <w:rFonts w:ascii="Arial" w:hAnsi="Arial" w:cs="Arial"/>
          <w:b/>
          <w:sz w:val="22"/>
          <w:szCs w:val="22"/>
        </w:rPr>
        <w:t xml:space="preserve"> egz.</w:t>
      </w:r>
    </w:p>
    <w:p w:rsidR="006270A5" w:rsidRPr="006270A5" w:rsidRDefault="006270A5" w:rsidP="006635A6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6270A5">
        <w:rPr>
          <w:rFonts w:ascii="Arial" w:hAnsi="Arial" w:cs="Arial"/>
          <w:sz w:val="22"/>
          <w:szCs w:val="22"/>
        </w:rPr>
        <w:t xml:space="preserve">obiekty szkoleniowe </w:t>
      </w:r>
      <w:r>
        <w:rPr>
          <w:rFonts w:ascii="Arial" w:hAnsi="Arial" w:cs="Arial"/>
          <w:sz w:val="22"/>
          <w:szCs w:val="22"/>
        </w:rPr>
        <w:t>–</w:t>
      </w:r>
      <w:r w:rsidRPr="006270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 </w:t>
      </w:r>
      <w:r w:rsidRPr="006270A5">
        <w:rPr>
          <w:rFonts w:ascii="Arial" w:hAnsi="Arial" w:cs="Arial"/>
          <w:b/>
          <w:sz w:val="22"/>
          <w:szCs w:val="22"/>
        </w:rPr>
        <w:t>2 egz.</w:t>
      </w:r>
    </w:p>
    <w:p w:rsidR="0076535E" w:rsidRPr="00A96613" w:rsidRDefault="00EB123F" w:rsidP="00EB123F">
      <w:p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76535E" w:rsidRPr="00A96613">
        <w:rPr>
          <w:rFonts w:ascii="Arial" w:hAnsi="Arial" w:cs="Arial"/>
          <w:sz w:val="22"/>
          <w:szCs w:val="22"/>
        </w:rPr>
        <w:t>zestawienia zbiorcze dla każdego</w:t>
      </w:r>
      <w:r>
        <w:rPr>
          <w:rFonts w:ascii="Arial" w:hAnsi="Arial" w:cs="Arial"/>
          <w:sz w:val="22"/>
          <w:szCs w:val="22"/>
        </w:rPr>
        <w:t xml:space="preserve"> kompleksu wg załącznik</w:t>
      </w:r>
      <w:r w:rsidR="0076535E" w:rsidRPr="00A96613">
        <w:rPr>
          <w:rFonts w:ascii="Arial" w:hAnsi="Arial" w:cs="Arial"/>
          <w:sz w:val="22"/>
          <w:szCs w:val="22"/>
        </w:rPr>
        <w:t xml:space="preserve"> - po</w:t>
      </w:r>
      <w:r w:rsidR="0076535E" w:rsidRPr="00A96613">
        <w:rPr>
          <w:rFonts w:ascii="Arial" w:hAnsi="Arial" w:cs="Arial"/>
          <w:b/>
          <w:sz w:val="22"/>
          <w:szCs w:val="22"/>
        </w:rPr>
        <w:t xml:space="preserve"> 2 egz.</w:t>
      </w:r>
      <w:r w:rsidR="0076535E" w:rsidRPr="00A96613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</w:t>
      </w:r>
    </w:p>
    <w:p w:rsidR="0076535E" w:rsidRPr="00A96613" w:rsidRDefault="00EB123F" w:rsidP="00EB123F">
      <w:p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76535E" w:rsidRPr="00A96613">
        <w:rPr>
          <w:rFonts w:ascii="Arial" w:hAnsi="Arial" w:cs="Arial"/>
          <w:sz w:val="22"/>
          <w:szCs w:val="22"/>
        </w:rPr>
        <w:t>nośnik CD z zapisanymi elektronicznie ww</w:t>
      </w:r>
      <w:r>
        <w:rPr>
          <w:rFonts w:ascii="Arial" w:hAnsi="Arial" w:cs="Arial"/>
          <w:sz w:val="22"/>
          <w:szCs w:val="22"/>
        </w:rPr>
        <w:t>. dokumentami:</w:t>
      </w:r>
      <w:r w:rsidR="0076535E" w:rsidRPr="00A96613">
        <w:rPr>
          <w:rFonts w:ascii="Arial" w:hAnsi="Arial" w:cs="Arial"/>
          <w:sz w:val="22"/>
          <w:szCs w:val="22"/>
        </w:rPr>
        <w:t xml:space="preserve">  - po </w:t>
      </w:r>
      <w:r w:rsidR="0076535E" w:rsidRPr="00A96613">
        <w:rPr>
          <w:rFonts w:ascii="Arial" w:hAnsi="Arial" w:cs="Arial"/>
          <w:b/>
          <w:sz w:val="22"/>
          <w:szCs w:val="22"/>
        </w:rPr>
        <w:t>2 egz.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zeskanowane protokoły w formacie „pdf”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>zeskanowane zestawienia zbiorcze w formacie „pdf”</w:t>
      </w:r>
    </w:p>
    <w:p w:rsidR="0076535E" w:rsidRPr="00A96613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zestawienia zbiorcze </w:t>
      </w:r>
      <w:r w:rsidR="00F27CF2">
        <w:rPr>
          <w:rFonts w:ascii="Arial" w:hAnsi="Arial" w:cs="Arial"/>
          <w:sz w:val="22"/>
          <w:szCs w:val="22"/>
        </w:rPr>
        <w:t xml:space="preserve">zaleceń </w:t>
      </w:r>
      <w:r w:rsidRPr="00A96613">
        <w:rPr>
          <w:rFonts w:ascii="Arial" w:hAnsi="Arial" w:cs="Arial"/>
          <w:sz w:val="22"/>
          <w:szCs w:val="22"/>
        </w:rPr>
        <w:t>w formacie arkuszy Microsoft Excel „xls” – dla każdego kompleksu oddzielnie</w:t>
      </w:r>
      <w:r w:rsidR="00F9121C">
        <w:rPr>
          <w:rFonts w:ascii="Arial" w:hAnsi="Arial" w:cs="Arial"/>
          <w:sz w:val="22"/>
          <w:szCs w:val="22"/>
        </w:rPr>
        <w:t xml:space="preserve"> w rozbiciu na budynki i elementy</w:t>
      </w:r>
    </w:p>
    <w:p w:rsidR="0076535E" w:rsidRPr="00B362AB" w:rsidRDefault="0076535E" w:rsidP="0076535E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A96613">
        <w:rPr>
          <w:rFonts w:ascii="Arial" w:hAnsi="Arial" w:cs="Arial"/>
          <w:sz w:val="22"/>
          <w:szCs w:val="22"/>
        </w:rPr>
        <w:t xml:space="preserve">protokoły z kontroli rocznej opracowywane w formacie </w:t>
      </w:r>
      <w:r w:rsidR="00F27CF2">
        <w:rPr>
          <w:rFonts w:ascii="Arial" w:hAnsi="Arial" w:cs="Arial"/>
          <w:sz w:val="22"/>
          <w:szCs w:val="22"/>
        </w:rPr>
        <w:t>arkuszy Microsoft Excel „xls”</w:t>
      </w:r>
    </w:p>
    <w:p w:rsidR="00B362AB" w:rsidRPr="00A96613" w:rsidRDefault="00B362AB" w:rsidP="00B362AB">
      <w:pPr>
        <w:ind w:left="1853"/>
        <w:jc w:val="both"/>
        <w:rPr>
          <w:rFonts w:ascii="Arial" w:hAnsi="Arial" w:cs="Arial"/>
        </w:rPr>
      </w:pPr>
    </w:p>
    <w:p w:rsidR="0076535E" w:rsidRPr="00B362AB" w:rsidRDefault="00A8367F" w:rsidP="00B362AB">
      <w:pPr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>8</w:t>
      </w:r>
      <w:r w:rsidR="001E6BFF">
        <w:rPr>
          <w:rFonts w:ascii="Arial" w:hAnsi="Arial" w:cs="Arial"/>
          <w:sz w:val="22"/>
          <w:szCs w:val="22"/>
        </w:rPr>
        <w:t>.4. </w:t>
      </w:r>
      <w:r w:rsidR="0076535E" w:rsidRPr="00B362AB">
        <w:rPr>
          <w:rFonts w:ascii="Arial" w:hAnsi="Arial" w:cs="Arial"/>
          <w:b/>
          <w:sz w:val="22"/>
          <w:szCs w:val="22"/>
        </w:rPr>
        <w:t xml:space="preserve">Poszczególne dokumenty należy przygotować na wzorach </w:t>
      </w:r>
      <w:r w:rsidR="00B362AB" w:rsidRPr="00B362AB">
        <w:rPr>
          <w:rFonts w:ascii="Arial" w:hAnsi="Arial" w:cs="Arial"/>
          <w:b/>
          <w:sz w:val="22"/>
          <w:szCs w:val="22"/>
        </w:rPr>
        <w:t>protokołów</w:t>
      </w:r>
      <w:r w:rsidR="00B362AB">
        <w:rPr>
          <w:rFonts w:ascii="Arial" w:hAnsi="Arial" w:cs="Arial"/>
          <w:b/>
          <w:sz w:val="22"/>
          <w:szCs w:val="22"/>
        </w:rPr>
        <w:br/>
        <w:t xml:space="preserve">z przeglądów </w:t>
      </w:r>
      <w:r w:rsidR="00B362AB" w:rsidRPr="00B362AB">
        <w:rPr>
          <w:rFonts w:ascii="Arial" w:hAnsi="Arial" w:cs="Arial"/>
          <w:b/>
          <w:sz w:val="22"/>
          <w:szCs w:val="22"/>
        </w:rPr>
        <w:t>rocznych udostępnionych przez Zamawiającego po podpisaniu umowy.</w:t>
      </w:r>
    </w:p>
    <w:p w:rsidR="0076535E" w:rsidRPr="00A96613" w:rsidRDefault="0076535E" w:rsidP="0076535E">
      <w:pPr>
        <w:jc w:val="both"/>
        <w:rPr>
          <w:rFonts w:ascii="Arial" w:hAnsi="Arial" w:cs="Arial"/>
          <w:sz w:val="22"/>
          <w:szCs w:val="22"/>
        </w:rPr>
      </w:pPr>
    </w:p>
    <w:p w:rsidR="0076535E" w:rsidRPr="003D0AC6" w:rsidRDefault="002364BA" w:rsidP="0076535E">
      <w:pPr>
        <w:jc w:val="both"/>
        <w:rPr>
          <w:rFonts w:ascii="Arial" w:hAnsi="Arial" w:cs="Arial"/>
          <w:b/>
          <w:szCs w:val="20"/>
        </w:rPr>
      </w:pPr>
      <w:r w:rsidRPr="003D0AC6">
        <w:rPr>
          <w:rFonts w:ascii="Arial" w:hAnsi="Arial" w:cs="Arial"/>
          <w:b/>
          <w:szCs w:val="20"/>
        </w:rPr>
        <w:t xml:space="preserve">W zależności od potrzeb </w:t>
      </w:r>
      <w:r w:rsidR="002F74DE" w:rsidRPr="003D0AC6">
        <w:rPr>
          <w:rFonts w:ascii="Arial" w:hAnsi="Arial" w:cs="Arial"/>
          <w:b/>
          <w:szCs w:val="20"/>
        </w:rPr>
        <w:t xml:space="preserve">Zamawiający przewiduje możliwość negocjacji </w:t>
      </w:r>
      <w:r w:rsidR="00703ECC" w:rsidRPr="003D0AC6">
        <w:rPr>
          <w:rFonts w:ascii="Arial" w:hAnsi="Arial" w:cs="Arial"/>
          <w:b/>
          <w:szCs w:val="20"/>
        </w:rPr>
        <w:t>ceny, warunków gwarancji, terminu realizacji.</w:t>
      </w:r>
    </w:p>
    <w:p w:rsidR="002F74DE" w:rsidRPr="00703ECC" w:rsidRDefault="002F74DE" w:rsidP="0076535E">
      <w:pPr>
        <w:jc w:val="both"/>
        <w:rPr>
          <w:rFonts w:ascii="Arial" w:hAnsi="Arial" w:cs="Arial"/>
          <w:szCs w:val="20"/>
        </w:rPr>
      </w:pPr>
    </w:p>
    <w:p w:rsidR="002F74DE" w:rsidRPr="00007B2C" w:rsidRDefault="002F74DE" w:rsidP="0076535E">
      <w:pPr>
        <w:jc w:val="both"/>
        <w:rPr>
          <w:rFonts w:ascii="Arial" w:hAnsi="Arial" w:cs="Arial"/>
          <w:sz w:val="20"/>
          <w:szCs w:val="20"/>
        </w:rPr>
      </w:pPr>
    </w:p>
    <w:p w:rsidR="0076535E" w:rsidRPr="00A96613" w:rsidRDefault="0076535E" w:rsidP="0076535E">
      <w:pPr>
        <w:jc w:val="both"/>
        <w:rPr>
          <w:rFonts w:ascii="Arial" w:hAnsi="Arial" w:cs="Arial"/>
          <w:sz w:val="22"/>
          <w:szCs w:val="22"/>
        </w:rPr>
      </w:pPr>
    </w:p>
    <w:p w:rsidR="0076535E" w:rsidRPr="00A96613" w:rsidRDefault="0076535E" w:rsidP="0076535E">
      <w:pPr>
        <w:rPr>
          <w:rFonts w:ascii="Arial" w:hAnsi="Arial" w:cs="Arial"/>
          <w:sz w:val="22"/>
          <w:szCs w:val="22"/>
        </w:rPr>
      </w:pPr>
    </w:p>
    <w:p w:rsidR="0076535E" w:rsidRPr="00A96613" w:rsidRDefault="0076535E" w:rsidP="0076535E">
      <w:pPr>
        <w:rPr>
          <w:rFonts w:ascii="Arial" w:hAnsi="Arial" w:cs="Arial"/>
          <w:sz w:val="22"/>
          <w:szCs w:val="22"/>
        </w:rPr>
      </w:pP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  <w:r w:rsidRPr="00A96613">
        <w:rPr>
          <w:rFonts w:ascii="Arial" w:hAnsi="Arial" w:cs="Arial"/>
          <w:sz w:val="22"/>
          <w:szCs w:val="22"/>
        </w:rPr>
        <w:tab/>
      </w:r>
    </w:p>
    <w:p w:rsidR="00256134" w:rsidRPr="00C90638" w:rsidRDefault="00256134">
      <w:pPr>
        <w:jc w:val="both"/>
        <w:rPr>
          <w:rFonts w:ascii="Arial" w:hAnsi="Arial" w:cs="Arial"/>
          <w:sz w:val="22"/>
          <w:szCs w:val="22"/>
        </w:rPr>
      </w:pPr>
    </w:p>
    <w:sectPr w:rsidR="00256134" w:rsidRPr="00C906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1D4" w:rsidRDefault="001C11D4" w:rsidP="00720939">
      <w:r>
        <w:separator/>
      </w:r>
    </w:p>
  </w:endnote>
  <w:endnote w:type="continuationSeparator" w:id="0">
    <w:p w:rsidR="001C11D4" w:rsidRDefault="001C11D4" w:rsidP="00720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1D4" w:rsidRDefault="001C11D4" w:rsidP="00720939">
      <w:r>
        <w:separator/>
      </w:r>
    </w:p>
  </w:footnote>
  <w:footnote w:type="continuationSeparator" w:id="0">
    <w:p w:rsidR="001C11D4" w:rsidRDefault="001C11D4" w:rsidP="007209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  <w:sz w:val="22"/>
        <w:szCs w:val="22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 w:hint="default"/>
        <w:sz w:val="24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8"/>
        </w:tabs>
        <w:ind w:left="1068" w:hanging="360"/>
      </w:pPr>
      <w:rPr>
        <w:rFonts w:cs="Arial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6"/>
        </w:tabs>
        <w:ind w:left="858" w:hanging="432"/>
      </w:pPr>
      <w:rPr>
        <w:rFonts w:cs="Arial"/>
        <w:b w:val="0"/>
        <w:bCs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08"/>
        </w:tabs>
        <w:ind w:left="1932" w:hanging="504"/>
      </w:pPr>
      <w:rPr>
        <w:rFonts w:cs="Arial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2436" w:hanging="64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2940" w:hanging="792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3444" w:hanging="936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3948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4452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5028" w:hanging="1440"/>
      </w:p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853" w:hanging="360"/>
      </w:pPr>
      <w:rPr>
        <w:rFonts w:ascii="Symbol" w:hAnsi="Symbol" w:cs="Symbol" w:hint="default"/>
        <w:sz w:val="22"/>
        <w:szCs w:val="22"/>
      </w:rPr>
    </w:lvl>
  </w:abstractNum>
  <w:abstractNum w:abstractNumId="5" w15:restartNumberingAfterBreak="0">
    <w:nsid w:val="08AC5DA4"/>
    <w:multiLevelType w:val="hybridMultilevel"/>
    <w:tmpl w:val="4508A8D4"/>
    <w:lvl w:ilvl="0" w:tplc="04150001">
      <w:start w:val="1"/>
      <w:numFmt w:val="bullet"/>
      <w:lvlText w:val=""/>
      <w:lvlJc w:val="left"/>
      <w:pPr>
        <w:ind w:left="22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6" w15:restartNumberingAfterBreak="0">
    <w:nsid w:val="1BD27A80"/>
    <w:multiLevelType w:val="hybridMultilevel"/>
    <w:tmpl w:val="75C0A410"/>
    <w:lvl w:ilvl="0" w:tplc="325AF5E8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9B592D"/>
    <w:multiLevelType w:val="multilevel"/>
    <w:tmpl w:val="A6F8FA8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52DE65EB"/>
    <w:multiLevelType w:val="multilevel"/>
    <w:tmpl w:val="62E8C24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rFonts w:cs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  <w:color w:val="00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AE6"/>
    <w:rsid w:val="00007B2C"/>
    <w:rsid w:val="00010813"/>
    <w:rsid w:val="00011773"/>
    <w:rsid w:val="000266D5"/>
    <w:rsid w:val="000321D8"/>
    <w:rsid w:val="0004760A"/>
    <w:rsid w:val="00056546"/>
    <w:rsid w:val="00076B8F"/>
    <w:rsid w:val="00084C73"/>
    <w:rsid w:val="000A21F0"/>
    <w:rsid w:val="000B2A39"/>
    <w:rsid w:val="000C6557"/>
    <w:rsid w:val="000F5CBC"/>
    <w:rsid w:val="001131D1"/>
    <w:rsid w:val="00140C2B"/>
    <w:rsid w:val="001425BC"/>
    <w:rsid w:val="00194289"/>
    <w:rsid w:val="00196606"/>
    <w:rsid w:val="00196EDD"/>
    <w:rsid w:val="001C11D4"/>
    <w:rsid w:val="001D1F94"/>
    <w:rsid w:val="001E5330"/>
    <w:rsid w:val="001E6BFF"/>
    <w:rsid w:val="001F6D1C"/>
    <w:rsid w:val="0020101C"/>
    <w:rsid w:val="00210D7D"/>
    <w:rsid w:val="00213606"/>
    <w:rsid w:val="002267FA"/>
    <w:rsid w:val="00226FED"/>
    <w:rsid w:val="00231622"/>
    <w:rsid w:val="002364BA"/>
    <w:rsid w:val="00241880"/>
    <w:rsid w:val="00256134"/>
    <w:rsid w:val="00283902"/>
    <w:rsid w:val="0028393D"/>
    <w:rsid w:val="00283AA7"/>
    <w:rsid w:val="002961CC"/>
    <w:rsid w:val="002A00BE"/>
    <w:rsid w:val="002A676A"/>
    <w:rsid w:val="002C1201"/>
    <w:rsid w:val="002E5123"/>
    <w:rsid w:val="002F22FD"/>
    <w:rsid w:val="002F74DE"/>
    <w:rsid w:val="003005EA"/>
    <w:rsid w:val="00320EEE"/>
    <w:rsid w:val="00321482"/>
    <w:rsid w:val="00331DD2"/>
    <w:rsid w:val="0035105D"/>
    <w:rsid w:val="00363A2B"/>
    <w:rsid w:val="00390772"/>
    <w:rsid w:val="00396174"/>
    <w:rsid w:val="003A2AE6"/>
    <w:rsid w:val="003B4020"/>
    <w:rsid w:val="003D0AC6"/>
    <w:rsid w:val="003D14DD"/>
    <w:rsid w:val="003D1C12"/>
    <w:rsid w:val="0041070A"/>
    <w:rsid w:val="004468DD"/>
    <w:rsid w:val="00456928"/>
    <w:rsid w:val="004C6EC7"/>
    <w:rsid w:val="004E1C11"/>
    <w:rsid w:val="004F3227"/>
    <w:rsid w:val="004F5EAE"/>
    <w:rsid w:val="005103F9"/>
    <w:rsid w:val="00543918"/>
    <w:rsid w:val="005467DB"/>
    <w:rsid w:val="005545AF"/>
    <w:rsid w:val="005B1668"/>
    <w:rsid w:val="005F3FF0"/>
    <w:rsid w:val="00607836"/>
    <w:rsid w:val="006218D6"/>
    <w:rsid w:val="006270A5"/>
    <w:rsid w:val="0069659C"/>
    <w:rsid w:val="006A2926"/>
    <w:rsid w:val="006A35F4"/>
    <w:rsid w:val="006B1F80"/>
    <w:rsid w:val="006C4FE7"/>
    <w:rsid w:val="006C66AE"/>
    <w:rsid w:val="006D286B"/>
    <w:rsid w:val="006E4DF4"/>
    <w:rsid w:val="006F125C"/>
    <w:rsid w:val="006F5458"/>
    <w:rsid w:val="00703ECC"/>
    <w:rsid w:val="00720939"/>
    <w:rsid w:val="007272AE"/>
    <w:rsid w:val="00741ED6"/>
    <w:rsid w:val="0076535E"/>
    <w:rsid w:val="007A5B12"/>
    <w:rsid w:val="007B4078"/>
    <w:rsid w:val="007D52E4"/>
    <w:rsid w:val="007E614D"/>
    <w:rsid w:val="007F580D"/>
    <w:rsid w:val="007F613D"/>
    <w:rsid w:val="0080275E"/>
    <w:rsid w:val="00846D49"/>
    <w:rsid w:val="00850952"/>
    <w:rsid w:val="00853FCE"/>
    <w:rsid w:val="00861598"/>
    <w:rsid w:val="0088586D"/>
    <w:rsid w:val="008A04A1"/>
    <w:rsid w:val="008B02B6"/>
    <w:rsid w:val="00902808"/>
    <w:rsid w:val="00920D64"/>
    <w:rsid w:val="009240AD"/>
    <w:rsid w:val="009352C9"/>
    <w:rsid w:val="0095515A"/>
    <w:rsid w:val="00962124"/>
    <w:rsid w:val="00962C2D"/>
    <w:rsid w:val="009F3ACC"/>
    <w:rsid w:val="00A022A8"/>
    <w:rsid w:val="00A028F8"/>
    <w:rsid w:val="00A30454"/>
    <w:rsid w:val="00A44AF3"/>
    <w:rsid w:val="00A52844"/>
    <w:rsid w:val="00A60084"/>
    <w:rsid w:val="00A6244B"/>
    <w:rsid w:val="00A6570C"/>
    <w:rsid w:val="00A74158"/>
    <w:rsid w:val="00A8367F"/>
    <w:rsid w:val="00A9141E"/>
    <w:rsid w:val="00A94D20"/>
    <w:rsid w:val="00AA1689"/>
    <w:rsid w:val="00AA64D8"/>
    <w:rsid w:val="00AC7F34"/>
    <w:rsid w:val="00AD73BE"/>
    <w:rsid w:val="00B01C65"/>
    <w:rsid w:val="00B034FE"/>
    <w:rsid w:val="00B11E13"/>
    <w:rsid w:val="00B27D61"/>
    <w:rsid w:val="00B30683"/>
    <w:rsid w:val="00B362AB"/>
    <w:rsid w:val="00B56D1E"/>
    <w:rsid w:val="00B7342D"/>
    <w:rsid w:val="00B74702"/>
    <w:rsid w:val="00B76625"/>
    <w:rsid w:val="00B7783F"/>
    <w:rsid w:val="00B8719A"/>
    <w:rsid w:val="00BA60B2"/>
    <w:rsid w:val="00BB312E"/>
    <w:rsid w:val="00BD5AC7"/>
    <w:rsid w:val="00C258E8"/>
    <w:rsid w:val="00C4192D"/>
    <w:rsid w:val="00C50E67"/>
    <w:rsid w:val="00C60C5D"/>
    <w:rsid w:val="00C65D80"/>
    <w:rsid w:val="00C662A7"/>
    <w:rsid w:val="00C7199C"/>
    <w:rsid w:val="00C83F8D"/>
    <w:rsid w:val="00C87060"/>
    <w:rsid w:val="00C90638"/>
    <w:rsid w:val="00CB2A99"/>
    <w:rsid w:val="00CB2EC3"/>
    <w:rsid w:val="00CD0485"/>
    <w:rsid w:val="00CD0A88"/>
    <w:rsid w:val="00CE7AB2"/>
    <w:rsid w:val="00CF1AA3"/>
    <w:rsid w:val="00CF2B1D"/>
    <w:rsid w:val="00D00F3D"/>
    <w:rsid w:val="00D15A8D"/>
    <w:rsid w:val="00D33ED0"/>
    <w:rsid w:val="00D421DD"/>
    <w:rsid w:val="00D44DA2"/>
    <w:rsid w:val="00D55A53"/>
    <w:rsid w:val="00D631F3"/>
    <w:rsid w:val="00D80465"/>
    <w:rsid w:val="00D86C01"/>
    <w:rsid w:val="00D92BFB"/>
    <w:rsid w:val="00D93153"/>
    <w:rsid w:val="00DD67C1"/>
    <w:rsid w:val="00DE5628"/>
    <w:rsid w:val="00DF6FB9"/>
    <w:rsid w:val="00E158D6"/>
    <w:rsid w:val="00E429EB"/>
    <w:rsid w:val="00E66A68"/>
    <w:rsid w:val="00E67DD5"/>
    <w:rsid w:val="00E90910"/>
    <w:rsid w:val="00EB123F"/>
    <w:rsid w:val="00ED3706"/>
    <w:rsid w:val="00F17F47"/>
    <w:rsid w:val="00F22ECB"/>
    <w:rsid w:val="00F27CF2"/>
    <w:rsid w:val="00F42F7A"/>
    <w:rsid w:val="00F74687"/>
    <w:rsid w:val="00F8600A"/>
    <w:rsid w:val="00F9121C"/>
    <w:rsid w:val="00F97BA9"/>
    <w:rsid w:val="00FA1E98"/>
    <w:rsid w:val="00FB4804"/>
    <w:rsid w:val="00FB7688"/>
    <w:rsid w:val="00FE01EF"/>
    <w:rsid w:val="00FE4370"/>
    <w:rsid w:val="00FE7F5B"/>
    <w:rsid w:val="00FF3C1D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CDDDDA-E3F4-4CDB-9295-B0677950F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2AE6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5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6">
    <w:name w:val="heading 6"/>
    <w:basedOn w:val="Normalny"/>
    <w:next w:val="Normalny"/>
    <w:link w:val="Nagwek6Znak"/>
    <w:qFormat/>
    <w:rsid w:val="003A2AE6"/>
    <w:pPr>
      <w:numPr>
        <w:ilvl w:val="5"/>
        <w:numId w:val="1"/>
      </w:numPr>
      <w:spacing w:before="240" w:after="60"/>
      <w:outlineLvl w:val="5"/>
    </w:pPr>
    <w:rPr>
      <w:rFonts w:ascii="Calibri" w:hAnsi="Calibri" w:cs="Calibri"/>
      <w:b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3A2AE6"/>
    <w:pPr>
      <w:numPr>
        <w:ilvl w:val="7"/>
        <w:numId w:val="1"/>
      </w:numPr>
      <w:spacing w:before="240" w:after="60"/>
      <w:outlineLvl w:val="7"/>
    </w:pPr>
    <w:rPr>
      <w:rFonts w:ascii="Calibri" w:hAnsi="Calibri" w:cs="Calibri"/>
      <w:bCs w:val="0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2AE6"/>
    <w:rPr>
      <w:rFonts w:ascii="Calibri" w:eastAsia="Times New Roman" w:hAnsi="Calibri" w:cs="Calibri"/>
      <w:b/>
      <w:bCs/>
      <w:lang w:eastAsia="zh-CN"/>
    </w:rPr>
  </w:style>
  <w:style w:type="character" w:customStyle="1" w:styleId="Nagwek8Znak">
    <w:name w:val="Nagłówek 8 Znak"/>
    <w:basedOn w:val="Domylnaczcionkaakapitu"/>
    <w:link w:val="Nagwek8"/>
    <w:rsid w:val="003A2AE6"/>
    <w:rPr>
      <w:rFonts w:ascii="Calibri" w:eastAsia="Times New Roman" w:hAnsi="Calibri" w:cs="Calibri"/>
      <w:i/>
      <w:iCs/>
      <w:sz w:val="24"/>
      <w:szCs w:val="24"/>
      <w:lang w:eastAsia="zh-CN"/>
    </w:rPr>
  </w:style>
  <w:style w:type="character" w:styleId="Hipercze">
    <w:name w:val="Hyperlink"/>
    <w:rsid w:val="003A2AE6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3A2AE6"/>
    <w:pPr>
      <w:jc w:val="both"/>
    </w:pPr>
    <w:rPr>
      <w:rFonts w:ascii="Arial" w:hAnsi="Arial" w:cs="Arial"/>
      <w:bCs w:val="0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A2AE6"/>
    <w:rPr>
      <w:rFonts w:ascii="Arial" w:eastAsia="Times New Roman" w:hAnsi="Arial" w:cs="Arial"/>
      <w:sz w:val="28"/>
      <w:szCs w:val="20"/>
      <w:lang w:eastAsia="zh-CN"/>
    </w:rPr>
  </w:style>
  <w:style w:type="character" w:styleId="UyteHipercze">
    <w:name w:val="FollowedHyperlink"/>
    <w:basedOn w:val="Domylnaczcionkaakapitu"/>
    <w:uiPriority w:val="99"/>
    <w:semiHidden/>
    <w:unhideWhenUsed/>
    <w:rsid w:val="00B11E13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7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773"/>
    <w:rPr>
      <w:rFonts w:ascii="Segoe UI" w:eastAsia="Times New Roman" w:hAnsi="Segoe UI" w:cs="Segoe UI"/>
      <w:bCs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20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0939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20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0939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47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3005EA"/>
    <w:rPr>
      <w:rFonts w:asciiTheme="majorHAnsi" w:eastAsiaTheme="majorEastAsia" w:hAnsiTheme="majorHAnsi" w:cstheme="majorBidi"/>
      <w:bCs/>
      <w:color w:val="1F4D78" w:themeColor="accent1" w:themeShade="7F"/>
      <w:sz w:val="24"/>
      <w:szCs w:val="24"/>
      <w:lang w:eastAsia="zh-CN"/>
    </w:rPr>
  </w:style>
  <w:style w:type="character" w:customStyle="1" w:styleId="ng-binding">
    <w:name w:val="ng-binding"/>
    <w:basedOn w:val="Domylnaczcionkaakapitu"/>
    <w:rsid w:val="003005EA"/>
  </w:style>
  <w:style w:type="character" w:customStyle="1" w:styleId="ng-scope">
    <w:name w:val="ng-scope"/>
    <w:basedOn w:val="Domylnaczcionkaakapitu"/>
    <w:rsid w:val="003005EA"/>
  </w:style>
  <w:style w:type="paragraph" w:styleId="Akapitzlist">
    <w:name w:val="List Paragraph"/>
    <w:basedOn w:val="Normalny"/>
    <w:uiPriority w:val="34"/>
    <w:qFormat/>
    <w:rsid w:val="00627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82F58E1-8000-42B8-A8F7-EE1CDBC909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1586</Words>
  <Characters>9521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Bloch Joanna</dc:creator>
  <cp:keywords/>
  <dc:description/>
  <cp:lastModifiedBy>Gruszka Monika</cp:lastModifiedBy>
  <cp:revision>12</cp:revision>
  <cp:lastPrinted>2025-04-24T10:27:00Z</cp:lastPrinted>
  <dcterms:created xsi:type="dcterms:W3CDTF">2025-04-24T09:59:00Z</dcterms:created>
  <dcterms:modified xsi:type="dcterms:W3CDTF">2025-05-08T06:26:00Z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0a6b1ec5-2b87-4f5a-ada7-45b6d7107453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vcl+JuANvKGl1vB8xY9Q9NXc43YQuQvc</vt:lpwstr>
  </property>
  <property fmtid="{D5CDD505-2E9C-101B-9397-08002B2CF9AE}" pid="9" name="s5636:Creator type=author">
    <vt:lpwstr>Bloch Joanna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10.130.227.219</vt:lpwstr>
  </property>
</Properties>
</file>