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8D2743" w:rsidRPr="004D3929" w:rsidRDefault="008D2743">
      <w:pPr>
        <w:rPr>
          <w:rFonts w:ascii="Trebuchet MS" w:hAnsi="Trebuchet MS"/>
          <w:b/>
          <w:sz w:val="20"/>
          <w:szCs w:val="20"/>
        </w:rPr>
      </w:pPr>
      <w:r w:rsidRPr="004D3929">
        <w:rPr>
          <w:rFonts w:ascii="Trebuchet MS" w:hAnsi="Trebuchet MS"/>
          <w:b/>
          <w:sz w:val="20"/>
          <w:szCs w:val="20"/>
        </w:rPr>
        <w:t xml:space="preserve">           </w:t>
      </w:r>
    </w:p>
    <w:p w:rsidR="008D2743" w:rsidRPr="004D3929" w:rsidRDefault="008D2743">
      <w:pPr>
        <w:jc w:val="center"/>
        <w:rPr>
          <w:rFonts w:ascii="Trebuchet MS" w:hAnsi="Trebuchet MS"/>
          <w:sz w:val="20"/>
          <w:szCs w:val="20"/>
        </w:rPr>
      </w:pPr>
      <w:r w:rsidRPr="004D3929">
        <w:rPr>
          <w:rFonts w:ascii="Trebuchet MS" w:hAnsi="Trebuchet MS"/>
          <w:b/>
          <w:sz w:val="20"/>
          <w:szCs w:val="20"/>
        </w:rPr>
        <w:t xml:space="preserve">                                         </w:t>
      </w:r>
      <w:r w:rsidRPr="004D3929">
        <w:rPr>
          <w:rFonts w:ascii="Trebuchet MS" w:hAnsi="Trebuchet MS"/>
          <w:b/>
          <w:sz w:val="20"/>
          <w:szCs w:val="20"/>
        </w:rPr>
        <w:tab/>
      </w:r>
      <w:r w:rsidRPr="004D3929">
        <w:rPr>
          <w:rFonts w:ascii="Trebuchet MS" w:hAnsi="Trebuchet MS"/>
          <w:b/>
          <w:sz w:val="20"/>
          <w:szCs w:val="20"/>
        </w:rPr>
        <w:tab/>
      </w:r>
      <w:r w:rsidRPr="004D3929">
        <w:rPr>
          <w:rFonts w:ascii="Trebuchet MS" w:hAnsi="Trebuchet MS"/>
          <w:b/>
          <w:sz w:val="20"/>
          <w:szCs w:val="20"/>
        </w:rPr>
        <w:tab/>
      </w:r>
      <w:r w:rsidRPr="004D3929">
        <w:rPr>
          <w:rFonts w:ascii="Trebuchet MS" w:hAnsi="Trebuchet MS"/>
          <w:b/>
          <w:sz w:val="20"/>
          <w:szCs w:val="20"/>
        </w:rPr>
        <w:tab/>
      </w:r>
      <w:r w:rsidRPr="004D3929">
        <w:rPr>
          <w:rFonts w:ascii="Trebuchet MS" w:hAnsi="Trebuchet MS"/>
          <w:b/>
          <w:sz w:val="20"/>
          <w:szCs w:val="20"/>
        </w:rPr>
        <w:tab/>
      </w:r>
      <w:r w:rsidRPr="004D3929">
        <w:rPr>
          <w:rFonts w:ascii="Trebuchet MS" w:hAnsi="Trebuchet MS"/>
          <w:b/>
          <w:sz w:val="20"/>
          <w:szCs w:val="20"/>
        </w:rPr>
        <w:tab/>
      </w:r>
      <w:r w:rsidRPr="004D3929">
        <w:rPr>
          <w:rFonts w:ascii="Trebuchet MS" w:hAnsi="Trebuchet MS"/>
          <w:b/>
          <w:sz w:val="20"/>
          <w:szCs w:val="20"/>
        </w:rPr>
        <w:tab/>
      </w:r>
      <w:r w:rsidRPr="004D3929">
        <w:rPr>
          <w:rFonts w:ascii="Trebuchet MS" w:hAnsi="Trebuchet MS"/>
          <w:b/>
          <w:sz w:val="20"/>
          <w:szCs w:val="20"/>
        </w:rPr>
        <w:tab/>
      </w:r>
    </w:p>
    <w:p w:rsidR="008D2743" w:rsidRPr="004D3929" w:rsidRDefault="008D2743">
      <w:pPr>
        <w:ind w:left="3402" w:hanging="2551"/>
        <w:rPr>
          <w:rFonts w:ascii="Trebuchet MS" w:hAnsi="Trebuchet MS"/>
          <w:sz w:val="20"/>
          <w:szCs w:val="20"/>
        </w:rPr>
      </w:pPr>
    </w:p>
    <w:p w:rsidR="008D2743" w:rsidRPr="004D3929" w:rsidRDefault="008D2743">
      <w:pPr>
        <w:rPr>
          <w:rFonts w:ascii="Trebuchet MS" w:hAnsi="Trebuchet MS"/>
          <w:sz w:val="20"/>
          <w:szCs w:val="20"/>
        </w:rPr>
      </w:pPr>
    </w:p>
    <w:p w:rsidR="008D2743" w:rsidRPr="004D3929" w:rsidRDefault="008D2743">
      <w:pPr>
        <w:jc w:val="center"/>
        <w:rPr>
          <w:rFonts w:ascii="Trebuchet MS" w:hAnsi="Trebuchet MS"/>
          <w:sz w:val="20"/>
          <w:szCs w:val="20"/>
          <w:u w:val="single"/>
        </w:rPr>
      </w:pPr>
      <w:r w:rsidRPr="004D3929">
        <w:rPr>
          <w:rFonts w:ascii="Trebuchet MS" w:hAnsi="Trebuchet MS"/>
          <w:b/>
          <w:sz w:val="20"/>
          <w:szCs w:val="20"/>
        </w:rPr>
        <w:t>SPECYFIKACJA</w:t>
      </w:r>
    </w:p>
    <w:p w:rsidR="008D2743" w:rsidRPr="004D3929" w:rsidRDefault="008D2743">
      <w:pPr>
        <w:jc w:val="center"/>
        <w:rPr>
          <w:rFonts w:ascii="Trebuchet MS" w:hAnsi="Trebuchet MS"/>
          <w:sz w:val="20"/>
          <w:szCs w:val="20"/>
          <w:u w:val="single"/>
        </w:rPr>
      </w:pPr>
    </w:p>
    <w:p w:rsidR="008D2743" w:rsidRPr="004D3929" w:rsidRDefault="008D2743">
      <w:pPr>
        <w:jc w:val="center"/>
        <w:rPr>
          <w:rFonts w:ascii="Trebuchet MS" w:hAnsi="Trebuchet MS"/>
          <w:b/>
          <w:sz w:val="20"/>
          <w:szCs w:val="20"/>
        </w:rPr>
      </w:pPr>
      <w:r w:rsidRPr="004D3929">
        <w:rPr>
          <w:rFonts w:ascii="Trebuchet MS" w:hAnsi="Trebuchet MS"/>
          <w:b/>
          <w:sz w:val="20"/>
          <w:szCs w:val="20"/>
        </w:rPr>
        <w:t xml:space="preserve">do postępowania prowadzonego w oparciu o Regulamin udzielania zamówień na dostawy, usługi </w:t>
      </w:r>
    </w:p>
    <w:p w:rsidR="008D2743" w:rsidRPr="004D3929" w:rsidRDefault="008D2743">
      <w:pPr>
        <w:jc w:val="center"/>
        <w:rPr>
          <w:rFonts w:ascii="Trebuchet MS" w:hAnsi="Trebuchet MS"/>
          <w:sz w:val="20"/>
          <w:szCs w:val="20"/>
        </w:rPr>
      </w:pPr>
      <w:r w:rsidRPr="004D3929">
        <w:rPr>
          <w:rFonts w:ascii="Trebuchet MS" w:hAnsi="Trebuchet MS"/>
          <w:b/>
          <w:sz w:val="20"/>
          <w:szCs w:val="20"/>
        </w:rPr>
        <w:t>i roboty budowlane Przedsiębiorstwa Wodociągów i Kanalizacji Sp. z o.o. w Rudzie Śląskiej (</w:t>
      </w:r>
      <w:hyperlink r:id="rId8" w:history="1">
        <w:r w:rsidRPr="004D3929">
          <w:rPr>
            <w:rStyle w:val="Hipercze"/>
            <w:rFonts w:ascii="Trebuchet MS" w:hAnsi="Trebuchet MS"/>
            <w:b/>
            <w:color w:val="auto"/>
            <w:sz w:val="20"/>
            <w:szCs w:val="20"/>
          </w:rPr>
          <w:t>www.pwik.com.pl</w:t>
        </w:r>
      </w:hyperlink>
      <w:r w:rsidRPr="004D3929">
        <w:rPr>
          <w:rFonts w:ascii="Trebuchet MS" w:hAnsi="Trebuchet MS"/>
          <w:b/>
          <w:sz w:val="20"/>
          <w:szCs w:val="20"/>
        </w:rPr>
        <w:t>), w tryb</w:t>
      </w:r>
      <w:r w:rsidR="00D00298" w:rsidRPr="004D3929">
        <w:rPr>
          <w:rFonts w:ascii="Trebuchet MS" w:hAnsi="Trebuchet MS"/>
          <w:b/>
          <w:sz w:val="20"/>
          <w:szCs w:val="20"/>
        </w:rPr>
        <w:t>ie przetargu nieograniczonego pn</w:t>
      </w:r>
      <w:r w:rsidR="00A601BD" w:rsidRPr="004D3929">
        <w:rPr>
          <w:rFonts w:ascii="Trebuchet MS" w:hAnsi="Trebuchet MS"/>
          <w:b/>
          <w:sz w:val="20"/>
          <w:szCs w:val="20"/>
        </w:rPr>
        <w:t>.</w:t>
      </w:r>
      <w:r w:rsidRPr="004D3929">
        <w:rPr>
          <w:rFonts w:ascii="Trebuchet MS" w:hAnsi="Trebuchet MS"/>
          <w:b/>
          <w:sz w:val="20"/>
          <w:szCs w:val="20"/>
        </w:rPr>
        <w:t>:</w:t>
      </w:r>
    </w:p>
    <w:p w:rsidR="00015893" w:rsidRPr="004D3929" w:rsidRDefault="00015893" w:rsidP="00945E7E">
      <w:pPr>
        <w:rPr>
          <w:rFonts w:ascii="Trebuchet MS" w:hAnsi="Trebuchet MS"/>
          <w:b/>
          <w:sz w:val="20"/>
          <w:szCs w:val="20"/>
        </w:rPr>
      </w:pPr>
    </w:p>
    <w:p w:rsidR="00015893" w:rsidRPr="004D3929" w:rsidRDefault="00015893" w:rsidP="00945E7E">
      <w:pPr>
        <w:rPr>
          <w:rFonts w:ascii="Trebuchet MS" w:hAnsi="Trebuchet MS"/>
          <w:b/>
          <w:sz w:val="20"/>
          <w:szCs w:val="20"/>
        </w:rPr>
      </w:pPr>
    </w:p>
    <w:p w:rsidR="00015893" w:rsidRPr="004D3929" w:rsidRDefault="00015893" w:rsidP="00945E7E">
      <w:pPr>
        <w:rPr>
          <w:rFonts w:ascii="Trebuchet MS" w:hAnsi="Trebuchet MS"/>
          <w:b/>
          <w:sz w:val="20"/>
          <w:szCs w:val="20"/>
        </w:rPr>
      </w:pPr>
    </w:p>
    <w:p w:rsidR="00015893" w:rsidRPr="004D3929" w:rsidRDefault="00015893" w:rsidP="00945E7E">
      <w:pPr>
        <w:rPr>
          <w:rFonts w:ascii="Trebuchet MS" w:hAnsi="Trebuchet MS"/>
          <w:b/>
          <w:sz w:val="20"/>
          <w:szCs w:val="20"/>
        </w:rPr>
      </w:pPr>
    </w:p>
    <w:p w:rsidR="002A2F95" w:rsidRPr="00CE5F17" w:rsidRDefault="002A2F95" w:rsidP="002A2F95">
      <w:pPr>
        <w:suppressAutoHyphens w:val="0"/>
        <w:jc w:val="center"/>
        <w:rPr>
          <w:rFonts w:ascii="Trebuchet MS" w:hAnsi="Trebuchet MS"/>
          <w:b/>
          <w:sz w:val="22"/>
          <w:szCs w:val="22"/>
          <w:lang w:eastAsia="pl-PL"/>
        </w:rPr>
      </w:pPr>
      <w:r w:rsidRPr="00CE5F17">
        <w:rPr>
          <w:rFonts w:ascii="Trebuchet MS" w:hAnsi="Trebuchet MS"/>
          <w:b/>
          <w:sz w:val="22"/>
          <w:szCs w:val="22"/>
          <w:lang w:eastAsia="pl-PL"/>
        </w:rPr>
        <w:t>„Dostawa elektrycznych materiałów eksploatacyjnych”</w:t>
      </w:r>
    </w:p>
    <w:p w:rsidR="00015893" w:rsidRPr="004D3929" w:rsidRDefault="00D66D64" w:rsidP="00970452">
      <w:pPr>
        <w:jc w:val="center"/>
        <w:rPr>
          <w:rFonts w:ascii="Trebuchet MS" w:hAnsi="Trebuchet MS"/>
          <w:b/>
          <w:sz w:val="20"/>
          <w:szCs w:val="20"/>
        </w:rPr>
      </w:pPr>
      <w:r w:rsidRPr="00CE5F17">
        <w:rPr>
          <w:rFonts w:ascii="Trebuchet MS" w:hAnsi="Trebuchet MS"/>
          <w:b/>
          <w:sz w:val="20"/>
          <w:szCs w:val="20"/>
        </w:rPr>
        <w:br/>
      </w:r>
    </w:p>
    <w:p w:rsidR="00015893" w:rsidRPr="004D3929" w:rsidRDefault="00015893" w:rsidP="00945E7E">
      <w:pPr>
        <w:rPr>
          <w:rFonts w:ascii="Trebuchet MS" w:hAnsi="Trebuchet MS"/>
          <w:sz w:val="20"/>
          <w:szCs w:val="20"/>
        </w:rPr>
      </w:pPr>
    </w:p>
    <w:p w:rsidR="008D2743" w:rsidRPr="004D3929" w:rsidRDefault="008D2743" w:rsidP="00945E7E">
      <w:pPr>
        <w:jc w:val="center"/>
        <w:rPr>
          <w:rFonts w:ascii="Trebuchet MS" w:hAnsi="Trebuchet MS"/>
          <w:sz w:val="20"/>
          <w:szCs w:val="20"/>
        </w:rPr>
      </w:pPr>
    </w:p>
    <w:p w:rsidR="008D2743" w:rsidRPr="004D3929" w:rsidRDefault="008D2743" w:rsidP="003F1D80">
      <w:pPr>
        <w:jc w:val="both"/>
        <w:rPr>
          <w:rFonts w:ascii="Trebuchet MS" w:hAnsi="Trebuchet MS"/>
          <w:sz w:val="20"/>
          <w:szCs w:val="20"/>
          <w:lang w:val="de-DE"/>
        </w:rPr>
      </w:pPr>
    </w:p>
    <w:p w:rsidR="008D2743" w:rsidRPr="004D3929" w:rsidRDefault="008D2743">
      <w:pPr>
        <w:jc w:val="both"/>
        <w:rPr>
          <w:rFonts w:ascii="Trebuchet MS" w:hAnsi="Trebuchet MS"/>
          <w:sz w:val="20"/>
          <w:szCs w:val="20"/>
          <w:lang w:val="de-DE"/>
        </w:rPr>
      </w:pPr>
    </w:p>
    <w:p w:rsidR="008D2743" w:rsidRPr="004D3929" w:rsidRDefault="008D2743">
      <w:pPr>
        <w:ind w:left="426"/>
        <w:jc w:val="both"/>
        <w:rPr>
          <w:rFonts w:ascii="Trebuchet MS" w:hAnsi="Trebuchet MS"/>
          <w:sz w:val="20"/>
          <w:szCs w:val="20"/>
          <w:lang w:val="de-DE"/>
        </w:rPr>
      </w:pPr>
    </w:p>
    <w:p w:rsidR="00A372B8" w:rsidRPr="004D3929" w:rsidRDefault="00A372B8">
      <w:pPr>
        <w:ind w:left="426"/>
        <w:jc w:val="both"/>
        <w:rPr>
          <w:rFonts w:ascii="Trebuchet MS" w:hAnsi="Trebuchet MS"/>
          <w:sz w:val="20"/>
          <w:szCs w:val="20"/>
          <w:lang w:val="de-DE"/>
        </w:rPr>
      </w:pPr>
    </w:p>
    <w:p w:rsidR="008D2743" w:rsidRPr="004D3929" w:rsidRDefault="008D2743">
      <w:pPr>
        <w:jc w:val="both"/>
        <w:rPr>
          <w:rFonts w:ascii="Trebuchet MS" w:hAnsi="Trebuchet MS"/>
          <w:sz w:val="20"/>
          <w:szCs w:val="20"/>
          <w:lang w:val="de-DE"/>
        </w:rPr>
      </w:pPr>
    </w:p>
    <w:p w:rsidR="008D2743" w:rsidRPr="004D3929" w:rsidRDefault="008D2743">
      <w:pPr>
        <w:rPr>
          <w:rFonts w:ascii="Trebuchet MS" w:hAnsi="Trebuchet MS"/>
          <w:sz w:val="20"/>
          <w:szCs w:val="20"/>
          <w:lang w:val="de-DE"/>
        </w:rPr>
      </w:pPr>
      <w:r w:rsidRPr="004D3929">
        <w:rPr>
          <w:rFonts w:ascii="Trebuchet MS" w:hAnsi="Trebuchet MS"/>
          <w:sz w:val="20"/>
          <w:szCs w:val="20"/>
          <w:lang w:val="de-DE"/>
        </w:rPr>
        <w:tab/>
      </w:r>
      <w:r w:rsidRPr="004D3929">
        <w:rPr>
          <w:rFonts w:ascii="Trebuchet MS" w:hAnsi="Trebuchet MS"/>
          <w:sz w:val="20"/>
          <w:szCs w:val="20"/>
          <w:lang w:val="de-DE"/>
        </w:rPr>
        <w:tab/>
      </w:r>
      <w:r w:rsidRPr="004D3929">
        <w:rPr>
          <w:rFonts w:ascii="Trebuchet MS" w:hAnsi="Trebuchet MS"/>
          <w:sz w:val="20"/>
          <w:szCs w:val="20"/>
          <w:lang w:val="de-DE"/>
        </w:rPr>
        <w:tab/>
      </w:r>
      <w:r w:rsidRPr="004D3929">
        <w:rPr>
          <w:rFonts w:ascii="Trebuchet MS" w:hAnsi="Trebuchet MS"/>
          <w:sz w:val="20"/>
          <w:szCs w:val="20"/>
          <w:lang w:val="de-DE"/>
        </w:rPr>
        <w:tab/>
      </w:r>
      <w:r w:rsidRPr="004D3929">
        <w:rPr>
          <w:rFonts w:ascii="Trebuchet MS" w:hAnsi="Trebuchet MS"/>
          <w:sz w:val="20"/>
          <w:szCs w:val="20"/>
          <w:lang w:val="de-DE"/>
        </w:rPr>
        <w:tab/>
      </w:r>
      <w:r w:rsidRPr="004D3929">
        <w:rPr>
          <w:rFonts w:ascii="Trebuchet MS" w:hAnsi="Trebuchet MS"/>
          <w:sz w:val="20"/>
          <w:szCs w:val="20"/>
          <w:lang w:val="de-DE"/>
        </w:rPr>
        <w:tab/>
      </w:r>
      <w:r w:rsidRPr="004D3929">
        <w:rPr>
          <w:rFonts w:ascii="Trebuchet MS" w:hAnsi="Trebuchet MS"/>
          <w:sz w:val="20"/>
          <w:szCs w:val="20"/>
          <w:lang w:val="de-DE"/>
        </w:rPr>
        <w:tab/>
      </w:r>
      <w:r w:rsidRPr="004D3929">
        <w:rPr>
          <w:rFonts w:ascii="Trebuchet MS" w:hAnsi="Trebuchet MS"/>
          <w:sz w:val="20"/>
          <w:szCs w:val="20"/>
          <w:lang w:val="de-DE"/>
        </w:rPr>
        <w:tab/>
      </w:r>
      <w:r w:rsidRPr="004D3929">
        <w:rPr>
          <w:rFonts w:ascii="Trebuchet MS" w:hAnsi="Trebuchet MS"/>
          <w:sz w:val="20"/>
          <w:szCs w:val="20"/>
          <w:lang w:val="de-DE"/>
        </w:rPr>
        <w:tab/>
      </w:r>
      <w:r w:rsidRPr="004D3929">
        <w:rPr>
          <w:rFonts w:ascii="Trebuchet MS" w:hAnsi="Trebuchet MS"/>
          <w:sz w:val="20"/>
          <w:szCs w:val="20"/>
          <w:lang w:val="de-DE"/>
        </w:rPr>
        <w:tab/>
      </w:r>
      <w:r w:rsidRPr="004D3929">
        <w:rPr>
          <w:rFonts w:ascii="Trebuchet MS" w:hAnsi="Trebuchet MS"/>
          <w:sz w:val="20"/>
          <w:szCs w:val="20"/>
          <w:lang w:val="de-DE"/>
        </w:rPr>
        <w:tab/>
      </w:r>
      <w:r w:rsidRPr="004D3929">
        <w:rPr>
          <w:rFonts w:ascii="Trebuchet MS" w:hAnsi="Trebuchet MS"/>
          <w:sz w:val="20"/>
          <w:szCs w:val="20"/>
          <w:lang w:val="de-DE"/>
        </w:rPr>
        <w:tab/>
      </w:r>
    </w:p>
    <w:p w:rsidR="00102A94" w:rsidRPr="004D3929" w:rsidRDefault="00102A94" w:rsidP="004F3E32">
      <w:pPr>
        <w:rPr>
          <w:rFonts w:ascii="Trebuchet MS" w:hAnsi="Trebuchet MS"/>
          <w:b/>
          <w:sz w:val="20"/>
          <w:szCs w:val="20"/>
        </w:rPr>
      </w:pPr>
    </w:p>
    <w:p w:rsidR="003F1D80" w:rsidRPr="004D3929" w:rsidRDefault="003F1D80" w:rsidP="004F3E32">
      <w:pPr>
        <w:rPr>
          <w:rFonts w:ascii="Trebuchet MS" w:hAnsi="Trebuchet MS"/>
          <w:b/>
          <w:sz w:val="20"/>
          <w:szCs w:val="20"/>
        </w:rPr>
      </w:pPr>
    </w:p>
    <w:p w:rsidR="003F1D80" w:rsidRPr="004D3929" w:rsidRDefault="003F1D80" w:rsidP="003F1D80">
      <w:pPr>
        <w:jc w:val="both"/>
        <w:rPr>
          <w:rFonts w:ascii="Trebuchet MS" w:hAnsi="Trebuchet MS"/>
          <w:b/>
          <w:i/>
          <w:sz w:val="20"/>
          <w:szCs w:val="20"/>
        </w:rPr>
      </w:pPr>
    </w:p>
    <w:p w:rsidR="003F1D80" w:rsidRPr="004D3929" w:rsidRDefault="003F1D80" w:rsidP="003F1D80">
      <w:pPr>
        <w:ind w:firstLine="426"/>
        <w:jc w:val="both"/>
        <w:rPr>
          <w:rFonts w:ascii="Trebuchet MS" w:hAnsi="Trebuchet MS"/>
          <w:sz w:val="20"/>
          <w:szCs w:val="20"/>
        </w:rPr>
      </w:pPr>
      <w:r w:rsidRPr="004D3929">
        <w:rPr>
          <w:rFonts w:ascii="Trebuchet MS" w:hAnsi="Trebuchet MS"/>
          <w:b/>
          <w:sz w:val="20"/>
          <w:szCs w:val="20"/>
          <w:u w:val="single"/>
        </w:rPr>
        <w:t>ZAMAWIAJĄCY:</w:t>
      </w:r>
    </w:p>
    <w:p w:rsidR="003F1D80" w:rsidRPr="004D3929" w:rsidRDefault="003F1D80" w:rsidP="003F1D80">
      <w:pPr>
        <w:jc w:val="both"/>
        <w:rPr>
          <w:rFonts w:ascii="Trebuchet MS" w:hAnsi="Trebuchet MS"/>
          <w:sz w:val="20"/>
          <w:szCs w:val="20"/>
        </w:rPr>
      </w:pPr>
    </w:p>
    <w:p w:rsidR="003F1D80" w:rsidRPr="004D3929" w:rsidRDefault="003F1D80" w:rsidP="003F1D80">
      <w:pPr>
        <w:ind w:left="426"/>
        <w:jc w:val="both"/>
        <w:rPr>
          <w:rFonts w:ascii="Trebuchet MS" w:hAnsi="Trebuchet MS"/>
          <w:sz w:val="20"/>
          <w:szCs w:val="20"/>
          <w:u w:val="single"/>
        </w:rPr>
      </w:pPr>
    </w:p>
    <w:p w:rsidR="003F1D80" w:rsidRPr="004D3929" w:rsidRDefault="003F1D80" w:rsidP="003F1D80">
      <w:pPr>
        <w:ind w:left="426"/>
        <w:rPr>
          <w:rFonts w:ascii="Trebuchet MS" w:hAnsi="Trebuchet MS"/>
          <w:sz w:val="20"/>
          <w:szCs w:val="20"/>
        </w:rPr>
      </w:pPr>
      <w:r w:rsidRPr="004D3929">
        <w:rPr>
          <w:rFonts w:ascii="Trebuchet MS" w:hAnsi="Trebuchet MS"/>
          <w:sz w:val="20"/>
          <w:szCs w:val="20"/>
        </w:rPr>
        <w:t>Przedsiębiorstwo Wodociągów i Kanalizacji Sp. z o.o. w Rudzie Śląskiej</w:t>
      </w:r>
    </w:p>
    <w:p w:rsidR="003F1D80" w:rsidRPr="004D3929" w:rsidRDefault="003F1D80" w:rsidP="003F1D80">
      <w:pPr>
        <w:ind w:left="426"/>
        <w:rPr>
          <w:rFonts w:ascii="Trebuchet MS" w:hAnsi="Trebuchet MS"/>
          <w:sz w:val="20"/>
          <w:szCs w:val="20"/>
          <w:lang w:val="de-DE"/>
        </w:rPr>
      </w:pPr>
      <w:r w:rsidRPr="004D3929">
        <w:rPr>
          <w:rFonts w:ascii="Trebuchet MS" w:hAnsi="Trebuchet MS"/>
          <w:sz w:val="20"/>
          <w:szCs w:val="20"/>
        </w:rPr>
        <w:t>41 - 709 Ruda Śląska, ul. Pokoju 13.</w:t>
      </w:r>
    </w:p>
    <w:p w:rsidR="003F1D80" w:rsidRPr="004D3929" w:rsidRDefault="003F1D80" w:rsidP="003F1D80">
      <w:pPr>
        <w:ind w:left="426"/>
        <w:rPr>
          <w:rFonts w:ascii="Trebuchet MS" w:hAnsi="Trebuchet MS"/>
          <w:sz w:val="20"/>
          <w:szCs w:val="20"/>
          <w:lang w:val="de-DE"/>
        </w:rPr>
      </w:pPr>
      <w:r w:rsidRPr="004D3929">
        <w:rPr>
          <w:rFonts w:ascii="Trebuchet MS" w:hAnsi="Trebuchet MS"/>
          <w:sz w:val="20"/>
          <w:szCs w:val="20"/>
          <w:lang w:val="de-DE"/>
        </w:rPr>
        <w:t xml:space="preserve">tel. (32) 34-24-269, adres e-mail: </w:t>
      </w:r>
      <w:hyperlink r:id="rId9" w:history="1">
        <w:r w:rsidRPr="004D3929">
          <w:rPr>
            <w:rStyle w:val="Hipercze"/>
            <w:rFonts w:ascii="Trebuchet MS" w:hAnsi="Trebuchet MS"/>
            <w:color w:val="auto"/>
            <w:sz w:val="20"/>
            <w:szCs w:val="20"/>
            <w:lang w:val="de-DE"/>
          </w:rPr>
          <w:t>przetargi@pwik.com.pl</w:t>
        </w:r>
      </w:hyperlink>
      <w:r w:rsidRPr="004D3929">
        <w:rPr>
          <w:rFonts w:ascii="Trebuchet MS" w:hAnsi="Trebuchet MS"/>
          <w:sz w:val="20"/>
          <w:szCs w:val="20"/>
          <w:lang w:val="de-DE"/>
        </w:rPr>
        <w:t xml:space="preserve"> </w:t>
      </w:r>
    </w:p>
    <w:p w:rsidR="003F1D80" w:rsidRPr="004D3929" w:rsidRDefault="003F1D80" w:rsidP="004F3E32">
      <w:pPr>
        <w:rPr>
          <w:rFonts w:ascii="Trebuchet MS" w:hAnsi="Trebuchet MS"/>
          <w:b/>
          <w:sz w:val="20"/>
          <w:szCs w:val="20"/>
        </w:rPr>
      </w:pPr>
    </w:p>
    <w:p w:rsidR="003F1D80" w:rsidRPr="004D3929" w:rsidRDefault="003F1D80" w:rsidP="004F3E32">
      <w:pPr>
        <w:rPr>
          <w:rFonts w:ascii="Trebuchet MS" w:hAnsi="Trebuchet MS"/>
          <w:b/>
          <w:sz w:val="20"/>
          <w:szCs w:val="20"/>
        </w:rPr>
      </w:pPr>
    </w:p>
    <w:p w:rsidR="004D3929" w:rsidRDefault="004D3929" w:rsidP="004F3E32">
      <w:pPr>
        <w:rPr>
          <w:rFonts w:ascii="Trebuchet MS" w:hAnsi="Trebuchet MS"/>
          <w:b/>
          <w:sz w:val="20"/>
          <w:szCs w:val="20"/>
        </w:rPr>
      </w:pPr>
    </w:p>
    <w:p w:rsidR="00C93F2B" w:rsidRDefault="00C93F2B" w:rsidP="004F3E32">
      <w:pPr>
        <w:rPr>
          <w:rFonts w:ascii="Trebuchet MS" w:hAnsi="Trebuchet MS"/>
          <w:b/>
          <w:sz w:val="20"/>
          <w:szCs w:val="20"/>
        </w:rPr>
      </w:pPr>
    </w:p>
    <w:p w:rsidR="00C93F2B" w:rsidRDefault="00C93F2B" w:rsidP="004F3E32">
      <w:pPr>
        <w:rPr>
          <w:rFonts w:ascii="Trebuchet MS" w:hAnsi="Trebuchet MS"/>
          <w:b/>
          <w:sz w:val="20"/>
          <w:szCs w:val="20"/>
        </w:rPr>
      </w:pPr>
    </w:p>
    <w:p w:rsidR="00C93F2B" w:rsidRDefault="00C93F2B" w:rsidP="004F3E32">
      <w:pPr>
        <w:rPr>
          <w:rFonts w:ascii="Trebuchet MS" w:hAnsi="Trebuchet MS"/>
          <w:b/>
          <w:sz w:val="20"/>
          <w:szCs w:val="20"/>
        </w:rPr>
      </w:pPr>
    </w:p>
    <w:p w:rsidR="00C93F2B" w:rsidRDefault="00C93F2B" w:rsidP="004F3E32">
      <w:pPr>
        <w:rPr>
          <w:rFonts w:ascii="Trebuchet MS" w:hAnsi="Trebuchet MS"/>
          <w:b/>
          <w:sz w:val="20"/>
          <w:szCs w:val="20"/>
        </w:rPr>
      </w:pPr>
    </w:p>
    <w:p w:rsidR="00C93F2B" w:rsidRDefault="00C93F2B" w:rsidP="004F3E32">
      <w:pPr>
        <w:rPr>
          <w:rFonts w:ascii="Trebuchet MS" w:hAnsi="Trebuchet MS"/>
          <w:b/>
          <w:sz w:val="20"/>
          <w:szCs w:val="20"/>
        </w:rPr>
      </w:pPr>
    </w:p>
    <w:p w:rsidR="00C93F2B" w:rsidRPr="004D3929" w:rsidRDefault="00C93F2B" w:rsidP="004F3E32">
      <w:pPr>
        <w:rPr>
          <w:rFonts w:ascii="Trebuchet MS" w:hAnsi="Trebuchet MS"/>
          <w:b/>
          <w:sz w:val="20"/>
          <w:szCs w:val="20"/>
        </w:rPr>
      </w:pPr>
    </w:p>
    <w:p w:rsidR="004D3929" w:rsidRDefault="004D3929" w:rsidP="004F3E32">
      <w:pPr>
        <w:rPr>
          <w:rFonts w:ascii="Trebuchet MS" w:hAnsi="Trebuchet MS"/>
          <w:b/>
          <w:sz w:val="20"/>
          <w:szCs w:val="20"/>
        </w:rPr>
      </w:pPr>
    </w:p>
    <w:p w:rsidR="004357A4" w:rsidRDefault="004357A4" w:rsidP="004F3E32">
      <w:pPr>
        <w:rPr>
          <w:rFonts w:ascii="Trebuchet MS" w:hAnsi="Trebuchet MS"/>
          <w:b/>
          <w:sz w:val="20"/>
          <w:szCs w:val="20"/>
        </w:rPr>
      </w:pPr>
    </w:p>
    <w:p w:rsidR="004357A4" w:rsidRDefault="004357A4" w:rsidP="004F3E32">
      <w:pPr>
        <w:rPr>
          <w:rFonts w:ascii="Trebuchet MS" w:hAnsi="Trebuchet MS"/>
          <w:b/>
          <w:sz w:val="20"/>
          <w:szCs w:val="20"/>
        </w:rPr>
      </w:pPr>
    </w:p>
    <w:p w:rsidR="003444DA" w:rsidRDefault="003444DA" w:rsidP="004F3E32">
      <w:pPr>
        <w:rPr>
          <w:rFonts w:ascii="Trebuchet MS" w:hAnsi="Trebuchet MS"/>
          <w:b/>
          <w:sz w:val="20"/>
          <w:szCs w:val="20"/>
        </w:rPr>
      </w:pPr>
    </w:p>
    <w:p w:rsidR="003444DA" w:rsidRDefault="003444DA" w:rsidP="004F3E32">
      <w:pPr>
        <w:rPr>
          <w:rFonts w:ascii="Trebuchet MS" w:hAnsi="Trebuchet MS"/>
          <w:b/>
          <w:sz w:val="20"/>
          <w:szCs w:val="20"/>
        </w:rPr>
      </w:pPr>
    </w:p>
    <w:p w:rsidR="004357A4" w:rsidRDefault="004357A4" w:rsidP="004F3E32">
      <w:pPr>
        <w:rPr>
          <w:rFonts w:ascii="Trebuchet MS" w:hAnsi="Trebuchet MS"/>
          <w:b/>
          <w:sz w:val="20"/>
          <w:szCs w:val="20"/>
        </w:rPr>
      </w:pPr>
    </w:p>
    <w:p w:rsidR="004357A4" w:rsidRPr="004D3929" w:rsidRDefault="004357A4" w:rsidP="004F3E32">
      <w:pPr>
        <w:rPr>
          <w:rFonts w:ascii="Trebuchet MS" w:hAnsi="Trebuchet MS"/>
          <w:b/>
          <w:sz w:val="20"/>
          <w:szCs w:val="20"/>
        </w:rPr>
      </w:pPr>
    </w:p>
    <w:p w:rsidR="004D3929" w:rsidRPr="004357A4" w:rsidRDefault="004D3929" w:rsidP="004F3E32">
      <w:pPr>
        <w:rPr>
          <w:rFonts w:ascii="Trebuchet MS" w:hAnsi="Trebuchet MS"/>
          <w:sz w:val="20"/>
          <w:szCs w:val="20"/>
        </w:rPr>
      </w:pPr>
    </w:p>
    <w:p w:rsidR="004357A4" w:rsidRPr="004357A4" w:rsidRDefault="004357A4" w:rsidP="004357A4">
      <w:pPr>
        <w:rPr>
          <w:rFonts w:ascii="Trebuchet MS" w:hAnsi="Trebuchet MS"/>
          <w:sz w:val="20"/>
          <w:szCs w:val="20"/>
        </w:rPr>
      </w:pPr>
      <w:r w:rsidRPr="004357A4">
        <w:rPr>
          <w:rFonts w:ascii="Trebuchet MS" w:hAnsi="Trebuchet MS"/>
          <w:sz w:val="20"/>
          <w:szCs w:val="20"/>
        </w:rPr>
        <w:t xml:space="preserve">Dokument podpisany przez: </w:t>
      </w:r>
    </w:p>
    <w:p w:rsidR="004357A4" w:rsidRPr="004357A4" w:rsidRDefault="004357A4" w:rsidP="004357A4">
      <w:pPr>
        <w:rPr>
          <w:rFonts w:ascii="Trebuchet MS" w:hAnsi="Trebuchet MS"/>
          <w:sz w:val="20"/>
          <w:szCs w:val="20"/>
        </w:rPr>
      </w:pPr>
      <w:r w:rsidRPr="004357A4">
        <w:rPr>
          <w:rFonts w:ascii="Trebuchet MS" w:hAnsi="Trebuchet MS"/>
          <w:sz w:val="20"/>
          <w:szCs w:val="20"/>
        </w:rPr>
        <w:t xml:space="preserve">Maciej Lesiak – Prezes Zarządu PWiK Sp. z o.o. w Rudzie Śląskiej </w:t>
      </w:r>
    </w:p>
    <w:p w:rsidR="004D3929" w:rsidRPr="004357A4" w:rsidRDefault="004357A4" w:rsidP="004357A4">
      <w:pPr>
        <w:rPr>
          <w:rFonts w:ascii="Trebuchet MS" w:hAnsi="Trebuchet MS"/>
          <w:sz w:val="20"/>
          <w:szCs w:val="20"/>
        </w:rPr>
      </w:pPr>
      <w:r w:rsidRPr="004357A4">
        <w:rPr>
          <w:rFonts w:ascii="Trebuchet MS" w:hAnsi="Trebuchet MS"/>
          <w:sz w:val="20"/>
          <w:szCs w:val="20"/>
        </w:rPr>
        <w:t>Marek Wilk – Wiceprezes Zarządu PWiK Sp. z o.o. w Rudzie Śląskiej</w:t>
      </w:r>
    </w:p>
    <w:p w:rsidR="004D3929" w:rsidRDefault="004D3929" w:rsidP="004D3929">
      <w:pPr>
        <w:rPr>
          <w:rFonts w:ascii="Trebuchet MS" w:hAnsi="Trebuchet MS"/>
          <w:b/>
          <w:sz w:val="20"/>
          <w:szCs w:val="20"/>
        </w:rPr>
      </w:pPr>
    </w:p>
    <w:p w:rsidR="004D3929" w:rsidRDefault="004D3929" w:rsidP="004D3929">
      <w:pPr>
        <w:rPr>
          <w:rFonts w:ascii="Trebuchet MS" w:hAnsi="Trebuchet MS"/>
          <w:b/>
          <w:sz w:val="20"/>
          <w:szCs w:val="20"/>
        </w:rPr>
      </w:pPr>
    </w:p>
    <w:p w:rsidR="004D3929" w:rsidRDefault="004D3929" w:rsidP="004D3929">
      <w:pPr>
        <w:rPr>
          <w:rFonts w:ascii="Trebuchet MS" w:hAnsi="Trebuchet MS"/>
          <w:b/>
          <w:sz w:val="20"/>
          <w:szCs w:val="20"/>
        </w:rPr>
      </w:pPr>
    </w:p>
    <w:p w:rsidR="004D3929" w:rsidRDefault="004D3929" w:rsidP="004D3929">
      <w:pPr>
        <w:rPr>
          <w:rFonts w:ascii="Trebuchet MS" w:hAnsi="Trebuchet MS"/>
          <w:b/>
          <w:sz w:val="20"/>
          <w:szCs w:val="20"/>
        </w:rPr>
      </w:pPr>
    </w:p>
    <w:p w:rsidR="004357A4" w:rsidRDefault="004357A4" w:rsidP="004D3929">
      <w:pPr>
        <w:rPr>
          <w:rFonts w:ascii="Trebuchet MS" w:hAnsi="Trebuchet MS"/>
          <w:b/>
          <w:sz w:val="20"/>
          <w:szCs w:val="20"/>
        </w:rPr>
      </w:pPr>
    </w:p>
    <w:p w:rsidR="004357A4" w:rsidRDefault="004357A4" w:rsidP="004D3929">
      <w:pPr>
        <w:rPr>
          <w:rFonts w:ascii="Trebuchet MS" w:hAnsi="Trebuchet MS"/>
          <w:b/>
          <w:sz w:val="20"/>
          <w:szCs w:val="20"/>
        </w:rPr>
      </w:pPr>
    </w:p>
    <w:p w:rsidR="004357A4" w:rsidRDefault="004357A4" w:rsidP="004D3929">
      <w:pPr>
        <w:rPr>
          <w:rFonts w:ascii="Trebuchet MS" w:hAnsi="Trebuchet MS"/>
          <w:b/>
          <w:sz w:val="20"/>
          <w:szCs w:val="20"/>
        </w:rPr>
      </w:pPr>
    </w:p>
    <w:p w:rsidR="004357A4" w:rsidRPr="004D3929" w:rsidRDefault="004357A4" w:rsidP="004D3929">
      <w:pPr>
        <w:rPr>
          <w:rFonts w:ascii="Trebuchet MS" w:hAnsi="Trebuchet MS"/>
          <w:b/>
          <w:sz w:val="20"/>
          <w:szCs w:val="20"/>
        </w:rPr>
      </w:pPr>
    </w:p>
    <w:p w:rsidR="003444DA" w:rsidRDefault="003444DA" w:rsidP="00CB5CA0">
      <w:pPr>
        <w:pStyle w:val="Nagwek1"/>
      </w:pPr>
    </w:p>
    <w:p w:rsidR="008D2743" w:rsidRPr="004D3929" w:rsidRDefault="008D2743" w:rsidP="00CB5CA0">
      <w:pPr>
        <w:pStyle w:val="Nagwek1"/>
      </w:pPr>
      <w:r w:rsidRPr="004D3929">
        <w:t>SPECYFIKACJA DO PRZETARGU NIEOGRANICZONEGO</w:t>
      </w:r>
    </w:p>
    <w:p w:rsidR="00C93F2B" w:rsidRDefault="00C93F2B">
      <w:pPr>
        <w:rPr>
          <w:rFonts w:ascii="Trebuchet MS" w:hAnsi="Trebuchet MS"/>
          <w:b/>
          <w:sz w:val="20"/>
          <w:szCs w:val="20"/>
        </w:rPr>
      </w:pPr>
    </w:p>
    <w:p w:rsidR="008D2743" w:rsidRPr="004D3929" w:rsidRDefault="008D2743">
      <w:pPr>
        <w:rPr>
          <w:rFonts w:ascii="Trebuchet MS" w:hAnsi="Trebuchet MS"/>
          <w:sz w:val="20"/>
          <w:szCs w:val="20"/>
        </w:rPr>
      </w:pPr>
      <w:r w:rsidRPr="004D3929">
        <w:rPr>
          <w:rFonts w:ascii="Trebuchet MS" w:hAnsi="Trebuchet MS"/>
          <w:b/>
          <w:sz w:val="20"/>
          <w:szCs w:val="20"/>
        </w:rPr>
        <w:t>Zamawiający:</w:t>
      </w:r>
    </w:p>
    <w:p w:rsidR="008D2743" w:rsidRPr="004D3929" w:rsidRDefault="008D2743">
      <w:pPr>
        <w:rPr>
          <w:rFonts w:ascii="Trebuchet MS" w:hAnsi="Trebuchet MS"/>
          <w:sz w:val="20"/>
          <w:szCs w:val="20"/>
        </w:rPr>
      </w:pPr>
      <w:r w:rsidRPr="004D3929">
        <w:rPr>
          <w:rFonts w:ascii="Trebuchet MS" w:hAnsi="Trebuchet MS"/>
          <w:sz w:val="20"/>
          <w:szCs w:val="20"/>
        </w:rPr>
        <w:t xml:space="preserve">Przedsiębiorstwo Wodociągów i Kanalizacji Spółka z o.o. w Rudzie Śląskiej </w:t>
      </w:r>
    </w:p>
    <w:p w:rsidR="008D2743" w:rsidRPr="004D3929" w:rsidRDefault="008D2743">
      <w:pPr>
        <w:rPr>
          <w:rFonts w:ascii="Trebuchet MS" w:hAnsi="Trebuchet MS"/>
          <w:sz w:val="20"/>
          <w:szCs w:val="20"/>
          <w:lang w:val="de-DE"/>
        </w:rPr>
      </w:pPr>
      <w:r w:rsidRPr="004D3929">
        <w:rPr>
          <w:rFonts w:ascii="Trebuchet MS" w:hAnsi="Trebuchet MS"/>
          <w:sz w:val="20"/>
          <w:szCs w:val="20"/>
        </w:rPr>
        <w:t>ul. Pokoju 13, 41-709 Ruda Śląska</w:t>
      </w:r>
    </w:p>
    <w:p w:rsidR="008D2743" w:rsidRPr="004D3929" w:rsidRDefault="008D2743">
      <w:pPr>
        <w:jc w:val="both"/>
        <w:rPr>
          <w:rFonts w:ascii="Trebuchet MS" w:hAnsi="Trebuchet MS"/>
          <w:sz w:val="20"/>
          <w:szCs w:val="20"/>
          <w:lang w:val="de-DE"/>
        </w:rPr>
      </w:pPr>
      <w:r w:rsidRPr="004D3929">
        <w:rPr>
          <w:rFonts w:ascii="Trebuchet MS" w:hAnsi="Trebuchet MS"/>
          <w:sz w:val="20"/>
          <w:szCs w:val="20"/>
          <w:lang w:val="de-DE"/>
        </w:rPr>
        <w:t xml:space="preserve">tel. (32) 34-24-269, adres e-mail </w:t>
      </w:r>
      <w:hyperlink r:id="rId10" w:history="1">
        <w:r w:rsidRPr="004D3929">
          <w:rPr>
            <w:rStyle w:val="Hipercze"/>
            <w:rFonts w:ascii="Trebuchet MS" w:hAnsi="Trebuchet MS"/>
            <w:color w:val="auto"/>
            <w:sz w:val="20"/>
            <w:szCs w:val="20"/>
            <w:lang w:val="de-DE"/>
          </w:rPr>
          <w:t>przetargi@pwik.com.pl</w:t>
        </w:r>
      </w:hyperlink>
      <w:r w:rsidRPr="004D3929">
        <w:rPr>
          <w:rFonts w:ascii="Trebuchet MS" w:hAnsi="Trebuchet MS"/>
          <w:sz w:val="20"/>
          <w:szCs w:val="20"/>
          <w:lang w:val="de-DE"/>
        </w:rPr>
        <w:t xml:space="preserve"> </w:t>
      </w:r>
    </w:p>
    <w:p w:rsidR="008D2743" w:rsidRPr="004D3929" w:rsidRDefault="008D2743">
      <w:pPr>
        <w:jc w:val="both"/>
        <w:rPr>
          <w:rFonts w:ascii="Trebuchet MS" w:hAnsi="Trebuchet MS"/>
          <w:sz w:val="20"/>
          <w:szCs w:val="20"/>
          <w:lang w:val="de-DE"/>
        </w:rPr>
      </w:pPr>
    </w:p>
    <w:p w:rsidR="008D2743" w:rsidRPr="004D3929" w:rsidRDefault="008D2743" w:rsidP="00CB5CA0">
      <w:pPr>
        <w:pStyle w:val="Nagwek1"/>
      </w:pPr>
      <w:r w:rsidRPr="004D3929">
        <w:t>WPROWADZENIE</w:t>
      </w:r>
    </w:p>
    <w:p w:rsidR="008D2743" w:rsidRPr="004D3929" w:rsidRDefault="008D2743">
      <w:pPr>
        <w:jc w:val="center"/>
        <w:rPr>
          <w:rFonts w:ascii="Trebuchet MS" w:hAnsi="Trebuchet MS"/>
          <w:b/>
          <w:sz w:val="20"/>
          <w:szCs w:val="20"/>
        </w:rPr>
      </w:pPr>
    </w:p>
    <w:p w:rsidR="008D2743" w:rsidRPr="004D3929" w:rsidRDefault="008D2743" w:rsidP="003433E0">
      <w:pPr>
        <w:jc w:val="both"/>
        <w:rPr>
          <w:rFonts w:ascii="Trebuchet MS" w:hAnsi="Trebuchet MS"/>
          <w:b/>
          <w:i/>
          <w:sz w:val="20"/>
          <w:szCs w:val="20"/>
        </w:rPr>
      </w:pPr>
      <w:r w:rsidRPr="004D3929">
        <w:rPr>
          <w:rFonts w:ascii="Trebuchet MS" w:hAnsi="Trebuchet MS"/>
          <w:sz w:val="20"/>
          <w:szCs w:val="20"/>
        </w:rPr>
        <w:t>Przedsiębiorstwo Wod</w:t>
      </w:r>
      <w:r w:rsidR="001C59E2" w:rsidRPr="004D3929">
        <w:rPr>
          <w:rFonts w:ascii="Trebuchet MS" w:hAnsi="Trebuchet MS"/>
          <w:sz w:val="20"/>
          <w:szCs w:val="20"/>
        </w:rPr>
        <w:t>ociągów i Kanalizacji Sp. z ograniczoną odpowiedzialnością</w:t>
      </w:r>
      <w:r w:rsidRPr="004D3929">
        <w:rPr>
          <w:rFonts w:ascii="Trebuchet MS" w:hAnsi="Trebuchet MS"/>
          <w:sz w:val="20"/>
          <w:szCs w:val="20"/>
        </w:rPr>
        <w:t xml:space="preserve"> w Rudzie Śląskiej zwana dalej Zamawiającym, zaprasza do udziału w przetargu nieogranic</w:t>
      </w:r>
      <w:r w:rsidR="00223BD3" w:rsidRPr="004D3929">
        <w:rPr>
          <w:rFonts w:ascii="Trebuchet MS" w:hAnsi="Trebuchet MS"/>
          <w:sz w:val="20"/>
          <w:szCs w:val="20"/>
        </w:rPr>
        <w:t>zonym pn.</w:t>
      </w:r>
      <w:r w:rsidR="00AD1067" w:rsidRPr="004D3929">
        <w:rPr>
          <w:rFonts w:ascii="Trebuchet MS" w:hAnsi="Trebuchet MS"/>
          <w:sz w:val="20"/>
          <w:szCs w:val="20"/>
        </w:rPr>
        <w:t xml:space="preserve"> </w:t>
      </w:r>
      <w:r w:rsidR="002A2F95" w:rsidRPr="004D3929">
        <w:rPr>
          <w:rFonts w:ascii="Trebuchet MS" w:hAnsi="Trebuchet MS"/>
          <w:b/>
          <w:sz w:val="20"/>
          <w:szCs w:val="20"/>
        </w:rPr>
        <w:t>„Dostawa elektrycznych materiałów eksploatacyjnych”</w:t>
      </w:r>
      <w:r w:rsidR="00EF2433" w:rsidRPr="004D3929">
        <w:rPr>
          <w:rFonts w:ascii="Trebuchet MS" w:hAnsi="Trebuchet MS"/>
          <w:b/>
          <w:sz w:val="20"/>
          <w:szCs w:val="20"/>
        </w:rPr>
        <w:t xml:space="preserve">, </w:t>
      </w:r>
      <w:r w:rsidRPr="004D3929">
        <w:rPr>
          <w:rFonts w:ascii="Trebuchet MS" w:hAnsi="Trebuchet MS"/>
          <w:sz w:val="20"/>
          <w:szCs w:val="20"/>
        </w:rPr>
        <w:t>zgodnie z wymaganiami niniejszej specyfikacji.</w:t>
      </w:r>
    </w:p>
    <w:p w:rsidR="008D2743" w:rsidRPr="004D3929" w:rsidRDefault="008D2743">
      <w:pPr>
        <w:rPr>
          <w:rFonts w:ascii="Trebuchet MS" w:hAnsi="Trebuchet MS"/>
          <w:sz w:val="20"/>
          <w:szCs w:val="20"/>
        </w:rPr>
      </w:pPr>
    </w:p>
    <w:p w:rsidR="008D2743" w:rsidRPr="004D3929" w:rsidRDefault="008D2743" w:rsidP="00CB5CA0">
      <w:pPr>
        <w:pStyle w:val="Nagwek1"/>
      </w:pPr>
      <w:r w:rsidRPr="004D3929">
        <w:t>§1 INFORMACJE O KONTAKCIE Z ZAMAWIAJĄCYM</w:t>
      </w:r>
    </w:p>
    <w:p w:rsidR="008D2743" w:rsidRPr="004D3929" w:rsidRDefault="008D2743">
      <w:pPr>
        <w:jc w:val="center"/>
        <w:rPr>
          <w:rFonts w:ascii="Trebuchet MS" w:hAnsi="Trebuchet MS"/>
          <w:b/>
          <w:sz w:val="20"/>
          <w:szCs w:val="20"/>
        </w:rPr>
      </w:pPr>
    </w:p>
    <w:p w:rsidR="008D2743" w:rsidRPr="004D3929" w:rsidRDefault="008D2743">
      <w:pPr>
        <w:rPr>
          <w:rFonts w:ascii="Trebuchet MS" w:hAnsi="Trebuchet MS"/>
          <w:sz w:val="20"/>
          <w:szCs w:val="20"/>
          <w:lang w:val="en-US"/>
        </w:rPr>
      </w:pPr>
      <w:r w:rsidRPr="004D3929">
        <w:rPr>
          <w:rFonts w:ascii="Trebuchet MS" w:hAnsi="Trebuchet MS"/>
          <w:sz w:val="20"/>
          <w:szCs w:val="20"/>
        </w:rPr>
        <w:t>Osobami uprawnionymi do kontaktu z Wykonawcami na etapie przygotowania i składania ofert są:</w:t>
      </w:r>
    </w:p>
    <w:p w:rsidR="008D2743" w:rsidRPr="004D3929" w:rsidRDefault="004D3929">
      <w:pPr>
        <w:rPr>
          <w:rFonts w:ascii="Trebuchet MS" w:hAnsi="Trebuchet MS"/>
          <w:sz w:val="20"/>
          <w:szCs w:val="20"/>
        </w:rPr>
      </w:pPr>
      <w:r>
        <w:rPr>
          <w:rFonts w:ascii="Trebuchet MS" w:hAnsi="Trebuchet MS"/>
          <w:sz w:val="20"/>
          <w:szCs w:val="20"/>
          <w:lang w:val="en-US"/>
        </w:rPr>
        <w:t>- sprawy formalne –</w:t>
      </w:r>
      <w:r w:rsidR="008D2743" w:rsidRPr="004D3929">
        <w:rPr>
          <w:rFonts w:ascii="Trebuchet MS" w:hAnsi="Trebuchet MS"/>
          <w:sz w:val="20"/>
          <w:szCs w:val="20"/>
          <w:lang w:val="en-US"/>
        </w:rPr>
        <w:t xml:space="preserve"> </w:t>
      </w:r>
      <w:r>
        <w:rPr>
          <w:rFonts w:ascii="Trebuchet MS" w:hAnsi="Trebuchet MS"/>
          <w:sz w:val="20"/>
          <w:szCs w:val="20"/>
          <w:lang w:val="en-US"/>
        </w:rPr>
        <w:t>Iwona Rother</w:t>
      </w:r>
      <w:r w:rsidR="008D2743" w:rsidRPr="004D3929">
        <w:rPr>
          <w:rFonts w:ascii="Trebuchet MS" w:hAnsi="Trebuchet MS"/>
          <w:sz w:val="20"/>
          <w:szCs w:val="20"/>
          <w:lang w:val="en-US"/>
        </w:rPr>
        <w:t xml:space="preserve"> </w:t>
      </w:r>
      <w:r w:rsidR="00511A98">
        <w:rPr>
          <w:rFonts w:ascii="Trebuchet MS" w:hAnsi="Trebuchet MS"/>
          <w:sz w:val="20"/>
          <w:szCs w:val="20"/>
          <w:lang w:val="en-US"/>
        </w:rPr>
        <w:t xml:space="preserve">, </w:t>
      </w:r>
      <w:r w:rsidR="008D2743" w:rsidRPr="004D3929">
        <w:rPr>
          <w:rFonts w:ascii="Trebuchet MS" w:hAnsi="Trebuchet MS"/>
          <w:sz w:val="20"/>
          <w:szCs w:val="20"/>
          <w:lang w:val="en-US"/>
        </w:rPr>
        <w:t xml:space="preserve">tel. </w:t>
      </w:r>
      <w:r w:rsidR="00511A98">
        <w:rPr>
          <w:rFonts w:ascii="Trebuchet MS" w:hAnsi="Trebuchet MS"/>
          <w:sz w:val="20"/>
          <w:szCs w:val="20"/>
          <w:lang w:val="en-US"/>
        </w:rPr>
        <w:t>32/34-24-269</w:t>
      </w:r>
      <w:r w:rsidR="00511A98" w:rsidRPr="00511A98">
        <w:rPr>
          <w:rFonts w:ascii="Trebuchet MS" w:hAnsi="Trebuchet MS"/>
          <w:sz w:val="20"/>
          <w:szCs w:val="20"/>
          <w:lang w:val="en-US"/>
        </w:rPr>
        <w:t xml:space="preserve"> </w:t>
      </w:r>
      <w:r w:rsidR="00511A98">
        <w:rPr>
          <w:rFonts w:ascii="Trebuchet MS" w:hAnsi="Trebuchet MS"/>
          <w:sz w:val="20"/>
          <w:szCs w:val="20"/>
          <w:lang w:val="en-US"/>
        </w:rPr>
        <w:t xml:space="preserve">, </w:t>
      </w:r>
      <w:r w:rsidR="00511A98">
        <w:rPr>
          <w:rFonts w:ascii="Trebuchet MS" w:hAnsi="Trebuchet MS"/>
          <w:sz w:val="20"/>
          <w:szCs w:val="20"/>
          <w:lang w:val="en-US"/>
        </w:rPr>
        <w:t>Marek Banisz</w:t>
      </w:r>
      <w:r w:rsidR="00511A98">
        <w:rPr>
          <w:rFonts w:ascii="Trebuchet MS" w:hAnsi="Trebuchet MS"/>
          <w:sz w:val="20"/>
          <w:szCs w:val="20"/>
          <w:lang w:val="en-US"/>
        </w:rPr>
        <w:t xml:space="preserve"> tel. 32/34-24-265</w:t>
      </w:r>
    </w:p>
    <w:p w:rsidR="008D2743" w:rsidRPr="004D3929" w:rsidRDefault="008D2743">
      <w:pPr>
        <w:rPr>
          <w:rFonts w:ascii="Trebuchet MS" w:hAnsi="Trebuchet MS"/>
          <w:b/>
          <w:sz w:val="20"/>
          <w:szCs w:val="20"/>
        </w:rPr>
      </w:pPr>
      <w:r w:rsidRPr="004D3929">
        <w:rPr>
          <w:rFonts w:ascii="Trebuchet MS" w:hAnsi="Trebuchet MS"/>
          <w:sz w:val="20"/>
          <w:szCs w:val="20"/>
        </w:rPr>
        <w:tab/>
      </w:r>
      <w:r w:rsidRPr="004D3929">
        <w:rPr>
          <w:rFonts w:ascii="Trebuchet MS" w:hAnsi="Trebuchet MS"/>
          <w:sz w:val="20"/>
          <w:szCs w:val="20"/>
        </w:rPr>
        <w:tab/>
      </w:r>
      <w:r w:rsidRPr="004D3929">
        <w:rPr>
          <w:rFonts w:ascii="Trebuchet MS" w:hAnsi="Trebuchet MS"/>
          <w:sz w:val="20"/>
          <w:szCs w:val="20"/>
        </w:rPr>
        <w:tab/>
        <w:t xml:space="preserve">   </w:t>
      </w:r>
    </w:p>
    <w:p w:rsidR="008D2743" w:rsidRPr="004D3929" w:rsidRDefault="008D2743" w:rsidP="00CB5CA0">
      <w:pPr>
        <w:pStyle w:val="Nagwek1"/>
      </w:pPr>
      <w:r w:rsidRPr="004D3929">
        <w:t>§2 MI</w:t>
      </w:r>
      <w:r w:rsidR="00CE5F17">
        <w:t xml:space="preserve">EJSCE I TERMIN SKŁADANIA OFERT </w:t>
      </w:r>
    </w:p>
    <w:p w:rsidR="008D2743" w:rsidRPr="004D3929" w:rsidRDefault="008D2743">
      <w:pPr>
        <w:tabs>
          <w:tab w:val="left" w:pos="567"/>
        </w:tabs>
        <w:ind w:left="426" w:hanging="426"/>
        <w:jc w:val="both"/>
        <w:rPr>
          <w:rFonts w:ascii="Trebuchet MS" w:hAnsi="Trebuchet MS"/>
          <w:b/>
          <w:sz w:val="20"/>
          <w:szCs w:val="20"/>
        </w:rPr>
      </w:pPr>
    </w:p>
    <w:p w:rsidR="006477D5" w:rsidRPr="004D3929" w:rsidRDefault="006477D5" w:rsidP="006477D5">
      <w:pPr>
        <w:tabs>
          <w:tab w:val="left" w:pos="426"/>
        </w:tabs>
        <w:rPr>
          <w:rFonts w:ascii="Trebuchet MS" w:hAnsi="Trebuchet MS"/>
          <w:sz w:val="20"/>
          <w:szCs w:val="20"/>
        </w:rPr>
      </w:pPr>
      <w:r w:rsidRPr="004D3929">
        <w:rPr>
          <w:rFonts w:ascii="Trebuchet MS" w:hAnsi="Trebuchet MS"/>
          <w:b/>
          <w:sz w:val="20"/>
          <w:szCs w:val="20"/>
        </w:rPr>
        <w:t xml:space="preserve">Oferty należy składać drogą elektroniczną poprzez platformę zakupową Open Nexus pod adresem: </w:t>
      </w:r>
      <w:hyperlink r:id="rId11" w:history="1">
        <w:r w:rsidRPr="004D3929">
          <w:rPr>
            <w:rStyle w:val="Hipercze"/>
            <w:rFonts w:ascii="Trebuchet MS" w:hAnsi="Trebuchet MS"/>
            <w:b/>
            <w:color w:val="auto"/>
            <w:sz w:val="20"/>
            <w:szCs w:val="20"/>
          </w:rPr>
          <w:t>https://platformazakupowa.pl/pn/pwik</w:t>
        </w:r>
      </w:hyperlink>
      <w:r w:rsidRPr="004D3929">
        <w:rPr>
          <w:rStyle w:val="Hipercze"/>
          <w:rFonts w:ascii="Trebuchet MS" w:hAnsi="Trebuchet MS"/>
          <w:b/>
          <w:color w:val="auto"/>
          <w:sz w:val="20"/>
          <w:szCs w:val="20"/>
        </w:rPr>
        <w:t xml:space="preserve"> </w:t>
      </w:r>
      <w:r w:rsidRPr="004D3929">
        <w:rPr>
          <w:rFonts w:ascii="Trebuchet MS" w:hAnsi="Trebuchet MS"/>
          <w:sz w:val="20"/>
          <w:szCs w:val="20"/>
        </w:rPr>
        <w:t>na stronie dotyczącej odpowiedniego postępowania.</w:t>
      </w:r>
    </w:p>
    <w:p w:rsidR="006477D5" w:rsidRPr="004D3929" w:rsidRDefault="006477D5" w:rsidP="006477D5">
      <w:pPr>
        <w:jc w:val="both"/>
        <w:rPr>
          <w:rFonts w:ascii="Trebuchet MS" w:hAnsi="Trebuchet MS"/>
          <w:sz w:val="20"/>
          <w:szCs w:val="20"/>
        </w:rPr>
      </w:pPr>
    </w:p>
    <w:p w:rsidR="006477D5" w:rsidRPr="004D3929" w:rsidRDefault="006477D5" w:rsidP="006477D5">
      <w:pPr>
        <w:pBdr>
          <w:top w:val="single" w:sz="4" w:space="1" w:color="auto"/>
          <w:left w:val="single" w:sz="4" w:space="4" w:color="auto"/>
          <w:bottom w:val="single" w:sz="4" w:space="1" w:color="auto"/>
          <w:right w:val="single" w:sz="4" w:space="4" w:color="auto"/>
        </w:pBdr>
        <w:tabs>
          <w:tab w:val="left" w:pos="567"/>
        </w:tabs>
        <w:ind w:left="275" w:hanging="284"/>
        <w:jc w:val="center"/>
        <w:rPr>
          <w:rFonts w:ascii="Trebuchet MS" w:hAnsi="Trebuchet MS"/>
          <w:b/>
          <w:sz w:val="20"/>
          <w:szCs w:val="20"/>
        </w:rPr>
      </w:pPr>
      <w:r w:rsidRPr="004D3929">
        <w:rPr>
          <w:rFonts w:ascii="Trebuchet MS" w:hAnsi="Trebuchet MS"/>
          <w:b/>
          <w:sz w:val="20"/>
          <w:szCs w:val="20"/>
        </w:rPr>
        <w:t>Ostateczny termin składania ofert upływa</w:t>
      </w:r>
    </w:p>
    <w:p w:rsidR="006477D5" w:rsidRPr="004D3929" w:rsidRDefault="00156743" w:rsidP="006477D5">
      <w:pPr>
        <w:pBdr>
          <w:top w:val="single" w:sz="4" w:space="1" w:color="auto"/>
          <w:left w:val="single" w:sz="4" w:space="4" w:color="auto"/>
          <w:bottom w:val="single" w:sz="4" w:space="1" w:color="auto"/>
          <w:right w:val="single" w:sz="4" w:space="4" w:color="auto"/>
        </w:pBdr>
        <w:tabs>
          <w:tab w:val="left" w:pos="567"/>
        </w:tabs>
        <w:ind w:left="275" w:hanging="284"/>
        <w:jc w:val="center"/>
        <w:rPr>
          <w:rFonts w:ascii="Trebuchet MS" w:hAnsi="Trebuchet MS"/>
          <w:sz w:val="20"/>
          <w:szCs w:val="20"/>
        </w:rPr>
      </w:pPr>
      <w:r w:rsidRPr="004D3929">
        <w:rPr>
          <w:rFonts w:ascii="Trebuchet MS" w:hAnsi="Trebuchet MS"/>
          <w:b/>
          <w:sz w:val="20"/>
          <w:szCs w:val="20"/>
        </w:rPr>
        <w:t xml:space="preserve">dnia </w:t>
      </w:r>
      <w:r w:rsidR="003C35FA">
        <w:rPr>
          <w:rFonts w:ascii="Trebuchet MS" w:hAnsi="Trebuchet MS"/>
          <w:b/>
          <w:sz w:val="20"/>
          <w:szCs w:val="20"/>
        </w:rPr>
        <w:t xml:space="preserve"> </w:t>
      </w:r>
      <w:r w:rsidR="0074231F">
        <w:rPr>
          <w:rFonts w:ascii="Trebuchet MS" w:hAnsi="Trebuchet MS"/>
          <w:b/>
          <w:sz w:val="20"/>
          <w:szCs w:val="20"/>
        </w:rPr>
        <w:t xml:space="preserve">04.06.2025 </w:t>
      </w:r>
      <w:r w:rsidRPr="004D3929">
        <w:rPr>
          <w:rFonts w:ascii="Trebuchet MS" w:hAnsi="Trebuchet MS"/>
          <w:b/>
          <w:sz w:val="20"/>
          <w:szCs w:val="20"/>
        </w:rPr>
        <w:t>o godz. 11:00</w:t>
      </w:r>
    </w:p>
    <w:p w:rsidR="006477D5" w:rsidRPr="004D3929" w:rsidRDefault="006477D5" w:rsidP="006477D5">
      <w:pPr>
        <w:jc w:val="center"/>
        <w:rPr>
          <w:rFonts w:ascii="Trebuchet MS" w:hAnsi="Trebuchet MS"/>
          <w:sz w:val="20"/>
          <w:szCs w:val="20"/>
        </w:rPr>
      </w:pPr>
    </w:p>
    <w:p w:rsidR="006477D5" w:rsidRPr="004D3929" w:rsidRDefault="006477D5" w:rsidP="006477D5">
      <w:pPr>
        <w:jc w:val="both"/>
        <w:rPr>
          <w:rFonts w:ascii="Trebuchet MS" w:hAnsi="Trebuchet MS"/>
          <w:sz w:val="20"/>
          <w:szCs w:val="20"/>
        </w:rPr>
      </w:pPr>
      <w:r w:rsidRPr="004D3929">
        <w:rPr>
          <w:rFonts w:ascii="Trebuchet MS" w:hAnsi="Trebuchet MS"/>
          <w:sz w:val="20"/>
          <w:szCs w:val="20"/>
        </w:rPr>
        <w:t>Za datę przekazania oferty przyjmuje się datę jej przekazania w systemie (platformie) poprzez kliknięcie przycisku “Złóż ofertę” i wyświetlenie się komunikatu, że oferta została złożona.</w:t>
      </w:r>
    </w:p>
    <w:p w:rsidR="008D2743" w:rsidRPr="004D3929" w:rsidRDefault="008D2743" w:rsidP="00945E7E">
      <w:pPr>
        <w:jc w:val="center"/>
        <w:rPr>
          <w:rFonts w:ascii="Trebuchet MS" w:hAnsi="Trebuchet MS"/>
          <w:sz w:val="20"/>
          <w:szCs w:val="20"/>
        </w:rPr>
      </w:pPr>
    </w:p>
    <w:p w:rsidR="008D2743" w:rsidRPr="004D3929" w:rsidRDefault="008D2743" w:rsidP="00CB5CA0">
      <w:pPr>
        <w:pStyle w:val="Nagwek1"/>
      </w:pPr>
      <w:r w:rsidRPr="004D3929">
        <w:t xml:space="preserve"> §3 OKREŚLENIE PRZEDMIOTU ZAMÓWIENIA</w:t>
      </w:r>
    </w:p>
    <w:p w:rsidR="008D2743" w:rsidRPr="004D3929" w:rsidRDefault="008D2743">
      <w:pPr>
        <w:rPr>
          <w:rFonts w:ascii="Trebuchet MS" w:hAnsi="Trebuchet MS"/>
          <w:sz w:val="20"/>
          <w:szCs w:val="20"/>
        </w:rPr>
      </w:pPr>
    </w:p>
    <w:p w:rsidR="002A2F95" w:rsidRPr="004D3929" w:rsidRDefault="002A2F95" w:rsidP="002A2F95">
      <w:pPr>
        <w:rPr>
          <w:rFonts w:ascii="Trebuchet MS" w:hAnsi="Trebuchet MS"/>
          <w:sz w:val="20"/>
          <w:szCs w:val="20"/>
        </w:rPr>
      </w:pPr>
      <w:r w:rsidRPr="004D3929">
        <w:rPr>
          <w:rFonts w:ascii="Trebuchet MS" w:hAnsi="Trebuchet MS"/>
          <w:sz w:val="20"/>
          <w:szCs w:val="20"/>
        </w:rPr>
        <w:t>Przedmiotem Zamówienia jest</w:t>
      </w:r>
      <w:r w:rsidRPr="004D3929">
        <w:rPr>
          <w:rFonts w:ascii="Trebuchet MS" w:hAnsi="Trebuchet MS"/>
          <w:b/>
          <w:sz w:val="20"/>
          <w:szCs w:val="20"/>
        </w:rPr>
        <w:t xml:space="preserve"> </w:t>
      </w:r>
      <w:r w:rsidRPr="004D3929">
        <w:rPr>
          <w:rFonts w:ascii="Trebuchet MS" w:hAnsi="Trebuchet MS"/>
          <w:sz w:val="20"/>
          <w:szCs w:val="20"/>
        </w:rPr>
        <w:t>dostawa eksploatacyjnych materiałów elektrycznych.</w:t>
      </w:r>
    </w:p>
    <w:p w:rsidR="002A2F95" w:rsidRPr="004D3929" w:rsidRDefault="002A2F95" w:rsidP="002A2F95">
      <w:pPr>
        <w:jc w:val="both"/>
        <w:rPr>
          <w:rFonts w:ascii="Trebuchet MS" w:hAnsi="Trebuchet MS"/>
          <w:b/>
          <w:sz w:val="20"/>
          <w:szCs w:val="20"/>
        </w:rPr>
      </w:pPr>
    </w:p>
    <w:p w:rsidR="002A2F95" w:rsidRPr="004D3929" w:rsidRDefault="002A2F95" w:rsidP="002A2F95">
      <w:pPr>
        <w:rPr>
          <w:rFonts w:ascii="Trebuchet MS" w:hAnsi="Trebuchet MS"/>
          <w:b/>
          <w:sz w:val="20"/>
          <w:szCs w:val="20"/>
        </w:rPr>
      </w:pPr>
      <w:r w:rsidRPr="004D3929">
        <w:rPr>
          <w:rFonts w:ascii="Trebuchet MS" w:hAnsi="Trebuchet MS"/>
          <w:sz w:val="20"/>
          <w:szCs w:val="20"/>
        </w:rPr>
        <w:t>Szczegółowy Opis Przedmiotu Zamówienia/Formularz Cenowy</w:t>
      </w:r>
      <w:r w:rsidRPr="004D3929">
        <w:rPr>
          <w:rFonts w:ascii="Trebuchet MS" w:hAnsi="Trebuchet MS"/>
          <w:b/>
          <w:sz w:val="20"/>
          <w:szCs w:val="20"/>
        </w:rPr>
        <w:t xml:space="preserve"> – Załącznik nr 1.</w:t>
      </w:r>
    </w:p>
    <w:p w:rsidR="00094DFB" w:rsidRPr="004D3929" w:rsidRDefault="00094DFB" w:rsidP="0046532A">
      <w:pPr>
        <w:rPr>
          <w:rFonts w:ascii="Trebuchet MS" w:hAnsi="Trebuchet MS"/>
          <w:b/>
          <w:sz w:val="20"/>
          <w:szCs w:val="20"/>
        </w:rPr>
      </w:pPr>
    </w:p>
    <w:p w:rsidR="008D2743" w:rsidRPr="004D3929" w:rsidRDefault="008D2743" w:rsidP="00CB5CA0">
      <w:pPr>
        <w:pStyle w:val="Nagwek1"/>
      </w:pPr>
      <w:r w:rsidRPr="004D3929">
        <w:t xml:space="preserve">§4 TERMIN WYKONANIA UMOWY </w:t>
      </w:r>
    </w:p>
    <w:p w:rsidR="008D2743" w:rsidRPr="004D3929" w:rsidRDefault="008D2743">
      <w:pPr>
        <w:jc w:val="center"/>
        <w:rPr>
          <w:rFonts w:ascii="Trebuchet MS" w:hAnsi="Trebuchet MS"/>
          <w:b/>
          <w:sz w:val="20"/>
          <w:szCs w:val="20"/>
        </w:rPr>
      </w:pPr>
      <w:bookmarkStart w:id="0" w:name="_GoBack"/>
      <w:bookmarkEnd w:id="0"/>
    </w:p>
    <w:p w:rsidR="00F5222C" w:rsidRPr="004D3929" w:rsidRDefault="002A2F95" w:rsidP="002A2F95">
      <w:pPr>
        <w:rPr>
          <w:rFonts w:ascii="Trebuchet MS" w:hAnsi="Trebuchet MS"/>
          <w:b/>
          <w:sz w:val="20"/>
          <w:szCs w:val="20"/>
        </w:rPr>
      </w:pPr>
      <w:r w:rsidRPr="004D3929">
        <w:rPr>
          <w:rFonts w:ascii="Trebuchet MS" w:hAnsi="Trebuchet MS"/>
          <w:sz w:val="20"/>
          <w:szCs w:val="20"/>
        </w:rPr>
        <w:t xml:space="preserve">Umowa zostaje zawarta na czas określony tj. </w:t>
      </w:r>
      <w:r w:rsidR="00B53D80">
        <w:rPr>
          <w:rFonts w:ascii="Trebuchet MS" w:hAnsi="Trebuchet MS"/>
          <w:b/>
          <w:sz w:val="20"/>
          <w:szCs w:val="20"/>
        </w:rPr>
        <w:t>12 miesięcy od daty zawarcia umowy</w:t>
      </w:r>
      <w:r w:rsidR="003C35FA">
        <w:rPr>
          <w:rFonts w:ascii="Trebuchet MS" w:hAnsi="Trebuchet MS"/>
          <w:b/>
          <w:sz w:val="20"/>
          <w:szCs w:val="20"/>
        </w:rPr>
        <w:t xml:space="preserve">               </w:t>
      </w:r>
      <w:r w:rsidRPr="004D3929">
        <w:rPr>
          <w:rFonts w:ascii="Trebuchet MS" w:hAnsi="Trebuchet MS"/>
          <w:b/>
          <w:sz w:val="20"/>
          <w:szCs w:val="20"/>
        </w:rPr>
        <w:t>.</w:t>
      </w:r>
    </w:p>
    <w:p w:rsidR="00F5222C" w:rsidRPr="004D3929" w:rsidRDefault="00F5222C" w:rsidP="00EC035F">
      <w:pPr>
        <w:jc w:val="center"/>
        <w:rPr>
          <w:rFonts w:ascii="Trebuchet MS" w:hAnsi="Trebuchet MS"/>
          <w:b/>
          <w:sz w:val="20"/>
          <w:szCs w:val="20"/>
        </w:rPr>
      </w:pPr>
    </w:p>
    <w:p w:rsidR="007B156F" w:rsidRPr="004D3929" w:rsidRDefault="007B156F" w:rsidP="00CB5CA0">
      <w:pPr>
        <w:pStyle w:val="Nagwek1"/>
        <w:rPr>
          <w:i/>
          <w:u w:val="single"/>
        </w:rPr>
      </w:pPr>
      <w:r w:rsidRPr="004D3929">
        <w:t>§5 WARUNKI UDZIAŁU W POSTĘPOWANIU</w:t>
      </w:r>
    </w:p>
    <w:p w:rsidR="007B156F" w:rsidRPr="004D3929" w:rsidRDefault="007B156F" w:rsidP="007B156F">
      <w:pPr>
        <w:pStyle w:val="Akapitzlist1"/>
        <w:spacing w:after="0"/>
        <w:ind w:left="0"/>
        <w:jc w:val="both"/>
        <w:rPr>
          <w:rFonts w:ascii="Trebuchet MS" w:eastAsia="Times New Roman" w:hAnsi="Trebuchet MS" w:cs="Times New Roman"/>
          <w:b/>
          <w:i/>
          <w:sz w:val="20"/>
          <w:szCs w:val="20"/>
          <w:u w:val="single"/>
        </w:rPr>
      </w:pPr>
    </w:p>
    <w:p w:rsidR="007B156F" w:rsidRPr="004D3929" w:rsidRDefault="007B156F" w:rsidP="00FD512D">
      <w:pPr>
        <w:pStyle w:val="Akapitzlist1"/>
        <w:numPr>
          <w:ilvl w:val="0"/>
          <w:numId w:val="7"/>
        </w:numPr>
        <w:spacing w:after="0" w:line="240" w:lineRule="auto"/>
        <w:jc w:val="both"/>
        <w:rPr>
          <w:rFonts w:ascii="Trebuchet MS" w:hAnsi="Trebuchet MS" w:cs="Times New Roman"/>
          <w:sz w:val="20"/>
          <w:szCs w:val="20"/>
        </w:rPr>
      </w:pPr>
      <w:r w:rsidRPr="004D3929">
        <w:rPr>
          <w:rFonts w:ascii="Trebuchet MS" w:hAnsi="Trebuchet MS" w:cs="Times New Roman"/>
          <w:b/>
          <w:bCs/>
          <w:sz w:val="20"/>
          <w:szCs w:val="20"/>
        </w:rPr>
        <w:t>O udzielenie zamówienia mogą ubiegać się Wykonawcy, którzy:</w:t>
      </w:r>
    </w:p>
    <w:p w:rsidR="007B156F" w:rsidRPr="004D3929" w:rsidRDefault="007B156F" w:rsidP="00FD512D">
      <w:pPr>
        <w:pStyle w:val="Akapitzlist1"/>
        <w:numPr>
          <w:ilvl w:val="1"/>
          <w:numId w:val="7"/>
        </w:numPr>
        <w:spacing w:after="0" w:line="240" w:lineRule="auto"/>
        <w:jc w:val="both"/>
        <w:rPr>
          <w:rFonts w:ascii="Trebuchet MS" w:hAnsi="Trebuchet MS" w:cs="Times New Roman"/>
          <w:sz w:val="20"/>
          <w:szCs w:val="20"/>
        </w:rPr>
      </w:pPr>
      <w:r w:rsidRPr="004D3929">
        <w:rPr>
          <w:rFonts w:ascii="Trebuchet MS" w:hAnsi="Trebuchet MS" w:cs="Times New Roman"/>
          <w:sz w:val="20"/>
          <w:szCs w:val="20"/>
        </w:rPr>
        <w:t>nie podlegają wykluczeniu;</w:t>
      </w:r>
    </w:p>
    <w:p w:rsidR="00B320EF" w:rsidRPr="004D3929" w:rsidRDefault="007B156F" w:rsidP="00FD512D">
      <w:pPr>
        <w:pStyle w:val="Akapitzlist1"/>
        <w:numPr>
          <w:ilvl w:val="1"/>
          <w:numId w:val="7"/>
        </w:numPr>
        <w:spacing w:after="0" w:line="240" w:lineRule="auto"/>
        <w:jc w:val="both"/>
        <w:rPr>
          <w:rFonts w:ascii="Trebuchet MS" w:hAnsi="Trebuchet MS" w:cs="Times New Roman"/>
          <w:sz w:val="20"/>
          <w:szCs w:val="20"/>
        </w:rPr>
      </w:pPr>
      <w:r w:rsidRPr="004D3929">
        <w:rPr>
          <w:rFonts w:ascii="Trebuchet MS" w:hAnsi="Trebuchet MS" w:cs="Times New Roman"/>
          <w:sz w:val="20"/>
          <w:szCs w:val="20"/>
        </w:rPr>
        <w:t>spełniają warunki udziału w postępowaniu.</w:t>
      </w:r>
    </w:p>
    <w:p w:rsidR="00B320EF" w:rsidRDefault="00B320EF" w:rsidP="00B320EF">
      <w:pPr>
        <w:pStyle w:val="Akapitzlist1"/>
        <w:spacing w:after="0" w:line="240" w:lineRule="auto"/>
        <w:ind w:left="1440"/>
        <w:jc w:val="both"/>
        <w:rPr>
          <w:rFonts w:ascii="Trebuchet MS" w:hAnsi="Trebuchet MS" w:cs="Times New Roman"/>
          <w:sz w:val="20"/>
          <w:szCs w:val="20"/>
        </w:rPr>
      </w:pPr>
    </w:p>
    <w:p w:rsidR="00C93F2B" w:rsidRPr="00CB5CA0" w:rsidRDefault="00C93F2B" w:rsidP="00FD512D">
      <w:pPr>
        <w:pStyle w:val="Akapitzlist10"/>
        <w:numPr>
          <w:ilvl w:val="0"/>
          <w:numId w:val="7"/>
        </w:numPr>
        <w:suppressAutoHyphens/>
        <w:spacing w:line="276" w:lineRule="auto"/>
        <w:contextualSpacing w:val="0"/>
        <w:jc w:val="both"/>
        <w:rPr>
          <w:rFonts w:ascii="Trebuchet MS" w:hAnsi="Trebuchet MS"/>
          <w:sz w:val="20"/>
          <w:szCs w:val="20"/>
        </w:rPr>
      </w:pPr>
      <w:r w:rsidRPr="00CB5CA0">
        <w:rPr>
          <w:rFonts w:ascii="Trebuchet MS" w:hAnsi="Trebuchet MS"/>
          <w:b/>
          <w:sz w:val="20"/>
          <w:szCs w:val="20"/>
        </w:rPr>
        <w:t>Z postępowania o udzielenie zamówienia wyklucza się Wykonawcę:</w:t>
      </w:r>
    </w:p>
    <w:p w:rsidR="00C93F2B" w:rsidRPr="00CB5CA0" w:rsidRDefault="00C93F2B" w:rsidP="00C93F2B">
      <w:pPr>
        <w:pStyle w:val="Standard"/>
        <w:ind w:left="284"/>
        <w:jc w:val="both"/>
        <w:rPr>
          <w:rFonts w:ascii="Trebuchet MS" w:hAnsi="Trebuchet MS"/>
          <w:sz w:val="20"/>
          <w:szCs w:val="20"/>
        </w:rPr>
      </w:pPr>
      <w:r w:rsidRPr="00CB5CA0">
        <w:rPr>
          <w:rFonts w:ascii="Trebuchet MS" w:eastAsia="Calibri" w:hAnsi="Trebuchet MS"/>
          <w:sz w:val="20"/>
          <w:szCs w:val="20"/>
          <w:lang w:eastAsia="ar-SA"/>
        </w:rPr>
        <w:t>1) będącego osobą fizyczną, którego prawomocnie skazano za przestępstwo:</w:t>
      </w:r>
    </w:p>
    <w:p w:rsidR="00C93F2B" w:rsidRPr="00CB5CA0" w:rsidRDefault="00C93F2B" w:rsidP="00C93F2B">
      <w:pPr>
        <w:pStyle w:val="Standard"/>
        <w:ind w:left="284"/>
        <w:jc w:val="both"/>
        <w:rPr>
          <w:rFonts w:ascii="Trebuchet MS" w:hAnsi="Trebuchet MS"/>
          <w:sz w:val="20"/>
          <w:szCs w:val="20"/>
        </w:rPr>
      </w:pPr>
      <w:r w:rsidRPr="00CB5CA0">
        <w:rPr>
          <w:rFonts w:ascii="Trebuchet MS" w:eastAsia="Calibri" w:hAnsi="Trebuchet MS"/>
          <w:sz w:val="20"/>
          <w:szCs w:val="20"/>
          <w:lang w:eastAsia="ar-SA"/>
        </w:rPr>
        <w:t>a) udziału w zorganizowanej grupie przestępczej albo związku mającym na celu popełnienie przestępstwa lub przestępstwa skarbowego, o którym mowa w art. 258 Kodeksu karnego,</w:t>
      </w:r>
    </w:p>
    <w:p w:rsidR="00C93F2B" w:rsidRPr="00CB5CA0" w:rsidRDefault="00C93F2B" w:rsidP="00C93F2B">
      <w:pPr>
        <w:pStyle w:val="Standard"/>
        <w:ind w:left="284"/>
        <w:jc w:val="both"/>
        <w:rPr>
          <w:rFonts w:ascii="Trebuchet MS" w:hAnsi="Trebuchet MS"/>
          <w:sz w:val="20"/>
          <w:szCs w:val="20"/>
        </w:rPr>
      </w:pPr>
      <w:r w:rsidRPr="00CB5CA0">
        <w:rPr>
          <w:rFonts w:ascii="Trebuchet MS" w:eastAsia="Calibri" w:hAnsi="Trebuchet MS"/>
          <w:sz w:val="20"/>
          <w:szCs w:val="20"/>
          <w:lang w:eastAsia="ar-SA"/>
        </w:rPr>
        <w:t>b) handlu ludźmi, o którym mowa w art. 189a Kodeksu karnego,</w:t>
      </w:r>
    </w:p>
    <w:p w:rsidR="004858C3" w:rsidRPr="004858C3" w:rsidRDefault="004858C3" w:rsidP="004858C3">
      <w:pPr>
        <w:pStyle w:val="Standard"/>
        <w:ind w:left="284"/>
        <w:jc w:val="both"/>
        <w:rPr>
          <w:rFonts w:ascii="Trebuchet MS" w:eastAsia="Calibri" w:hAnsi="Trebuchet MS"/>
          <w:sz w:val="20"/>
          <w:szCs w:val="20"/>
          <w:lang w:eastAsia="ar-SA"/>
        </w:rPr>
      </w:pPr>
      <w:r>
        <w:rPr>
          <w:rFonts w:ascii="Trebuchet MS" w:eastAsia="Calibri" w:hAnsi="Trebuchet MS"/>
          <w:sz w:val="20"/>
          <w:szCs w:val="20"/>
          <w:lang w:eastAsia="ar-SA"/>
        </w:rPr>
        <w:t>c</w:t>
      </w:r>
      <w:r w:rsidRPr="004858C3">
        <w:rPr>
          <w:rFonts w:ascii="Trebuchet MS" w:eastAsia="Calibri" w:hAnsi="Trebuchet MS"/>
          <w:sz w:val="20"/>
          <w:szCs w:val="20"/>
          <w:lang w:eastAsia="ar-SA"/>
        </w:rPr>
        <w:t>)</w:t>
      </w:r>
      <w:r w:rsidRPr="004858C3">
        <w:rPr>
          <w:rFonts w:ascii="Trebuchet MS" w:hAnsi="Trebuchet MS"/>
          <w:color w:val="000000"/>
          <w:sz w:val="20"/>
          <w:szCs w:val="20"/>
        </w:rPr>
        <w:t xml:space="preserve"> o którym mowa w </w:t>
      </w:r>
      <w:hyperlink r:id="rId12">
        <w:r w:rsidRPr="004858C3">
          <w:rPr>
            <w:rStyle w:val="czeinternetowe"/>
            <w:rFonts w:ascii="Trebuchet MS" w:hAnsi="Trebuchet MS"/>
            <w:color w:val="000000"/>
            <w:sz w:val="20"/>
            <w:szCs w:val="20"/>
            <w:u w:val="none"/>
          </w:rPr>
          <w:t>art. 228-230a</w:t>
        </w:r>
      </w:hyperlink>
      <w:r w:rsidRPr="004858C3">
        <w:rPr>
          <w:rFonts w:ascii="Trebuchet MS" w:hAnsi="Trebuchet MS"/>
          <w:color w:val="000000"/>
          <w:sz w:val="20"/>
          <w:szCs w:val="20"/>
        </w:rPr>
        <w:t>, </w:t>
      </w:r>
      <w:hyperlink r:id="rId13">
        <w:r w:rsidRPr="004858C3">
          <w:rPr>
            <w:rStyle w:val="czeinternetowe"/>
            <w:rFonts w:ascii="Trebuchet MS" w:hAnsi="Trebuchet MS"/>
            <w:color w:val="000000"/>
            <w:sz w:val="20"/>
            <w:szCs w:val="20"/>
            <w:u w:val="none"/>
          </w:rPr>
          <w:t>art. 250a</w:t>
        </w:r>
      </w:hyperlink>
      <w:r w:rsidRPr="004858C3">
        <w:rPr>
          <w:rFonts w:ascii="Trebuchet MS" w:hAnsi="Trebuchet MS"/>
          <w:color w:val="000000"/>
          <w:sz w:val="20"/>
          <w:szCs w:val="20"/>
        </w:rPr>
        <w:t> Kodeksu karnego, w </w:t>
      </w:r>
      <w:hyperlink r:id="rId14">
        <w:r w:rsidRPr="004858C3">
          <w:rPr>
            <w:rStyle w:val="czeinternetowe"/>
            <w:rFonts w:ascii="Trebuchet MS" w:hAnsi="Trebuchet MS"/>
            <w:color w:val="000000"/>
            <w:sz w:val="20"/>
            <w:szCs w:val="20"/>
            <w:u w:val="none"/>
          </w:rPr>
          <w:t>art. 46-48</w:t>
        </w:r>
      </w:hyperlink>
      <w:r w:rsidRPr="004858C3">
        <w:rPr>
          <w:rFonts w:ascii="Trebuchet MS" w:hAnsi="Trebuchet MS"/>
          <w:color w:val="000000"/>
          <w:sz w:val="20"/>
          <w:szCs w:val="20"/>
        </w:rPr>
        <w:t> ustawy z dnia 25 czerwca               2010 r. o sporcie (Dz.U. z 2022 r. </w:t>
      </w:r>
      <w:hyperlink r:id="rId15">
        <w:r w:rsidRPr="004858C3">
          <w:rPr>
            <w:rStyle w:val="czeinternetowe"/>
            <w:rFonts w:ascii="Trebuchet MS" w:hAnsi="Trebuchet MS"/>
            <w:color w:val="000000"/>
            <w:sz w:val="20"/>
            <w:szCs w:val="20"/>
            <w:u w:val="none"/>
          </w:rPr>
          <w:t>poz. 1599</w:t>
        </w:r>
      </w:hyperlink>
      <w:r w:rsidRPr="004858C3">
        <w:rPr>
          <w:rFonts w:ascii="Trebuchet MS" w:hAnsi="Trebuchet MS"/>
          <w:color w:val="000000"/>
          <w:sz w:val="20"/>
          <w:szCs w:val="20"/>
        </w:rPr>
        <w:t> i </w:t>
      </w:r>
      <w:hyperlink r:id="rId16">
        <w:r w:rsidRPr="004858C3">
          <w:rPr>
            <w:rStyle w:val="czeinternetowe"/>
            <w:rFonts w:ascii="Trebuchet MS" w:hAnsi="Trebuchet MS"/>
            <w:color w:val="000000"/>
            <w:sz w:val="20"/>
            <w:szCs w:val="20"/>
            <w:u w:val="none"/>
          </w:rPr>
          <w:t>2185</w:t>
        </w:r>
      </w:hyperlink>
      <w:r w:rsidRPr="004858C3">
        <w:rPr>
          <w:rFonts w:ascii="Trebuchet MS" w:hAnsi="Trebuchet MS"/>
          <w:color w:val="000000"/>
          <w:sz w:val="20"/>
          <w:szCs w:val="20"/>
        </w:rPr>
        <w:t>) lub w </w:t>
      </w:r>
      <w:hyperlink r:id="rId17">
        <w:r w:rsidRPr="004858C3">
          <w:rPr>
            <w:rStyle w:val="czeinternetowe"/>
            <w:rFonts w:ascii="Trebuchet MS" w:hAnsi="Trebuchet MS"/>
            <w:color w:val="000000"/>
            <w:sz w:val="20"/>
            <w:szCs w:val="20"/>
            <w:u w:val="none"/>
          </w:rPr>
          <w:t>art. 54 ust. 1-4</w:t>
        </w:r>
      </w:hyperlink>
      <w:r w:rsidRPr="004858C3">
        <w:rPr>
          <w:rFonts w:ascii="Trebuchet MS" w:hAnsi="Trebuchet MS"/>
          <w:color w:val="000000"/>
          <w:sz w:val="20"/>
          <w:szCs w:val="20"/>
        </w:rPr>
        <w:t> ustawy z dnia 12 maja 2011 r.                  o refundacji leków, środków spożywczych specjalnego przeznaczenia żywieniowego oraz wyrobów medycznych (Dz.U. z 2023 r. </w:t>
      </w:r>
      <w:hyperlink r:id="rId18">
        <w:bookmarkStart w:id="1" w:name="target_link_mfrxilrtg4ytimjzhe4tiltqmfyc"/>
        <w:bookmarkEnd w:id="1"/>
        <w:r w:rsidRPr="004858C3">
          <w:rPr>
            <w:rStyle w:val="czeinternetowe"/>
            <w:rFonts w:ascii="Trebuchet MS" w:hAnsi="Trebuchet MS"/>
            <w:color w:val="000000"/>
            <w:sz w:val="20"/>
            <w:szCs w:val="20"/>
            <w:u w:val="none"/>
          </w:rPr>
          <w:t>poz. 826</w:t>
        </w:r>
      </w:hyperlink>
    </w:p>
    <w:p w:rsidR="00C93F2B" w:rsidRPr="00CB5CA0" w:rsidRDefault="00C93F2B" w:rsidP="00C93F2B">
      <w:pPr>
        <w:pStyle w:val="Standard"/>
        <w:ind w:left="284"/>
        <w:jc w:val="both"/>
        <w:rPr>
          <w:rFonts w:ascii="Trebuchet MS" w:hAnsi="Trebuchet MS"/>
          <w:sz w:val="20"/>
          <w:szCs w:val="20"/>
        </w:rPr>
      </w:pPr>
      <w:r w:rsidRPr="00CB5CA0">
        <w:rPr>
          <w:rFonts w:ascii="Trebuchet MS" w:eastAsia="Calibri" w:hAnsi="Trebuchet MS"/>
          <w:sz w:val="20"/>
          <w:szCs w:val="20"/>
          <w:lang w:eastAsia="ar-SA"/>
        </w:rPr>
        <w:t>d) finansowania przestępstwa o charakterze terrorystycznym, o którym mowa w art. 165a Kodeksu karnego, lub przestępstwo udaremniania lub utrudniania stwierdzenia przestępnego pochodzenia pieniędzy lub ukrywania ich pochodzenia, o którym mowa  w art. 299 Kodeksu karnego,</w:t>
      </w:r>
    </w:p>
    <w:p w:rsidR="00C93F2B" w:rsidRPr="00CB5CA0" w:rsidRDefault="00C93F2B" w:rsidP="00C93F2B">
      <w:pPr>
        <w:pStyle w:val="Standard"/>
        <w:ind w:left="284"/>
        <w:jc w:val="both"/>
        <w:rPr>
          <w:rFonts w:ascii="Trebuchet MS" w:hAnsi="Trebuchet MS"/>
          <w:sz w:val="20"/>
          <w:szCs w:val="20"/>
        </w:rPr>
      </w:pPr>
      <w:r w:rsidRPr="00CB5CA0">
        <w:rPr>
          <w:rFonts w:ascii="Trebuchet MS" w:eastAsia="Calibri" w:hAnsi="Trebuchet MS"/>
          <w:sz w:val="20"/>
          <w:szCs w:val="20"/>
          <w:lang w:eastAsia="ar-SA"/>
        </w:rPr>
        <w:lastRenderedPageBreak/>
        <w:t>e) o charakterze terrorystycznym, o którym mowa w art. 115 § 20 Kodeksu karnego,  lub mające na celu popełnienie tego przestępstwa,</w:t>
      </w:r>
    </w:p>
    <w:p w:rsidR="00C93F2B" w:rsidRPr="00CB5CA0" w:rsidRDefault="00C93F2B" w:rsidP="00C93F2B">
      <w:pPr>
        <w:pStyle w:val="Standard"/>
        <w:ind w:left="284"/>
        <w:jc w:val="both"/>
        <w:rPr>
          <w:rFonts w:ascii="Trebuchet MS" w:hAnsi="Trebuchet MS"/>
          <w:sz w:val="20"/>
          <w:szCs w:val="20"/>
        </w:rPr>
      </w:pPr>
      <w:r w:rsidRPr="00CB5CA0">
        <w:rPr>
          <w:rFonts w:ascii="Trebuchet MS" w:eastAsia="Calibri" w:hAnsi="Trebuchet MS"/>
          <w:sz w:val="20"/>
          <w:szCs w:val="20"/>
          <w:lang w:eastAsia="ar-SA"/>
        </w:rPr>
        <w:t>f) powierzenia wykonywania pracy małoletniemu cudzoziemcowi, o którym mowa w art. 9 ust. 2 ustawy z dnia 15 czerwca 2012 r. o skutkach powierzania wykonywania pracy cudzoziemcom przebywającym wbrew przepisom na terytorium Rzeczypospolitej Polskiej,</w:t>
      </w:r>
    </w:p>
    <w:p w:rsidR="00C93F2B" w:rsidRPr="00CB5CA0" w:rsidRDefault="00C93F2B" w:rsidP="00C93F2B">
      <w:pPr>
        <w:pStyle w:val="Standard"/>
        <w:ind w:left="284"/>
        <w:jc w:val="both"/>
        <w:rPr>
          <w:rFonts w:ascii="Trebuchet MS" w:hAnsi="Trebuchet MS"/>
          <w:sz w:val="20"/>
          <w:szCs w:val="20"/>
        </w:rPr>
      </w:pPr>
      <w:r w:rsidRPr="00CB5CA0">
        <w:rPr>
          <w:rFonts w:ascii="Trebuchet MS" w:eastAsia="Calibri" w:hAnsi="Trebuchet MS"/>
          <w:sz w:val="20"/>
          <w:szCs w:val="20"/>
          <w:lang w:eastAsia="ar-SA"/>
        </w:rPr>
        <w:t>g) przeciwko obrotowi gospodarczemu, o których mowa w art. 296–307 Kodeksu karnego, przestępstwo oszustwa, o którym mowa w art. 286 Kodeksu karnego, przestępstwo przeciwko wiarygodności dokumentów, o których mowa w art. 270–277d Kodeksu karnego, lub przestępstwo skarbowe,</w:t>
      </w:r>
    </w:p>
    <w:p w:rsidR="00C93F2B" w:rsidRPr="00CB5CA0" w:rsidRDefault="00C93F2B" w:rsidP="00C93F2B">
      <w:pPr>
        <w:pStyle w:val="Standard"/>
        <w:ind w:left="284"/>
        <w:jc w:val="both"/>
        <w:rPr>
          <w:rFonts w:ascii="Trebuchet MS" w:hAnsi="Trebuchet MS"/>
          <w:sz w:val="20"/>
          <w:szCs w:val="20"/>
        </w:rPr>
      </w:pPr>
      <w:r w:rsidRPr="00CB5CA0">
        <w:rPr>
          <w:rFonts w:ascii="Trebuchet MS" w:eastAsia="Calibri" w:hAnsi="Trebuchet MS"/>
          <w:sz w:val="20"/>
          <w:szCs w:val="20"/>
          <w:lang w:eastAsia="ar-SA"/>
        </w:rPr>
        <w:t>h) o którym mowa w art. 9 ust. 1 i 3 lub art. 10 ustawy z dnia 15 czerwca 2012 r. o skutkach powierzania wykonywania pracy cudzoziemcom przebywającym wbrew przepisom na terytorium Rzeczypospolitej Polskiej – lub za odpowiedni czyn zabroniony określony w przepisach prawa obcego;</w:t>
      </w:r>
    </w:p>
    <w:p w:rsidR="00C93F2B" w:rsidRPr="00CB5CA0" w:rsidRDefault="00C93F2B" w:rsidP="00C93F2B">
      <w:pPr>
        <w:pStyle w:val="Standard"/>
        <w:ind w:left="284"/>
        <w:jc w:val="both"/>
        <w:rPr>
          <w:rFonts w:ascii="Trebuchet MS" w:hAnsi="Trebuchet MS"/>
          <w:sz w:val="20"/>
          <w:szCs w:val="20"/>
        </w:rPr>
      </w:pPr>
      <w:r w:rsidRPr="00CB5CA0">
        <w:rPr>
          <w:rFonts w:ascii="Trebuchet MS" w:eastAsia="Calibri" w:hAnsi="Trebuchet MS"/>
          <w:sz w:val="20"/>
          <w:szCs w:val="20"/>
          <w:lang w:eastAsia="ar-SA"/>
        </w:rPr>
        <w:t>2) jeżeli urzędującego członka jego organu zarządzającego lub nadzorczego, wspólnika spółki</w:t>
      </w:r>
      <w:r w:rsidRPr="00CB5CA0">
        <w:rPr>
          <w:rFonts w:ascii="Trebuchet MS" w:eastAsia="Calibri" w:hAnsi="Trebuchet MS"/>
          <w:sz w:val="20"/>
          <w:szCs w:val="20"/>
          <w:lang w:eastAsia="ar-SA"/>
        </w:rPr>
        <w:br/>
        <w:t>w spółce jawnej lub partnerskiej albo komplementariusza w spółce komandytowej lub komandytowo-akcyjnej lub prokurenta prawomocnie skazano za jedno z przestępstw, o których mowa w pkt 1;</w:t>
      </w:r>
    </w:p>
    <w:p w:rsidR="00C93F2B" w:rsidRPr="00CB5CA0" w:rsidRDefault="00C93F2B" w:rsidP="00C93F2B">
      <w:pPr>
        <w:pStyle w:val="Standard"/>
        <w:ind w:left="284"/>
        <w:jc w:val="both"/>
        <w:rPr>
          <w:rFonts w:ascii="Trebuchet MS" w:hAnsi="Trebuchet MS"/>
          <w:sz w:val="20"/>
          <w:szCs w:val="20"/>
        </w:rPr>
      </w:pPr>
      <w:r w:rsidRPr="00CB5CA0">
        <w:rPr>
          <w:rFonts w:ascii="Trebuchet MS" w:eastAsia="Calibri" w:hAnsi="Trebuchet MS"/>
          <w:sz w:val="20"/>
          <w:szCs w:val="20"/>
          <w:lang w:eastAsia="ar-SA"/>
        </w:rPr>
        <w:t>3) wobec którego wydano prawomocny wyrok sądu lub ostateczną decyzję administracyjną</w:t>
      </w:r>
      <w:r w:rsidRPr="00CB5CA0">
        <w:rPr>
          <w:rFonts w:ascii="Trebuchet MS" w:eastAsia="Calibri" w:hAnsi="Trebuchet MS"/>
          <w:sz w:val="20"/>
          <w:szCs w:val="20"/>
          <w:lang w:eastAsia="ar-SA"/>
        </w:rPr>
        <w:br/>
        <w:t>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rsidR="00C93F2B" w:rsidRPr="00CB5CA0" w:rsidRDefault="00C93F2B" w:rsidP="00C93F2B">
      <w:pPr>
        <w:pStyle w:val="Standard"/>
        <w:ind w:left="284"/>
        <w:jc w:val="both"/>
        <w:rPr>
          <w:rFonts w:ascii="Trebuchet MS" w:hAnsi="Trebuchet MS"/>
          <w:sz w:val="20"/>
          <w:szCs w:val="20"/>
        </w:rPr>
      </w:pPr>
      <w:r w:rsidRPr="00CB5CA0">
        <w:rPr>
          <w:rFonts w:ascii="Trebuchet MS" w:eastAsia="Calibri" w:hAnsi="Trebuchet MS"/>
          <w:sz w:val="20"/>
          <w:szCs w:val="20"/>
          <w:lang w:eastAsia="ar-SA"/>
        </w:rPr>
        <w:t>4) wobec którego prawomocnie  orzeczono zakaz ubiegania się o zamówienia publiczne;</w:t>
      </w:r>
    </w:p>
    <w:p w:rsidR="00C93F2B" w:rsidRPr="00CB5CA0" w:rsidRDefault="00C93F2B" w:rsidP="00C93F2B">
      <w:pPr>
        <w:pStyle w:val="Standard"/>
        <w:ind w:left="284"/>
        <w:jc w:val="both"/>
        <w:rPr>
          <w:rFonts w:ascii="Trebuchet MS" w:hAnsi="Trebuchet MS"/>
          <w:sz w:val="20"/>
          <w:szCs w:val="20"/>
        </w:rPr>
      </w:pPr>
      <w:r w:rsidRPr="00CB5CA0">
        <w:rPr>
          <w:rFonts w:ascii="Trebuchet MS" w:eastAsia="Calibri" w:hAnsi="Trebuchet MS"/>
          <w:sz w:val="20"/>
          <w:szCs w:val="20"/>
          <w:lang w:eastAsia="ar-SA"/>
        </w:rPr>
        <w:t>5) jeżeli zamawiający może stwierdzić, na podstawie wiarygodnych przesłanek, że wykonawca zawarł</w:t>
      </w:r>
      <w:r w:rsidRPr="00CB5CA0">
        <w:rPr>
          <w:rFonts w:ascii="Trebuchet MS" w:eastAsia="Calibri" w:hAnsi="Trebuchet MS"/>
          <w:sz w:val="20"/>
          <w:szCs w:val="20"/>
          <w:lang w:eastAsia="ar-SA"/>
        </w:rPr>
        <w:br/>
        <w:t>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w:t>
      </w:r>
      <w:r w:rsidRPr="00CB5CA0">
        <w:rPr>
          <w:rFonts w:ascii="Trebuchet MS" w:eastAsia="Calibri" w:hAnsi="Trebuchet MS"/>
          <w:sz w:val="20"/>
          <w:szCs w:val="20"/>
          <w:lang w:eastAsia="ar-SA"/>
        </w:rPr>
        <w:br/>
        <w:t>do udziału w postępowaniu, chyba że wykażą, że przygotowali te oferty lub wnioski niezależnie od siebie;</w:t>
      </w:r>
    </w:p>
    <w:p w:rsidR="00C93F2B" w:rsidRPr="00CB5CA0" w:rsidRDefault="00C93F2B" w:rsidP="00C93F2B">
      <w:pPr>
        <w:pStyle w:val="Standard"/>
        <w:ind w:left="284"/>
        <w:jc w:val="both"/>
        <w:rPr>
          <w:rFonts w:ascii="Trebuchet MS" w:hAnsi="Trebuchet MS"/>
          <w:sz w:val="20"/>
          <w:szCs w:val="20"/>
        </w:rPr>
      </w:pPr>
      <w:r w:rsidRPr="00CB5CA0">
        <w:rPr>
          <w:rFonts w:ascii="Trebuchet MS" w:eastAsia="Calibri" w:hAnsi="Trebuchet MS"/>
          <w:sz w:val="20"/>
          <w:szCs w:val="20"/>
          <w:lang w:eastAsia="ar-SA"/>
        </w:rPr>
        <w:t>6) jeżeli, w przypadkach, o których mowa w art. 85 ust. 1 ustawy z 11 września 2019r. - Prawo zamówień publicznych,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w:t>
      </w:r>
      <w:r w:rsidRPr="00CB5CA0">
        <w:rPr>
          <w:rFonts w:ascii="Trebuchet MS" w:eastAsia="Calibri" w:hAnsi="Trebuchet MS"/>
          <w:sz w:val="20"/>
          <w:szCs w:val="20"/>
          <w:lang w:eastAsia="ar-SA"/>
        </w:rPr>
        <w:br/>
        <w:t>z udziału w postępowaniu o udzielenie zamówienia.</w:t>
      </w:r>
    </w:p>
    <w:p w:rsidR="00C93F2B" w:rsidRPr="00CB5CA0" w:rsidRDefault="00C93F2B" w:rsidP="00C93F2B">
      <w:pPr>
        <w:pStyle w:val="Standard"/>
        <w:ind w:left="283"/>
        <w:jc w:val="both"/>
        <w:rPr>
          <w:rFonts w:ascii="Trebuchet MS" w:hAnsi="Trebuchet MS"/>
          <w:sz w:val="20"/>
          <w:szCs w:val="20"/>
        </w:rPr>
      </w:pPr>
      <w:r w:rsidRPr="00CB5CA0">
        <w:rPr>
          <w:rFonts w:ascii="Trebuchet MS" w:eastAsia="Calibri" w:hAnsi="Trebuchet MS"/>
          <w:sz w:val="20"/>
          <w:szCs w:val="20"/>
          <w:lang w:eastAsia="ar-SA"/>
        </w:rPr>
        <w:t>7) w przypadkach wskazanych w przepisie art. 7 ust. 1 ustawy z dnia 13 kwietnia 2022r. o szczególnych rozwiązaniach w zakresie przeciwdziałania wspieraniu agresji na Ukrainę oraz służących ochronie bezpieczeństwa narodowego - okres wykluczenia ustala się na podstawie przepisów wskazanej ustawy.</w:t>
      </w:r>
    </w:p>
    <w:p w:rsidR="00C93F2B" w:rsidRPr="00CB5CA0" w:rsidRDefault="00C93F2B" w:rsidP="00C93F2B">
      <w:pPr>
        <w:pStyle w:val="Standard"/>
        <w:jc w:val="both"/>
        <w:rPr>
          <w:rFonts w:ascii="Trebuchet MS" w:eastAsia="Calibri" w:hAnsi="Trebuchet MS"/>
          <w:sz w:val="20"/>
          <w:szCs w:val="20"/>
          <w:lang w:eastAsia="ar-SA"/>
        </w:rPr>
      </w:pPr>
    </w:p>
    <w:p w:rsidR="00C93F2B" w:rsidRPr="00CB5CA0" w:rsidRDefault="00C93F2B" w:rsidP="00C93F2B">
      <w:pPr>
        <w:pStyle w:val="Standard"/>
        <w:ind w:left="284"/>
        <w:jc w:val="both"/>
        <w:rPr>
          <w:rFonts w:ascii="Trebuchet MS" w:eastAsia="Calibri" w:hAnsi="Trebuchet MS"/>
          <w:sz w:val="20"/>
          <w:szCs w:val="20"/>
          <w:lang w:eastAsia="ar-SA"/>
        </w:rPr>
      </w:pPr>
      <w:r w:rsidRPr="00CB5CA0">
        <w:rPr>
          <w:rFonts w:ascii="Trebuchet MS" w:eastAsia="Calibri" w:hAnsi="Trebuchet MS"/>
          <w:sz w:val="20"/>
          <w:szCs w:val="20"/>
          <w:lang w:eastAsia="ar-SA"/>
        </w:rPr>
        <w:t>Wystąpienie, którejkolwiek z wyżej wymienionych sytuacji skutkuje wykluczeniem Wykonawcy</w:t>
      </w:r>
      <w:r w:rsidRPr="00CB5CA0">
        <w:rPr>
          <w:rFonts w:ascii="Trebuchet MS" w:eastAsia="Calibri" w:hAnsi="Trebuchet MS"/>
          <w:sz w:val="20"/>
          <w:szCs w:val="20"/>
          <w:lang w:eastAsia="ar-SA"/>
        </w:rPr>
        <w:br/>
        <w:t>z postępowania. Ofertę Wykonawcy wykluczonego uznaje się za odrzuconą.</w:t>
      </w:r>
    </w:p>
    <w:p w:rsidR="002A2F95" w:rsidRPr="004D3929" w:rsidRDefault="002A2F95" w:rsidP="007B156F">
      <w:pPr>
        <w:pStyle w:val="Akapitzlist"/>
        <w:ind w:left="0"/>
        <w:jc w:val="both"/>
        <w:rPr>
          <w:rFonts w:ascii="Trebuchet MS" w:hAnsi="Trebuchet MS"/>
          <w:sz w:val="20"/>
          <w:szCs w:val="20"/>
        </w:rPr>
      </w:pPr>
    </w:p>
    <w:p w:rsidR="002A2F95" w:rsidRPr="004D3929" w:rsidRDefault="002A2F95" w:rsidP="00FD512D">
      <w:pPr>
        <w:pStyle w:val="Akapitzlist"/>
        <w:numPr>
          <w:ilvl w:val="0"/>
          <w:numId w:val="7"/>
        </w:numPr>
        <w:spacing w:line="276" w:lineRule="auto"/>
        <w:jc w:val="both"/>
        <w:rPr>
          <w:rFonts w:ascii="Trebuchet MS" w:eastAsia="Calibri" w:hAnsi="Trebuchet MS"/>
          <w:b/>
          <w:sz w:val="20"/>
          <w:szCs w:val="20"/>
        </w:rPr>
      </w:pPr>
      <w:r w:rsidRPr="004D3929">
        <w:rPr>
          <w:rFonts w:ascii="Trebuchet MS" w:eastAsia="Calibri" w:hAnsi="Trebuchet MS"/>
          <w:b/>
          <w:sz w:val="20"/>
          <w:szCs w:val="20"/>
        </w:rPr>
        <w:t>Warunki udziału w postępowaniu:</w:t>
      </w:r>
    </w:p>
    <w:p w:rsidR="002A2F95" w:rsidRPr="004D3929" w:rsidRDefault="002A2F95" w:rsidP="002A2F95">
      <w:pPr>
        <w:suppressAutoHyphens w:val="0"/>
        <w:ind w:left="1080"/>
        <w:jc w:val="both"/>
        <w:rPr>
          <w:rFonts w:ascii="Trebuchet MS" w:hAnsi="Trebuchet MS"/>
          <w:sz w:val="20"/>
          <w:szCs w:val="20"/>
          <w:lang w:eastAsia="pl-PL"/>
        </w:rPr>
      </w:pPr>
    </w:p>
    <w:p w:rsidR="002A2F95" w:rsidRPr="004D3929" w:rsidRDefault="002A2F95" w:rsidP="002A2F95">
      <w:pPr>
        <w:ind w:firstLine="360"/>
        <w:rPr>
          <w:rFonts w:ascii="Trebuchet MS" w:hAnsi="Trebuchet MS"/>
          <w:sz w:val="20"/>
          <w:szCs w:val="20"/>
          <w:lang w:eastAsia="pl-PL"/>
        </w:rPr>
      </w:pPr>
      <w:r w:rsidRPr="004D3929">
        <w:rPr>
          <w:rFonts w:ascii="Trebuchet MS" w:hAnsi="Trebuchet MS"/>
          <w:b/>
          <w:sz w:val="20"/>
          <w:szCs w:val="20"/>
          <w:lang w:eastAsia="pl-PL"/>
        </w:rPr>
        <w:t>Wiedza i doświadczenie:</w:t>
      </w:r>
    </w:p>
    <w:p w:rsidR="002A2F95" w:rsidRPr="00041D08" w:rsidRDefault="002A2F95" w:rsidP="002A2F95">
      <w:pPr>
        <w:suppressAutoHyphens w:val="0"/>
        <w:ind w:left="360"/>
        <w:jc w:val="both"/>
        <w:rPr>
          <w:rFonts w:ascii="Trebuchet MS" w:hAnsi="Trebuchet MS"/>
          <w:sz w:val="20"/>
          <w:szCs w:val="20"/>
          <w:lang w:eastAsia="pl-PL"/>
        </w:rPr>
      </w:pPr>
      <w:r w:rsidRPr="00041D08">
        <w:rPr>
          <w:rFonts w:ascii="Trebuchet MS" w:hAnsi="Trebuchet MS"/>
          <w:sz w:val="20"/>
          <w:szCs w:val="20"/>
          <w:lang w:eastAsia="pl-PL"/>
        </w:rPr>
        <w:t xml:space="preserve">Zamawiający uzna, że Wykonawca spełnia warunek, jeżeli wykaże, iż w okresie </w:t>
      </w:r>
      <w:r w:rsidRPr="00041D08">
        <w:rPr>
          <w:rFonts w:ascii="Trebuchet MS" w:hAnsi="Trebuchet MS"/>
          <w:b/>
          <w:sz w:val="20"/>
          <w:szCs w:val="20"/>
          <w:lang w:eastAsia="pl-PL"/>
        </w:rPr>
        <w:t>ostatnich 3 lat</w:t>
      </w:r>
      <w:r w:rsidRPr="00041D08">
        <w:rPr>
          <w:rFonts w:ascii="Trebuchet MS" w:hAnsi="Trebuchet MS"/>
          <w:sz w:val="20"/>
          <w:szCs w:val="20"/>
          <w:lang w:eastAsia="pl-PL"/>
        </w:rPr>
        <w:t xml:space="preserve"> przed upływem terminu składania ofert, a w przypadku gdy okres prowadzenia działalności jest krótszy w tym okresie, wykonał należycie co najmniej </w:t>
      </w:r>
      <w:r w:rsidR="00041D08" w:rsidRPr="00041D08">
        <w:rPr>
          <w:rFonts w:ascii="Trebuchet MS" w:hAnsi="Trebuchet MS"/>
          <w:b/>
          <w:sz w:val="20"/>
          <w:szCs w:val="20"/>
          <w:lang w:eastAsia="pl-PL"/>
        </w:rPr>
        <w:t>2</w:t>
      </w:r>
      <w:r w:rsidRPr="00041D08">
        <w:rPr>
          <w:rFonts w:ascii="Trebuchet MS" w:hAnsi="Trebuchet MS"/>
          <w:b/>
          <w:sz w:val="20"/>
          <w:szCs w:val="20"/>
          <w:lang w:eastAsia="pl-PL"/>
        </w:rPr>
        <w:t xml:space="preserve"> dostawy,</w:t>
      </w:r>
      <w:r w:rsidRPr="00041D08">
        <w:rPr>
          <w:rFonts w:ascii="Trebuchet MS" w:hAnsi="Trebuchet MS"/>
          <w:sz w:val="20"/>
          <w:szCs w:val="20"/>
          <w:lang w:eastAsia="pl-PL"/>
        </w:rPr>
        <w:t xml:space="preserve"> o charakterze i złożoności porównywalnej z zakresem niniejszego zamówienia.</w:t>
      </w:r>
    </w:p>
    <w:p w:rsidR="00041D08" w:rsidRPr="00041D08" w:rsidRDefault="00041D08" w:rsidP="00041D08">
      <w:pPr>
        <w:widowControl w:val="0"/>
        <w:adjustRightInd w:val="0"/>
        <w:ind w:left="360"/>
        <w:jc w:val="both"/>
        <w:textAlignment w:val="baseline"/>
        <w:rPr>
          <w:rFonts w:ascii="Trebuchet MS" w:hAnsi="Trebuchet MS"/>
          <w:sz w:val="20"/>
          <w:szCs w:val="20"/>
        </w:rPr>
      </w:pPr>
      <w:r w:rsidRPr="00041D08">
        <w:rPr>
          <w:rFonts w:ascii="Trebuchet MS" w:hAnsi="Trebuchet MS"/>
          <w:sz w:val="20"/>
          <w:szCs w:val="20"/>
        </w:rPr>
        <w:t>Za wykonanie dostaw o charakterze i złożoności porównywalnej z zakresem niniejszego zamówienia uważa się dostawy materiałów elektrycz</w:t>
      </w:r>
      <w:r>
        <w:rPr>
          <w:rFonts w:ascii="Trebuchet MS" w:hAnsi="Trebuchet MS"/>
          <w:sz w:val="20"/>
          <w:szCs w:val="20"/>
        </w:rPr>
        <w:t xml:space="preserve">nych o wartości min. 50.000 </w:t>
      </w:r>
      <w:r w:rsidRPr="00041D08">
        <w:rPr>
          <w:rFonts w:ascii="Trebuchet MS" w:hAnsi="Trebuchet MS"/>
          <w:sz w:val="20"/>
          <w:szCs w:val="20"/>
        </w:rPr>
        <w:t xml:space="preserve">zł netto </w:t>
      </w:r>
      <w:r>
        <w:rPr>
          <w:rFonts w:ascii="Trebuchet MS" w:hAnsi="Trebuchet MS"/>
          <w:sz w:val="20"/>
          <w:szCs w:val="20"/>
        </w:rPr>
        <w:t xml:space="preserve">w ramach jednego </w:t>
      </w:r>
      <w:r w:rsidRPr="00041D08">
        <w:rPr>
          <w:rFonts w:ascii="Trebuchet MS" w:hAnsi="Trebuchet MS"/>
          <w:sz w:val="20"/>
          <w:szCs w:val="20"/>
        </w:rPr>
        <w:t>zamówienia lub umowy.</w:t>
      </w:r>
    </w:p>
    <w:p w:rsidR="002A2F95" w:rsidRPr="004D3929" w:rsidRDefault="002A2F95" w:rsidP="002A2F95">
      <w:pPr>
        <w:suppressAutoHyphens w:val="0"/>
        <w:jc w:val="center"/>
        <w:rPr>
          <w:rFonts w:ascii="Trebuchet MS" w:hAnsi="Trebuchet MS"/>
          <w:sz w:val="20"/>
          <w:szCs w:val="20"/>
          <w:lang w:eastAsia="pl-PL"/>
        </w:rPr>
      </w:pPr>
    </w:p>
    <w:p w:rsidR="002A2F95" w:rsidRPr="004D3929" w:rsidRDefault="002A2F95" w:rsidP="00FD512D">
      <w:pPr>
        <w:widowControl w:val="0"/>
        <w:numPr>
          <w:ilvl w:val="0"/>
          <w:numId w:val="7"/>
        </w:numPr>
        <w:suppressAutoHyphens w:val="0"/>
        <w:spacing w:after="160" w:line="252" w:lineRule="auto"/>
        <w:jc w:val="both"/>
        <w:rPr>
          <w:rFonts w:ascii="Trebuchet MS" w:hAnsi="Trebuchet MS"/>
          <w:b/>
          <w:sz w:val="20"/>
          <w:szCs w:val="20"/>
          <w:lang w:eastAsia="pl-PL"/>
        </w:rPr>
      </w:pPr>
      <w:r w:rsidRPr="004D3929">
        <w:rPr>
          <w:rFonts w:ascii="Trebuchet MS" w:eastAsia="Verdana" w:hAnsi="Trebuchet MS"/>
          <w:b/>
          <w:sz w:val="20"/>
          <w:szCs w:val="20"/>
          <w:lang w:eastAsia="pl-PL"/>
        </w:rPr>
        <w:t>Warunki wymagane od Wykonawców (warunki współpracy)</w:t>
      </w:r>
    </w:p>
    <w:p w:rsidR="002A2F95" w:rsidRPr="004D3929" w:rsidRDefault="002A2F95" w:rsidP="00FD512D">
      <w:pPr>
        <w:widowControl w:val="0"/>
        <w:numPr>
          <w:ilvl w:val="0"/>
          <w:numId w:val="26"/>
        </w:numPr>
        <w:suppressAutoHyphens w:val="0"/>
        <w:adjustRightInd w:val="0"/>
        <w:jc w:val="both"/>
        <w:textAlignment w:val="baseline"/>
        <w:rPr>
          <w:rFonts w:ascii="Trebuchet MS" w:hAnsi="Trebuchet MS"/>
          <w:sz w:val="20"/>
          <w:szCs w:val="20"/>
          <w:lang w:eastAsia="pl-PL"/>
        </w:rPr>
      </w:pPr>
      <w:r w:rsidRPr="004D3929">
        <w:rPr>
          <w:rFonts w:ascii="Trebuchet MS" w:hAnsi="Trebuchet MS"/>
          <w:sz w:val="20"/>
          <w:szCs w:val="20"/>
          <w:lang w:eastAsia="pl-PL"/>
        </w:rPr>
        <w:t xml:space="preserve">Zamawiany towar Wykonawca dostarczy własnym środkiem transportu lub za pośrednictwem </w:t>
      </w:r>
    </w:p>
    <w:p w:rsidR="002A2F95" w:rsidRPr="004D3929" w:rsidRDefault="002A2F95" w:rsidP="002A2F95">
      <w:pPr>
        <w:widowControl w:val="0"/>
        <w:adjustRightInd w:val="0"/>
        <w:ind w:left="360"/>
        <w:jc w:val="both"/>
        <w:textAlignment w:val="baseline"/>
        <w:rPr>
          <w:rFonts w:ascii="Trebuchet MS" w:hAnsi="Trebuchet MS"/>
          <w:sz w:val="20"/>
          <w:szCs w:val="20"/>
          <w:lang w:eastAsia="pl-PL"/>
        </w:rPr>
      </w:pPr>
      <w:r w:rsidRPr="004D3929">
        <w:rPr>
          <w:rFonts w:ascii="Trebuchet MS" w:hAnsi="Trebuchet MS"/>
          <w:sz w:val="20"/>
          <w:szCs w:val="20"/>
          <w:lang w:eastAsia="pl-PL"/>
        </w:rPr>
        <w:t xml:space="preserve">wybranego przez siebie przewoźnika do magazynu Zamawiającego (PWiK Sp. z o.o. w Rudzie Śląskiej, </w:t>
      </w:r>
      <w:r w:rsidR="00C93F2B">
        <w:rPr>
          <w:rFonts w:ascii="Trebuchet MS" w:hAnsi="Trebuchet MS"/>
          <w:sz w:val="20"/>
          <w:szCs w:val="20"/>
          <w:lang w:eastAsia="pl-PL"/>
        </w:rPr>
        <w:br/>
      </w:r>
      <w:r w:rsidRPr="004D3929">
        <w:rPr>
          <w:rFonts w:ascii="Trebuchet MS" w:hAnsi="Trebuchet MS"/>
          <w:sz w:val="20"/>
          <w:szCs w:val="20"/>
          <w:lang w:eastAsia="pl-PL"/>
        </w:rPr>
        <w:t>ul. Pokoju 13, 41-710 Ruda Śląska);</w:t>
      </w:r>
    </w:p>
    <w:p w:rsidR="002A2F95" w:rsidRPr="004D3929" w:rsidRDefault="002A2F95" w:rsidP="002A2F95">
      <w:pPr>
        <w:widowControl w:val="0"/>
        <w:adjustRightInd w:val="0"/>
        <w:ind w:left="360"/>
        <w:jc w:val="both"/>
        <w:textAlignment w:val="baseline"/>
        <w:rPr>
          <w:rFonts w:ascii="Trebuchet MS" w:hAnsi="Trebuchet MS"/>
          <w:sz w:val="20"/>
          <w:szCs w:val="20"/>
          <w:lang w:eastAsia="pl-PL"/>
        </w:rPr>
      </w:pPr>
      <w:r w:rsidRPr="004D3929">
        <w:rPr>
          <w:rFonts w:ascii="Trebuchet MS" w:hAnsi="Trebuchet MS"/>
          <w:sz w:val="20"/>
          <w:szCs w:val="20"/>
          <w:lang w:eastAsia="pl-PL"/>
        </w:rPr>
        <w:t>b)  koszty transportu na miejsce przeznaczenia ponosi Wykonawca;</w:t>
      </w:r>
    </w:p>
    <w:p w:rsidR="002A2F95" w:rsidRDefault="002A2F95" w:rsidP="002A2F95">
      <w:pPr>
        <w:widowControl w:val="0"/>
        <w:adjustRightInd w:val="0"/>
        <w:ind w:left="360"/>
        <w:jc w:val="both"/>
        <w:textAlignment w:val="baseline"/>
        <w:rPr>
          <w:rFonts w:ascii="Trebuchet MS" w:hAnsi="Trebuchet MS"/>
          <w:sz w:val="20"/>
          <w:szCs w:val="20"/>
        </w:rPr>
      </w:pPr>
      <w:r w:rsidRPr="004D3929">
        <w:rPr>
          <w:rFonts w:ascii="Trebuchet MS" w:hAnsi="Trebuchet MS"/>
          <w:sz w:val="20"/>
          <w:szCs w:val="20"/>
          <w:lang w:eastAsia="pl-PL"/>
        </w:rPr>
        <w:t xml:space="preserve">c) </w:t>
      </w:r>
      <w:r w:rsidRPr="004D3929">
        <w:rPr>
          <w:rFonts w:ascii="Trebuchet MS" w:hAnsi="Trebuchet MS"/>
          <w:sz w:val="20"/>
          <w:szCs w:val="20"/>
        </w:rPr>
        <w:t xml:space="preserve">dostawy będą odbywały się wg potrzeb Zamawiającego na podstawie odrębnego zamówienia składanego każdorazowo telefonicznie lub mailem, z podaniem asortymentu i wielkości dostaw </w:t>
      </w:r>
      <w:r w:rsidRPr="00C93F2B">
        <w:rPr>
          <w:rFonts w:ascii="Trebuchet MS" w:hAnsi="Trebuchet MS"/>
          <w:sz w:val="20"/>
          <w:szCs w:val="20"/>
        </w:rPr>
        <w:t>(mini</w:t>
      </w:r>
      <w:r w:rsidR="001D18FB">
        <w:rPr>
          <w:rFonts w:ascii="Trebuchet MS" w:hAnsi="Trebuchet MS"/>
          <w:sz w:val="20"/>
          <w:szCs w:val="20"/>
        </w:rPr>
        <w:t>malne jednorazowe zamówienie nie będzie niższe niż</w:t>
      </w:r>
      <w:r w:rsidRPr="00C93F2B">
        <w:rPr>
          <w:rFonts w:ascii="Trebuchet MS" w:hAnsi="Trebuchet MS"/>
          <w:sz w:val="20"/>
          <w:szCs w:val="20"/>
        </w:rPr>
        <w:t xml:space="preserve"> 50,00 zł);</w:t>
      </w:r>
    </w:p>
    <w:p w:rsidR="00F8683E" w:rsidRPr="00C93F2B" w:rsidRDefault="00F8683E" w:rsidP="002A2F95">
      <w:pPr>
        <w:widowControl w:val="0"/>
        <w:adjustRightInd w:val="0"/>
        <w:ind w:left="360"/>
        <w:jc w:val="both"/>
        <w:textAlignment w:val="baseline"/>
        <w:rPr>
          <w:rFonts w:ascii="Trebuchet MS" w:hAnsi="Trebuchet MS"/>
          <w:sz w:val="20"/>
          <w:szCs w:val="20"/>
          <w:lang w:eastAsia="pl-PL"/>
        </w:rPr>
      </w:pPr>
    </w:p>
    <w:p w:rsidR="002A2F95" w:rsidRPr="004D3929" w:rsidRDefault="002A2F95" w:rsidP="00FD512D">
      <w:pPr>
        <w:widowControl w:val="0"/>
        <w:numPr>
          <w:ilvl w:val="0"/>
          <w:numId w:val="27"/>
        </w:numPr>
        <w:suppressAutoHyphens w:val="0"/>
        <w:jc w:val="both"/>
        <w:textAlignment w:val="baseline"/>
        <w:rPr>
          <w:rFonts w:ascii="Trebuchet MS" w:hAnsi="Trebuchet MS"/>
          <w:sz w:val="20"/>
          <w:szCs w:val="20"/>
        </w:rPr>
      </w:pPr>
      <w:r w:rsidRPr="004D3929">
        <w:rPr>
          <w:rFonts w:ascii="Trebuchet MS" w:hAnsi="Trebuchet MS"/>
          <w:sz w:val="20"/>
          <w:szCs w:val="20"/>
        </w:rPr>
        <w:lastRenderedPageBreak/>
        <w:t xml:space="preserve">terminy dostaw: </w:t>
      </w:r>
    </w:p>
    <w:p w:rsidR="002A2F95" w:rsidRPr="004D3929" w:rsidRDefault="002A2F95" w:rsidP="002A2F95">
      <w:pPr>
        <w:widowControl w:val="0"/>
        <w:ind w:left="426"/>
        <w:jc w:val="both"/>
        <w:textAlignment w:val="baseline"/>
        <w:rPr>
          <w:rFonts w:ascii="Trebuchet MS" w:hAnsi="Trebuchet MS"/>
          <w:sz w:val="20"/>
          <w:szCs w:val="20"/>
        </w:rPr>
      </w:pPr>
      <w:r w:rsidRPr="004D3929">
        <w:rPr>
          <w:rFonts w:ascii="Trebuchet MS" w:hAnsi="Trebuchet MS"/>
          <w:sz w:val="20"/>
          <w:szCs w:val="20"/>
        </w:rPr>
        <w:t>- do 4 dni od złożenia zamówienia - materiały standardowe</w:t>
      </w:r>
    </w:p>
    <w:p w:rsidR="002A2F95" w:rsidRPr="004D3929" w:rsidRDefault="002A2F95" w:rsidP="002A2F95">
      <w:pPr>
        <w:widowControl w:val="0"/>
        <w:ind w:left="426"/>
        <w:jc w:val="both"/>
        <w:textAlignment w:val="baseline"/>
        <w:rPr>
          <w:rFonts w:ascii="Trebuchet MS" w:hAnsi="Trebuchet MS"/>
          <w:color w:val="FF0000"/>
          <w:sz w:val="20"/>
          <w:szCs w:val="20"/>
        </w:rPr>
      </w:pPr>
      <w:r w:rsidRPr="004D3929">
        <w:rPr>
          <w:rFonts w:ascii="Trebuchet MS" w:hAnsi="Trebuchet MS"/>
          <w:sz w:val="20"/>
          <w:szCs w:val="20"/>
        </w:rPr>
        <w:t>- do 4 tygodni od złożenia zamówienia – materiały pozostałe;</w:t>
      </w:r>
    </w:p>
    <w:p w:rsidR="002A2F95" w:rsidRPr="004D3929" w:rsidRDefault="002A2F95" w:rsidP="002A2F95">
      <w:pPr>
        <w:widowControl w:val="0"/>
        <w:ind w:left="426"/>
        <w:jc w:val="both"/>
        <w:textAlignment w:val="baseline"/>
        <w:rPr>
          <w:rFonts w:ascii="Trebuchet MS" w:hAnsi="Trebuchet MS"/>
          <w:color w:val="FF0000"/>
          <w:sz w:val="20"/>
          <w:szCs w:val="20"/>
        </w:rPr>
      </w:pPr>
      <w:r w:rsidRPr="004D3929">
        <w:rPr>
          <w:rFonts w:ascii="Trebuchet MS" w:hAnsi="Trebuchet MS"/>
          <w:sz w:val="20"/>
          <w:szCs w:val="20"/>
        </w:rPr>
        <w:t>e) Wykonawca przyjmuje do wiadomości, iż ilości podane w przedmiocie zamówienia są ilościami przewidywanymi i nie stanowią zobowiązania Zamawiającego do dokonania zakupu;</w:t>
      </w:r>
    </w:p>
    <w:p w:rsidR="002A2F95" w:rsidRPr="004D3929" w:rsidRDefault="002A2F95" w:rsidP="002A2F95">
      <w:pPr>
        <w:widowControl w:val="0"/>
        <w:ind w:left="426"/>
        <w:jc w:val="both"/>
        <w:textAlignment w:val="baseline"/>
        <w:rPr>
          <w:rFonts w:ascii="Trebuchet MS" w:hAnsi="Trebuchet MS"/>
          <w:color w:val="FF0000"/>
          <w:sz w:val="20"/>
          <w:szCs w:val="20"/>
        </w:rPr>
      </w:pPr>
      <w:r w:rsidRPr="004D3929">
        <w:rPr>
          <w:rFonts w:ascii="Trebuchet MS" w:hAnsi="Trebuchet MS"/>
          <w:sz w:val="20"/>
          <w:szCs w:val="20"/>
        </w:rPr>
        <w:t>f) W przypadku wycofania z produkcji któregokolwiek z towarów, o których mowa w ofercie Wykonawca zapewni dostarczenie po  tej samej cenie towaru o parametrach nie gorszych od wycofanego, po uprzednim uzgodnieniu takiej zamiany  z przedstawicielem PWiK;</w:t>
      </w:r>
    </w:p>
    <w:p w:rsidR="002A2F95" w:rsidRPr="004D3929" w:rsidRDefault="002A2F95" w:rsidP="002A2F95">
      <w:pPr>
        <w:widowControl w:val="0"/>
        <w:ind w:left="426"/>
        <w:jc w:val="both"/>
        <w:textAlignment w:val="baseline"/>
        <w:rPr>
          <w:rFonts w:ascii="Trebuchet MS" w:hAnsi="Trebuchet MS"/>
          <w:color w:val="FF0000"/>
          <w:sz w:val="20"/>
          <w:szCs w:val="20"/>
        </w:rPr>
      </w:pPr>
      <w:r w:rsidRPr="004D3929">
        <w:rPr>
          <w:rFonts w:ascii="Trebuchet MS" w:hAnsi="Trebuchet MS"/>
          <w:sz w:val="20"/>
          <w:szCs w:val="20"/>
        </w:rPr>
        <w:t>g) Wykonawca udziela Zamawiającemu 24-miesięcznej gwarancji jakości bez zastrzeżeń co do tych dostarczonych towarów, co do których w Specyfikacji w załączniku nr 1, w kolumnie „gwarancja” wpisano cyfrę 24;</w:t>
      </w:r>
    </w:p>
    <w:p w:rsidR="002A2F95" w:rsidRPr="004D3929" w:rsidRDefault="002A2F95" w:rsidP="002A2F95">
      <w:pPr>
        <w:widowControl w:val="0"/>
        <w:ind w:left="426"/>
        <w:jc w:val="both"/>
        <w:textAlignment w:val="baseline"/>
        <w:rPr>
          <w:rFonts w:ascii="Trebuchet MS" w:hAnsi="Trebuchet MS"/>
          <w:color w:val="FF0000"/>
          <w:sz w:val="20"/>
          <w:szCs w:val="20"/>
        </w:rPr>
      </w:pPr>
      <w:r w:rsidRPr="004D3929">
        <w:rPr>
          <w:rFonts w:ascii="Trebuchet MS" w:hAnsi="Trebuchet MS"/>
          <w:sz w:val="20"/>
          <w:szCs w:val="20"/>
        </w:rPr>
        <w:t>h) W okresie gwarancji, w przypadku awarii dostarczonych materiałów elektrycznych, przedstawiciel Oferenta lub wyznaczona przez niego osoba, winien zgłosić się do Zamawiającego do 2 dni od momentu zgłoszenia awarii dostarczonych materiałów elektrycznych;</w:t>
      </w:r>
    </w:p>
    <w:p w:rsidR="002A2F95" w:rsidRPr="004D3929" w:rsidRDefault="002A2F95" w:rsidP="002A2F95">
      <w:pPr>
        <w:widowControl w:val="0"/>
        <w:ind w:left="426"/>
        <w:jc w:val="both"/>
        <w:textAlignment w:val="baseline"/>
        <w:rPr>
          <w:rFonts w:ascii="Trebuchet MS" w:hAnsi="Trebuchet MS"/>
          <w:sz w:val="20"/>
          <w:szCs w:val="20"/>
        </w:rPr>
      </w:pPr>
      <w:r w:rsidRPr="004D3929">
        <w:rPr>
          <w:rFonts w:ascii="Trebuchet MS" w:hAnsi="Trebuchet MS"/>
          <w:sz w:val="20"/>
          <w:szCs w:val="20"/>
        </w:rPr>
        <w:t>i) Wykonawca pokrywa pełne koszty serwisu gwarancyjnego;</w:t>
      </w:r>
    </w:p>
    <w:p w:rsidR="00E0071E" w:rsidRPr="004D3929" w:rsidRDefault="002A2F95" w:rsidP="002A2F95">
      <w:pPr>
        <w:widowControl w:val="0"/>
        <w:ind w:left="426"/>
        <w:jc w:val="both"/>
        <w:textAlignment w:val="baseline"/>
        <w:rPr>
          <w:rFonts w:ascii="Trebuchet MS" w:hAnsi="Trebuchet MS"/>
          <w:color w:val="FF0000"/>
          <w:sz w:val="20"/>
          <w:szCs w:val="20"/>
        </w:rPr>
      </w:pPr>
      <w:r w:rsidRPr="004D3929">
        <w:rPr>
          <w:rFonts w:ascii="Trebuchet MS" w:hAnsi="Trebuchet MS"/>
          <w:sz w:val="20"/>
          <w:szCs w:val="20"/>
        </w:rPr>
        <w:t xml:space="preserve">j) Oferowane materiały elektryczne powinny być wyprodukowane przez producenta wskazanego </w:t>
      </w:r>
      <w:r w:rsidRPr="004D3929">
        <w:rPr>
          <w:rFonts w:ascii="Trebuchet MS" w:hAnsi="Trebuchet MS"/>
          <w:sz w:val="20"/>
          <w:szCs w:val="20"/>
        </w:rPr>
        <w:br/>
        <w:t>w dokumencie - Formularz cenowy/przedmiot zamówienia stanowiący załącznik nr 1 do Specyfikacji.</w:t>
      </w:r>
    </w:p>
    <w:p w:rsidR="003F1D80" w:rsidRPr="004D3929" w:rsidRDefault="003F1D80" w:rsidP="00A36A43">
      <w:pPr>
        <w:rPr>
          <w:rFonts w:ascii="Trebuchet MS" w:hAnsi="Trebuchet MS"/>
          <w:b/>
          <w:sz w:val="20"/>
          <w:szCs w:val="20"/>
        </w:rPr>
      </w:pPr>
    </w:p>
    <w:p w:rsidR="00D30E84" w:rsidRPr="004D3929" w:rsidRDefault="00D30E84" w:rsidP="00CB5CA0">
      <w:pPr>
        <w:pStyle w:val="Nagwek1"/>
      </w:pPr>
      <w:r w:rsidRPr="004D3929">
        <w:t>§6 DOKUMENTY WYMAGANE OD WYKONAWCÓW</w:t>
      </w:r>
    </w:p>
    <w:p w:rsidR="002F6539" w:rsidRPr="004D3929" w:rsidRDefault="002F6539" w:rsidP="002F6539">
      <w:pPr>
        <w:jc w:val="both"/>
        <w:rPr>
          <w:rFonts w:ascii="Trebuchet MS" w:hAnsi="Trebuchet MS"/>
          <w:sz w:val="20"/>
          <w:szCs w:val="20"/>
        </w:rPr>
      </w:pPr>
    </w:p>
    <w:p w:rsidR="002F6539" w:rsidRPr="004D3929" w:rsidRDefault="002F6539" w:rsidP="002F6539">
      <w:pPr>
        <w:jc w:val="both"/>
        <w:rPr>
          <w:rFonts w:ascii="Trebuchet MS" w:hAnsi="Trebuchet MS"/>
          <w:b/>
          <w:bCs/>
          <w:sz w:val="20"/>
          <w:szCs w:val="20"/>
        </w:rPr>
      </w:pPr>
      <w:r w:rsidRPr="004D3929">
        <w:rPr>
          <w:rFonts w:ascii="Trebuchet MS" w:hAnsi="Trebuchet MS"/>
          <w:sz w:val="20"/>
          <w:szCs w:val="20"/>
        </w:rPr>
        <w:t xml:space="preserve">Do oferty napisanej na wymaganym formularzu ofertowym </w:t>
      </w:r>
      <w:r w:rsidRPr="004D3929">
        <w:rPr>
          <w:rFonts w:ascii="Trebuchet MS" w:hAnsi="Trebuchet MS"/>
          <w:b/>
          <w:sz w:val="20"/>
          <w:szCs w:val="20"/>
        </w:rPr>
        <w:t>(załącznik nr 2)</w:t>
      </w:r>
      <w:r w:rsidRPr="004D3929">
        <w:rPr>
          <w:rFonts w:ascii="Trebuchet MS" w:hAnsi="Trebuchet MS"/>
          <w:sz w:val="20"/>
          <w:szCs w:val="20"/>
        </w:rPr>
        <w:t xml:space="preserve"> należy dołączyć następujące info</w:t>
      </w:r>
      <w:r w:rsidR="00C93F2B">
        <w:rPr>
          <w:rFonts w:ascii="Trebuchet MS" w:hAnsi="Trebuchet MS"/>
          <w:sz w:val="20"/>
          <w:szCs w:val="20"/>
        </w:rPr>
        <w:t>rmacje, dokumenty, oświadczenia</w:t>
      </w:r>
      <w:r w:rsidRPr="004D3929">
        <w:rPr>
          <w:rFonts w:ascii="Trebuchet MS" w:hAnsi="Trebuchet MS"/>
          <w:b/>
          <w:sz w:val="20"/>
          <w:szCs w:val="20"/>
        </w:rPr>
        <w:t>:</w:t>
      </w:r>
    </w:p>
    <w:p w:rsidR="002F6539" w:rsidRPr="004D3929" w:rsidRDefault="00632243" w:rsidP="00FD512D">
      <w:pPr>
        <w:numPr>
          <w:ilvl w:val="0"/>
          <w:numId w:val="6"/>
        </w:numPr>
        <w:tabs>
          <w:tab w:val="left" w:pos="6605"/>
        </w:tabs>
        <w:jc w:val="both"/>
        <w:rPr>
          <w:rFonts w:ascii="Trebuchet MS" w:hAnsi="Trebuchet MS"/>
          <w:sz w:val="20"/>
          <w:szCs w:val="20"/>
        </w:rPr>
      </w:pPr>
      <w:r w:rsidRPr="004D3929">
        <w:rPr>
          <w:rFonts w:ascii="Trebuchet MS" w:hAnsi="Trebuchet MS"/>
          <w:sz w:val="20"/>
          <w:szCs w:val="20"/>
        </w:rPr>
        <w:t>Przedmiot Zamówienia/</w:t>
      </w:r>
      <w:r w:rsidR="002F6539" w:rsidRPr="004D3929">
        <w:rPr>
          <w:rFonts w:ascii="Trebuchet MS" w:hAnsi="Trebuchet MS"/>
          <w:sz w:val="20"/>
          <w:szCs w:val="20"/>
        </w:rPr>
        <w:t xml:space="preserve">Formularz Cenowy </w:t>
      </w:r>
      <w:r w:rsidR="002F6539" w:rsidRPr="004D3929">
        <w:rPr>
          <w:rFonts w:ascii="Trebuchet MS" w:hAnsi="Trebuchet MS"/>
          <w:b/>
          <w:sz w:val="20"/>
          <w:szCs w:val="20"/>
        </w:rPr>
        <w:t>(załącznik nr 1)</w:t>
      </w:r>
    </w:p>
    <w:p w:rsidR="002F6539" w:rsidRPr="004D3929" w:rsidRDefault="002F6539" w:rsidP="00FD512D">
      <w:pPr>
        <w:numPr>
          <w:ilvl w:val="0"/>
          <w:numId w:val="6"/>
        </w:numPr>
        <w:jc w:val="both"/>
        <w:rPr>
          <w:rFonts w:ascii="Trebuchet MS" w:hAnsi="Trebuchet MS"/>
          <w:sz w:val="20"/>
          <w:szCs w:val="20"/>
        </w:rPr>
      </w:pPr>
      <w:r w:rsidRPr="004D3929">
        <w:rPr>
          <w:rFonts w:ascii="Trebuchet MS" w:hAnsi="Trebuchet MS"/>
          <w:sz w:val="20"/>
          <w:szCs w:val="20"/>
        </w:rPr>
        <w:t xml:space="preserve">Oświadczenie Wykonawcy </w:t>
      </w:r>
      <w:r w:rsidRPr="004D3929">
        <w:rPr>
          <w:rFonts w:ascii="Trebuchet MS" w:hAnsi="Trebuchet MS"/>
          <w:b/>
          <w:sz w:val="20"/>
          <w:szCs w:val="20"/>
        </w:rPr>
        <w:t>(załącznik nr 3).</w:t>
      </w:r>
    </w:p>
    <w:p w:rsidR="002F6539" w:rsidRPr="004D3929" w:rsidRDefault="002F6539" w:rsidP="002F6539">
      <w:pPr>
        <w:ind w:left="360"/>
        <w:jc w:val="both"/>
        <w:rPr>
          <w:rFonts w:ascii="Trebuchet MS" w:hAnsi="Trebuchet MS"/>
          <w:sz w:val="20"/>
          <w:szCs w:val="20"/>
        </w:rPr>
      </w:pPr>
      <w:r w:rsidRPr="004D3929">
        <w:rPr>
          <w:rFonts w:ascii="Trebuchet MS" w:hAnsi="Trebuchet MS"/>
          <w:sz w:val="20"/>
          <w:szCs w:val="20"/>
        </w:rPr>
        <w:t>W przypadku Wykonawców wspólnie ubiegających się o udzielenie zamówienia, każdy z nich składa przedmiotowy dokument oddzielnie.</w:t>
      </w:r>
    </w:p>
    <w:p w:rsidR="002F6539" w:rsidRPr="004D3929" w:rsidRDefault="002F6539" w:rsidP="00FD512D">
      <w:pPr>
        <w:numPr>
          <w:ilvl w:val="0"/>
          <w:numId w:val="6"/>
        </w:numPr>
        <w:jc w:val="both"/>
        <w:rPr>
          <w:rFonts w:ascii="Trebuchet MS" w:hAnsi="Trebuchet MS"/>
          <w:sz w:val="20"/>
          <w:szCs w:val="20"/>
        </w:rPr>
      </w:pPr>
      <w:r w:rsidRPr="004D3929">
        <w:rPr>
          <w:rFonts w:ascii="Trebuchet MS" w:hAnsi="Trebuchet MS"/>
          <w:sz w:val="20"/>
          <w:szCs w:val="20"/>
        </w:rPr>
        <w:t xml:space="preserve">Wykaz wykonanych w ciągu ostatnich 3 lat dostaw </w:t>
      </w:r>
      <w:r w:rsidRPr="004D3929">
        <w:rPr>
          <w:rFonts w:ascii="Trebuchet MS" w:hAnsi="Trebuchet MS"/>
          <w:b/>
          <w:sz w:val="20"/>
          <w:szCs w:val="20"/>
        </w:rPr>
        <w:t>min. 3</w:t>
      </w:r>
      <w:r w:rsidRPr="004D3929">
        <w:rPr>
          <w:rFonts w:ascii="Trebuchet MS" w:hAnsi="Trebuchet MS"/>
          <w:sz w:val="20"/>
          <w:szCs w:val="20"/>
        </w:rPr>
        <w:t xml:space="preserve"> </w:t>
      </w:r>
      <w:r w:rsidRPr="004D3929">
        <w:rPr>
          <w:rFonts w:ascii="Trebuchet MS" w:hAnsi="Trebuchet MS"/>
          <w:b/>
          <w:sz w:val="20"/>
          <w:szCs w:val="20"/>
        </w:rPr>
        <w:t>(załącznik nr 4),</w:t>
      </w:r>
      <w:r w:rsidRPr="004D3929">
        <w:rPr>
          <w:rFonts w:ascii="Trebuchet MS" w:hAnsi="Trebuchet MS"/>
          <w:sz w:val="20"/>
          <w:szCs w:val="20"/>
        </w:rPr>
        <w:t xml:space="preserve"> </w:t>
      </w:r>
      <w:r w:rsidRPr="004D3929">
        <w:rPr>
          <w:rFonts w:ascii="Trebuchet MS" w:hAnsi="Trebuchet MS"/>
          <w:b/>
          <w:sz w:val="20"/>
          <w:szCs w:val="20"/>
        </w:rPr>
        <w:t>o których mowa</w:t>
      </w:r>
      <w:r w:rsidRPr="004D3929">
        <w:rPr>
          <w:rFonts w:ascii="Trebuchet MS" w:hAnsi="Trebuchet MS"/>
          <w:sz w:val="20"/>
          <w:szCs w:val="20"/>
        </w:rPr>
        <w:t xml:space="preserve"> </w:t>
      </w:r>
      <w:r w:rsidRPr="004D3929">
        <w:rPr>
          <w:rFonts w:ascii="Trebuchet MS" w:hAnsi="Trebuchet MS"/>
          <w:b/>
          <w:sz w:val="20"/>
          <w:szCs w:val="20"/>
        </w:rPr>
        <w:t>w</w:t>
      </w:r>
      <w:r w:rsidRPr="004D3929">
        <w:rPr>
          <w:rFonts w:ascii="Trebuchet MS" w:hAnsi="Trebuchet MS"/>
          <w:sz w:val="20"/>
          <w:szCs w:val="20"/>
        </w:rPr>
        <w:t xml:space="preserve"> </w:t>
      </w:r>
      <w:r w:rsidRPr="004D3929">
        <w:rPr>
          <w:rFonts w:ascii="Trebuchet MS" w:hAnsi="Trebuchet MS"/>
          <w:b/>
          <w:sz w:val="20"/>
          <w:szCs w:val="20"/>
        </w:rPr>
        <w:t xml:space="preserve">§ 5 ust. 3 Specyfikacji, </w:t>
      </w:r>
      <w:r w:rsidRPr="004D3929">
        <w:rPr>
          <w:rFonts w:ascii="Trebuchet MS" w:hAnsi="Trebuchet MS"/>
          <w:sz w:val="20"/>
          <w:szCs w:val="20"/>
        </w:rPr>
        <w:t xml:space="preserve">o charakterze i złożoności porównywalnej z zakresem niniejszego zamówienia, </w:t>
      </w:r>
      <w:r w:rsidR="00C93F2B">
        <w:rPr>
          <w:rFonts w:ascii="Trebuchet MS" w:hAnsi="Trebuchet MS"/>
          <w:sz w:val="20"/>
          <w:szCs w:val="20"/>
        </w:rPr>
        <w:br/>
      </w:r>
      <w:r w:rsidRPr="004D3929">
        <w:rPr>
          <w:rFonts w:ascii="Trebuchet MS" w:hAnsi="Trebuchet MS"/>
          <w:sz w:val="20"/>
          <w:szCs w:val="20"/>
        </w:rPr>
        <w:t xml:space="preserve">z podaniem ich wartości, dat wykonania oraz odbiorców. </w:t>
      </w:r>
    </w:p>
    <w:p w:rsidR="002F6539" w:rsidRPr="00C93F2B" w:rsidRDefault="002F6539" w:rsidP="002F6539">
      <w:pPr>
        <w:ind w:left="360"/>
        <w:jc w:val="both"/>
        <w:rPr>
          <w:rFonts w:ascii="Trebuchet MS" w:hAnsi="Trebuchet MS"/>
          <w:sz w:val="20"/>
          <w:szCs w:val="20"/>
        </w:rPr>
      </w:pPr>
      <w:r w:rsidRPr="00C93F2B">
        <w:rPr>
          <w:rFonts w:ascii="Trebuchet MS" w:hAnsi="Trebuchet MS"/>
          <w:sz w:val="20"/>
          <w:szCs w:val="20"/>
        </w:rPr>
        <w:t>W przypadku, gdy Zamawiający – PWiK Sp. z o.o. w Rudzie Śląskiej jest podmiotem, na rzecz którego dostawy zostały wcześniej wykonane, Wykonawca nie ma obowiązku przedkładania wykazu, o którym mowa powyżej.</w:t>
      </w:r>
    </w:p>
    <w:p w:rsidR="002F6539" w:rsidRPr="004D3929" w:rsidRDefault="002F6539" w:rsidP="00FD512D">
      <w:pPr>
        <w:numPr>
          <w:ilvl w:val="0"/>
          <w:numId w:val="6"/>
        </w:numPr>
        <w:jc w:val="both"/>
        <w:rPr>
          <w:rFonts w:ascii="Trebuchet MS" w:hAnsi="Trebuchet MS"/>
          <w:sz w:val="20"/>
          <w:szCs w:val="20"/>
        </w:rPr>
      </w:pPr>
      <w:r w:rsidRPr="004D3929">
        <w:rPr>
          <w:rFonts w:ascii="Trebuchet MS" w:hAnsi="Trebuchet MS"/>
          <w:sz w:val="20"/>
          <w:szCs w:val="20"/>
        </w:rPr>
        <w:t>W przypadku gdy Wykonawcę reprezentuje Pełnomocnik, do oferty ma być dołączone pełnomocnictwo podpisane przez osoby uprawnione do reprezentowania Wykonawcy. Z treści pełnomocnictwa winien wynikać zakres umocowania.</w:t>
      </w:r>
      <w:r w:rsidRPr="004D3929">
        <w:rPr>
          <w:rFonts w:ascii="Trebuchet MS" w:hAnsi="Trebuchet MS"/>
          <w:b/>
          <w:sz w:val="20"/>
          <w:szCs w:val="20"/>
        </w:rPr>
        <w:t xml:space="preserve"> </w:t>
      </w:r>
    </w:p>
    <w:p w:rsidR="002F6539" w:rsidRPr="004D3929" w:rsidRDefault="002F6539" w:rsidP="00FD512D">
      <w:pPr>
        <w:numPr>
          <w:ilvl w:val="0"/>
          <w:numId w:val="6"/>
        </w:numPr>
        <w:suppressAutoHyphens w:val="0"/>
        <w:jc w:val="both"/>
        <w:rPr>
          <w:rFonts w:ascii="Trebuchet MS" w:hAnsi="Trebuchet MS"/>
          <w:sz w:val="20"/>
          <w:szCs w:val="20"/>
        </w:rPr>
      </w:pPr>
      <w:r w:rsidRPr="004D3929">
        <w:rPr>
          <w:rFonts w:ascii="Trebuchet MS" w:hAnsi="Trebuchet MS"/>
          <w:sz w:val="20"/>
          <w:szCs w:val="20"/>
        </w:rPr>
        <w:t xml:space="preserve">Wykonawcy wspólnie ubiegający się o zamówienie ustanawiają Pełnomocnika (Lidera) </w:t>
      </w:r>
      <w:r w:rsidRPr="004D3929">
        <w:rPr>
          <w:rFonts w:ascii="Trebuchet MS" w:hAnsi="Trebuchet MS"/>
          <w:sz w:val="20"/>
          <w:szCs w:val="20"/>
        </w:rPr>
        <w:br/>
        <w:t>do reprezentowania ich w postępowaniu albo do reprezentowania i zawarcia umowy w sprawie wykonania zamówienia. Przedmiotowe Pełnomocnictwo należy dołączyć do oferty.</w:t>
      </w:r>
      <w:r w:rsidRPr="004D3929">
        <w:rPr>
          <w:rFonts w:ascii="Trebuchet MS" w:hAnsi="Trebuchet MS"/>
          <w:b/>
          <w:sz w:val="20"/>
          <w:szCs w:val="20"/>
        </w:rPr>
        <w:t xml:space="preserve"> </w:t>
      </w:r>
      <w:r w:rsidRPr="004D3929">
        <w:rPr>
          <w:rFonts w:ascii="Trebuchet MS" w:hAnsi="Trebuchet MS"/>
          <w:sz w:val="20"/>
          <w:szCs w:val="20"/>
        </w:rPr>
        <w:t>W przypadku Wykonawców wspólnie ubiegających się o zamówienie kopie dokumentów dotyczących Wykonawcy mogą być poświadczone przez Wykonawcę (Lidera) lub przez Po</w:t>
      </w:r>
      <w:r w:rsidR="00C93F2B">
        <w:rPr>
          <w:rFonts w:ascii="Trebuchet MS" w:hAnsi="Trebuchet MS"/>
          <w:sz w:val="20"/>
          <w:szCs w:val="20"/>
        </w:rPr>
        <w:t xml:space="preserve">dmioty wspólnie ubiegające się </w:t>
      </w:r>
      <w:r w:rsidRPr="004D3929">
        <w:rPr>
          <w:rFonts w:ascii="Trebuchet MS" w:hAnsi="Trebuchet MS"/>
          <w:sz w:val="20"/>
          <w:szCs w:val="20"/>
        </w:rPr>
        <w:t>o zamówienie.</w:t>
      </w:r>
      <w:r w:rsidRPr="004D3929">
        <w:rPr>
          <w:rFonts w:ascii="Trebuchet MS" w:hAnsi="Trebuchet MS"/>
          <w:b/>
          <w:sz w:val="20"/>
          <w:szCs w:val="20"/>
        </w:rPr>
        <w:t xml:space="preserve"> </w:t>
      </w:r>
    </w:p>
    <w:p w:rsidR="00D30E84" w:rsidRPr="009547C8" w:rsidRDefault="002F6539" w:rsidP="009547C8">
      <w:pPr>
        <w:numPr>
          <w:ilvl w:val="0"/>
          <w:numId w:val="6"/>
        </w:numPr>
        <w:suppressAutoHyphens w:val="0"/>
        <w:jc w:val="both"/>
        <w:rPr>
          <w:rFonts w:ascii="Trebuchet MS" w:hAnsi="Trebuchet MS"/>
          <w:sz w:val="20"/>
          <w:szCs w:val="20"/>
        </w:rPr>
      </w:pPr>
      <w:r w:rsidRPr="004D3929">
        <w:rPr>
          <w:rFonts w:ascii="Trebuchet MS" w:hAnsi="Trebuchet MS"/>
          <w:sz w:val="20"/>
          <w:szCs w:val="20"/>
        </w:rPr>
        <w:t xml:space="preserve">W przypadku, gdy Wykonawcy prowadzą działalność w formie spółki cywilnej należy złożyć dokument, </w:t>
      </w:r>
      <w:r w:rsidR="00C93F2B">
        <w:rPr>
          <w:rFonts w:ascii="Trebuchet MS" w:hAnsi="Trebuchet MS"/>
          <w:sz w:val="20"/>
          <w:szCs w:val="20"/>
        </w:rPr>
        <w:br/>
      </w:r>
      <w:r w:rsidRPr="004D3929">
        <w:rPr>
          <w:rFonts w:ascii="Trebuchet MS" w:hAnsi="Trebuchet MS"/>
          <w:sz w:val="20"/>
          <w:szCs w:val="20"/>
        </w:rPr>
        <w:t>z którego wynikają zasady reprezentacji spółki (umowa spółki).</w:t>
      </w:r>
    </w:p>
    <w:p w:rsidR="00D1209D" w:rsidRPr="004D3929" w:rsidRDefault="00D1209D" w:rsidP="003B6BE1">
      <w:pPr>
        <w:rPr>
          <w:rFonts w:ascii="Trebuchet MS" w:hAnsi="Trebuchet MS"/>
          <w:b/>
          <w:sz w:val="20"/>
          <w:szCs w:val="20"/>
        </w:rPr>
      </w:pPr>
    </w:p>
    <w:p w:rsidR="003C2BF7" w:rsidRPr="004D3929" w:rsidRDefault="003C2BF7" w:rsidP="00CB5CA0">
      <w:pPr>
        <w:pStyle w:val="Nagwek1"/>
      </w:pPr>
      <w:r w:rsidRPr="004D3929">
        <w:t xml:space="preserve">§7 OPIS KRYTERIÓW </w:t>
      </w:r>
    </w:p>
    <w:p w:rsidR="003C2BF7" w:rsidRPr="004D3929" w:rsidRDefault="003C2BF7" w:rsidP="003C2BF7">
      <w:pPr>
        <w:rPr>
          <w:rFonts w:ascii="Trebuchet MS" w:hAnsi="Trebuchet MS"/>
          <w:sz w:val="20"/>
          <w:szCs w:val="20"/>
        </w:rPr>
      </w:pPr>
    </w:p>
    <w:p w:rsidR="003C2BF7" w:rsidRPr="004D3929" w:rsidRDefault="003C2BF7" w:rsidP="00FD512D">
      <w:pPr>
        <w:numPr>
          <w:ilvl w:val="0"/>
          <w:numId w:val="11"/>
        </w:numPr>
        <w:suppressAutoHyphens w:val="0"/>
        <w:rPr>
          <w:rFonts w:ascii="Trebuchet MS" w:hAnsi="Trebuchet MS"/>
          <w:b/>
          <w:sz w:val="20"/>
          <w:szCs w:val="20"/>
        </w:rPr>
      </w:pPr>
      <w:r w:rsidRPr="004D3929">
        <w:rPr>
          <w:rFonts w:ascii="Trebuchet MS" w:hAnsi="Trebuchet MS"/>
          <w:sz w:val="20"/>
          <w:szCs w:val="20"/>
        </w:rPr>
        <w:t xml:space="preserve">Zamawiający wyznaczył następujące kryterium oceny ofert i jego znaczenie: </w:t>
      </w:r>
      <w:r w:rsidRPr="004D3929">
        <w:rPr>
          <w:rFonts w:ascii="Trebuchet MS" w:hAnsi="Trebuchet MS"/>
          <w:b/>
          <w:sz w:val="20"/>
          <w:szCs w:val="20"/>
        </w:rPr>
        <w:t>cena oferty – 100%.</w:t>
      </w:r>
    </w:p>
    <w:p w:rsidR="003C2BF7" w:rsidRPr="004D3929" w:rsidRDefault="003C2BF7" w:rsidP="00FD512D">
      <w:pPr>
        <w:numPr>
          <w:ilvl w:val="0"/>
          <w:numId w:val="11"/>
        </w:numPr>
        <w:suppressAutoHyphens w:val="0"/>
        <w:jc w:val="both"/>
        <w:rPr>
          <w:rFonts w:ascii="Trebuchet MS" w:hAnsi="Trebuchet MS"/>
          <w:b/>
          <w:sz w:val="20"/>
          <w:szCs w:val="20"/>
        </w:rPr>
      </w:pPr>
      <w:r w:rsidRPr="004D3929">
        <w:rPr>
          <w:rFonts w:ascii="Trebuchet MS" w:hAnsi="Trebuchet MS"/>
          <w:sz w:val="20"/>
          <w:szCs w:val="20"/>
        </w:rPr>
        <w:t xml:space="preserve">Zamawiający przyzna zamówienie Wykonawcy, którego oferta odpowiada zasadom określonym </w:t>
      </w:r>
      <w:r w:rsidRPr="004D3929">
        <w:rPr>
          <w:rFonts w:ascii="Trebuchet MS" w:hAnsi="Trebuchet MS"/>
          <w:sz w:val="20"/>
          <w:szCs w:val="20"/>
        </w:rPr>
        <w:br/>
        <w:t>w Specyfikacji oraz zostanie uznana za najkorzystniejszą.</w:t>
      </w:r>
    </w:p>
    <w:p w:rsidR="003C2BF7" w:rsidRPr="004D3929" w:rsidRDefault="003C2BF7" w:rsidP="00FD512D">
      <w:pPr>
        <w:numPr>
          <w:ilvl w:val="0"/>
          <w:numId w:val="11"/>
        </w:numPr>
        <w:suppressAutoHyphens w:val="0"/>
        <w:jc w:val="both"/>
        <w:rPr>
          <w:rFonts w:ascii="Trebuchet MS" w:hAnsi="Trebuchet MS"/>
          <w:b/>
          <w:sz w:val="20"/>
          <w:szCs w:val="20"/>
        </w:rPr>
      </w:pPr>
      <w:r w:rsidRPr="004D3929">
        <w:rPr>
          <w:rFonts w:ascii="Trebuchet MS" w:hAnsi="Trebuchet MS"/>
          <w:sz w:val="20"/>
          <w:szCs w:val="20"/>
        </w:rPr>
        <w:t xml:space="preserve">Jeżeli Zamawiający nie może dokonać wyboru oferty najkorzystniejszej ze względu na to, że zostały złożone oferty o tej samej cenie, Zamawiający wezwie Wykonawców, którzy złożyli te oferty, </w:t>
      </w:r>
      <w:r w:rsidRPr="004D3929">
        <w:rPr>
          <w:rFonts w:ascii="Trebuchet MS" w:hAnsi="Trebuchet MS"/>
          <w:sz w:val="20"/>
          <w:szCs w:val="20"/>
        </w:rPr>
        <w:br/>
        <w:t>do złożenia w terminie określonym przez Zamawiającego ofert dodatkowych.</w:t>
      </w:r>
    </w:p>
    <w:p w:rsidR="003C2BF7" w:rsidRPr="004D3929" w:rsidRDefault="003C2BF7" w:rsidP="00FD512D">
      <w:pPr>
        <w:numPr>
          <w:ilvl w:val="0"/>
          <w:numId w:val="11"/>
        </w:numPr>
        <w:suppressAutoHyphens w:val="0"/>
        <w:jc w:val="both"/>
        <w:rPr>
          <w:rFonts w:ascii="Trebuchet MS" w:hAnsi="Trebuchet MS"/>
          <w:b/>
          <w:sz w:val="20"/>
          <w:szCs w:val="20"/>
        </w:rPr>
      </w:pPr>
      <w:r w:rsidRPr="004D3929">
        <w:rPr>
          <w:rFonts w:ascii="Trebuchet MS" w:hAnsi="Trebuchet MS"/>
          <w:sz w:val="20"/>
          <w:szCs w:val="20"/>
        </w:rPr>
        <w:t xml:space="preserve">Wykonawcy składając oferty dodatkowe, nie mogą zaoferować cen wyższych niż zaoferowane </w:t>
      </w:r>
      <w:r w:rsidRPr="004D3929">
        <w:rPr>
          <w:rFonts w:ascii="Trebuchet MS" w:hAnsi="Trebuchet MS"/>
          <w:sz w:val="20"/>
          <w:szCs w:val="20"/>
        </w:rPr>
        <w:br/>
        <w:t>w złożonych ofertach.</w:t>
      </w:r>
    </w:p>
    <w:p w:rsidR="008730E6" w:rsidRPr="004D3929" w:rsidRDefault="008730E6" w:rsidP="003C2BF7">
      <w:pPr>
        <w:rPr>
          <w:rFonts w:ascii="Trebuchet MS" w:hAnsi="Trebuchet MS"/>
          <w:b/>
          <w:sz w:val="20"/>
          <w:szCs w:val="20"/>
        </w:rPr>
      </w:pPr>
    </w:p>
    <w:p w:rsidR="003C2BF7" w:rsidRPr="004D3929" w:rsidRDefault="003C2BF7" w:rsidP="00CB5CA0">
      <w:pPr>
        <w:pStyle w:val="Nagwek1"/>
      </w:pPr>
      <w:r w:rsidRPr="004D3929">
        <w:t>§8 OPIS SPOSOBU OBLICZENIA CENY OFERTY / RODZAJ WYNAGRODZENIA</w:t>
      </w:r>
    </w:p>
    <w:p w:rsidR="002F6539" w:rsidRPr="004D3929" w:rsidRDefault="002F6539" w:rsidP="002F6539">
      <w:pPr>
        <w:suppressAutoHyphens w:val="0"/>
        <w:rPr>
          <w:rFonts w:ascii="Trebuchet MS" w:hAnsi="Trebuchet MS"/>
          <w:b/>
          <w:sz w:val="20"/>
          <w:szCs w:val="20"/>
          <w:lang w:eastAsia="pl-PL"/>
        </w:rPr>
      </w:pPr>
    </w:p>
    <w:p w:rsidR="002F6539" w:rsidRPr="004D3929" w:rsidRDefault="002F6539" w:rsidP="00FD512D">
      <w:pPr>
        <w:widowControl w:val="0"/>
        <w:numPr>
          <w:ilvl w:val="0"/>
          <w:numId w:val="28"/>
        </w:numPr>
        <w:tabs>
          <w:tab w:val="left" w:pos="851"/>
        </w:tabs>
        <w:suppressAutoHyphens w:val="0"/>
        <w:adjustRightInd w:val="0"/>
        <w:jc w:val="both"/>
        <w:textAlignment w:val="baseline"/>
        <w:rPr>
          <w:rFonts w:ascii="Trebuchet MS" w:hAnsi="Trebuchet MS"/>
          <w:sz w:val="20"/>
          <w:szCs w:val="20"/>
          <w:lang w:eastAsia="pl-PL"/>
        </w:rPr>
      </w:pPr>
      <w:r w:rsidRPr="004D3929">
        <w:rPr>
          <w:rFonts w:ascii="Trebuchet MS" w:hAnsi="Trebuchet MS"/>
          <w:sz w:val="20"/>
          <w:szCs w:val="20"/>
          <w:lang w:eastAsia="pl-PL"/>
        </w:rPr>
        <w:t xml:space="preserve">Wykonawca określi ceny jednostkowe wymienione w formularzu cenowym, </w:t>
      </w:r>
    </w:p>
    <w:p w:rsidR="002F6539" w:rsidRPr="004D3929" w:rsidRDefault="002F6539" w:rsidP="00FD512D">
      <w:pPr>
        <w:widowControl w:val="0"/>
        <w:numPr>
          <w:ilvl w:val="0"/>
          <w:numId w:val="28"/>
        </w:numPr>
        <w:tabs>
          <w:tab w:val="left" w:pos="851"/>
        </w:tabs>
        <w:suppressAutoHyphens w:val="0"/>
        <w:adjustRightInd w:val="0"/>
        <w:jc w:val="both"/>
        <w:textAlignment w:val="baseline"/>
        <w:rPr>
          <w:rFonts w:ascii="Trebuchet MS" w:hAnsi="Trebuchet MS"/>
          <w:sz w:val="20"/>
          <w:szCs w:val="20"/>
          <w:lang w:eastAsia="pl-PL"/>
        </w:rPr>
      </w:pPr>
      <w:r w:rsidRPr="004D3929">
        <w:rPr>
          <w:rFonts w:ascii="Trebuchet MS" w:hAnsi="Trebuchet MS"/>
          <w:sz w:val="20"/>
          <w:szCs w:val="20"/>
          <w:lang w:eastAsia="pl-PL"/>
        </w:rPr>
        <w:t>Wykonawca obliczy wartość pozycji poprzez przemnożenie ceny jednostkowej dla danej pozycji przez ilość jednostek.</w:t>
      </w:r>
    </w:p>
    <w:p w:rsidR="002F6539" w:rsidRPr="004D3929" w:rsidRDefault="002F6539" w:rsidP="00FD512D">
      <w:pPr>
        <w:widowControl w:val="0"/>
        <w:numPr>
          <w:ilvl w:val="0"/>
          <w:numId w:val="28"/>
        </w:numPr>
        <w:tabs>
          <w:tab w:val="left" w:pos="851"/>
        </w:tabs>
        <w:suppressAutoHyphens w:val="0"/>
        <w:adjustRightInd w:val="0"/>
        <w:jc w:val="both"/>
        <w:textAlignment w:val="baseline"/>
        <w:rPr>
          <w:rFonts w:ascii="Trebuchet MS" w:hAnsi="Trebuchet MS"/>
          <w:sz w:val="20"/>
          <w:szCs w:val="20"/>
          <w:lang w:eastAsia="pl-PL"/>
        </w:rPr>
      </w:pPr>
      <w:r w:rsidRPr="004D3929">
        <w:rPr>
          <w:rFonts w:ascii="Trebuchet MS" w:hAnsi="Trebuchet MS"/>
          <w:sz w:val="20"/>
          <w:szCs w:val="20"/>
          <w:lang w:eastAsia="pl-PL"/>
        </w:rPr>
        <w:t>Ceny jednostkowe winny być określone przez Wykonawcę z uwzględnieniem ewentualnych upustów.</w:t>
      </w:r>
    </w:p>
    <w:p w:rsidR="002F6539" w:rsidRPr="004D3929" w:rsidRDefault="002F6539" w:rsidP="00FD512D">
      <w:pPr>
        <w:widowControl w:val="0"/>
        <w:numPr>
          <w:ilvl w:val="0"/>
          <w:numId w:val="28"/>
        </w:numPr>
        <w:tabs>
          <w:tab w:val="left" w:pos="851"/>
        </w:tabs>
        <w:suppressAutoHyphens w:val="0"/>
        <w:adjustRightInd w:val="0"/>
        <w:jc w:val="both"/>
        <w:textAlignment w:val="baseline"/>
        <w:rPr>
          <w:rFonts w:ascii="Trebuchet MS" w:hAnsi="Trebuchet MS"/>
          <w:sz w:val="20"/>
          <w:szCs w:val="20"/>
          <w:lang w:eastAsia="pl-PL"/>
        </w:rPr>
      </w:pPr>
      <w:r w:rsidRPr="004D3929">
        <w:rPr>
          <w:rFonts w:ascii="Trebuchet MS" w:hAnsi="Trebuchet MS"/>
          <w:sz w:val="20"/>
          <w:szCs w:val="20"/>
          <w:lang w:eastAsia="pl-PL"/>
        </w:rPr>
        <w:lastRenderedPageBreak/>
        <w:t>Cena ofertowa powinna być podana w jednym wariancie i określona cyfrowo i słownie.</w:t>
      </w:r>
    </w:p>
    <w:p w:rsidR="002F6539" w:rsidRPr="004D3929" w:rsidRDefault="002F6539" w:rsidP="00FD512D">
      <w:pPr>
        <w:widowControl w:val="0"/>
        <w:numPr>
          <w:ilvl w:val="0"/>
          <w:numId w:val="28"/>
        </w:numPr>
        <w:tabs>
          <w:tab w:val="left" w:pos="851"/>
        </w:tabs>
        <w:suppressAutoHyphens w:val="0"/>
        <w:adjustRightInd w:val="0"/>
        <w:jc w:val="both"/>
        <w:textAlignment w:val="baseline"/>
        <w:rPr>
          <w:rFonts w:ascii="Trebuchet MS" w:hAnsi="Trebuchet MS"/>
          <w:sz w:val="20"/>
          <w:szCs w:val="20"/>
          <w:lang w:eastAsia="pl-PL"/>
        </w:rPr>
      </w:pPr>
      <w:r w:rsidRPr="004D3929">
        <w:rPr>
          <w:rFonts w:ascii="Trebuchet MS" w:hAnsi="Trebuchet MS"/>
          <w:sz w:val="20"/>
          <w:szCs w:val="20"/>
          <w:lang w:eastAsia="pl-PL"/>
        </w:rPr>
        <w:t>Jeżeli wystąpi rozbieżność pomiędzy ceną wyrażoną cyframi i słownie, ważna będzie cena wyrażona</w:t>
      </w:r>
      <w:r w:rsidRPr="004D3929">
        <w:rPr>
          <w:rFonts w:ascii="Trebuchet MS" w:hAnsi="Trebuchet MS"/>
          <w:sz w:val="20"/>
          <w:szCs w:val="20"/>
          <w:lang w:eastAsia="pl-PL"/>
        </w:rPr>
        <w:br/>
        <w:t>słownie.</w:t>
      </w:r>
    </w:p>
    <w:p w:rsidR="00CE5F17" w:rsidRDefault="00CE5F17" w:rsidP="00A36A43">
      <w:pPr>
        <w:pStyle w:val="Nagwek1"/>
        <w:numPr>
          <w:ilvl w:val="0"/>
          <w:numId w:val="0"/>
        </w:numPr>
        <w:jc w:val="left"/>
      </w:pPr>
    </w:p>
    <w:p w:rsidR="00783F44" w:rsidRPr="004D3929" w:rsidRDefault="00824F31" w:rsidP="00CB5CA0">
      <w:pPr>
        <w:pStyle w:val="Nagwek1"/>
      </w:pPr>
      <w:r w:rsidRPr="004D3929">
        <w:t xml:space="preserve">§9 OKRES ZWIĄZANIA OFERTĄ </w:t>
      </w:r>
    </w:p>
    <w:p w:rsidR="00783F44" w:rsidRPr="004D3929" w:rsidRDefault="00783F44" w:rsidP="00783F44">
      <w:pPr>
        <w:tabs>
          <w:tab w:val="left" w:pos="567"/>
        </w:tabs>
        <w:ind w:left="426" w:hanging="426"/>
        <w:rPr>
          <w:rFonts w:ascii="Trebuchet MS" w:hAnsi="Trebuchet MS"/>
          <w:b/>
          <w:sz w:val="20"/>
          <w:szCs w:val="20"/>
        </w:rPr>
      </w:pPr>
    </w:p>
    <w:p w:rsidR="00783F44" w:rsidRPr="004D3929" w:rsidRDefault="00783F44" w:rsidP="00FD512D">
      <w:pPr>
        <w:numPr>
          <w:ilvl w:val="0"/>
          <w:numId w:val="22"/>
        </w:numPr>
        <w:suppressAutoHyphens w:val="0"/>
        <w:jc w:val="both"/>
        <w:rPr>
          <w:rFonts w:ascii="Trebuchet MS" w:hAnsi="Trebuchet MS"/>
          <w:sz w:val="20"/>
          <w:szCs w:val="20"/>
        </w:rPr>
      </w:pPr>
      <w:r w:rsidRPr="004D3929">
        <w:rPr>
          <w:rFonts w:ascii="Trebuchet MS" w:hAnsi="Trebuchet MS"/>
          <w:sz w:val="20"/>
          <w:szCs w:val="20"/>
        </w:rPr>
        <w:t xml:space="preserve">Wykonawcy są związani złożoną ofertą do czasu zawarcia umowy z wybranym Wykonawcą, jednak nie dłużej niż </w:t>
      </w:r>
      <w:r w:rsidRPr="004D3929">
        <w:rPr>
          <w:rFonts w:ascii="Trebuchet MS" w:hAnsi="Trebuchet MS"/>
          <w:b/>
          <w:sz w:val="20"/>
          <w:szCs w:val="20"/>
        </w:rPr>
        <w:t>30 dni</w:t>
      </w:r>
      <w:r w:rsidRPr="004D3929">
        <w:rPr>
          <w:rFonts w:ascii="Trebuchet MS" w:hAnsi="Trebuchet MS"/>
          <w:sz w:val="20"/>
          <w:szCs w:val="20"/>
        </w:rPr>
        <w:t xml:space="preserve"> od dnia ostatecznego terminu składania ofert. Dzień ten jest pierwszym dniem terminu związania ofertą.</w:t>
      </w:r>
    </w:p>
    <w:p w:rsidR="00783F44" w:rsidRPr="004D3929" w:rsidRDefault="00783F44" w:rsidP="00FD512D">
      <w:pPr>
        <w:pStyle w:val="Akapitzlist"/>
        <w:numPr>
          <w:ilvl w:val="0"/>
          <w:numId w:val="22"/>
        </w:numPr>
        <w:shd w:val="clear" w:color="auto" w:fill="FFFFFF"/>
        <w:jc w:val="both"/>
        <w:rPr>
          <w:rFonts w:ascii="Trebuchet MS" w:hAnsi="Trebuchet MS"/>
          <w:sz w:val="20"/>
          <w:szCs w:val="20"/>
        </w:rPr>
      </w:pPr>
      <w:r w:rsidRPr="004D3929">
        <w:rPr>
          <w:rFonts w:ascii="Trebuchet MS" w:hAnsi="Trebuchet MS"/>
          <w:sz w:val="20"/>
          <w:szCs w:val="20"/>
        </w:rPr>
        <w:t>W przypadku gdy wybór najkorzystniejszej oferty nie nastąpi przed upływem terminu związania ofertą określonym w ust. 1 niniejszego paragrafu, Zamawiający przed upływem terminu związania ofertą zwraca się jednokrotnie do Wykonawców o wyrażenie zgody na przedłużenie tego terminu o wskazywany przez niego okres, nie dłuższy niż 30 dni.</w:t>
      </w:r>
    </w:p>
    <w:p w:rsidR="00783F44" w:rsidRPr="00C93F2B" w:rsidRDefault="00783F44" w:rsidP="00FD512D">
      <w:pPr>
        <w:pStyle w:val="Akapitzlist"/>
        <w:numPr>
          <w:ilvl w:val="0"/>
          <w:numId w:val="22"/>
        </w:numPr>
        <w:shd w:val="clear" w:color="auto" w:fill="FFFFFF"/>
        <w:jc w:val="both"/>
        <w:rPr>
          <w:rFonts w:ascii="Trebuchet MS" w:hAnsi="Trebuchet MS"/>
          <w:sz w:val="20"/>
          <w:szCs w:val="20"/>
        </w:rPr>
      </w:pPr>
      <w:r w:rsidRPr="004D3929">
        <w:rPr>
          <w:rFonts w:ascii="Trebuchet MS" w:hAnsi="Trebuchet MS"/>
          <w:sz w:val="20"/>
          <w:szCs w:val="20"/>
        </w:rPr>
        <w:t>Przedłużenie terminu związania ofertą, o którym mowa w ust. 2, wymaga złożenia przez Wykonawcę pisemnego oświadczenia o wyrażeniu zgody na przedłużenie terminu związania ofertą.</w:t>
      </w:r>
    </w:p>
    <w:p w:rsidR="00783F44" w:rsidRPr="004D3929" w:rsidRDefault="00783F44" w:rsidP="00783F44">
      <w:pPr>
        <w:ind w:left="1701" w:hanging="1701"/>
        <w:jc w:val="center"/>
        <w:rPr>
          <w:rFonts w:ascii="Trebuchet MS" w:hAnsi="Trebuchet MS"/>
          <w:b/>
          <w:sz w:val="20"/>
          <w:szCs w:val="20"/>
        </w:rPr>
      </w:pPr>
    </w:p>
    <w:p w:rsidR="00783F44" w:rsidRPr="004D3929" w:rsidRDefault="00783F44" w:rsidP="00CB5CA0">
      <w:pPr>
        <w:pStyle w:val="Nagwek1"/>
      </w:pPr>
      <w:r w:rsidRPr="004D3929">
        <w:t>§10 INFORMACJA NA TEMAT MOŻLIWOŚCI SKŁADANIA OFERT WARIANTOWYCH</w:t>
      </w:r>
    </w:p>
    <w:p w:rsidR="00783F44" w:rsidRPr="004D3929" w:rsidRDefault="00783F44" w:rsidP="00783F44">
      <w:pPr>
        <w:ind w:left="1701" w:hanging="1701"/>
        <w:jc w:val="center"/>
        <w:rPr>
          <w:rFonts w:ascii="Trebuchet MS" w:hAnsi="Trebuchet MS"/>
          <w:sz w:val="20"/>
          <w:szCs w:val="20"/>
        </w:rPr>
      </w:pPr>
    </w:p>
    <w:p w:rsidR="00783F44" w:rsidRPr="004D3929" w:rsidRDefault="00783F44" w:rsidP="00783F44">
      <w:pPr>
        <w:jc w:val="both"/>
        <w:rPr>
          <w:rFonts w:ascii="Trebuchet MS" w:hAnsi="Trebuchet MS"/>
          <w:sz w:val="20"/>
          <w:szCs w:val="20"/>
        </w:rPr>
      </w:pPr>
      <w:r w:rsidRPr="004D3929">
        <w:rPr>
          <w:rFonts w:ascii="Trebuchet MS" w:hAnsi="Trebuchet MS"/>
          <w:sz w:val="20"/>
          <w:szCs w:val="20"/>
        </w:rPr>
        <w:t>Zamawiający nie dopuszcza możliwości złożenia oferty wariantowej.</w:t>
      </w:r>
    </w:p>
    <w:p w:rsidR="00A34576" w:rsidRPr="004D3929" w:rsidRDefault="00A34576" w:rsidP="00783F44">
      <w:pPr>
        <w:ind w:left="1418" w:hanging="1418"/>
        <w:jc w:val="center"/>
        <w:rPr>
          <w:rFonts w:ascii="Trebuchet MS" w:hAnsi="Trebuchet MS"/>
          <w:b/>
          <w:sz w:val="20"/>
          <w:szCs w:val="20"/>
        </w:rPr>
      </w:pPr>
    </w:p>
    <w:p w:rsidR="00783F44" w:rsidRPr="004D3929" w:rsidRDefault="00783F44" w:rsidP="00783F44">
      <w:pPr>
        <w:ind w:left="1418" w:hanging="1418"/>
        <w:jc w:val="center"/>
        <w:rPr>
          <w:rFonts w:ascii="Trebuchet MS" w:hAnsi="Trebuchet MS"/>
          <w:b/>
          <w:bCs/>
          <w:sz w:val="20"/>
          <w:szCs w:val="20"/>
        </w:rPr>
      </w:pPr>
      <w:r w:rsidRPr="004D3929">
        <w:rPr>
          <w:rFonts w:ascii="Trebuchet MS" w:hAnsi="Trebuchet MS"/>
          <w:b/>
          <w:sz w:val="20"/>
          <w:szCs w:val="20"/>
        </w:rPr>
        <w:t xml:space="preserve">§11 </w:t>
      </w:r>
      <w:r w:rsidRPr="004D3929">
        <w:rPr>
          <w:rFonts w:ascii="Trebuchet MS" w:hAnsi="Trebuchet MS"/>
          <w:b/>
          <w:bCs/>
          <w:sz w:val="20"/>
          <w:szCs w:val="20"/>
        </w:rPr>
        <w:t xml:space="preserve">INFORMACJA NA TEMAT CZĘŚCI ZAMÓWIENIA </w:t>
      </w:r>
    </w:p>
    <w:p w:rsidR="00783F44" w:rsidRPr="004D3929" w:rsidRDefault="00783F44" w:rsidP="00CB5CA0">
      <w:pPr>
        <w:pStyle w:val="Nagwek1"/>
      </w:pPr>
      <w:r w:rsidRPr="004D3929">
        <w:t>I MOŻLIWOŚCI SKŁADANIA OFERT CZĘŚCIOWYCH</w:t>
      </w:r>
    </w:p>
    <w:p w:rsidR="00783F44" w:rsidRPr="004D3929" w:rsidRDefault="00783F44" w:rsidP="00783F44">
      <w:pPr>
        <w:ind w:left="1418" w:hanging="1418"/>
        <w:jc w:val="center"/>
        <w:rPr>
          <w:rFonts w:ascii="Trebuchet MS" w:hAnsi="Trebuchet MS"/>
          <w:b/>
          <w:bCs/>
          <w:sz w:val="20"/>
          <w:szCs w:val="20"/>
        </w:rPr>
      </w:pPr>
    </w:p>
    <w:p w:rsidR="00783F44" w:rsidRPr="004D3929" w:rsidRDefault="00783F44" w:rsidP="00FD512D">
      <w:pPr>
        <w:pStyle w:val="Akapitzlist"/>
        <w:numPr>
          <w:ilvl w:val="0"/>
          <w:numId w:val="5"/>
        </w:numPr>
        <w:tabs>
          <w:tab w:val="clear" w:pos="720"/>
          <w:tab w:val="num" w:pos="360"/>
          <w:tab w:val="left" w:pos="426"/>
        </w:tabs>
        <w:suppressAutoHyphens/>
        <w:ind w:left="360" w:hanging="360"/>
        <w:contextualSpacing/>
        <w:jc w:val="both"/>
        <w:rPr>
          <w:rFonts w:ascii="Trebuchet MS" w:hAnsi="Trebuchet MS"/>
          <w:sz w:val="20"/>
          <w:szCs w:val="20"/>
        </w:rPr>
      </w:pPr>
      <w:r w:rsidRPr="004D3929">
        <w:rPr>
          <w:rFonts w:ascii="Trebuchet MS" w:hAnsi="Trebuchet MS"/>
          <w:sz w:val="20"/>
          <w:szCs w:val="20"/>
        </w:rPr>
        <w:t>Oferta musi obejmować całość zamówienia, Zamawiający nie dopuszcza możliwości składania ofert częściowych.</w:t>
      </w:r>
    </w:p>
    <w:p w:rsidR="00783F44" w:rsidRPr="004D3929" w:rsidRDefault="00783F44" w:rsidP="00FD512D">
      <w:pPr>
        <w:numPr>
          <w:ilvl w:val="0"/>
          <w:numId w:val="5"/>
        </w:numPr>
        <w:tabs>
          <w:tab w:val="clear" w:pos="720"/>
          <w:tab w:val="num" w:pos="360"/>
          <w:tab w:val="left" w:pos="426"/>
        </w:tabs>
        <w:ind w:left="360" w:hanging="360"/>
        <w:jc w:val="both"/>
        <w:rPr>
          <w:rFonts w:ascii="Trebuchet MS" w:hAnsi="Trebuchet MS"/>
          <w:sz w:val="20"/>
          <w:szCs w:val="20"/>
        </w:rPr>
      </w:pPr>
      <w:r w:rsidRPr="004D3929">
        <w:rPr>
          <w:rFonts w:ascii="Trebuchet MS" w:hAnsi="Trebuchet MS"/>
          <w:sz w:val="20"/>
          <w:szCs w:val="20"/>
        </w:rPr>
        <w:t>Oferty częściowe jako sprzeczne (nie odpowiadające) z treścią Specyfikacji zostaną odrzucone.</w:t>
      </w:r>
    </w:p>
    <w:p w:rsidR="009A3B7C" w:rsidRPr="004D3929" w:rsidRDefault="009A3B7C" w:rsidP="00783F44">
      <w:pPr>
        <w:tabs>
          <w:tab w:val="left" w:pos="567"/>
        </w:tabs>
        <w:rPr>
          <w:rFonts w:ascii="Trebuchet MS" w:hAnsi="Trebuchet MS"/>
          <w:b/>
          <w:sz w:val="20"/>
          <w:szCs w:val="20"/>
        </w:rPr>
      </w:pPr>
    </w:p>
    <w:p w:rsidR="00783F44" w:rsidRPr="004D3929" w:rsidRDefault="00783F44" w:rsidP="00CB5CA0">
      <w:pPr>
        <w:pStyle w:val="Nagwek1"/>
      </w:pPr>
      <w:r w:rsidRPr="004D3929">
        <w:t>§</w:t>
      </w:r>
      <w:r w:rsidR="002F6539" w:rsidRPr="004D3929">
        <w:t>12</w:t>
      </w:r>
      <w:r w:rsidRPr="004D3929">
        <w:t xml:space="preserve"> WYMAGANIA DOTYCZĄCE WADIUM</w:t>
      </w:r>
    </w:p>
    <w:p w:rsidR="00783F44" w:rsidRPr="004D3929" w:rsidRDefault="00783F44" w:rsidP="00783F44">
      <w:pPr>
        <w:tabs>
          <w:tab w:val="left" w:pos="567"/>
        </w:tabs>
        <w:jc w:val="center"/>
        <w:rPr>
          <w:rFonts w:ascii="Trebuchet MS" w:hAnsi="Trebuchet MS"/>
          <w:b/>
          <w:bCs/>
          <w:sz w:val="20"/>
          <w:szCs w:val="20"/>
        </w:rPr>
      </w:pPr>
    </w:p>
    <w:p w:rsidR="009A3B7C" w:rsidRDefault="00783F44" w:rsidP="00A34576">
      <w:pPr>
        <w:rPr>
          <w:rFonts w:ascii="Trebuchet MS" w:hAnsi="Trebuchet MS"/>
          <w:bCs/>
          <w:sz w:val="20"/>
          <w:szCs w:val="20"/>
        </w:rPr>
      </w:pPr>
      <w:r w:rsidRPr="004D3929">
        <w:rPr>
          <w:rFonts w:ascii="Trebuchet MS" w:hAnsi="Trebuchet MS"/>
          <w:bCs/>
          <w:sz w:val="20"/>
          <w:szCs w:val="20"/>
        </w:rPr>
        <w:t>Zamawiający nie wymaga wniesienia wadium w niniejszym postępowaniu</w:t>
      </w:r>
      <w:r w:rsidR="002F6539" w:rsidRPr="004D3929">
        <w:rPr>
          <w:rFonts w:ascii="Trebuchet MS" w:hAnsi="Trebuchet MS"/>
          <w:bCs/>
          <w:sz w:val="20"/>
          <w:szCs w:val="20"/>
        </w:rPr>
        <w:t>.</w:t>
      </w:r>
    </w:p>
    <w:p w:rsidR="00C93F2B" w:rsidRDefault="00C93F2B" w:rsidP="00A34576">
      <w:pPr>
        <w:rPr>
          <w:rFonts w:ascii="Trebuchet MS" w:hAnsi="Trebuchet MS"/>
          <w:bCs/>
          <w:sz w:val="20"/>
          <w:szCs w:val="20"/>
        </w:rPr>
      </w:pPr>
    </w:p>
    <w:p w:rsidR="00C93F2B" w:rsidRPr="00CB5CA0" w:rsidRDefault="00C93F2B" w:rsidP="00CB5CA0">
      <w:pPr>
        <w:pStyle w:val="Nagwek1"/>
        <w:rPr>
          <w:lang w:eastAsia="pl-PL"/>
        </w:rPr>
      </w:pPr>
      <w:r w:rsidRPr="00CB5CA0">
        <w:rPr>
          <w:lang w:eastAsia="pl-PL"/>
        </w:rPr>
        <w:t>§13 OPIS SPOSOBU PRZYGOTOWANIA OFERTY od strony formalnej</w:t>
      </w:r>
    </w:p>
    <w:p w:rsidR="00C93F2B" w:rsidRPr="00CB5CA0" w:rsidRDefault="00C93F2B" w:rsidP="00C93F2B">
      <w:pPr>
        <w:suppressAutoHyphens w:val="0"/>
        <w:rPr>
          <w:rFonts w:ascii="Trebuchet MS" w:hAnsi="Trebuchet MS"/>
          <w:b/>
          <w:sz w:val="20"/>
          <w:szCs w:val="20"/>
          <w:lang w:eastAsia="pl-PL"/>
        </w:rPr>
      </w:pPr>
    </w:p>
    <w:p w:rsidR="00C93F2B" w:rsidRPr="00CB5CA0" w:rsidRDefault="00C93F2B" w:rsidP="00FD512D">
      <w:pPr>
        <w:numPr>
          <w:ilvl w:val="0"/>
          <w:numId w:val="23"/>
        </w:numPr>
        <w:suppressAutoHyphens w:val="0"/>
        <w:jc w:val="both"/>
        <w:rPr>
          <w:rFonts w:ascii="Trebuchet MS" w:hAnsi="Trebuchet MS"/>
          <w:sz w:val="20"/>
          <w:szCs w:val="20"/>
          <w:lang w:eastAsia="pl-PL"/>
        </w:rPr>
      </w:pPr>
      <w:r w:rsidRPr="00CB5CA0">
        <w:rPr>
          <w:rFonts w:ascii="Trebuchet MS" w:hAnsi="Trebuchet MS"/>
          <w:sz w:val="20"/>
          <w:szCs w:val="20"/>
          <w:lang w:eastAsia="pl-PL"/>
        </w:rPr>
        <w:t>Każdy Wykonawca może złożyć tylko jedną ofertę.</w:t>
      </w:r>
    </w:p>
    <w:p w:rsidR="00C93F2B" w:rsidRPr="00CB5CA0" w:rsidRDefault="00C93F2B" w:rsidP="00FD512D">
      <w:pPr>
        <w:numPr>
          <w:ilvl w:val="0"/>
          <w:numId w:val="23"/>
        </w:numPr>
        <w:suppressAutoHyphens w:val="0"/>
        <w:jc w:val="both"/>
        <w:rPr>
          <w:rFonts w:ascii="Trebuchet MS" w:hAnsi="Trebuchet MS"/>
          <w:sz w:val="20"/>
          <w:szCs w:val="20"/>
          <w:lang w:eastAsia="pl-PL"/>
        </w:rPr>
      </w:pPr>
      <w:r w:rsidRPr="00CB5CA0">
        <w:rPr>
          <w:rFonts w:ascii="Trebuchet MS" w:hAnsi="Trebuchet MS"/>
          <w:sz w:val="20"/>
          <w:szCs w:val="20"/>
          <w:lang w:eastAsia="pl-PL"/>
        </w:rPr>
        <w:t xml:space="preserve">Oferta (formularz ofertowy wraz z wymaganymi dokumentami) musi być przygotowana w języku polskim, złożona w formie </w:t>
      </w:r>
      <w:r w:rsidRPr="00CB5CA0">
        <w:rPr>
          <w:rFonts w:ascii="Trebuchet MS" w:hAnsi="Trebuchet MS"/>
          <w:b/>
          <w:sz w:val="20"/>
          <w:szCs w:val="20"/>
          <w:lang w:eastAsia="pl-PL"/>
        </w:rPr>
        <w:t xml:space="preserve">elektronicznej poprzez platformę zakupową Open Nexus pod adresem: </w:t>
      </w:r>
      <w:hyperlink r:id="rId19" w:history="1">
        <w:r w:rsidRPr="00CB5CA0">
          <w:rPr>
            <w:rFonts w:ascii="Trebuchet MS" w:hAnsi="Trebuchet MS"/>
            <w:b/>
            <w:sz w:val="20"/>
            <w:szCs w:val="20"/>
            <w:u w:val="single"/>
            <w:lang w:eastAsia="pl-PL"/>
          </w:rPr>
          <w:t>https://platformazakupowa.pl/pn/pwik</w:t>
        </w:r>
      </w:hyperlink>
      <w:r w:rsidRPr="00CB5CA0">
        <w:rPr>
          <w:rFonts w:ascii="Trebuchet MS" w:hAnsi="Trebuchet MS"/>
          <w:b/>
          <w:sz w:val="20"/>
          <w:szCs w:val="20"/>
          <w:u w:val="single"/>
          <w:lang w:eastAsia="pl-PL"/>
        </w:rPr>
        <w:t xml:space="preserve"> </w:t>
      </w:r>
      <w:r w:rsidRPr="00CB5CA0">
        <w:rPr>
          <w:rFonts w:ascii="Trebuchet MS" w:hAnsi="Trebuchet MS"/>
          <w:sz w:val="20"/>
          <w:szCs w:val="20"/>
          <w:lang w:eastAsia="pl-PL"/>
        </w:rPr>
        <w:t xml:space="preserve">w wierszu oznaczonym tytułem oraz znakiem sprawy niniejszego postępowania </w:t>
      </w:r>
    </w:p>
    <w:p w:rsidR="00C93F2B" w:rsidRPr="00CB5CA0" w:rsidRDefault="00C93F2B" w:rsidP="00FD512D">
      <w:pPr>
        <w:numPr>
          <w:ilvl w:val="0"/>
          <w:numId w:val="23"/>
        </w:numPr>
        <w:suppressAutoHyphens w:val="0"/>
        <w:jc w:val="both"/>
        <w:rPr>
          <w:rFonts w:ascii="Trebuchet MS" w:hAnsi="Trebuchet MS"/>
          <w:sz w:val="20"/>
          <w:szCs w:val="20"/>
          <w:lang w:eastAsia="pl-PL"/>
        </w:rPr>
      </w:pPr>
      <w:r w:rsidRPr="00CB5CA0">
        <w:rPr>
          <w:rFonts w:ascii="Trebuchet MS" w:hAnsi="Trebuchet MS"/>
          <w:b/>
          <w:sz w:val="20"/>
          <w:szCs w:val="20"/>
          <w:lang w:eastAsia="pl-PL"/>
        </w:rPr>
        <w:t>Wykonawca może złożyć ofertę:</w:t>
      </w:r>
    </w:p>
    <w:p w:rsidR="00C93F2B" w:rsidRPr="00CB5CA0" w:rsidRDefault="00C93F2B" w:rsidP="00FD512D">
      <w:pPr>
        <w:numPr>
          <w:ilvl w:val="1"/>
          <w:numId w:val="23"/>
        </w:numPr>
        <w:suppressAutoHyphens w:val="0"/>
        <w:jc w:val="both"/>
        <w:rPr>
          <w:rFonts w:ascii="Trebuchet MS" w:hAnsi="Trebuchet MS"/>
          <w:sz w:val="20"/>
          <w:szCs w:val="20"/>
          <w:lang w:eastAsia="pl-PL"/>
        </w:rPr>
      </w:pPr>
      <w:r w:rsidRPr="00CB5CA0">
        <w:rPr>
          <w:rFonts w:ascii="Trebuchet MS" w:hAnsi="Trebuchet MS"/>
          <w:sz w:val="20"/>
          <w:szCs w:val="20"/>
          <w:lang w:eastAsia="pl-PL"/>
        </w:rPr>
        <w:t>jako skan podpisanej wersji papierowej (w formacie PDF) lub</w:t>
      </w:r>
    </w:p>
    <w:p w:rsidR="00C93F2B" w:rsidRPr="00CB5CA0" w:rsidRDefault="00C93F2B" w:rsidP="00FD512D">
      <w:pPr>
        <w:numPr>
          <w:ilvl w:val="1"/>
          <w:numId w:val="23"/>
        </w:numPr>
        <w:suppressAutoHyphens w:val="0"/>
        <w:jc w:val="both"/>
        <w:rPr>
          <w:rFonts w:ascii="Trebuchet MS" w:hAnsi="Trebuchet MS"/>
          <w:sz w:val="20"/>
          <w:szCs w:val="20"/>
          <w:lang w:eastAsia="pl-PL"/>
        </w:rPr>
      </w:pPr>
      <w:r w:rsidRPr="00CB5CA0">
        <w:rPr>
          <w:rFonts w:ascii="Trebuchet MS" w:hAnsi="Trebuchet MS"/>
          <w:sz w:val="20"/>
          <w:szCs w:val="20"/>
          <w:lang w:eastAsia="pl-PL"/>
        </w:rPr>
        <w:t xml:space="preserve">załączyć dokumenty sporządzone elektronicznie i opatrzone kwalifikowanym podpisem elektronicznym lub podpisem zaufanym. </w:t>
      </w:r>
    </w:p>
    <w:p w:rsidR="00C93F2B" w:rsidRPr="00CB5CA0" w:rsidRDefault="00C93F2B" w:rsidP="00FD512D">
      <w:pPr>
        <w:numPr>
          <w:ilvl w:val="0"/>
          <w:numId w:val="23"/>
        </w:numPr>
        <w:suppressAutoHyphens w:val="0"/>
        <w:jc w:val="both"/>
        <w:rPr>
          <w:rFonts w:ascii="Trebuchet MS" w:hAnsi="Trebuchet MS"/>
          <w:sz w:val="20"/>
          <w:szCs w:val="20"/>
          <w:lang w:eastAsia="pl-PL"/>
        </w:rPr>
      </w:pPr>
      <w:r w:rsidRPr="00CB5CA0">
        <w:rPr>
          <w:rFonts w:ascii="Trebuchet MS" w:hAnsi="Trebuchet MS"/>
          <w:sz w:val="20"/>
          <w:szCs w:val="20"/>
          <w:lang w:eastAsia="pl-PL"/>
        </w:rPr>
        <w:t>Formularz ofertowy wraz ze wszystkimi załącznikami stanowiącymi oświadczenia Wykonawcy, muszą być podpisane przez osobę upoważnioną do reprezentowania Wykonawcy (zgodnie ze sposobem reprezentacji wskazanym w Krajowym Rejestrze Sądowym, Centralnej Ewidencji i Informacji o Działalności Gospodarczej, bądź wynikającą z innego dokumentu),</w:t>
      </w:r>
    </w:p>
    <w:p w:rsidR="00C93F2B" w:rsidRPr="00CB5CA0" w:rsidRDefault="00C93F2B" w:rsidP="00FD512D">
      <w:pPr>
        <w:numPr>
          <w:ilvl w:val="0"/>
          <w:numId w:val="23"/>
        </w:numPr>
        <w:suppressAutoHyphens w:val="0"/>
        <w:jc w:val="both"/>
        <w:rPr>
          <w:rFonts w:ascii="Trebuchet MS" w:hAnsi="Trebuchet MS"/>
          <w:sz w:val="20"/>
          <w:szCs w:val="20"/>
          <w:lang w:eastAsia="pl-PL"/>
        </w:rPr>
      </w:pPr>
      <w:r w:rsidRPr="00CB5CA0">
        <w:rPr>
          <w:rFonts w:ascii="Trebuchet MS" w:hAnsi="Trebuchet MS"/>
          <w:sz w:val="20"/>
          <w:szCs w:val="20"/>
          <w:lang w:eastAsia="pl-PL"/>
        </w:rPr>
        <w:t>Każda poprawka w ofercie musi być parafowana przez osobę upoważnioną do podpisania oferty,</w:t>
      </w:r>
    </w:p>
    <w:p w:rsidR="00C93F2B" w:rsidRPr="00CB5CA0" w:rsidRDefault="00C93F2B" w:rsidP="00FD512D">
      <w:pPr>
        <w:numPr>
          <w:ilvl w:val="0"/>
          <w:numId w:val="23"/>
        </w:numPr>
        <w:suppressAutoHyphens w:val="0"/>
        <w:jc w:val="both"/>
        <w:rPr>
          <w:rFonts w:ascii="Trebuchet MS" w:hAnsi="Trebuchet MS"/>
          <w:sz w:val="20"/>
          <w:szCs w:val="20"/>
          <w:lang w:eastAsia="pl-PL"/>
        </w:rPr>
      </w:pPr>
      <w:r w:rsidRPr="00CB5CA0">
        <w:rPr>
          <w:rFonts w:ascii="Trebuchet MS" w:hAnsi="Trebuchet MS"/>
          <w:sz w:val="20"/>
          <w:szCs w:val="20"/>
          <w:lang w:eastAsia="pl-PL"/>
        </w:rPr>
        <w:t>Oferta powinna zawierać wszystkie dokumenty, informacje i oświadczenia wymagane w §6 Specyfikacji,</w:t>
      </w:r>
    </w:p>
    <w:p w:rsidR="00C93F2B" w:rsidRPr="00CB5CA0" w:rsidRDefault="00C93F2B" w:rsidP="00FD512D">
      <w:pPr>
        <w:numPr>
          <w:ilvl w:val="0"/>
          <w:numId w:val="23"/>
        </w:numPr>
        <w:suppressAutoHyphens w:val="0"/>
        <w:jc w:val="both"/>
        <w:rPr>
          <w:rFonts w:ascii="Trebuchet MS" w:hAnsi="Trebuchet MS"/>
          <w:sz w:val="20"/>
          <w:szCs w:val="20"/>
          <w:lang w:eastAsia="pl-PL"/>
        </w:rPr>
      </w:pPr>
      <w:r w:rsidRPr="00CB5CA0">
        <w:rPr>
          <w:rFonts w:ascii="Trebuchet MS" w:hAnsi="Trebuchet MS"/>
          <w:sz w:val="20"/>
          <w:szCs w:val="20"/>
          <w:lang w:eastAsia="pl-PL"/>
        </w:rPr>
        <w:t>Oferta powinna zostać sporządzona zgodnie z postanowieniami niniejszej Specyfikacji.</w:t>
      </w:r>
    </w:p>
    <w:p w:rsidR="00C93F2B" w:rsidRPr="00CB5CA0" w:rsidRDefault="00C93F2B" w:rsidP="00C93F2B">
      <w:pPr>
        <w:suppressAutoHyphens w:val="0"/>
        <w:rPr>
          <w:rFonts w:ascii="Trebuchet MS" w:hAnsi="Trebuchet MS"/>
          <w:b/>
          <w:sz w:val="20"/>
          <w:szCs w:val="20"/>
          <w:lang w:eastAsia="pl-PL"/>
        </w:rPr>
      </w:pPr>
    </w:p>
    <w:p w:rsidR="00C93F2B" w:rsidRPr="00CB5CA0" w:rsidRDefault="00C93F2B" w:rsidP="00C93F2B">
      <w:pPr>
        <w:suppressAutoHyphens w:val="0"/>
        <w:jc w:val="both"/>
        <w:rPr>
          <w:rFonts w:ascii="Trebuchet MS" w:hAnsi="Trebuchet MS"/>
          <w:sz w:val="20"/>
          <w:szCs w:val="20"/>
          <w:lang w:eastAsia="pl-PL"/>
        </w:rPr>
      </w:pPr>
      <w:r w:rsidRPr="00CB5CA0">
        <w:rPr>
          <w:rFonts w:ascii="Trebuchet MS" w:hAnsi="Trebuchet MS"/>
          <w:sz w:val="20"/>
          <w:szCs w:val="20"/>
          <w:shd w:val="clear" w:color="auto" w:fill="FFFFFF"/>
          <w:lang w:eastAsia="pl-PL"/>
        </w:rPr>
        <w:t>Ewentualne pytania związane z obsługą platformy należy kierować do  Centrum Wsparcia Klienta platformy zakupowej Open Nexus czynnym od poniedziałku do piątku w dni robocze, w godzinach od 8:00 do 17:00</w:t>
      </w:r>
    </w:p>
    <w:p w:rsidR="00C93F2B" w:rsidRPr="00CB5CA0" w:rsidRDefault="00C93F2B" w:rsidP="00C93F2B">
      <w:pPr>
        <w:jc w:val="both"/>
        <w:rPr>
          <w:rFonts w:ascii="Trebuchet MS" w:hAnsi="Trebuchet MS"/>
          <w:b/>
          <w:sz w:val="20"/>
          <w:szCs w:val="20"/>
          <w:lang w:eastAsia="pl-PL"/>
        </w:rPr>
      </w:pPr>
      <w:r w:rsidRPr="00CB5CA0">
        <w:rPr>
          <w:rFonts w:ascii="Trebuchet MS" w:hAnsi="Trebuchet MS"/>
          <w:b/>
          <w:sz w:val="20"/>
          <w:szCs w:val="20"/>
          <w:lang w:eastAsia="pl-PL"/>
        </w:rPr>
        <w:t>tel. 22 101 02 02, e-mail: cwk@platformazakupowa.pl</w:t>
      </w:r>
    </w:p>
    <w:p w:rsidR="00A34576" w:rsidRPr="00CB5CA0" w:rsidRDefault="00A34576" w:rsidP="002F6539">
      <w:pPr>
        <w:rPr>
          <w:rFonts w:ascii="Trebuchet MS" w:hAnsi="Trebuchet MS"/>
          <w:b/>
          <w:sz w:val="20"/>
          <w:szCs w:val="20"/>
        </w:rPr>
      </w:pPr>
    </w:p>
    <w:p w:rsidR="00CB5CA0" w:rsidRPr="00CB5CA0" w:rsidRDefault="00CE5F17" w:rsidP="00CB5CA0">
      <w:pPr>
        <w:pStyle w:val="Nagwek1"/>
        <w:rPr>
          <w:lang w:eastAsia="pl-PL"/>
        </w:rPr>
      </w:pPr>
      <w:r>
        <w:rPr>
          <w:lang w:eastAsia="pl-PL"/>
        </w:rPr>
        <w:t>§</w:t>
      </w:r>
      <w:r w:rsidR="00CB5CA0" w:rsidRPr="00CB5CA0">
        <w:rPr>
          <w:lang w:eastAsia="pl-PL"/>
        </w:rPr>
        <w:t>14 KOMUNIKACJA POMIĘDZY ZAMAWIAJĄCYM I WYKONAWCĄ / ZADAWANIE PYTAŃ</w:t>
      </w:r>
    </w:p>
    <w:p w:rsidR="00CB5CA0" w:rsidRPr="00CB5CA0" w:rsidRDefault="00CB5CA0" w:rsidP="00CB5CA0">
      <w:pPr>
        <w:suppressAutoHyphens w:val="0"/>
        <w:rPr>
          <w:rFonts w:ascii="Trebuchet MS" w:hAnsi="Trebuchet MS"/>
          <w:b/>
          <w:sz w:val="20"/>
          <w:szCs w:val="20"/>
          <w:lang w:eastAsia="pl-PL"/>
        </w:rPr>
      </w:pPr>
    </w:p>
    <w:p w:rsidR="00CB5CA0" w:rsidRPr="00CB5CA0" w:rsidRDefault="00CB5CA0" w:rsidP="00A36A43">
      <w:pPr>
        <w:numPr>
          <w:ilvl w:val="0"/>
          <w:numId w:val="4"/>
        </w:numPr>
        <w:tabs>
          <w:tab w:val="left" w:pos="993"/>
        </w:tabs>
        <w:suppressAutoHyphens w:val="0"/>
        <w:ind w:right="28"/>
        <w:jc w:val="both"/>
        <w:rPr>
          <w:rFonts w:ascii="Trebuchet MS" w:hAnsi="Trebuchet MS"/>
          <w:sz w:val="20"/>
          <w:szCs w:val="20"/>
          <w:lang w:eastAsia="pl-PL"/>
        </w:rPr>
      </w:pPr>
      <w:r w:rsidRPr="00CB5CA0">
        <w:rPr>
          <w:rFonts w:ascii="Trebuchet MS" w:hAnsi="Trebuchet MS"/>
          <w:sz w:val="20"/>
          <w:szCs w:val="20"/>
          <w:lang w:eastAsia="pl-PL"/>
        </w:rPr>
        <w:t xml:space="preserve">Komunikacja pomiędzy Zamawiającym i Wykonawcą odbywać się będzie drogą elektroniczną, </w:t>
      </w:r>
      <w:r w:rsidRPr="00CB5CA0">
        <w:rPr>
          <w:rFonts w:ascii="Trebuchet MS" w:hAnsi="Trebuchet MS"/>
          <w:sz w:val="20"/>
          <w:szCs w:val="20"/>
          <w:lang w:eastAsia="pl-PL"/>
        </w:rPr>
        <w:br/>
        <w:t xml:space="preserve">za pośrednictwem platformy </w:t>
      </w:r>
      <w:hyperlink r:id="rId20"/>
      <w:r w:rsidRPr="00CB5CA0">
        <w:rPr>
          <w:rFonts w:ascii="Trebuchet MS" w:hAnsi="Trebuchet MS"/>
          <w:sz w:val="20"/>
          <w:szCs w:val="20"/>
          <w:u w:val="single"/>
          <w:lang w:eastAsia="pl-PL"/>
        </w:rPr>
        <w:t>zakupowej</w:t>
      </w:r>
      <w:r w:rsidRPr="00CB5CA0">
        <w:rPr>
          <w:rFonts w:ascii="Trebuchet MS" w:hAnsi="Trebuchet MS"/>
          <w:sz w:val="20"/>
          <w:szCs w:val="20"/>
          <w:lang w:eastAsia="pl-PL"/>
        </w:rPr>
        <w:t xml:space="preserve"> pod adresem: </w:t>
      </w:r>
      <w:hyperlink r:id="rId21">
        <w:r w:rsidRPr="00CB5CA0">
          <w:rPr>
            <w:rFonts w:ascii="Trebuchet MS" w:hAnsi="Trebuchet MS"/>
            <w:sz w:val="20"/>
            <w:szCs w:val="20"/>
            <w:u w:val="single"/>
            <w:lang w:eastAsia="pl-PL"/>
          </w:rPr>
          <w:t>https://platformazakupowa.pl/pn/pwik</w:t>
        </w:r>
      </w:hyperlink>
      <w:r w:rsidRPr="00CB5CA0">
        <w:rPr>
          <w:rFonts w:ascii="Trebuchet MS" w:hAnsi="Trebuchet MS"/>
          <w:sz w:val="20"/>
          <w:szCs w:val="20"/>
          <w:lang w:eastAsia="pl-PL"/>
        </w:rPr>
        <w:t xml:space="preserve"> </w:t>
      </w:r>
      <w:r w:rsidRPr="00CB5CA0">
        <w:rPr>
          <w:rFonts w:ascii="Trebuchet MS" w:hAnsi="Trebuchet MS"/>
          <w:sz w:val="20"/>
          <w:szCs w:val="20"/>
          <w:lang w:eastAsia="pl-PL"/>
        </w:rPr>
        <w:br/>
        <w:t>na stronie dotyczącej odpowiedniego postępowania.</w:t>
      </w:r>
    </w:p>
    <w:p w:rsidR="00CB5CA0" w:rsidRPr="00CB5CA0" w:rsidRDefault="00CB5CA0" w:rsidP="00FD512D">
      <w:pPr>
        <w:numPr>
          <w:ilvl w:val="0"/>
          <w:numId w:val="4"/>
        </w:numPr>
        <w:tabs>
          <w:tab w:val="left" w:pos="993"/>
        </w:tabs>
        <w:suppressAutoHyphens w:val="0"/>
        <w:ind w:right="28"/>
        <w:jc w:val="both"/>
        <w:rPr>
          <w:rFonts w:ascii="Trebuchet MS" w:hAnsi="Trebuchet MS"/>
          <w:sz w:val="20"/>
          <w:szCs w:val="20"/>
          <w:lang w:eastAsia="pl-PL"/>
        </w:rPr>
      </w:pPr>
      <w:r w:rsidRPr="00CB5CA0">
        <w:rPr>
          <w:rFonts w:ascii="Trebuchet MS" w:hAnsi="Trebuchet MS"/>
          <w:sz w:val="20"/>
          <w:szCs w:val="20"/>
          <w:lang w:eastAsia="pl-PL"/>
        </w:rPr>
        <w:lastRenderedPageBreak/>
        <w:t xml:space="preserve">Wykonawca może zwrócić się do Zamawiającego o wyjaśnienie treści niniejszej Specyfikacji. Zamawiający jest obowiązany niezwłocznie udzielić wyjaśnień, pod warunkiem że wniosek </w:t>
      </w:r>
      <w:r w:rsidRPr="00CB5CA0">
        <w:rPr>
          <w:rFonts w:ascii="Trebuchet MS" w:hAnsi="Trebuchet MS"/>
          <w:sz w:val="20"/>
          <w:szCs w:val="20"/>
          <w:lang w:eastAsia="pl-PL"/>
        </w:rPr>
        <w:br/>
        <w:t xml:space="preserve">o wyjaśnienie treści Specyfikacji wpłynął do Zamawiającego nie później niż do końca dnia, </w:t>
      </w:r>
      <w:r w:rsidRPr="00CB5CA0">
        <w:rPr>
          <w:rFonts w:ascii="Trebuchet MS" w:hAnsi="Trebuchet MS"/>
          <w:sz w:val="20"/>
          <w:szCs w:val="20"/>
          <w:lang w:eastAsia="pl-PL"/>
        </w:rPr>
        <w:br/>
        <w:t>w którym upływa połowa wyznaczonego terminu składania ofert.</w:t>
      </w:r>
    </w:p>
    <w:p w:rsidR="00CB5CA0" w:rsidRPr="00CB5CA0" w:rsidRDefault="00CB5CA0" w:rsidP="00CB5CA0">
      <w:pPr>
        <w:tabs>
          <w:tab w:val="left" w:pos="993"/>
        </w:tabs>
        <w:suppressAutoHyphens w:val="0"/>
        <w:ind w:right="28"/>
        <w:jc w:val="both"/>
        <w:rPr>
          <w:rFonts w:ascii="Trebuchet MS" w:hAnsi="Trebuchet MS"/>
          <w:sz w:val="20"/>
          <w:szCs w:val="20"/>
          <w:lang w:eastAsia="pl-PL"/>
        </w:rPr>
      </w:pPr>
    </w:p>
    <w:p w:rsidR="00CB5CA0" w:rsidRPr="00CB5CA0" w:rsidRDefault="00CB5CA0" w:rsidP="00CB5CA0">
      <w:pPr>
        <w:numPr>
          <w:ilvl w:val="0"/>
          <w:numId w:val="4"/>
        </w:numPr>
        <w:tabs>
          <w:tab w:val="left" w:pos="993"/>
        </w:tabs>
        <w:suppressAutoHyphens w:val="0"/>
        <w:ind w:right="28"/>
        <w:jc w:val="both"/>
        <w:rPr>
          <w:rFonts w:ascii="Trebuchet MS" w:hAnsi="Trebuchet MS"/>
          <w:b/>
          <w:sz w:val="20"/>
          <w:szCs w:val="20"/>
          <w:lang w:eastAsia="pl-PL"/>
        </w:rPr>
      </w:pPr>
      <w:r w:rsidRPr="00CB5CA0">
        <w:rPr>
          <w:rFonts w:ascii="Trebuchet MS" w:hAnsi="Trebuchet MS"/>
          <w:b/>
          <w:sz w:val="20"/>
          <w:szCs w:val="20"/>
          <w:lang w:eastAsia="pl-PL"/>
        </w:rPr>
        <w:t xml:space="preserve">Pytania należy zadawać za pośrednictwem platformy </w:t>
      </w:r>
      <w:hyperlink r:id="rId22"/>
      <w:r w:rsidRPr="00CB5CA0">
        <w:rPr>
          <w:rFonts w:ascii="Trebuchet MS" w:hAnsi="Trebuchet MS"/>
          <w:b/>
          <w:sz w:val="20"/>
          <w:szCs w:val="20"/>
          <w:u w:val="single"/>
          <w:lang w:eastAsia="pl-PL"/>
        </w:rPr>
        <w:t>zakupowej</w:t>
      </w:r>
      <w:r w:rsidRPr="00CB5CA0">
        <w:rPr>
          <w:rFonts w:ascii="Trebuchet MS" w:hAnsi="Trebuchet MS"/>
          <w:sz w:val="20"/>
          <w:szCs w:val="20"/>
          <w:lang w:eastAsia="pl-PL"/>
        </w:rPr>
        <w:t xml:space="preserve"> </w:t>
      </w:r>
      <w:r w:rsidRPr="00CB5CA0">
        <w:rPr>
          <w:rFonts w:ascii="Trebuchet MS" w:hAnsi="Trebuchet MS"/>
          <w:b/>
          <w:sz w:val="20"/>
          <w:szCs w:val="20"/>
          <w:lang w:eastAsia="pl-PL"/>
        </w:rPr>
        <w:t xml:space="preserve">pod adresem: </w:t>
      </w:r>
      <w:hyperlink r:id="rId23">
        <w:r w:rsidRPr="00CB5CA0">
          <w:rPr>
            <w:rFonts w:ascii="Trebuchet MS" w:hAnsi="Trebuchet MS"/>
            <w:b/>
            <w:sz w:val="20"/>
            <w:szCs w:val="20"/>
            <w:u w:val="single"/>
            <w:lang w:eastAsia="pl-PL"/>
          </w:rPr>
          <w:t>https://platformazakupowa.pl/pn/pwik</w:t>
        </w:r>
      </w:hyperlink>
      <w:r w:rsidRPr="00CB5CA0">
        <w:rPr>
          <w:rFonts w:ascii="Trebuchet MS" w:hAnsi="Trebuchet MS"/>
          <w:sz w:val="20"/>
          <w:szCs w:val="20"/>
          <w:lang w:eastAsia="pl-PL"/>
        </w:rPr>
        <w:t xml:space="preserve"> na stronie dotyczącej odpowiedniego postępowania, </w:t>
      </w:r>
      <w:r w:rsidRPr="00CB5CA0">
        <w:rPr>
          <w:rFonts w:ascii="Trebuchet MS" w:hAnsi="Trebuchet MS"/>
          <w:sz w:val="20"/>
          <w:szCs w:val="20"/>
          <w:shd w:val="clear" w:color="auto" w:fill="FFFFFF"/>
          <w:lang w:eastAsia="pl-PL"/>
        </w:rPr>
        <w:t>poprzez formularz "</w:t>
      </w:r>
      <w:r w:rsidRPr="00CB5CA0">
        <w:rPr>
          <w:rFonts w:ascii="Trebuchet MS" w:hAnsi="Trebuchet MS"/>
          <w:b/>
          <w:sz w:val="20"/>
          <w:szCs w:val="20"/>
          <w:shd w:val="clear" w:color="auto" w:fill="FFFFFF"/>
          <w:lang w:eastAsia="pl-PL"/>
        </w:rPr>
        <w:t xml:space="preserve">Wyślij wiadomość do zamawiającego". </w:t>
      </w:r>
      <w:r w:rsidRPr="00CB5CA0">
        <w:rPr>
          <w:rFonts w:ascii="Trebuchet MS" w:hAnsi="Trebuchet MS"/>
          <w:sz w:val="20"/>
          <w:szCs w:val="20"/>
          <w:lang w:eastAsia="pl-PL"/>
        </w:rPr>
        <w:t xml:space="preserve">Zamawiający treść zapytań wraz z wyjaśnieniami umieści na stronie z ogłoszeniem o przetargu w </w:t>
      </w:r>
      <w:r w:rsidRPr="00CB5CA0">
        <w:rPr>
          <w:rFonts w:ascii="Trebuchet MS" w:hAnsi="Trebuchet MS"/>
          <w:b/>
          <w:sz w:val="20"/>
          <w:szCs w:val="20"/>
          <w:lang w:eastAsia="pl-PL"/>
        </w:rPr>
        <w:t>sekcji „Komunikaty”.</w:t>
      </w:r>
      <w:r w:rsidRPr="00CB5CA0">
        <w:rPr>
          <w:rFonts w:ascii="Trebuchet MS" w:hAnsi="Trebuchet MS"/>
          <w:sz w:val="20"/>
          <w:szCs w:val="20"/>
          <w:lang w:eastAsia="pl-PL"/>
        </w:rPr>
        <w:t xml:space="preserve"> Udzielając wyjaśnień Zamawiający nie ujawni źródła zapytania.</w:t>
      </w:r>
    </w:p>
    <w:p w:rsidR="00CB5CA0" w:rsidRPr="00CB5CA0" w:rsidRDefault="00CB5CA0" w:rsidP="00FD512D">
      <w:pPr>
        <w:numPr>
          <w:ilvl w:val="0"/>
          <w:numId w:val="4"/>
        </w:numPr>
        <w:tabs>
          <w:tab w:val="left" w:pos="993"/>
        </w:tabs>
        <w:suppressAutoHyphens w:val="0"/>
        <w:ind w:right="28"/>
        <w:jc w:val="both"/>
        <w:rPr>
          <w:rFonts w:ascii="Trebuchet MS" w:hAnsi="Trebuchet MS"/>
          <w:b/>
          <w:sz w:val="20"/>
          <w:szCs w:val="20"/>
          <w:lang w:eastAsia="pl-PL"/>
        </w:rPr>
      </w:pPr>
      <w:r w:rsidRPr="00CB5CA0">
        <w:rPr>
          <w:rFonts w:ascii="Trebuchet MS" w:hAnsi="Trebuchet MS"/>
          <w:sz w:val="20"/>
          <w:szCs w:val="20"/>
          <w:lang w:eastAsia="pl-PL"/>
        </w:rPr>
        <w:t xml:space="preserve">W uzasadnionych przypadkach Zamawiający może przedłużyć termin składania ofert, powiadamiając </w:t>
      </w:r>
      <w:r w:rsidRPr="00CB5CA0">
        <w:rPr>
          <w:rFonts w:ascii="Trebuchet MS" w:hAnsi="Trebuchet MS"/>
          <w:sz w:val="20"/>
          <w:szCs w:val="20"/>
          <w:lang w:eastAsia="pl-PL"/>
        </w:rPr>
        <w:br/>
        <w:t>o tym niezwłocznie wszystkich Wykonawców. Jeśli taka sytuacja będzie miała miejsce, to wszystkie prawa i obowiązki Zamawiającego i Wykonawców odnoszące się do terminu pierwotnego będą odnosiły się do terminu zmienionego.</w:t>
      </w:r>
    </w:p>
    <w:p w:rsidR="00CB5CA0" w:rsidRPr="00CB5CA0" w:rsidRDefault="00CB5CA0" w:rsidP="00CB5CA0">
      <w:pPr>
        <w:suppressAutoHyphens w:val="0"/>
        <w:jc w:val="center"/>
        <w:rPr>
          <w:rFonts w:ascii="Trebuchet MS" w:hAnsi="Trebuchet MS"/>
          <w:b/>
          <w:sz w:val="20"/>
          <w:szCs w:val="20"/>
          <w:lang w:eastAsia="pl-PL"/>
        </w:rPr>
      </w:pPr>
    </w:p>
    <w:p w:rsidR="00CB5CA0" w:rsidRPr="00CB5CA0" w:rsidRDefault="00CE5F17" w:rsidP="00CB5CA0">
      <w:pPr>
        <w:pStyle w:val="Nagwek1"/>
        <w:rPr>
          <w:lang w:eastAsia="pl-PL"/>
        </w:rPr>
      </w:pPr>
      <w:r>
        <w:rPr>
          <w:lang w:eastAsia="pl-PL"/>
        </w:rPr>
        <w:t>§</w:t>
      </w:r>
      <w:r w:rsidR="00CB5CA0" w:rsidRPr="00CB5CA0">
        <w:rPr>
          <w:lang w:eastAsia="pl-PL"/>
        </w:rPr>
        <w:t>15 JAWNOŚĆ OFERTY / TAJEMNICA PRZEDSIĘBIORSTWA</w:t>
      </w:r>
    </w:p>
    <w:p w:rsidR="00CB5CA0" w:rsidRPr="00CB5CA0" w:rsidRDefault="00CB5CA0" w:rsidP="00CB5CA0">
      <w:pPr>
        <w:tabs>
          <w:tab w:val="left" w:pos="993"/>
        </w:tabs>
        <w:suppressAutoHyphens w:val="0"/>
        <w:ind w:right="28"/>
        <w:jc w:val="both"/>
        <w:rPr>
          <w:rFonts w:ascii="Trebuchet MS" w:hAnsi="Trebuchet MS"/>
          <w:b/>
          <w:sz w:val="20"/>
          <w:szCs w:val="20"/>
          <w:lang w:eastAsia="pl-PL"/>
        </w:rPr>
      </w:pPr>
    </w:p>
    <w:p w:rsidR="00CB5CA0" w:rsidRPr="00CB5CA0" w:rsidRDefault="00CB5CA0" w:rsidP="00FD512D">
      <w:pPr>
        <w:numPr>
          <w:ilvl w:val="0"/>
          <w:numId w:val="21"/>
        </w:numPr>
        <w:tabs>
          <w:tab w:val="left" w:pos="993"/>
        </w:tabs>
        <w:suppressAutoHyphens w:val="0"/>
        <w:ind w:right="28"/>
        <w:jc w:val="both"/>
        <w:rPr>
          <w:rFonts w:ascii="Trebuchet MS" w:hAnsi="Trebuchet MS"/>
          <w:b/>
          <w:sz w:val="20"/>
          <w:szCs w:val="20"/>
          <w:lang w:eastAsia="pl-PL"/>
        </w:rPr>
      </w:pPr>
      <w:r w:rsidRPr="00CB5CA0">
        <w:rPr>
          <w:rFonts w:ascii="Trebuchet MS" w:hAnsi="Trebuchet MS"/>
          <w:sz w:val="20"/>
          <w:szCs w:val="20"/>
          <w:lang w:eastAsia="pl-PL"/>
        </w:rPr>
        <w:t xml:space="preserve">Złożona oferta wraz z załącznikami będzie jawna, za wyjątkiem informacji stanowiących tajemnicę przedsiębiorstwa w rozumieniu przepisu art. 11 ust. 2 z 16 kwietnia 1993r. o zwalczaniu nieuczciwej konkurencji, co do których Wykonawca składając ofertę </w:t>
      </w:r>
      <w:r w:rsidRPr="00CB5CA0">
        <w:rPr>
          <w:rFonts w:ascii="Trebuchet MS" w:hAnsi="Trebuchet MS"/>
          <w:b/>
          <w:bCs/>
          <w:sz w:val="20"/>
          <w:szCs w:val="20"/>
          <w:u w:val="single"/>
          <w:lang w:eastAsia="pl-PL"/>
        </w:rPr>
        <w:t>zastrzegł oraz wykazał</w:t>
      </w:r>
      <w:r w:rsidRPr="00CB5CA0">
        <w:rPr>
          <w:rFonts w:ascii="Trebuchet MS" w:hAnsi="Trebuchet MS"/>
          <w:sz w:val="20"/>
          <w:szCs w:val="20"/>
          <w:lang w:eastAsia="pl-PL"/>
        </w:rPr>
        <w:t xml:space="preserve">, iż zastrzeżone informacje stanowią tajemnicę przedsiębiorstwa. Wykonawca nie może w szczególności zastrzec następujących informacji: nazwy (firmy), ceny, terminu wykonania zamówienia, okresu gwarancji </w:t>
      </w:r>
      <w:r w:rsidRPr="00CB5CA0">
        <w:rPr>
          <w:rFonts w:ascii="Trebuchet MS" w:hAnsi="Trebuchet MS"/>
          <w:sz w:val="20"/>
          <w:szCs w:val="20"/>
          <w:lang w:eastAsia="pl-PL"/>
        </w:rPr>
        <w:br/>
        <w:t>i warunków płatności zawartych w ofertach.</w:t>
      </w:r>
    </w:p>
    <w:p w:rsidR="00CB5CA0" w:rsidRPr="00CB5CA0" w:rsidRDefault="00CB5CA0" w:rsidP="00FD512D">
      <w:pPr>
        <w:numPr>
          <w:ilvl w:val="0"/>
          <w:numId w:val="21"/>
        </w:numPr>
        <w:tabs>
          <w:tab w:val="left" w:pos="993"/>
        </w:tabs>
        <w:suppressAutoHyphens w:val="0"/>
        <w:ind w:right="28"/>
        <w:jc w:val="both"/>
        <w:rPr>
          <w:rFonts w:ascii="Trebuchet MS" w:hAnsi="Trebuchet MS"/>
          <w:b/>
          <w:sz w:val="20"/>
          <w:szCs w:val="20"/>
          <w:lang w:eastAsia="pl-PL"/>
        </w:rPr>
      </w:pPr>
      <w:r w:rsidRPr="00CB5CA0">
        <w:rPr>
          <w:rFonts w:ascii="Trebuchet MS" w:hAnsi="Trebuchet MS"/>
          <w:sz w:val="20"/>
          <w:szCs w:val="20"/>
          <w:lang w:eastAsia="pl-PL"/>
        </w:rPr>
        <w:t>W przypadku gdy Wykonawca nie wykaże, że zastrzeżone informacje stanowią tajemnicę przedsiębiorstwa Zamawiający uzna zastrzeżenie tajemnicy za bezskuteczne, o czym poinformuje Wykonawcę.</w:t>
      </w:r>
    </w:p>
    <w:p w:rsidR="00CB5CA0" w:rsidRPr="00CB5CA0" w:rsidRDefault="00CB5CA0" w:rsidP="00FD512D">
      <w:pPr>
        <w:numPr>
          <w:ilvl w:val="0"/>
          <w:numId w:val="21"/>
        </w:numPr>
        <w:tabs>
          <w:tab w:val="left" w:pos="993"/>
        </w:tabs>
        <w:suppressAutoHyphens w:val="0"/>
        <w:ind w:right="28"/>
        <w:jc w:val="both"/>
        <w:rPr>
          <w:rFonts w:ascii="Trebuchet MS" w:hAnsi="Trebuchet MS"/>
          <w:b/>
          <w:sz w:val="20"/>
          <w:szCs w:val="20"/>
          <w:lang w:eastAsia="pl-PL"/>
        </w:rPr>
      </w:pPr>
      <w:r w:rsidRPr="00CB5CA0">
        <w:rPr>
          <w:rFonts w:ascii="Trebuchet MS" w:hAnsi="Trebuchet MS"/>
          <w:sz w:val="20"/>
          <w:szCs w:val="20"/>
          <w:lang w:eastAsia="pl-PL"/>
        </w:rPr>
        <w:t xml:space="preserve">Informacje stanowiące tajemnicę przedsiębiorstwa, powinny być zgrupowane i stanowić oddzielną  </w:t>
      </w:r>
      <w:r w:rsidRPr="00CB5CA0">
        <w:rPr>
          <w:rFonts w:ascii="Trebuchet MS" w:hAnsi="Trebuchet MS"/>
          <w:sz w:val="20"/>
          <w:szCs w:val="20"/>
          <w:lang w:eastAsia="pl-PL"/>
        </w:rPr>
        <w:br/>
        <w:t>część oferty, opisaną w następujący sposób: „</w:t>
      </w:r>
      <w:r w:rsidRPr="00CB5CA0">
        <w:rPr>
          <w:rFonts w:ascii="Trebuchet MS" w:hAnsi="Trebuchet MS"/>
          <w:b/>
          <w:sz w:val="20"/>
          <w:szCs w:val="20"/>
          <w:lang w:eastAsia="pl-PL"/>
        </w:rPr>
        <w:t>tajemnica przedsiębiorstwa – tylko do wglądu przez  Zamawiającego”.</w:t>
      </w:r>
    </w:p>
    <w:p w:rsidR="00CB5CA0" w:rsidRPr="00CB5CA0" w:rsidRDefault="00CB5CA0" w:rsidP="00FD512D">
      <w:pPr>
        <w:numPr>
          <w:ilvl w:val="0"/>
          <w:numId w:val="21"/>
        </w:numPr>
        <w:tabs>
          <w:tab w:val="left" w:pos="993"/>
        </w:tabs>
        <w:suppressAutoHyphens w:val="0"/>
        <w:ind w:right="28"/>
        <w:jc w:val="both"/>
        <w:rPr>
          <w:rFonts w:ascii="Trebuchet MS" w:hAnsi="Trebuchet MS"/>
          <w:b/>
          <w:sz w:val="20"/>
          <w:szCs w:val="20"/>
          <w:lang w:eastAsia="pl-PL"/>
        </w:rPr>
      </w:pPr>
      <w:r w:rsidRPr="00CB5CA0">
        <w:rPr>
          <w:rFonts w:ascii="Trebuchet MS" w:hAnsi="Trebuchet MS"/>
          <w:sz w:val="20"/>
          <w:szCs w:val="20"/>
          <w:lang w:eastAsia="pl-PL"/>
        </w:rPr>
        <w:t>Po otwarciu złożonych ofert, Wykonawca, który będzie chciał skorzystać z jawności dokumentacji z postępowania, w tym ofert musi wystąpić w tej sprawie do Zamawiającego ze stosownym wnioskiem.</w:t>
      </w:r>
    </w:p>
    <w:p w:rsidR="00CB5CA0" w:rsidRPr="00CB5CA0" w:rsidRDefault="00CB5CA0" w:rsidP="00CB5CA0">
      <w:pPr>
        <w:tabs>
          <w:tab w:val="left" w:pos="426"/>
        </w:tabs>
        <w:suppressAutoHyphens w:val="0"/>
        <w:rPr>
          <w:rFonts w:ascii="Trebuchet MS" w:hAnsi="Trebuchet MS"/>
          <w:b/>
          <w:sz w:val="20"/>
          <w:szCs w:val="20"/>
          <w:lang w:eastAsia="pl-PL"/>
        </w:rPr>
      </w:pPr>
    </w:p>
    <w:p w:rsidR="00CB5CA0" w:rsidRPr="00CB5CA0" w:rsidRDefault="00CB5CA0" w:rsidP="00CB5CA0">
      <w:pPr>
        <w:pStyle w:val="Nagwek1"/>
        <w:rPr>
          <w:lang w:eastAsia="pl-PL"/>
        </w:rPr>
      </w:pPr>
      <w:r w:rsidRPr="00CB5CA0">
        <w:rPr>
          <w:lang w:eastAsia="pl-PL"/>
        </w:rPr>
        <w:t>§16 MIEJSCE I TERMIN OTWARCIA OFERT ORAZ TRYB OCENY OFERT</w:t>
      </w:r>
    </w:p>
    <w:p w:rsidR="00CB5CA0" w:rsidRPr="00CB5CA0" w:rsidRDefault="00CB5CA0" w:rsidP="00CB5CA0">
      <w:pPr>
        <w:suppressAutoHyphens w:val="0"/>
        <w:rPr>
          <w:lang w:eastAsia="pl-PL"/>
        </w:rPr>
      </w:pPr>
    </w:p>
    <w:p w:rsidR="00CB5CA0" w:rsidRPr="00CB5CA0" w:rsidRDefault="00CB5CA0" w:rsidP="00FD512D">
      <w:pPr>
        <w:numPr>
          <w:ilvl w:val="0"/>
          <w:numId w:val="24"/>
        </w:numPr>
        <w:suppressAutoHyphens w:val="0"/>
        <w:jc w:val="both"/>
        <w:rPr>
          <w:rFonts w:ascii="Trebuchet MS" w:hAnsi="Trebuchet MS"/>
          <w:sz w:val="20"/>
          <w:szCs w:val="20"/>
          <w:lang w:eastAsia="pl-PL"/>
        </w:rPr>
      </w:pPr>
      <w:r w:rsidRPr="00CB5CA0">
        <w:rPr>
          <w:rFonts w:ascii="Trebuchet MS" w:hAnsi="Trebuchet MS"/>
          <w:sz w:val="20"/>
          <w:szCs w:val="20"/>
          <w:lang w:eastAsia="pl-PL"/>
        </w:rPr>
        <w:t xml:space="preserve">Otwarcie ofert nastąpi </w:t>
      </w:r>
      <w:r w:rsidRPr="00CB5CA0">
        <w:rPr>
          <w:rFonts w:ascii="Trebuchet MS" w:hAnsi="Trebuchet MS"/>
          <w:b/>
          <w:sz w:val="20"/>
          <w:szCs w:val="20"/>
          <w:lang w:eastAsia="pl-PL"/>
        </w:rPr>
        <w:t xml:space="preserve">w ostatnim dniu składania ofert o godz. 11.05 </w:t>
      </w:r>
      <w:r w:rsidRPr="00CB5CA0">
        <w:rPr>
          <w:rFonts w:ascii="Trebuchet MS" w:hAnsi="Trebuchet MS"/>
          <w:sz w:val="20"/>
          <w:szCs w:val="20"/>
          <w:lang w:eastAsia="pl-PL"/>
        </w:rPr>
        <w:t>w b</w:t>
      </w:r>
      <w:r w:rsidR="00411051">
        <w:rPr>
          <w:rFonts w:ascii="Trebuchet MS" w:hAnsi="Trebuchet MS"/>
          <w:sz w:val="20"/>
          <w:szCs w:val="20"/>
          <w:lang w:eastAsia="pl-PL"/>
        </w:rPr>
        <w:t>udynku nr 2, pok. Nr 10</w:t>
      </w:r>
      <w:r w:rsidRPr="00CB5CA0">
        <w:rPr>
          <w:rFonts w:ascii="Trebuchet MS" w:hAnsi="Trebuchet MS"/>
          <w:sz w:val="20"/>
          <w:szCs w:val="20"/>
          <w:lang w:eastAsia="pl-PL"/>
        </w:rPr>
        <w:t>, na komputerze Zamawiającego, po pobraniu z Platformy zakupowej złożonych ofert</w:t>
      </w:r>
      <w:r w:rsidRPr="00CB5CA0">
        <w:rPr>
          <w:rFonts w:ascii="Trebuchet MS" w:hAnsi="Trebuchet MS"/>
          <w:b/>
          <w:sz w:val="20"/>
          <w:szCs w:val="20"/>
          <w:lang w:eastAsia="pl-PL"/>
        </w:rPr>
        <w:t>.</w:t>
      </w:r>
      <w:r w:rsidRPr="00CB5CA0">
        <w:rPr>
          <w:rFonts w:ascii="Trebuchet MS" w:hAnsi="Trebuchet MS"/>
          <w:sz w:val="20"/>
          <w:szCs w:val="20"/>
          <w:lang w:eastAsia="pl-PL"/>
        </w:rPr>
        <w:t xml:space="preserve">  Niezwłocznie po otwarciu ofert, Zamawiający zamieści na stronie </w:t>
      </w:r>
      <w:hyperlink r:id="rId24" w:history="1">
        <w:r w:rsidRPr="00CB5CA0">
          <w:rPr>
            <w:rFonts w:ascii="Trebuchet MS" w:hAnsi="Trebuchet MS"/>
            <w:sz w:val="20"/>
            <w:szCs w:val="20"/>
            <w:u w:val="single"/>
            <w:lang w:eastAsia="pl-PL"/>
          </w:rPr>
          <w:t>https://platformazakupowa.pl/pn/pwik</w:t>
        </w:r>
      </w:hyperlink>
      <w:r w:rsidRPr="00CB5CA0">
        <w:rPr>
          <w:rFonts w:ascii="Trebuchet MS" w:hAnsi="Trebuchet MS"/>
          <w:sz w:val="20"/>
          <w:szCs w:val="20"/>
          <w:lang w:eastAsia="pl-PL"/>
        </w:rPr>
        <w:t xml:space="preserve"> (podstronie </w:t>
      </w:r>
      <w:r w:rsidR="00CE5F17">
        <w:rPr>
          <w:rFonts w:ascii="Trebuchet MS" w:hAnsi="Trebuchet MS"/>
          <w:sz w:val="20"/>
          <w:szCs w:val="20"/>
          <w:lang w:eastAsia="pl-PL"/>
        </w:rPr>
        <w:br/>
      </w:r>
      <w:r w:rsidRPr="00CB5CA0">
        <w:rPr>
          <w:rFonts w:ascii="Trebuchet MS" w:hAnsi="Trebuchet MS"/>
          <w:sz w:val="20"/>
          <w:szCs w:val="20"/>
          <w:lang w:eastAsia="pl-PL"/>
        </w:rPr>
        <w:t xml:space="preserve">z ogłoszeniem o postępowaniu) </w:t>
      </w:r>
      <w:r w:rsidRPr="00CB5CA0">
        <w:rPr>
          <w:rFonts w:ascii="Trebuchet MS" w:hAnsi="Trebuchet MS"/>
          <w:b/>
          <w:sz w:val="20"/>
          <w:szCs w:val="20"/>
          <w:lang w:eastAsia="pl-PL"/>
        </w:rPr>
        <w:t>w sekcji „Komunikaty”</w:t>
      </w:r>
      <w:r w:rsidRPr="00CB5CA0">
        <w:rPr>
          <w:rFonts w:ascii="Trebuchet MS" w:hAnsi="Trebuchet MS"/>
          <w:sz w:val="20"/>
          <w:szCs w:val="20"/>
          <w:lang w:eastAsia="pl-PL"/>
        </w:rPr>
        <w:t xml:space="preserve"> informacje dotyczące:</w:t>
      </w:r>
    </w:p>
    <w:p w:rsidR="00CB5CA0" w:rsidRPr="00CB5CA0" w:rsidRDefault="00CB5CA0" w:rsidP="00CB5CA0">
      <w:pPr>
        <w:suppressAutoHyphens w:val="0"/>
        <w:ind w:left="567"/>
        <w:jc w:val="both"/>
        <w:rPr>
          <w:rFonts w:ascii="Trebuchet MS" w:hAnsi="Trebuchet MS"/>
          <w:sz w:val="20"/>
          <w:szCs w:val="20"/>
          <w:lang w:eastAsia="pl-PL"/>
        </w:rPr>
      </w:pPr>
      <w:r w:rsidRPr="00CB5CA0">
        <w:rPr>
          <w:rFonts w:ascii="Trebuchet MS" w:hAnsi="Trebuchet MS"/>
          <w:sz w:val="20"/>
          <w:szCs w:val="20"/>
          <w:lang w:eastAsia="pl-PL"/>
        </w:rPr>
        <w:t>a) firm Wykonawców, którzy złożyli oferty w terminie (nazwa, miejscowość),</w:t>
      </w:r>
    </w:p>
    <w:p w:rsidR="00CB5CA0" w:rsidRPr="00CB5CA0" w:rsidRDefault="00CB5CA0" w:rsidP="00CB5CA0">
      <w:pPr>
        <w:suppressAutoHyphens w:val="0"/>
        <w:ind w:left="567"/>
        <w:jc w:val="both"/>
        <w:rPr>
          <w:rFonts w:ascii="Trebuchet MS" w:hAnsi="Trebuchet MS"/>
          <w:sz w:val="20"/>
          <w:szCs w:val="20"/>
          <w:lang w:eastAsia="pl-PL"/>
        </w:rPr>
      </w:pPr>
      <w:r w:rsidRPr="00CB5CA0">
        <w:rPr>
          <w:rFonts w:ascii="Trebuchet MS" w:hAnsi="Trebuchet MS"/>
          <w:sz w:val="20"/>
          <w:szCs w:val="20"/>
          <w:lang w:eastAsia="pl-PL"/>
        </w:rPr>
        <w:t>b) cen zawartych w ofertach.</w:t>
      </w:r>
    </w:p>
    <w:p w:rsidR="00CB5CA0" w:rsidRPr="00CB5CA0" w:rsidRDefault="00CB5CA0" w:rsidP="00FD512D">
      <w:pPr>
        <w:numPr>
          <w:ilvl w:val="0"/>
          <w:numId w:val="24"/>
        </w:numPr>
        <w:suppressAutoHyphens w:val="0"/>
        <w:jc w:val="both"/>
        <w:rPr>
          <w:rFonts w:ascii="Trebuchet MS" w:hAnsi="Trebuchet MS"/>
          <w:sz w:val="20"/>
          <w:szCs w:val="20"/>
          <w:lang w:eastAsia="pl-PL"/>
        </w:rPr>
      </w:pPr>
      <w:r w:rsidRPr="00CB5CA0">
        <w:rPr>
          <w:rFonts w:ascii="Trebuchet MS" w:hAnsi="Trebuchet MS"/>
          <w:sz w:val="20"/>
          <w:szCs w:val="20"/>
          <w:lang w:eastAsia="pl-PL"/>
        </w:rPr>
        <w:t>Zamawiający zbada wyłącznie ofertę najkorzystniejszą. W przypadku odrzucenia tej oferty, badaniu będą podlegały kolejne najkorzystniejsze oferty.</w:t>
      </w:r>
    </w:p>
    <w:p w:rsidR="00CB5CA0" w:rsidRPr="00CB5CA0" w:rsidRDefault="00CB5CA0" w:rsidP="00FD512D">
      <w:pPr>
        <w:numPr>
          <w:ilvl w:val="0"/>
          <w:numId w:val="24"/>
        </w:numPr>
        <w:suppressAutoHyphens w:val="0"/>
        <w:jc w:val="both"/>
        <w:rPr>
          <w:rFonts w:ascii="Trebuchet MS" w:hAnsi="Trebuchet MS"/>
          <w:sz w:val="20"/>
          <w:szCs w:val="20"/>
          <w:lang w:eastAsia="pl-PL"/>
        </w:rPr>
      </w:pPr>
      <w:r w:rsidRPr="00CB5CA0">
        <w:rPr>
          <w:rFonts w:ascii="Trebuchet MS" w:hAnsi="Trebuchet MS"/>
          <w:sz w:val="20"/>
          <w:szCs w:val="20"/>
          <w:lang w:eastAsia="pl-PL"/>
        </w:rPr>
        <w:t xml:space="preserve">W toku dokonywania oceny złożonych ofert, Zamawiający może żądać uzupełnienia dokumentów lub udzielenia przez Wykonawców wyjaśnień dotyczących treści złożonych przez nich ofert. </w:t>
      </w:r>
    </w:p>
    <w:p w:rsidR="00CB5CA0" w:rsidRPr="00CB5CA0" w:rsidRDefault="00CB5CA0" w:rsidP="00CB5CA0">
      <w:pPr>
        <w:suppressAutoHyphens w:val="0"/>
        <w:ind w:left="360"/>
        <w:jc w:val="both"/>
        <w:rPr>
          <w:rFonts w:ascii="Trebuchet MS" w:hAnsi="Trebuchet MS"/>
          <w:sz w:val="20"/>
          <w:szCs w:val="20"/>
          <w:lang w:eastAsia="pl-PL"/>
        </w:rPr>
      </w:pPr>
      <w:r w:rsidRPr="00CB5CA0">
        <w:rPr>
          <w:rFonts w:ascii="Trebuchet MS" w:hAnsi="Trebuchet MS"/>
          <w:sz w:val="20"/>
          <w:szCs w:val="20"/>
          <w:lang w:eastAsia="pl-PL"/>
        </w:rPr>
        <w:t>W przypadku powzięcia uzasadnionych wątpliwości, w trakcie analizy oferty Zamawiający może wezwać do przedłożenia dodatkowych dokumentów, w tym łączącej Strony umowy Konsorcjum.</w:t>
      </w:r>
    </w:p>
    <w:p w:rsidR="00CB5CA0" w:rsidRPr="00CB5CA0" w:rsidRDefault="00CB5CA0" w:rsidP="00CB5CA0">
      <w:pPr>
        <w:suppressAutoHyphens w:val="0"/>
        <w:ind w:left="360"/>
        <w:jc w:val="both"/>
        <w:rPr>
          <w:rFonts w:ascii="Trebuchet MS" w:hAnsi="Trebuchet MS"/>
          <w:sz w:val="20"/>
          <w:szCs w:val="20"/>
          <w:lang w:eastAsia="pl-PL"/>
        </w:rPr>
      </w:pPr>
      <w:r w:rsidRPr="00CB5CA0">
        <w:rPr>
          <w:rFonts w:ascii="Trebuchet MS" w:hAnsi="Trebuchet MS"/>
          <w:sz w:val="20"/>
          <w:szCs w:val="20"/>
          <w:lang w:eastAsia="pl-PL"/>
        </w:rPr>
        <w:t>Zamawiający odrzuca ofertę Wykonawcy, który nie złożył wyjaśnień lub jeżeli dokonana ocena wyjaśnień nie spełnia wymagań Zamawiającego.</w:t>
      </w:r>
    </w:p>
    <w:p w:rsidR="00CB5CA0" w:rsidRPr="00CB5CA0" w:rsidRDefault="00CB5CA0" w:rsidP="00FD512D">
      <w:pPr>
        <w:numPr>
          <w:ilvl w:val="0"/>
          <w:numId w:val="24"/>
        </w:numPr>
        <w:tabs>
          <w:tab w:val="left" w:pos="993"/>
        </w:tabs>
        <w:suppressAutoHyphens w:val="0"/>
        <w:jc w:val="both"/>
        <w:rPr>
          <w:rFonts w:ascii="Trebuchet MS" w:hAnsi="Trebuchet MS"/>
          <w:sz w:val="20"/>
          <w:szCs w:val="20"/>
          <w:lang w:eastAsia="pl-PL"/>
        </w:rPr>
      </w:pPr>
      <w:r w:rsidRPr="00CB5CA0">
        <w:rPr>
          <w:rFonts w:ascii="Trebuchet MS" w:hAnsi="Trebuchet MS"/>
          <w:sz w:val="20"/>
          <w:szCs w:val="20"/>
          <w:lang w:eastAsia="pl-PL"/>
        </w:rPr>
        <w:t>Zamawiający w celu ustalenia, czy oferta zawiera rażąco niską cenę w stosunku do przedmiotu zamówienia może zwrócić się do Wykonawcy o udzielenie w określonym terminie wyjaśnień dotyczących elementów oferty mających wpływ na wysokość ceny. Zamawiający odrzuca ofertę Wykonawcy, który nie złożył wyjaśnień lub jeżeli dokonana ocena wyjaśnień z dostarczonymi dowodami potwierdza, że oferta zawiera rażąco niską cenę w stosunku do przedmiotu zamówienia.</w:t>
      </w:r>
    </w:p>
    <w:p w:rsidR="00CB5CA0" w:rsidRPr="00CB5CA0" w:rsidRDefault="00CB5CA0" w:rsidP="00CB5CA0">
      <w:pPr>
        <w:tabs>
          <w:tab w:val="left" w:pos="993"/>
        </w:tabs>
        <w:suppressAutoHyphens w:val="0"/>
        <w:ind w:left="360"/>
        <w:jc w:val="both"/>
        <w:rPr>
          <w:rFonts w:ascii="Trebuchet MS" w:hAnsi="Trebuchet MS"/>
          <w:sz w:val="20"/>
          <w:szCs w:val="20"/>
          <w:lang w:eastAsia="pl-PL"/>
        </w:rPr>
      </w:pPr>
      <w:r w:rsidRPr="00CB5CA0">
        <w:rPr>
          <w:rFonts w:ascii="Trebuchet MS" w:hAnsi="Trebuchet MS"/>
          <w:sz w:val="20"/>
          <w:szCs w:val="20"/>
          <w:lang w:eastAsia="pl-PL"/>
        </w:rPr>
        <w:t>Przez rażąco niską cenę, Zamawiający rozumie cenę, która jest niższa o co najmniej 30% od wartości szacunkowej zamówienia powiększonej o należny podatek od towarów i usług lub od średniej arytmetycznej cen ofert niepodlegających odrzuceniu.</w:t>
      </w:r>
    </w:p>
    <w:p w:rsidR="00CB5CA0" w:rsidRPr="00CB5CA0" w:rsidRDefault="00CB5CA0" w:rsidP="00FD512D">
      <w:pPr>
        <w:numPr>
          <w:ilvl w:val="0"/>
          <w:numId w:val="24"/>
        </w:numPr>
        <w:tabs>
          <w:tab w:val="left" w:pos="993"/>
        </w:tabs>
        <w:suppressAutoHyphens w:val="0"/>
        <w:jc w:val="both"/>
        <w:rPr>
          <w:rFonts w:ascii="Trebuchet MS" w:hAnsi="Trebuchet MS"/>
          <w:sz w:val="20"/>
          <w:szCs w:val="20"/>
          <w:lang w:eastAsia="pl-PL"/>
        </w:rPr>
      </w:pPr>
      <w:r w:rsidRPr="00CB5CA0">
        <w:rPr>
          <w:rFonts w:ascii="Trebuchet MS" w:hAnsi="Trebuchet MS"/>
          <w:sz w:val="20"/>
          <w:szCs w:val="20"/>
          <w:lang w:eastAsia="pl-PL"/>
        </w:rPr>
        <w:t>Zamawiający poprawia w ofercie:</w:t>
      </w:r>
    </w:p>
    <w:p w:rsidR="00CB5CA0" w:rsidRPr="00CB5CA0" w:rsidRDefault="00CB5CA0" w:rsidP="00FD512D">
      <w:pPr>
        <w:numPr>
          <w:ilvl w:val="2"/>
          <w:numId w:val="24"/>
        </w:numPr>
        <w:tabs>
          <w:tab w:val="clear" w:pos="720"/>
          <w:tab w:val="left" w:pos="709"/>
        </w:tabs>
        <w:suppressAutoHyphens w:val="0"/>
        <w:ind w:hanging="1554"/>
        <w:jc w:val="both"/>
        <w:rPr>
          <w:rFonts w:ascii="Trebuchet MS" w:hAnsi="Trebuchet MS"/>
          <w:sz w:val="20"/>
          <w:szCs w:val="20"/>
          <w:lang w:eastAsia="pl-PL"/>
        </w:rPr>
      </w:pPr>
      <w:r w:rsidRPr="00CB5CA0">
        <w:rPr>
          <w:rFonts w:ascii="Trebuchet MS" w:hAnsi="Trebuchet MS"/>
          <w:sz w:val="20"/>
          <w:szCs w:val="20"/>
          <w:lang w:eastAsia="pl-PL"/>
        </w:rPr>
        <w:t>oczywiste omyłki pisarskie,</w:t>
      </w:r>
    </w:p>
    <w:p w:rsidR="00CB5CA0" w:rsidRPr="00CB5CA0" w:rsidRDefault="00CB5CA0" w:rsidP="00FD512D">
      <w:pPr>
        <w:numPr>
          <w:ilvl w:val="2"/>
          <w:numId w:val="24"/>
        </w:numPr>
        <w:tabs>
          <w:tab w:val="clear" w:pos="720"/>
          <w:tab w:val="left" w:pos="709"/>
        </w:tabs>
        <w:suppressAutoHyphens w:val="0"/>
        <w:ind w:left="709" w:hanging="283"/>
        <w:jc w:val="both"/>
        <w:rPr>
          <w:rFonts w:ascii="Trebuchet MS" w:hAnsi="Trebuchet MS"/>
          <w:sz w:val="20"/>
          <w:szCs w:val="20"/>
          <w:lang w:eastAsia="pl-PL"/>
        </w:rPr>
      </w:pPr>
      <w:r w:rsidRPr="00CB5CA0">
        <w:rPr>
          <w:rFonts w:ascii="Trebuchet MS" w:hAnsi="Trebuchet MS"/>
          <w:sz w:val="20"/>
          <w:szCs w:val="20"/>
          <w:lang w:eastAsia="pl-PL"/>
        </w:rPr>
        <w:t>oczywiste omyłki rachunkowe, z uwzględnieniem konsekwencji rachunkowych dokonanych poprawek,</w:t>
      </w:r>
    </w:p>
    <w:p w:rsidR="00CB5CA0" w:rsidRPr="00CB5CA0" w:rsidRDefault="00CB5CA0" w:rsidP="00FD512D">
      <w:pPr>
        <w:numPr>
          <w:ilvl w:val="2"/>
          <w:numId w:val="24"/>
        </w:numPr>
        <w:tabs>
          <w:tab w:val="clear" w:pos="720"/>
          <w:tab w:val="left" w:pos="709"/>
        </w:tabs>
        <w:suppressAutoHyphens w:val="0"/>
        <w:ind w:left="709" w:hanging="283"/>
        <w:jc w:val="both"/>
        <w:rPr>
          <w:rFonts w:ascii="Trebuchet MS" w:hAnsi="Trebuchet MS"/>
          <w:sz w:val="20"/>
          <w:szCs w:val="20"/>
          <w:lang w:eastAsia="pl-PL"/>
        </w:rPr>
      </w:pPr>
      <w:r w:rsidRPr="00CB5CA0">
        <w:rPr>
          <w:rFonts w:ascii="Trebuchet MS" w:hAnsi="Trebuchet MS"/>
          <w:sz w:val="20"/>
          <w:szCs w:val="20"/>
          <w:lang w:eastAsia="pl-PL"/>
        </w:rPr>
        <w:lastRenderedPageBreak/>
        <w:t>inne omyłki polegające na niezgodności oferty z dokumentami zamówienia, niepowodujące istotnych zmian w treści oferty.</w:t>
      </w:r>
    </w:p>
    <w:p w:rsidR="00CB5CA0" w:rsidRPr="00CB5CA0" w:rsidRDefault="00CB5CA0" w:rsidP="00CB5CA0">
      <w:pPr>
        <w:tabs>
          <w:tab w:val="left" w:pos="709"/>
        </w:tabs>
        <w:suppressAutoHyphens w:val="0"/>
        <w:ind w:left="426"/>
        <w:jc w:val="both"/>
        <w:rPr>
          <w:rFonts w:ascii="Trebuchet MS" w:hAnsi="Trebuchet MS"/>
          <w:sz w:val="20"/>
          <w:szCs w:val="20"/>
          <w:lang w:eastAsia="pl-PL"/>
        </w:rPr>
      </w:pPr>
      <w:r w:rsidRPr="00CB5CA0">
        <w:rPr>
          <w:rFonts w:ascii="Trebuchet MS" w:hAnsi="Trebuchet MS"/>
          <w:sz w:val="20"/>
          <w:szCs w:val="20"/>
          <w:lang w:eastAsia="pl-PL"/>
        </w:rPr>
        <w:t>- niezwłocznie zawiadamiając o tym Wykonawcę, którego oferta została poprawiona.</w:t>
      </w:r>
    </w:p>
    <w:p w:rsidR="00CB5CA0" w:rsidRPr="00CB5CA0" w:rsidRDefault="00CB5CA0" w:rsidP="00CB5CA0">
      <w:pPr>
        <w:tabs>
          <w:tab w:val="left" w:pos="709"/>
        </w:tabs>
        <w:suppressAutoHyphens w:val="0"/>
        <w:ind w:left="426"/>
        <w:jc w:val="both"/>
        <w:rPr>
          <w:rFonts w:ascii="Trebuchet MS" w:hAnsi="Trebuchet MS"/>
          <w:sz w:val="20"/>
          <w:szCs w:val="20"/>
          <w:lang w:eastAsia="pl-PL"/>
        </w:rPr>
      </w:pPr>
      <w:r w:rsidRPr="00CB5CA0">
        <w:rPr>
          <w:rFonts w:ascii="Trebuchet MS" w:hAnsi="Trebuchet MS"/>
          <w:sz w:val="20"/>
          <w:szCs w:val="20"/>
          <w:lang w:eastAsia="pl-PL"/>
        </w:rPr>
        <w:t xml:space="preserve">W przypadku, o którym mowa w pkt. c), Zamawiający wyznacza Wykonawcy odpowiedni termin na wyrażenie zgody na poprawienie w ofercie omyłki lub zakwestionowanie jej poprawienia. </w:t>
      </w:r>
      <w:r w:rsidRPr="00CB5CA0">
        <w:rPr>
          <w:rFonts w:ascii="Trebuchet MS" w:hAnsi="Trebuchet MS"/>
          <w:sz w:val="20"/>
          <w:szCs w:val="20"/>
          <w:lang w:eastAsia="pl-PL"/>
        </w:rPr>
        <w:br/>
        <w:t>Brak odpowiedzi w wyznaczonym terminie uznaje się za wyrażenie zgody na poprawienie omyłki.</w:t>
      </w:r>
    </w:p>
    <w:p w:rsidR="00CB5CA0" w:rsidRPr="00CB5CA0" w:rsidRDefault="00CB5CA0" w:rsidP="00FD512D">
      <w:pPr>
        <w:numPr>
          <w:ilvl w:val="0"/>
          <w:numId w:val="24"/>
        </w:numPr>
        <w:tabs>
          <w:tab w:val="left" w:pos="993"/>
        </w:tabs>
        <w:suppressAutoHyphens w:val="0"/>
        <w:ind w:right="28"/>
        <w:jc w:val="both"/>
        <w:rPr>
          <w:rFonts w:ascii="Trebuchet MS" w:hAnsi="Trebuchet MS"/>
          <w:sz w:val="20"/>
          <w:szCs w:val="20"/>
          <w:lang w:eastAsia="pl-PL"/>
        </w:rPr>
      </w:pPr>
      <w:r w:rsidRPr="00CB5CA0">
        <w:rPr>
          <w:rFonts w:ascii="Trebuchet MS" w:hAnsi="Trebuchet MS"/>
          <w:sz w:val="20"/>
          <w:szCs w:val="20"/>
          <w:lang w:eastAsia="pl-PL"/>
        </w:rPr>
        <w:t>Dokumenty i wyjaśnienia, o których mowa w ust. 3-5 niniejszego paragrafu Wykonawca winien przygotować zgodnie z wymogami § 13 Specyfikacji.</w:t>
      </w:r>
    </w:p>
    <w:p w:rsidR="00CB5CA0" w:rsidRPr="00CB5CA0" w:rsidRDefault="00CB5CA0" w:rsidP="00FD512D">
      <w:pPr>
        <w:numPr>
          <w:ilvl w:val="0"/>
          <w:numId w:val="24"/>
        </w:numPr>
        <w:tabs>
          <w:tab w:val="left" w:pos="993"/>
        </w:tabs>
        <w:suppressAutoHyphens w:val="0"/>
        <w:jc w:val="both"/>
        <w:rPr>
          <w:rFonts w:ascii="Trebuchet MS" w:hAnsi="Trebuchet MS"/>
          <w:sz w:val="20"/>
          <w:szCs w:val="20"/>
          <w:lang w:eastAsia="pl-PL"/>
        </w:rPr>
      </w:pPr>
      <w:r w:rsidRPr="00CB5CA0">
        <w:rPr>
          <w:rFonts w:ascii="Trebuchet MS" w:hAnsi="Trebuchet MS"/>
          <w:sz w:val="20"/>
          <w:szCs w:val="20"/>
          <w:lang w:eastAsia="pl-PL"/>
        </w:rPr>
        <w:t>Zamawiający odrzuca ofertę, jeżeli:</w:t>
      </w:r>
    </w:p>
    <w:p w:rsidR="00CB5CA0" w:rsidRPr="00CB5CA0" w:rsidRDefault="00CB5CA0" w:rsidP="00FD512D">
      <w:pPr>
        <w:numPr>
          <w:ilvl w:val="1"/>
          <w:numId w:val="24"/>
        </w:numPr>
        <w:tabs>
          <w:tab w:val="left" w:pos="993"/>
        </w:tabs>
        <w:suppressAutoHyphens w:val="0"/>
        <w:jc w:val="both"/>
        <w:rPr>
          <w:rFonts w:ascii="Trebuchet MS" w:hAnsi="Trebuchet MS"/>
          <w:sz w:val="20"/>
          <w:szCs w:val="20"/>
          <w:lang w:eastAsia="pl-PL"/>
        </w:rPr>
      </w:pPr>
      <w:r w:rsidRPr="00CB5CA0">
        <w:rPr>
          <w:rFonts w:ascii="Trebuchet MS" w:hAnsi="Trebuchet MS"/>
          <w:sz w:val="20"/>
          <w:szCs w:val="20"/>
          <w:lang w:eastAsia="pl-PL"/>
        </w:rPr>
        <w:t>jej treść nie odpowiada treści Specy</w:t>
      </w:r>
      <w:r w:rsidR="005E1111">
        <w:rPr>
          <w:rFonts w:ascii="Trebuchet MS" w:hAnsi="Trebuchet MS"/>
          <w:sz w:val="20"/>
          <w:szCs w:val="20"/>
          <w:lang w:eastAsia="pl-PL"/>
        </w:rPr>
        <w:t>fikacji;</w:t>
      </w:r>
    </w:p>
    <w:p w:rsidR="00CB5CA0" w:rsidRPr="00CB5CA0" w:rsidRDefault="00CB5CA0" w:rsidP="00FD512D">
      <w:pPr>
        <w:numPr>
          <w:ilvl w:val="1"/>
          <w:numId w:val="24"/>
        </w:numPr>
        <w:tabs>
          <w:tab w:val="left" w:pos="993"/>
        </w:tabs>
        <w:suppressAutoHyphens w:val="0"/>
        <w:jc w:val="both"/>
        <w:rPr>
          <w:rFonts w:ascii="Trebuchet MS" w:hAnsi="Trebuchet MS"/>
          <w:sz w:val="20"/>
          <w:szCs w:val="20"/>
          <w:lang w:eastAsia="pl-PL"/>
        </w:rPr>
      </w:pPr>
      <w:r w:rsidRPr="00CB5CA0">
        <w:rPr>
          <w:rFonts w:ascii="Trebuchet MS" w:hAnsi="Trebuchet MS"/>
          <w:sz w:val="20"/>
          <w:szCs w:val="20"/>
          <w:lang w:eastAsia="pl-PL"/>
        </w:rPr>
        <w:t>jej treść jest nieczytelna tj. została wypełniona odręcznym pismem uniemożliwiającym jego prawidłowe odczytanie;</w:t>
      </w:r>
    </w:p>
    <w:p w:rsidR="00CB5CA0" w:rsidRPr="00CB5CA0" w:rsidRDefault="00CB5CA0" w:rsidP="00FD512D">
      <w:pPr>
        <w:numPr>
          <w:ilvl w:val="1"/>
          <w:numId w:val="24"/>
        </w:numPr>
        <w:tabs>
          <w:tab w:val="left" w:pos="993"/>
        </w:tabs>
        <w:suppressAutoHyphens w:val="0"/>
        <w:jc w:val="both"/>
        <w:rPr>
          <w:rFonts w:ascii="Trebuchet MS" w:hAnsi="Trebuchet MS"/>
          <w:sz w:val="20"/>
          <w:szCs w:val="20"/>
          <w:lang w:eastAsia="pl-PL"/>
        </w:rPr>
      </w:pPr>
      <w:r w:rsidRPr="00CB5CA0">
        <w:rPr>
          <w:rFonts w:ascii="Trebuchet MS" w:hAnsi="Trebuchet MS"/>
          <w:sz w:val="20"/>
          <w:szCs w:val="20"/>
          <w:lang w:eastAsia="pl-PL"/>
        </w:rPr>
        <w:t>jej złożenie stanowi czyn nieuczciwej konkurencji w rozumieniu przepisów o zwalczaniu nieuczciwej konkurencji;</w:t>
      </w:r>
    </w:p>
    <w:p w:rsidR="00CB5CA0" w:rsidRPr="00CB5CA0" w:rsidRDefault="00CB5CA0" w:rsidP="00FD512D">
      <w:pPr>
        <w:numPr>
          <w:ilvl w:val="1"/>
          <w:numId w:val="24"/>
        </w:numPr>
        <w:tabs>
          <w:tab w:val="left" w:pos="993"/>
        </w:tabs>
        <w:suppressAutoHyphens w:val="0"/>
        <w:jc w:val="both"/>
        <w:rPr>
          <w:rFonts w:ascii="Trebuchet MS" w:hAnsi="Trebuchet MS"/>
          <w:sz w:val="20"/>
          <w:szCs w:val="20"/>
          <w:lang w:eastAsia="pl-PL"/>
        </w:rPr>
      </w:pPr>
      <w:r w:rsidRPr="00CB5CA0">
        <w:rPr>
          <w:rFonts w:ascii="Trebuchet MS" w:hAnsi="Trebuchet MS"/>
          <w:sz w:val="20"/>
          <w:szCs w:val="20"/>
          <w:lang w:eastAsia="pl-PL"/>
        </w:rPr>
        <w:t>została złożona przez Wykonawcę podlegającego wykluczeniu z postępowania;</w:t>
      </w:r>
    </w:p>
    <w:p w:rsidR="00CB5CA0" w:rsidRPr="00CB5CA0" w:rsidRDefault="00CB5CA0" w:rsidP="00FD512D">
      <w:pPr>
        <w:numPr>
          <w:ilvl w:val="1"/>
          <w:numId w:val="24"/>
        </w:numPr>
        <w:tabs>
          <w:tab w:val="left" w:pos="993"/>
        </w:tabs>
        <w:suppressAutoHyphens w:val="0"/>
        <w:jc w:val="both"/>
        <w:rPr>
          <w:rFonts w:ascii="Trebuchet MS" w:hAnsi="Trebuchet MS"/>
          <w:sz w:val="20"/>
          <w:szCs w:val="20"/>
          <w:lang w:eastAsia="pl-PL"/>
        </w:rPr>
      </w:pPr>
      <w:r w:rsidRPr="00CB5CA0">
        <w:rPr>
          <w:rFonts w:ascii="Trebuchet MS" w:hAnsi="Trebuchet MS"/>
          <w:sz w:val="20"/>
          <w:szCs w:val="20"/>
          <w:lang w:eastAsia="pl-PL"/>
        </w:rPr>
        <w:t>została złożona przez Wykonawcę niespełniającego warunków udziału w postępowaniu;</w:t>
      </w:r>
    </w:p>
    <w:p w:rsidR="00CB5CA0" w:rsidRPr="00CB5CA0" w:rsidRDefault="00CB5CA0" w:rsidP="00FD512D">
      <w:pPr>
        <w:numPr>
          <w:ilvl w:val="1"/>
          <w:numId w:val="24"/>
        </w:numPr>
        <w:tabs>
          <w:tab w:val="left" w:pos="993"/>
        </w:tabs>
        <w:suppressAutoHyphens w:val="0"/>
        <w:jc w:val="both"/>
        <w:rPr>
          <w:rFonts w:ascii="Trebuchet MS" w:hAnsi="Trebuchet MS"/>
          <w:sz w:val="20"/>
          <w:szCs w:val="20"/>
          <w:lang w:eastAsia="pl-PL"/>
        </w:rPr>
      </w:pPr>
      <w:r w:rsidRPr="00CB5CA0">
        <w:rPr>
          <w:rFonts w:ascii="Trebuchet MS" w:hAnsi="Trebuchet MS"/>
          <w:sz w:val="20"/>
          <w:szCs w:val="20"/>
          <w:lang w:eastAsia="pl-PL"/>
        </w:rPr>
        <w:t>Wykonawca nie wyraził pisemnej zgody, na przedłużenie terminu związania ofertą;</w:t>
      </w:r>
    </w:p>
    <w:p w:rsidR="00CB5CA0" w:rsidRPr="00CB5CA0" w:rsidRDefault="00CB5CA0" w:rsidP="00FD512D">
      <w:pPr>
        <w:numPr>
          <w:ilvl w:val="1"/>
          <w:numId w:val="24"/>
        </w:numPr>
        <w:tabs>
          <w:tab w:val="left" w:pos="993"/>
        </w:tabs>
        <w:suppressAutoHyphens w:val="0"/>
        <w:jc w:val="both"/>
        <w:rPr>
          <w:rFonts w:ascii="Trebuchet MS" w:hAnsi="Trebuchet MS"/>
          <w:sz w:val="20"/>
          <w:szCs w:val="20"/>
          <w:lang w:eastAsia="pl-PL"/>
        </w:rPr>
      </w:pPr>
      <w:r w:rsidRPr="00CB5CA0">
        <w:rPr>
          <w:rFonts w:ascii="Trebuchet MS" w:hAnsi="Trebuchet MS"/>
          <w:sz w:val="20"/>
          <w:szCs w:val="20"/>
          <w:lang w:eastAsia="pl-PL"/>
        </w:rPr>
        <w:t>wadium nie zostało wniesione lub zostało wniesione w sposób nieprawidłowy;</w:t>
      </w:r>
    </w:p>
    <w:p w:rsidR="00CB5CA0" w:rsidRPr="00CB5CA0" w:rsidRDefault="00CB5CA0" w:rsidP="00FD512D">
      <w:pPr>
        <w:numPr>
          <w:ilvl w:val="1"/>
          <w:numId w:val="24"/>
        </w:numPr>
        <w:tabs>
          <w:tab w:val="left" w:pos="993"/>
        </w:tabs>
        <w:suppressAutoHyphens w:val="0"/>
        <w:jc w:val="both"/>
        <w:rPr>
          <w:rFonts w:ascii="Trebuchet MS" w:hAnsi="Trebuchet MS"/>
          <w:sz w:val="20"/>
          <w:szCs w:val="20"/>
          <w:lang w:eastAsia="pl-PL"/>
        </w:rPr>
      </w:pPr>
      <w:r w:rsidRPr="00CB5CA0">
        <w:rPr>
          <w:rFonts w:ascii="Trebuchet MS" w:hAnsi="Trebuchet MS"/>
          <w:sz w:val="20"/>
          <w:szCs w:val="20"/>
          <w:lang w:eastAsia="pl-PL"/>
        </w:rPr>
        <w:t>nie została sporządzona lub przekazana w sposób zgodny z wymaganiami technicznymi oraz organizacyjnymi sporządzania lub przekazywania ofert przy użyciu środków komunikacji elektronicznej określonymi przez Zamawiającego;</w:t>
      </w:r>
    </w:p>
    <w:p w:rsidR="00CB5CA0" w:rsidRPr="00CB5CA0" w:rsidRDefault="00CB5CA0" w:rsidP="00FD512D">
      <w:pPr>
        <w:numPr>
          <w:ilvl w:val="1"/>
          <w:numId w:val="24"/>
        </w:numPr>
        <w:tabs>
          <w:tab w:val="left" w:pos="993"/>
        </w:tabs>
        <w:suppressAutoHyphens w:val="0"/>
        <w:jc w:val="both"/>
        <w:rPr>
          <w:rFonts w:ascii="Trebuchet MS" w:hAnsi="Trebuchet MS"/>
          <w:sz w:val="20"/>
          <w:szCs w:val="20"/>
          <w:lang w:eastAsia="pl-PL"/>
        </w:rPr>
      </w:pPr>
      <w:r w:rsidRPr="00CB5CA0">
        <w:rPr>
          <w:rFonts w:ascii="Trebuchet MS" w:hAnsi="Trebuchet MS"/>
          <w:sz w:val="20"/>
          <w:szCs w:val="20"/>
          <w:lang w:eastAsia="pl-PL"/>
        </w:rPr>
        <w:t xml:space="preserve">jej przyjęcie naruszałoby bezpieczeństwo publiczne lub istotny interes bezpieczeństwa państwa, </w:t>
      </w:r>
      <w:r w:rsidRPr="00CB5CA0">
        <w:rPr>
          <w:rFonts w:ascii="Trebuchet MS" w:hAnsi="Trebuchet MS"/>
          <w:sz w:val="20"/>
          <w:szCs w:val="20"/>
          <w:lang w:eastAsia="pl-PL"/>
        </w:rPr>
        <w:br/>
        <w:t>a tego bezpieczeństwa lub interesu nie można zagwarantować w inny sposób;</w:t>
      </w:r>
    </w:p>
    <w:p w:rsidR="00CB5CA0" w:rsidRPr="00CB5CA0" w:rsidRDefault="00CB5CA0" w:rsidP="00FD512D">
      <w:pPr>
        <w:numPr>
          <w:ilvl w:val="1"/>
          <w:numId w:val="24"/>
        </w:numPr>
        <w:tabs>
          <w:tab w:val="left" w:pos="993"/>
        </w:tabs>
        <w:suppressAutoHyphens w:val="0"/>
        <w:jc w:val="both"/>
        <w:rPr>
          <w:rFonts w:ascii="Trebuchet MS" w:hAnsi="Trebuchet MS"/>
          <w:sz w:val="20"/>
          <w:szCs w:val="20"/>
          <w:lang w:eastAsia="pl-PL"/>
        </w:rPr>
      </w:pPr>
      <w:r w:rsidRPr="00CB5CA0">
        <w:rPr>
          <w:rFonts w:ascii="Trebuchet MS" w:hAnsi="Trebuchet MS"/>
          <w:sz w:val="20"/>
          <w:szCs w:val="20"/>
          <w:lang w:eastAsia="pl-PL"/>
        </w:rPr>
        <w:t>jest nieważna na podstawie odrębnych przepisów;</w:t>
      </w:r>
    </w:p>
    <w:p w:rsidR="00CB5CA0" w:rsidRPr="00CB5CA0" w:rsidRDefault="00CB5CA0" w:rsidP="00CB5CA0">
      <w:pPr>
        <w:suppressAutoHyphens w:val="0"/>
        <w:ind w:left="363"/>
        <w:jc w:val="both"/>
        <w:rPr>
          <w:rFonts w:ascii="Trebuchet MS" w:hAnsi="Trebuchet MS"/>
          <w:sz w:val="20"/>
          <w:szCs w:val="20"/>
          <w:lang w:eastAsia="pl-PL"/>
        </w:rPr>
      </w:pPr>
      <w:r w:rsidRPr="00CB5CA0">
        <w:rPr>
          <w:rFonts w:ascii="Trebuchet MS" w:hAnsi="Trebuchet MS"/>
          <w:sz w:val="20"/>
          <w:szCs w:val="20"/>
          <w:lang w:eastAsia="pl-PL"/>
        </w:rPr>
        <w:t>Zamawiający niezwłocznie poinformuje Wykonawcę, którego ofertę odrzucił. Informacja ta będzie zawierać uzasadnienie czynności odrzucenia.</w:t>
      </w:r>
    </w:p>
    <w:p w:rsidR="00CB5CA0" w:rsidRPr="00CB5CA0" w:rsidRDefault="00CB5CA0" w:rsidP="00CB5CA0">
      <w:pPr>
        <w:pStyle w:val="Nagwek1"/>
        <w:rPr>
          <w:lang w:eastAsia="pl-PL"/>
        </w:rPr>
      </w:pPr>
    </w:p>
    <w:p w:rsidR="00CB5CA0" w:rsidRPr="00CB5CA0" w:rsidRDefault="00CB5CA0" w:rsidP="00CB5CA0">
      <w:pPr>
        <w:keepNext/>
        <w:suppressAutoHyphens w:val="0"/>
        <w:jc w:val="center"/>
        <w:outlineLvl w:val="1"/>
        <w:rPr>
          <w:rFonts w:ascii="Trebuchet MS" w:hAnsi="Trebuchet MS"/>
          <w:b/>
          <w:sz w:val="20"/>
          <w:szCs w:val="20"/>
          <w:lang w:eastAsia="pl-PL"/>
        </w:rPr>
      </w:pPr>
      <w:r w:rsidRPr="00CB5CA0">
        <w:rPr>
          <w:rFonts w:ascii="Trebuchet MS" w:hAnsi="Trebuchet MS"/>
          <w:b/>
          <w:sz w:val="20"/>
          <w:szCs w:val="20"/>
          <w:lang w:eastAsia="pl-PL"/>
        </w:rPr>
        <w:t>§17 OGŁOSZENIE WYNIKÓW I ZAWARCIE UMOWY</w:t>
      </w:r>
    </w:p>
    <w:p w:rsidR="00CB5CA0" w:rsidRPr="00CB5CA0" w:rsidRDefault="00CB5CA0" w:rsidP="00CB5CA0">
      <w:pPr>
        <w:suppressAutoHyphens w:val="0"/>
        <w:jc w:val="center"/>
        <w:rPr>
          <w:rFonts w:ascii="Trebuchet MS" w:hAnsi="Trebuchet MS"/>
          <w:sz w:val="20"/>
          <w:szCs w:val="20"/>
          <w:lang w:eastAsia="pl-PL"/>
        </w:rPr>
      </w:pPr>
    </w:p>
    <w:p w:rsidR="00CB5CA0" w:rsidRPr="00CB5CA0" w:rsidRDefault="00CB5CA0" w:rsidP="00FD512D">
      <w:pPr>
        <w:numPr>
          <w:ilvl w:val="0"/>
          <w:numId w:val="2"/>
        </w:numPr>
        <w:suppressAutoHyphens w:val="0"/>
        <w:jc w:val="both"/>
        <w:rPr>
          <w:rFonts w:ascii="Trebuchet MS" w:hAnsi="Trebuchet MS"/>
          <w:sz w:val="20"/>
          <w:szCs w:val="20"/>
          <w:lang w:eastAsia="pl-PL"/>
        </w:rPr>
      </w:pPr>
      <w:r w:rsidRPr="00CB5CA0">
        <w:rPr>
          <w:rFonts w:ascii="Trebuchet MS" w:hAnsi="Trebuchet MS"/>
          <w:sz w:val="20"/>
          <w:szCs w:val="20"/>
          <w:lang w:eastAsia="pl-PL"/>
        </w:rPr>
        <w:t xml:space="preserve">Wykonawcy biorący udział w postępowaniu powiadomieni zostaną o wyborze oferty pisemnie oraz poprzez stronę </w:t>
      </w:r>
      <w:hyperlink r:id="rId25" w:history="1">
        <w:r w:rsidRPr="00CB5CA0">
          <w:rPr>
            <w:rFonts w:ascii="Trebuchet MS" w:hAnsi="Trebuchet MS"/>
            <w:sz w:val="20"/>
            <w:szCs w:val="20"/>
            <w:u w:val="single"/>
            <w:lang w:eastAsia="pl-PL"/>
          </w:rPr>
          <w:t>www.platformazakupowa.pl/pn/pwik</w:t>
        </w:r>
      </w:hyperlink>
      <w:r w:rsidRPr="00CB5CA0">
        <w:rPr>
          <w:rFonts w:ascii="Trebuchet MS" w:hAnsi="Trebuchet MS"/>
          <w:sz w:val="20"/>
          <w:szCs w:val="20"/>
          <w:lang w:eastAsia="pl-PL"/>
        </w:rPr>
        <w:t xml:space="preserve"> (podstronę z ogłoszeniem o postępowaniu), </w:t>
      </w:r>
      <w:r w:rsidRPr="00CB5CA0">
        <w:rPr>
          <w:rFonts w:ascii="Trebuchet MS" w:hAnsi="Trebuchet MS"/>
          <w:sz w:val="20"/>
          <w:szCs w:val="20"/>
          <w:lang w:eastAsia="pl-PL"/>
        </w:rPr>
        <w:br/>
        <w:t xml:space="preserve">w zakładce „Komunikaty”.  Informacja powyższa zawierać będzie dane wyłonionego Wykonawcy (nazwę, miejscowość) oraz cenę ofertową. Wykonawca, którego oferta zostanie wybrana, wraz </w:t>
      </w:r>
      <w:r w:rsidRPr="00CB5CA0">
        <w:rPr>
          <w:rFonts w:ascii="Trebuchet MS" w:hAnsi="Trebuchet MS"/>
          <w:sz w:val="20"/>
          <w:szCs w:val="20"/>
          <w:lang w:eastAsia="pl-PL"/>
        </w:rPr>
        <w:br/>
        <w:t>z zawiadomieniem o wyniku przetargu otrzyma wskazówki dotyczące miejsca i terminu podpisania umowy.</w:t>
      </w:r>
    </w:p>
    <w:p w:rsidR="00CB5CA0" w:rsidRPr="00CB5CA0" w:rsidRDefault="00CB5CA0" w:rsidP="00FD512D">
      <w:pPr>
        <w:numPr>
          <w:ilvl w:val="0"/>
          <w:numId w:val="2"/>
        </w:numPr>
        <w:suppressAutoHyphens w:val="0"/>
        <w:jc w:val="both"/>
        <w:rPr>
          <w:rFonts w:ascii="Trebuchet MS" w:hAnsi="Trebuchet MS"/>
          <w:sz w:val="20"/>
          <w:szCs w:val="20"/>
          <w:lang w:eastAsia="pl-PL"/>
        </w:rPr>
      </w:pPr>
      <w:r w:rsidRPr="00CB5CA0">
        <w:rPr>
          <w:rFonts w:ascii="Trebuchet MS" w:hAnsi="Trebuchet MS"/>
          <w:sz w:val="20"/>
          <w:szCs w:val="20"/>
          <w:lang w:eastAsia="pl-PL"/>
        </w:rPr>
        <w:t>Jeżeli wybrany Wykonawca uchyli się od podpisania umowy, wybór ofert zostanie przeprowadzony ponownie spośród ofert złożonych, o ile nie zostały one odrzucone.</w:t>
      </w:r>
    </w:p>
    <w:p w:rsidR="00CB5CA0" w:rsidRPr="00CB5CA0" w:rsidRDefault="00CB5CA0" w:rsidP="00CB5CA0">
      <w:pPr>
        <w:tabs>
          <w:tab w:val="left" w:pos="426"/>
        </w:tabs>
        <w:suppressAutoHyphens w:val="0"/>
        <w:rPr>
          <w:rFonts w:ascii="Trebuchet MS" w:hAnsi="Trebuchet MS"/>
          <w:b/>
          <w:sz w:val="20"/>
          <w:szCs w:val="20"/>
          <w:lang w:eastAsia="pl-PL"/>
        </w:rPr>
      </w:pPr>
    </w:p>
    <w:p w:rsidR="00CB5CA0" w:rsidRPr="00CB5CA0" w:rsidRDefault="00CB5CA0" w:rsidP="00CB5CA0">
      <w:pPr>
        <w:keepNext/>
        <w:suppressAutoHyphens w:val="0"/>
        <w:jc w:val="center"/>
        <w:outlineLvl w:val="1"/>
        <w:rPr>
          <w:rFonts w:ascii="Trebuchet MS" w:hAnsi="Trebuchet MS"/>
          <w:b/>
          <w:sz w:val="20"/>
          <w:szCs w:val="20"/>
          <w:lang w:eastAsia="pl-PL"/>
        </w:rPr>
      </w:pPr>
      <w:r w:rsidRPr="00CB5CA0">
        <w:rPr>
          <w:rFonts w:ascii="Trebuchet MS" w:hAnsi="Trebuchet MS"/>
          <w:b/>
          <w:sz w:val="20"/>
          <w:szCs w:val="20"/>
          <w:lang w:eastAsia="pl-PL"/>
        </w:rPr>
        <w:t>§18 ZAMKNIĘCIE PRZETARGU BEZ DOKONANIA WYBORU OFERTY</w:t>
      </w:r>
    </w:p>
    <w:p w:rsidR="00CB5CA0" w:rsidRPr="00CB5CA0" w:rsidRDefault="00CB5CA0" w:rsidP="00CB5CA0">
      <w:pPr>
        <w:pStyle w:val="Nagwek1"/>
        <w:rPr>
          <w:lang w:eastAsia="pl-PL"/>
        </w:rPr>
      </w:pPr>
      <w:r w:rsidRPr="00CB5CA0">
        <w:rPr>
          <w:lang w:eastAsia="pl-PL"/>
        </w:rPr>
        <w:t>ORAZ POSTĘPOWANIA PRZYGOTOWUJĄCEGO UMOWĘ</w:t>
      </w:r>
    </w:p>
    <w:p w:rsidR="00CB5CA0" w:rsidRPr="00CB5CA0" w:rsidRDefault="00CB5CA0" w:rsidP="00CB5CA0">
      <w:pPr>
        <w:tabs>
          <w:tab w:val="left" w:pos="426"/>
        </w:tabs>
        <w:suppressAutoHyphens w:val="0"/>
        <w:jc w:val="center"/>
        <w:rPr>
          <w:rFonts w:ascii="Trebuchet MS" w:hAnsi="Trebuchet MS"/>
          <w:b/>
          <w:sz w:val="20"/>
          <w:szCs w:val="20"/>
          <w:lang w:eastAsia="pl-PL"/>
        </w:rPr>
      </w:pPr>
    </w:p>
    <w:p w:rsidR="00CB5CA0" w:rsidRPr="00CB5CA0" w:rsidRDefault="00CB5CA0" w:rsidP="00FD512D">
      <w:pPr>
        <w:numPr>
          <w:ilvl w:val="0"/>
          <w:numId w:val="3"/>
        </w:numPr>
        <w:tabs>
          <w:tab w:val="left" w:pos="426"/>
        </w:tabs>
        <w:suppressAutoHyphens w:val="0"/>
        <w:jc w:val="both"/>
        <w:rPr>
          <w:rFonts w:ascii="Trebuchet MS" w:hAnsi="Trebuchet MS"/>
          <w:sz w:val="20"/>
          <w:szCs w:val="20"/>
          <w:lang w:eastAsia="pl-PL"/>
        </w:rPr>
      </w:pPr>
      <w:r w:rsidRPr="00CB5CA0">
        <w:rPr>
          <w:rFonts w:ascii="Trebuchet MS" w:hAnsi="Trebuchet MS"/>
          <w:sz w:val="20"/>
          <w:szCs w:val="20"/>
          <w:lang w:eastAsia="pl-PL"/>
        </w:rPr>
        <w:t xml:space="preserve">Zamawiający zastrzega sobie prawo do zamknięcia przetargu lub zakończenia postępowania przygotowującego umowę, bez podania przyczyn </w:t>
      </w:r>
      <w:r w:rsidRPr="00CB5CA0">
        <w:rPr>
          <w:rFonts w:ascii="Trebuchet MS" w:hAnsi="Trebuchet MS"/>
          <w:sz w:val="20"/>
          <w:szCs w:val="20"/>
          <w:shd w:val="clear" w:color="auto" w:fill="FFFFFF"/>
          <w:lang w:eastAsia="pl-PL"/>
        </w:rPr>
        <w:t>i bez ponoszenia z tego tytułu jakichkolwiek negatywnych konsekwencji, w tym odszkodowania oraz zwrotu kosztów przygotowania i złożenia ofert.</w:t>
      </w:r>
    </w:p>
    <w:p w:rsidR="00CB5CA0" w:rsidRPr="00CB5CA0" w:rsidRDefault="00CB5CA0" w:rsidP="00FD512D">
      <w:pPr>
        <w:numPr>
          <w:ilvl w:val="0"/>
          <w:numId w:val="3"/>
        </w:numPr>
        <w:tabs>
          <w:tab w:val="left" w:pos="426"/>
          <w:tab w:val="left" w:pos="8080"/>
        </w:tabs>
        <w:suppressAutoHyphens w:val="0"/>
        <w:jc w:val="both"/>
        <w:rPr>
          <w:rFonts w:ascii="Trebuchet MS" w:hAnsi="Trebuchet MS"/>
          <w:b/>
          <w:sz w:val="20"/>
          <w:szCs w:val="20"/>
          <w:lang w:eastAsia="pl-PL"/>
        </w:rPr>
      </w:pPr>
      <w:r w:rsidRPr="00CB5CA0">
        <w:rPr>
          <w:rFonts w:ascii="Trebuchet MS" w:hAnsi="Trebuchet MS"/>
          <w:sz w:val="20"/>
          <w:szCs w:val="20"/>
          <w:lang w:eastAsia="pl-PL"/>
        </w:rPr>
        <w:t xml:space="preserve">Informację o zamknięciu przetargu lub zakończeniu postępowania przygotowującego umowę Zamawiający zamieszcza na stronie </w:t>
      </w:r>
      <w:hyperlink r:id="rId26" w:history="1">
        <w:r w:rsidRPr="00CB5CA0">
          <w:rPr>
            <w:rFonts w:ascii="Trebuchet MS" w:hAnsi="Trebuchet MS"/>
            <w:sz w:val="20"/>
            <w:szCs w:val="20"/>
            <w:u w:val="single"/>
            <w:lang w:eastAsia="pl-PL"/>
          </w:rPr>
          <w:t>www.platformazakupowa.pl/pn/pwik</w:t>
        </w:r>
      </w:hyperlink>
      <w:r w:rsidRPr="00CB5CA0">
        <w:rPr>
          <w:rFonts w:ascii="Trebuchet MS" w:hAnsi="Trebuchet MS"/>
          <w:sz w:val="20"/>
          <w:szCs w:val="20"/>
          <w:lang w:eastAsia="pl-PL"/>
        </w:rPr>
        <w:t xml:space="preserve">  (podstronie z ogłoszeniem </w:t>
      </w:r>
      <w:r w:rsidR="00CE5F17">
        <w:rPr>
          <w:rFonts w:ascii="Trebuchet MS" w:hAnsi="Trebuchet MS"/>
          <w:sz w:val="20"/>
          <w:szCs w:val="20"/>
          <w:lang w:eastAsia="pl-PL"/>
        </w:rPr>
        <w:br/>
      </w:r>
      <w:r w:rsidRPr="00CB5CA0">
        <w:rPr>
          <w:rFonts w:ascii="Trebuchet MS" w:hAnsi="Trebuchet MS"/>
          <w:sz w:val="20"/>
          <w:szCs w:val="20"/>
          <w:lang w:eastAsia="pl-PL"/>
        </w:rPr>
        <w:t>o postępowaniu), w zakładce „Komunikaty”.</w:t>
      </w:r>
    </w:p>
    <w:p w:rsidR="00CB5CA0" w:rsidRPr="00CB5CA0" w:rsidRDefault="00CB5CA0" w:rsidP="00CB5CA0">
      <w:pPr>
        <w:tabs>
          <w:tab w:val="left" w:pos="426"/>
          <w:tab w:val="left" w:pos="8080"/>
        </w:tabs>
        <w:suppressAutoHyphens w:val="0"/>
        <w:jc w:val="center"/>
        <w:rPr>
          <w:rFonts w:ascii="Trebuchet MS" w:hAnsi="Trebuchet MS"/>
          <w:b/>
          <w:sz w:val="20"/>
          <w:szCs w:val="20"/>
          <w:lang w:eastAsia="pl-PL"/>
        </w:rPr>
      </w:pPr>
    </w:p>
    <w:p w:rsidR="00CB5CA0" w:rsidRPr="00CB5CA0" w:rsidRDefault="00CB5CA0" w:rsidP="00CB5CA0">
      <w:pPr>
        <w:pStyle w:val="Nagwek1"/>
        <w:rPr>
          <w:lang w:eastAsia="pl-PL"/>
        </w:rPr>
      </w:pPr>
      <w:r w:rsidRPr="00CB5CA0">
        <w:rPr>
          <w:lang w:eastAsia="pl-PL"/>
        </w:rPr>
        <w:t>§19 REGULACJA PRAWNA</w:t>
      </w:r>
    </w:p>
    <w:p w:rsidR="00CB5CA0" w:rsidRPr="00CB5CA0" w:rsidRDefault="00CB5CA0" w:rsidP="00CB5CA0">
      <w:pPr>
        <w:tabs>
          <w:tab w:val="left" w:pos="426"/>
          <w:tab w:val="left" w:pos="8080"/>
        </w:tabs>
        <w:suppressAutoHyphens w:val="0"/>
        <w:jc w:val="center"/>
        <w:rPr>
          <w:rFonts w:ascii="Trebuchet MS" w:hAnsi="Trebuchet MS"/>
          <w:b/>
          <w:sz w:val="20"/>
          <w:szCs w:val="20"/>
          <w:lang w:eastAsia="pl-PL"/>
        </w:rPr>
      </w:pPr>
    </w:p>
    <w:p w:rsidR="00CB5CA0" w:rsidRPr="00CB5CA0" w:rsidRDefault="00CB5CA0" w:rsidP="00FD512D">
      <w:pPr>
        <w:numPr>
          <w:ilvl w:val="0"/>
          <w:numId w:val="12"/>
        </w:numPr>
        <w:tabs>
          <w:tab w:val="left" w:pos="8080"/>
        </w:tabs>
        <w:suppressAutoHyphens w:val="0"/>
        <w:jc w:val="both"/>
        <w:rPr>
          <w:rFonts w:ascii="Trebuchet MS" w:hAnsi="Trebuchet MS"/>
          <w:sz w:val="20"/>
          <w:szCs w:val="20"/>
          <w:lang w:eastAsia="pl-PL"/>
        </w:rPr>
      </w:pPr>
      <w:r w:rsidRPr="00CB5CA0">
        <w:rPr>
          <w:rFonts w:ascii="Trebuchet MS" w:hAnsi="Trebuchet MS"/>
          <w:sz w:val="20"/>
          <w:szCs w:val="20"/>
          <w:lang w:eastAsia="pl-PL"/>
        </w:rPr>
        <w:t xml:space="preserve">Postępowanie prowadzone jest w oparciu o „Regulamin udzielania zamówień na dostawy, usługi i roboty budowlane Przedsiębiorstwa Wodociągów i Kanalizacji Sp. z o.o. w Rudzie Śl.” dostępny na stronie internetowej </w:t>
      </w:r>
      <w:hyperlink r:id="rId27" w:history="1">
        <w:r w:rsidRPr="00CB5CA0">
          <w:rPr>
            <w:rFonts w:ascii="Trebuchet MS" w:hAnsi="Trebuchet MS"/>
            <w:sz w:val="20"/>
            <w:szCs w:val="20"/>
            <w:u w:val="single"/>
            <w:lang w:eastAsia="pl-PL"/>
          </w:rPr>
          <w:t>www.pwik.com.pl</w:t>
        </w:r>
      </w:hyperlink>
      <w:r w:rsidRPr="00CB5CA0">
        <w:rPr>
          <w:rFonts w:ascii="Trebuchet MS" w:hAnsi="Trebuchet MS"/>
          <w:sz w:val="20"/>
          <w:szCs w:val="20"/>
          <w:lang w:eastAsia="pl-PL"/>
        </w:rPr>
        <w:t xml:space="preserve">  </w:t>
      </w:r>
    </w:p>
    <w:p w:rsidR="00CB5CA0" w:rsidRPr="00CB5CA0" w:rsidRDefault="00CB5CA0" w:rsidP="00FD512D">
      <w:pPr>
        <w:numPr>
          <w:ilvl w:val="0"/>
          <w:numId w:val="12"/>
        </w:numPr>
        <w:tabs>
          <w:tab w:val="left" w:pos="8080"/>
        </w:tabs>
        <w:suppressAutoHyphens w:val="0"/>
        <w:jc w:val="both"/>
        <w:rPr>
          <w:rFonts w:ascii="Trebuchet MS" w:hAnsi="Trebuchet MS"/>
          <w:sz w:val="20"/>
          <w:szCs w:val="20"/>
          <w:lang w:eastAsia="pl-PL"/>
        </w:rPr>
      </w:pPr>
      <w:r w:rsidRPr="00CB5CA0">
        <w:rPr>
          <w:rFonts w:ascii="Trebuchet MS" w:hAnsi="Trebuchet MS"/>
          <w:sz w:val="20"/>
          <w:szCs w:val="20"/>
          <w:lang w:eastAsia="pl-PL"/>
        </w:rPr>
        <w:t xml:space="preserve">Sprawy nie ujęte w niniejszej Specyfikacji regulują przepisy powszechnie obowiązujące, w szczególności Kodeksu Cywilnego. </w:t>
      </w:r>
    </w:p>
    <w:p w:rsidR="00CB5CA0" w:rsidRPr="00CB5CA0" w:rsidRDefault="00CB5CA0" w:rsidP="00CB5CA0">
      <w:pPr>
        <w:tabs>
          <w:tab w:val="left" w:pos="426"/>
          <w:tab w:val="left" w:pos="8080"/>
        </w:tabs>
        <w:suppressAutoHyphens w:val="0"/>
        <w:rPr>
          <w:rFonts w:ascii="Trebuchet MS" w:hAnsi="Trebuchet MS"/>
          <w:b/>
          <w:sz w:val="20"/>
          <w:szCs w:val="20"/>
          <w:lang w:eastAsia="pl-PL"/>
        </w:rPr>
      </w:pPr>
    </w:p>
    <w:p w:rsidR="00CB5CA0" w:rsidRDefault="00CB5CA0" w:rsidP="00CB5CA0">
      <w:pPr>
        <w:tabs>
          <w:tab w:val="left" w:pos="426"/>
          <w:tab w:val="left" w:pos="8080"/>
        </w:tabs>
        <w:suppressAutoHyphens w:val="0"/>
        <w:rPr>
          <w:rFonts w:ascii="Trebuchet MS" w:hAnsi="Trebuchet MS"/>
          <w:b/>
          <w:sz w:val="20"/>
          <w:szCs w:val="20"/>
          <w:lang w:eastAsia="pl-PL"/>
        </w:rPr>
      </w:pPr>
    </w:p>
    <w:p w:rsidR="00CE5F17" w:rsidRDefault="00CE5F17" w:rsidP="00CB5CA0">
      <w:pPr>
        <w:tabs>
          <w:tab w:val="left" w:pos="426"/>
          <w:tab w:val="left" w:pos="8080"/>
        </w:tabs>
        <w:suppressAutoHyphens w:val="0"/>
        <w:rPr>
          <w:rFonts w:ascii="Trebuchet MS" w:hAnsi="Trebuchet MS"/>
          <w:b/>
          <w:sz w:val="20"/>
          <w:szCs w:val="20"/>
          <w:lang w:eastAsia="pl-PL"/>
        </w:rPr>
      </w:pPr>
    </w:p>
    <w:p w:rsidR="00A36A43" w:rsidRDefault="00A36A43" w:rsidP="00CB5CA0">
      <w:pPr>
        <w:tabs>
          <w:tab w:val="left" w:pos="426"/>
          <w:tab w:val="left" w:pos="8080"/>
        </w:tabs>
        <w:suppressAutoHyphens w:val="0"/>
        <w:rPr>
          <w:rFonts w:ascii="Trebuchet MS" w:hAnsi="Trebuchet MS"/>
          <w:b/>
          <w:sz w:val="20"/>
          <w:szCs w:val="20"/>
          <w:lang w:eastAsia="pl-PL"/>
        </w:rPr>
      </w:pPr>
    </w:p>
    <w:p w:rsidR="00A36A43" w:rsidRDefault="00A36A43" w:rsidP="00CB5CA0">
      <w:pPr>
        <w:tabs>
          <w:tab w:val="left" w:pos="426"/>
          <w:tab w:val="left" w:pos="8080"/>
        </w:tabs>
        <w:suppressAutoHyphens w:val="0"/>
        <w:rPr>
          <w:rFonts w:ascii="Trebuchet MS" w:hAnsi="Trebuchet MS"/>
          <w:b/>
          <w:sz w:val="20"/>
          <w:szCs w:val="20"/>
          <w:lang w:eastAsia="pl-PL"/>
        </w:rPr>
      </w:pPr>
    </w:p>
    <w:p w:rsidR="00CE5F17" w:rsidRPr="00CB5CA0" w:rsidRDefault="00CE5F17" w:rsidP="00CB5CA0">
      <w:pPr>
        <w:tabs>
          <w:tab w:val="left" w:pos="426"/>
          <w:tab w:val="left" w:pos="8080"/>
        </w:tabs>
        <w:suppressAutoHyphens w:val="0"/>
        <w:rPr>
          <w:rFonts w:ascii="Trebuchet MS" w:hAnsi="Trebuchet MS"/>
          <w:b/>
          <w:sz w:val="20"/>
          <w:szCs w:val="20"/>
          <w:lang w:eastAsia="pl-PL"/>
        </w:rPr>
      </w:pPr>
    </w:p>
    <w:p w:rsidR="00CB5CA0" w:rsidRPr="00CB5CA0" w:rsidRDefault="00CB5CA0" w:rsidP="00CB5CA0">
      <w:pPr>
        <w:pStyle w:val="Nagwek1"/>
        <w:rPr>
          <w:lang w:eastAsia="pl-PL"/>
        </w:rPr>
      </w:pPr>
      <w:r w:rsidRPr="00CB5CA0">
        <w:rPr>
          <w:lang w:eastAsia="pl-PL"/>
        </w:rPr>
        <w:t>§20 KLAUZULA INFORMACYJNA</w:t>
      </w:r>
    </w:p>
    <w:p w:rsidR="00CB5CA0" w:rsidRPr="00CB5CA0" w:rsidRDefault="00CB5CA0" w:rsidP="00CB5CA0">
      <w:pPr>
        <w:keepNext/>
        <w:suppressAutoHyphens w:val="0"/>
        <w:jc w:val="center"/>
        <w:outlineLvl w:val="1"/>
        <w:rPr>
          <w:rFonts w:ascii="Trebuchet MS" w:hAnsi="Trebuchet MS"/>
          <w:b/>
          <w:sz w:val="20"/>
          <w:szCs w:val="20"/>
          <w:lang w:eastAsia="pl-PL"/>
        </w:rPr>
      </w:pPr>
      <w:r w:rsidRPr="00CB5CA0">
        <w:rPr>
          <w:rFonts w:ascii="Trebuchet MS" w:hAnsi="Trebuchet MS"/>
          <w:b/>
          <w:sz w:val="20"/>
          <w:szCs w:val="20"/>
          <w:lang w:eastAsia="pl-PL"/>
        </w:rPr>
        <w:t>DOTYCZY POSTĘPOWAŃ O UDZIELENIE ZAMÓWIENIA DLA SKŁADAJACYCH OFERTĘ</w:t>
      </w:r>
    </w:p>
    <w:p w:rsidR="00CB5CA0" w:rsidRPr="00CB5CA0" w:rsidRDefault="00CB5CA0" w:rsidP="00CB5CA0">
      <w:pPr>
        <w:suppressAutoHyphens w:val="0"/>
        <w:jc w:val="both"/>
        <w:rPr>
          <w:rFonts w:ascii="Trebuchet MS" w:hAnsi="Trebuchet MS" w:cs="Calibri"/>
          <w:sz w:val="20"/>
          <w:szCs w:val="20"/>
          <w:lang w:eastAsia="pl-PL"/>
        </w:rPr>
      </w:pPr>
    </w:p>
    <w:p w:rsidR="00CB5CA0" w:rsidRPr="00CB5CA0" w:rsidRDefault="00CB5CA0" w:rsidP="00CB5CA0">
      <w:pPr>
        <w:suppressAutoHyphens w:val="0"/>
        <w:jc w:val="both"/>
        <w:rPr>
          <w:rFonts w:ascii="Trebuchet MS" w:hAnsi="Trebuchet MS"/>
          <w:sz w:val="20"/>
          <w:szCs w:val="20"/>
          <w:lang w:eastAsia="pl-PL"/>
        </w:rPr>
      </w:pPr>
      <w:r w:rsidRPr="00CB5CA0">
        <w:rPr>
          <w:rFonts w:ascii="Trebuchet MS" w:hAnsi="Trebuchet MS"/>
          <w:sz w:val="20"/>
          <w:szCs w:val="20"/>
          <w:lang w:eastAsia="pl-PL"/>
        </w:rPr>
        <w:t xml:space="preserve">Zgodnie z art. 13 Rozporządzenia Parlamentu Europejskiego i Rady (UE) 2016/679 z dnia 27 kwietnia 2016r. w sprawie ochrony osób fizycznych w związku z przetwarzaniem danych osobowych i w sprawie swobodnego przepływu takich danych oraz uchylenia dyrektywy 95/46/WE,  dalej „RODO”, informujemy, że: </w:t>
      </w:r>
    </w:p>
    <w:p w:rsidR="00CB5CA0" w:rsidRPr="00CB5CA0" w:rsidRDefault="00CB5CA0" w:rsidP="00CB5CA0">
      <w:pPr>
        <w:suppressAutoHyphens w:val="0"/>
        <w:jc w:val="both"/>
        <w:rPr>
          <w:rFonts w:ascii="Trebuchet MS" w:hAnsi="Trebuchet MS"/>
          <w:sz w:val="20"/>
          <w:szCs w:val="20"/>
          <w:lang w:eastAsia="pl-PL"/>
        </w:rPr>
      </w:pPr>
    </w:p>
    <w:p w:rsidR="00CB5CA0" w:rsidRPr="00CB5CA0" w:rsidRDefault="00CB5CA0" w:rsidP="00FD512D">
      <w:pPr>
        <w:numPr>
          <w:ilvl w:val="0"/>
          <w:numId w:val="14"/>
        </w:numPr>
        <w:tabs>
          <w:tab w:val="left" w:pos="284"/>
        </w:tabs>
        <w:suppressAutoHyphens w:val="0"/>
        <w:contextualSpacing/>
        <w:jc w:val="both"/>
        <w:rPr>
          <w:rFonts w:ascii="Trebuchet MS" w:hAnsi="Trebuchet MS"/>
          <w:sz w:val="20"/>
          <w:szCs w:val="20"/>
          <w:lang w:eastAsia="pl-PL"/>
        </w:rPr>
      </w:pPr>
      <w:r w:rsidRPr="00CB5CA0">
        <w:rPr>
          <w:rFonts w:ascii="Trebuchet MS" w:hAnsi="Trebuchet MS"/>
          <w:sz w:val="20"/>
          <w:szCs w:val="20"/>
          <w:lang w:eastAsia="pl-PL"/>
        </w:rPr>
        <w:t xml:space="preserve"> Administratorem danych osobowych (w skrócie ADO) będzie Przedsiębiorstwo Wodociągów </w:t>
      </w:r>
      <w:r w:rsidRPr="00CB5CA0">
        <w:rPr>
          <w:rFonts w:ascii="Trebuchet MS" w:hAnsi="Trebuchet MS"/>
          <w:sz w:val="20"/>
          <w:szCs w:val="20"/>
          <w:lang w:eastAsia="pl-PL"/>
        </w:rPr>
        <w:br/>
        <w:t xml:space="preserve">i Kanalizacji Sp. z o.o. z siedzibą w Rudzie Śląskiej. Można skontaktować się z ADO pisząc na adres: Ruda Śląska (41-709) ul. Pokoju 13 lub mailowo: </w:t>
      </w:r>
      <w:hyperlink r:id="rId28" w:history="1">
        <w:r w:rsidRPr="00CB5CA0">
          <w:rPr>
            <w:rFonts w:ascii="Trebuchet MS" w:hAnsi="Trebuchet MS"/>
            <w:sz w:val="20"/>
            <w:szCs w:val="20"/>
            <w:u w:val="single"/>
            <w:lang w:eastAsia="pl-PL"/>
          </w:rPr>
          <w:t>bok@pwik.com.pl</w:t>
        </w:r>
      </w:hyperlink>
      <w:r w:rsidRPr="00CB5CA0">
        <w:rPr>
          <w:rFonts w:ascii="Trebuchet MS" w:hAnsi="Trebuchet MS"/>
          <w:sz w:val="20"/>
          <w:szCs w:val="20"/>
          <w:lang w:eastAsia="pl-PL"/>
        </w:rPr>
        <w:t>.</w:t>
      </w:r>
    </w:p>
    <w:p w:rsidR="00CB5CA0" w:rsidRPr="00CB5CA0" w:rsidRDefault="00CB5CA0" w:rsidP="00FD512D">
      <w:pPr>
        <w:numPr>
          <w:ilvl w:val="0"/>
          <w:numId w:val="14"/>
        </w:numPr>
        <w:tabs>
          <w:tab w:val="left" w:pos="284"/>
        </w:tabs>
        <w:suppressAutoHyphens w:val="0"/>
        <w:contextualSpacing/>
        <w:jc w:val="both"/>
        <w:rPr>
          <w:rFonts w:ascii="Trebuchet MS" w:hAnsi="Trebuchet MS"/>
          <w:sz w:val="20"/>
          <w:szCs w:val="20"/>
          <w:lang w:eastAsia="pl-PL"/>
        </w:rPr>
      </w:pPr>
      <w:r w:rsidRPr="00CB5CA0">
        <w:rPr>
          <w:rFonts w:ascii="Trebuchet MS" w:hAnsi="Trebuchet MS"/>
          <w:sz w:val="20"/>
          <w:szCs w:val="20"/>
          <w:lang w:eastAsia="pl-PL"/>
        </w:rPr>
        <w:t>Dane będą przetwarzane:</w:t>
      </w:r>
    </w:p>
    <w:p w:rsidR="00CB5CA0" w:rsidRPr="00CB5CA0" w:rsidRDefault="00CB5CA0" w:rsidP="00FD512D">
      <w:pPr>
        <w:numPr>
          <w:ilvl w:val="0"/>
          <w:numId w:val="15"/>
        </w:numPr>
        <w:suppressAutoHyphens w:val="0"/>
        <w:jc w:val="both"/>
        <w:rPr>
          <w:rFonts w:ascii="Trebuchet MS" w:hAnsi="Trebuchet MS"/>
          <w:sz w:val="20"/>
          <w:szCs w:val="20"/>
          <w:lang w:eastAsia="pl-PL"/>
        </w:rPr>
      </w:pPr>
      <w:r w:rsidRPr="00CB5CA0">
        <w:rPr>
          <w:rFonts w:ascii="Trebuchet MS" w:hAnsi="Trebuchet MS"/>
          <w:sz w:val="20"/>
          <w:szCs w:val="20"/>
          <w:lang w:eastAsia="pl-PL"/>
        </w:rPr>
        <w:t>aby rozpatrzyć złożoną ofertę tj. w celu podjęcia działań przed zawarciem umowy, a także w celu realizacji umowy, w przypadku jej zawarcia, zgodnie z art. 6 ust. 1 lit. b RODO,</w:t>
      </w:r>
    </w:p>
    <w:p w:rsidR="00CB5CA0" w:rsidRPr="00CB5CA0" w:rsidRDefault="00CB5CA0" w:rsidP="00FD512D">
      <w:pPr>
        <w:numPr>
          <w:ilvl w:val="0"/>
          <w:numId w:val="15"/>
        </w:numPr>
        <w:suppressAutoHyphens w:val="0"/>
        <w:jc w:val="both"/>
        <w:rPr>
          <w:rFonts w:ascii="Trebuchet MS" w:hAnsi="Trebuchet MS"/>
          <w:sz w:val="20"/>
          <w:szCs w:val="20"/>
          <w:lang w:eastAsia="pl-PL"/>
        </w:rPr>
      </w:pPr>
      <w:r w:rsidRPr="00CB5CA0">
        <w:rPr>
          <w:rFonts w:ascii="Trebuchet MS" w:hAnsi="Trebuchet MS"/>
          <w:sz w:val="20"/>
          <w:szCs w:val="20"/>
          <w:lang w:eastAsia="pl-PL"/>
        </w:rPr>
        <w:t xml:space="preserve">aby wypełnić obowiązki prawne związane z prowadzonym postępowaniem, wynikające w szczególności z ustawy Prawo zamówień publicznych (w przypadku zamówień publicznych) oraz związane z umową, </w:t>
      </w:r>
      <w:r w:rsidRPr="00CB5CA0">
        <w:rPr>
          <w:rFonts w:ascii="Trebuchet MS" w:hAnsi="Trebuchet MS"/>
          <w:sz w:val="20"/>
          <w:szCs w:val="20"/>
          <w:lang w:eastAsia="pl-PL"/>
        </w:rPr>
        <w:br/>
        <w:t xml:space="preserve">w przypadku jej zawarcia, tj. wynikające w szczególności z przepisów prawa rachunkowego </w:t>
      </w:r>
      <w:r w:rsidRPr="00CB5CA0">
        <w:rPr>
          <w:rFonts w:ascii="Trebuchet MS" w:hAnsi="Trebuchet MS"/>
          <w:sz w:val="20"/>
          <w:szCs w:val="20"/>
          <w:lang w:eastAsia="pl-PL"/>
        </w:rPr>
        <w:br/>
        <w:t xml:space="preserve">i podatkowego, zgodnie z art. 6 ust. 1 lit. c RODO,  </w:t>
      </w:r>
    </w:p>
    <w:p w:rsidR="00CB5CA0" w:rsidRPr="00CB5CA0" w:rsidRDefault="00CB5CA0" w:rsidP="00FD512D">
      <w:pPr>
        <w:numPr>
          <w:ilvl w:val="0"/>
          <w:numId w:val="15"/>
        </w:numPr>
        <w:suppressAutoHyphens w:val="0"/>
        <w:jc w:val="both"/>
        <w:rPr>
          <w:rFonts w:ascii="Trebuchet MS" w:hAnsi="Trebuchet MS"/>
          <w:sz w:val="20"/>
          <w:szCs w:val="20"/>
          <w:lang w:eastAsia="pl-PL"/>
        </w:rPr>
      </w:pPr>
      <w:r w:rsidRPr="00CB5CA0">
        <w:rPr>
          <w:rFonts w:ascii="Trebuchet MS" w:hAnsi="Trebuchet MS"/>
          <w:sz w:val="20"/>
          <w:szCs w:val="20"/>
          <w:lang w:eastAsia="pl-PL"/>
        </w:rPr>
        <w:t xml:space="preserve">w celu kontaktu w związku z prowadzonym postępowaniem lub realizacją umowy (w przypadku jej zawarcia) na podstawie wyrażonej zgody, zgodnie z art. 6 ust. 1 lit. a RODO, </w:t>
      </w:r>
    </w:p>
    <w:p w:rsidR="00CB5CA0" w:rsidRPr="00CB5CA0" w:rsidRDefault="00CB5CA0" w:rsidP="00FD512D">
      <w:pPr>
        <w:numPr>
          <w:ilvl w:val="0"/>
          <w:numId w:val="15"/>
        </w:numPr>
        <w:suppressAutoHyphens w:val="0"/>
        <w:jc w:val="both"/>
        <w:rPr>
          <w:rFonts w:ascii="Trebuchet MS" w:hAnsi="Trebuchet MS"/>
          <w:sz w:val="20"/>
          <w:szCs w:val="20"/>
          <w:lang w:eastAsia="pl-PL"/>
        </w:rPr>
      </w:pPr>
      <w:r w:rsidRPr="00CB5CA0">
        <w:rPr>
          <w:rFonts w:ascii="Trebuchet MS" w:hAnsi="Trebuchet MS"/>
          <w:sz w:val="20"/>
          <w:szCs w:val="20"/>
          <w:lang w:eastAsia="pl-PL"/>
        </w:rPr>
        <w:t xml:space="preserve">w celu realizacji prawnie uzasadnionego interesu ADO, jakim jest dochodzenie lub obrona przed roszczeniami związanymi z prowadzonym postępowaniem o udzielenie zamówienia lub umową </w:t>
      </w:r>
      <w:r w:rsidRPr="00CB5CA0">
        <w:rPr>
          <w:rFonts w:ascii="Trebuchet MS" w:hAnsi="Trebuchet MS"/>
          <w:sz w:val="20"/>
          <w:szCs w:val="20"/>
          <w:lang w:eastAsia="pl-PL"/>
        </w:rPr>
        <w:br/>
        <w:t>(w przypadku jej zawarcia), zgodnie z art. 6 ust. 1 lit. f RODO.</w:t>
      </w:r>
    </w:p>
    <w:p w:rsidR="00CB5CA0" w:rsidRPr="00CB5CA0" w:rsidRDefault="00CB5CA0" w:rsidP="00FD512D">
      <w:pPr>
        <w:numPr>
          <w:ilvl w:val="0"/>
          <w:numId w:val="14"/>
        </w:numPr>
        <w:tabs>
          <w:tab w:val="left" w:pos="284"/>
        </w:tabs>
        <w:suppressAutoHyphens w:val="0"/>
        <w:ind w:left="284" w:hanging="284"/>
        <w:contextualSpacing/>
        <w:jc w:val="both"/>
        <w:rPr>
          <w:rFonts w:ascii="Trebuchet MS" w:hAnsi="Trebuchet MS"/>
          <w:sz w:val="20"/>
          <w:szCs w:val="20"/>
          <w:lang w:eastAsia="pl-PL"/>
        </w:rPr>
      </w:pPr>
      <w:r w:rsidRPr="00CB5CA0">
        <w:rPr>
          <w:rFonts w:ascii="Trebuchet MS" w:hAnsi="Trebuchet MS"/>
          <w:sz w:val="20"/>
          <w:szCs w:val="20"/>
          <w:lang w:eastAsia="pl-PL"/>
        </w:rPr>
        <w:t xml:space="preserve">Podanie danych osobowych w oparciu o zgodę  jest dobrowolne. Podanie pozostałych danych osobowych jest niezbędne, aby wziąć udział w postępowaniu. </w:t>
      </w:r>
    </w:p>
    <w:p w:rsidR="00CB5CA0" w:rsidRPr="00CB5CA0" w:rsidRDefault="00CB5CA0" w:rsidP="00FD512D">
      <w:pPr>
        <w:numPr>
          <w:ilvl w:val="0"/>
          <w:numId w:val="14"/>
        </w:numPr>
        <w:tabs>
          <w:tab w:val="left" w:pos="284"/>
        </w:tabs>
        <w:suppressAutoHyphens w:val="0"/>
        <w:contextualSpacing/>
        <w:jc w:val="both"/>
        <w:rPr>
          <w:rFonts w:ascii="Trebuchet MS" w:hAnsi="Trebuchet MS"/>
          <w:sz w:val="20"/>
          <w:szCs w:val="20"/>
          <w:lang w:eastAsia="pl-PL"/>
        </w:rPr>
      </w:pPr>
      <w:r w:rsidRPr="00CB5CA0">
        <w:rPr>
          <w:rFonts w:ascii="Trebuchet MS" w:hAnsi="Trebuchet MS"/>
          <w:sz w:val="20"/>
          <w:szCs w:val="20"/>
          <w:lang w:eastAsia="pl-PL"/>
        </w:rPr>
        <w:t>Twoje dane będą przekazywane:</w:t>
      </w:r>
    </w:p>
    <w:p w:rsidR="00CB5CA0" w:rsidRPr="00CB5CA0" w:rsidRDefault="00CB5CA0" w:rsidP="00FD512D">
      <w:pPr>
        <w:numPr>
          <w:ilvl w:val="0"/>
          <w:numId w:val="13"/>
        </w:numPr>
        <w:suppressAutoHyphens w:val="0"/>
        <w:ind w:left="284" w:hanging="284"/>
        <w:jc w:val="both"/>
        <w:rPr>
          <w:rFonts w:ascii="Trebuchet MS" w:hAnsi="Trebuchet MS"/>
          <w:sz w:val="20"/>
          <w:szCs w:val="20"/>
          <w:lang w:eastAsia="pl-PL"/>
        </w:rPr>
      </w:pPr>
      <w:r w:rsidRPr="00CB5CA0">
        <w:rPr>
          <w:rFonts w:ascii="Trebuchet MS" w:hAnsi="Trebuchet MS"/>
          <w:sz w:val="20"/>
          <w:szCs w:val="20"/>
          <w:lang w:eastAsia="pl-PL"/>
        </w:rPr>
        <w:t xml:space="preserve">podmiotom, które na zlecenie ADO wykonują czynności wspierające jego działalność,  np. kancelarie prawne, firmy serwisujące systemy informatyczne ADO, dostawca usługi hostingu poczty elektronicznej oraz strony WWW, dostawca platformy zakupowej, firmy pocztowe, firmy niszczące dokumenty,  </w:t>
      </w:r>
    </w:p>
    <w:p w:rsidR="00CB5CA0" w:rsidRPr="00CB5CA0" w:rsidRDefault="00CB5CA0" w:rsidP="00FD512D">
      <w:pPr>
        <w:numPr>
          <w:ilvl w:val="0"/>
          <w:numId w:val="13"/>
        </w:numPr>
        <w:suppressAutoHyphens w:val="0"/>
        <w:ind w:left="284" w:hanging="284"/>
        <w:jc w:val="both"/>
        <w:rPr>
          <w:rFonts w:ascii="Trebuchet MS" w:hAnsi="Trebuchet MS"/>
          <w:sz w:val="20"/>
          <w:szCs w:val="20"/>
          <w:lang w:eastAsia="pl-PL"/>
        </w:rPr>
      </w:pPr>
      <w:r w:rsidRPr="00CB5CA0">
        <w:rPr>
          <w:rFonts w:ascii="Trebuchet MS" w:hAnsi="Trebuchet MS"/>
          <w:sz w:val="20"/>
          <w:szCs w:val="20"/>
          <w:lang w:eastAsia="pl-PL"/>
        </w:rPr>
        <w:t>podmiotom/osobom upoważnionym do ich otrzymania na podstawie przepisów prawa.</w:t>
      </w:r>
    </w:p>
    <w:p w:rsidR="00CB5CA0" w:rsidRPr="00CB5CA0" w:rsidRDefault="00CB5CA0" w:rsidP="00FD512D">
      <w:pPr>
        <w:numPr>
          <w:ilvl w:val="0"/>
          <w:numId w:val="14"/>
        </w:numPr>
        <w:tabs>
          <w:tab w:val="left" w:pos="284"/>
        </w:tabs>
        <w:suppressAutoHyphens w:val="0"/>
        <w:contextualSpacing/>
        <w:jc w:val="both"/>
        <w:rPr>
          <w:rFonts w:ascii="Trebuchet MS" w:hAnsi="Trebuchet MS"/>
          <w:sz w:val="20"/>
          <w:szCs w:val="20"/>
          <w:lang w:eastAsia="pl-PL"/>
        </w:rPr>
      </w:pPr>
      <w:r w:rsidRPr="00CB5CA0">
        <w:rPr>
          <w:rFonts w:ascii="Trebuchet MS" w:hAnsi="Trebuchet MS"/>
          <w:sz w:val="20"/>
          <w:szCs w:val="20"/>
          <w:lang w:eastAsia="pl-PL"/>
        </w:rPr>
        <w:t xml:space="preserve"> Dane osobowe zebrane w celu realizacji obowiązków prawnych będą przetwarzane przez okres wskazany w przepisach prawa, w szczególności w ustawie Prawo  zamówień publicznych (w przypadku zamówień publicznych), a w przypadku zawarcia umowy również przez okres wynikający z prawa rachunkowego </w:t>
      </w:r>
      <w:r w:rsidRPr="00CB5CA0">
        <w:rPr>
          <w:rFonts w:ascii="Trebuchet MS" w:hAnsi="Trebuchet MS"/>
          <w:sz w:val="20"/>
          <w:szCs w:val="20"/>
          <w:lang w:eastAsia="pl-PL"/>
        </w:rPr>
        <w:br/>
        <w:t>i podatkowego. Dane przetwarzane na podstawie wyrażonej zgody będą przetwarzane do czasu jej wycofania.  Pozostałe dane będą przechowywane na czas realizacji uzasadnionych interesów ADO, nie dłużej jednak niż do czasu upływu potencjalnych roszczeń lub uwzględnienia zgłoszonego sprzeciwu.</w:t>
      </w:r>
    </w:p>
    <w:p w:rsidR="00CB5CA0" w:rsidRPr="00CB5CA0" w:rsidRDefault="00CB5CA0" w:rsidP="00FD512D">
      <w:pPr>
        <w:numPr>
          <w:ilvl w:val="0"/>
          <w:numId w:val="14"/>
        </w:numPr>
        <w:tabs>
          <w:tab w:val="left" w:pos="284"/>
        </w:tabs>
        <w:suppressAutoHyphens w:val="0"/>
        <w:contextualSpacing/>
        <w:jc w:val="both"/>
        <w:rPr>
          <w:rFonts w:ascii="Trebuchet MS" w:hAnsi="Trebuchet MS"/>
          <w:sz w:val="20"/>
          <w:szCs w:val="20"/>
          <w:lang w:eastAsia="pl-PL"/>
        </w:rPr>
      </w:pPr>
      <w:r w:rsidRPr="00CB5CA0">
        <w:rPr>
          <w:rFonts w:ascii="Trebuchet MS" w:hAnsi="Trebuchet MS"/>
          <w:sz w:val="20"/>
          <w:szCs w:val="20"/>
          <w:lang w:eastAsia="pl-PL"/>
        </w:rPr>
        <w:t xml:space="preserve"> Podane dane osobowe nie będą wykorzystywane przez ADO do podejmowania decyzji w sposób zautomatyzowany (czyli bez udziału człowieka), w tym do profilowania. </w:t>
      </w:r>
    </w:p>
    <w:p w:rsidR="00CB5CA0" w:rsidRPr="00CB5CA0" w:rsidRDefault="00CB5CA0" w:rsidP="00FD512D">
      <w:pPr>
        <w:numPr>
          <w:ilvl w:val="0"/>
          <w:numId w:val="14"/>
        </w:numPr>
        <w:tabs>
          <w:tab w:val="left" w:pos="284"/>
        </w:tabs>
        <w:suppressAutoHyphens w:val="0"/>
        <w:contextualSpacing/>
        <w:jc w:val="both"/>
        <w:rPr>
          <w:rFonts w:ascii="Trebuchet MS" w:hAnsi="Trebuchet MS"/>
          <w:sz w:val="20"/>
          <w:szCs w:val="20"/>
          <w:lang w:eastAsia="pl-PL"/>
        </w:rPr>
      </w:pPr>
      <w:r w:rsidRPr="00CB5CA0">
        <w:rPr>
          <w:rFonts w:ascii="Trebuchet MS" w:hAnsi="Trebuchet MS"/>
          <w:sz w:val="20"/>
          <w:szCs w:val="20"/>
          <w:lang w:eastAsia="pl-PL"/>
        </w:rPr>
        <w:t xml:space="preserve"> Przysługuje Ci prawo do:</w:t>
      </w:r>
    </w:p>
    <w:p w:rsidR="00CB5CA0" w:rsidRPr="00CB5CA0" w:rsidRDefault="00CB5CA0" w:rsidP="00FD512D">
      <w:pPr>
        <w:numPr>
          <w:ilvl w:val="0"/>
          <w:numId w:val="16"/>
        </w:numPr>
        <w:tabs>
          <w:tab w:val="left" w:pos="426"/>
        </w:tabs>
        <w:suppressAutoHyphens w:val="0"/>
        <w:ind w:left="426" w:hanging="426"/>
        <w:jc w:val="both"/>
        <w:rPr>
          <w:rFonts w:ascii="Trebuchet MS" w:hAnsi="Trebuchet MS"/>
          <w:sz w:val="20"/>
          <w:szCs w:val="20"/>
          <w:lang w:eastAsia="pl-PL"/>
        </w:rPr>
      </w:pPr>
      <w:r w:rsidRPr="00CB5CA0">
        <w:rPr>
          <w:rFonts w:ascii="Trebuchet MS" w:hAnsi="Trebuchet MS"/>
          <w:sz w:val="20"/>
          <w:szCs w:val="20"/>
          <w:lang w:eastAsia="pl-PL"/>
        </w:rPr>
        <w:t>dostępu do podanych danych osobowych, przy czym, gdyby zrealizowanie tego obowiązku przez ADO, w przypadku zamówień publicznych, wymagałoby niewspółmiernie dużego wysiłku, ADO może żądać wskazania dodatkowych informacji mających na celu sprecyzowanie żądania, w szczególności podania nazwy lub daty postępowania/zakończonego postępowania  o udzielenie zamówienia publicznego,</w:t>
      </w:r>
    </w:p>
    <w:p w:rsidR="00CB5CA0" w:rsidRPr="00CB5CA0" w:rsidRDefault="00CB5CA0" w:rsidP="00FD512D">
      <w:pPr>
        <w:numPr>
          <w:ilvl w:val="0"/>
          <w:numId w:val="16"/>
        </w:numPr>
        <w:tabs>
          <w:tab w:val="left" w:pos="426"/>
        </w:tabs>
        <w:suppressAutoHyphens w:val="0"/>
        <w:ind w:left="426" w:hanging="426"/>
        <w:jc w:val="both"/>
        <w:rPr>
          <w:rFonts w:ascii="Trebuchet MS" w:hAnsi="Trebuchet MS"/>
          <w:sz w:val="20"/>
          <w:szCs w:val="20"/>
          <w:lang w:eastAsia="pl-PL"/>
        </w:rPr>
      </w:pPr>
      <w:r w:rsidRPr="00CB5CA0">
        <w:rPr>
          <w:rFonts w:ascii="Trebuchet MS" w:hAnsi="Trebuchet MS"/>
          <w:sz w:val="20"/>
          <w:szCs w:val="20"/>
          <w:lang w:eastAsia="pl-PL"/>
        </w:rPr>
        <w:t xml:space="preserve">sprostowania danych - jeśli są nieprawidłowe lub niekompletne, przy czym skorzystanie z tego prawa,  </w:t>
      </w:r>
      <w:r w:rsidRPr="00CB5CA0">
        <w:rPr>
          <w:rFonts w:ascii="Trebuchet MS" w:hAnsi="Trebuchet MS"/>
          <w:sz w:val="20"/>
          <w:szCs w:val="20"/>
          <w:lang w:eastAsia="pl-PL"/>
        </w:rPr>
        <w:br/>
        <w:t>w przypadku zamówień publicznych,  nie może skutkować zmianą wyniku postępowania o udzielenie zamówienia publicznego, zmianą  postanowień umowy w zakresie niezgodnym z ustawą Prawo zamówień publicznych, ani naruszać integralności protokołu oraz jego załączników,</w:t>
      </w:r>
    </w:p>
    <w:p w:rsidR="00CB5CA0" w:rsidRPr="00CB5CA0" w:rsidRDefault="00CB5CA0" w:rsidP="00FD512D">
      <w:pPr>
        <w:numPr>
          <w:ilvl w:val="0"/>
          <w:numId w:val="16"/>
        </w:numPr>
        <w:tabs>
          <w:tab w:val="left" w:pos="426"/>
        </w:tabs>
        <w:suppressAutoHyphens w:val="0"/>
        <w:ind w:left="426" w:hanging="426"/>
        <w:jc w:val="both"/>
        <w:rPr>
          <w:rFonts w:ascii="Trebuchet MS" w:hAnsi="Trebuchet MS"/>
          <w:sz w:val="20"/>
          <w:szCs w:val="20"/>
          <w:lang w:eastAsia="pl-PL"/>
        </w:rPr>
      </w:pPr>
      <w:r w:rsidRPr="00CB5CA0">
        <w:rPr>
          <w:rFonts w:ascii="Trebuchet MS" w:hAnsi="Trebuchet MS"/>
          <w:sz w:val="20"/>
          <w:szCs w:val="20"/>
          <w:lang w:eastAsia="pl-PL"/>
        </w:rPr>
        <w:t xml:space="preserve">usunięcia danych (w określonych przypadkach), </w:t>
      </w:r>
    </w:p>
    <w:p w:rsidR="00CB5CA0" w:rsidRPr="00CB5CA0" w:rsidRDefault="00CB5CA0" w:rsidP="00FD512D">
      <w:pPr>
        <w:numPr>
          <w:ilvl w:val="0"/>
          <w:numId w:val="16"/>
        </w:numPr>
        <w:tabs>
          <w:tab w:val="left" w:pos="426"/>
        </w:tabs>
        <w:suppressAutoHyphens w:val="0"/>
        <w:ind w:left="426" w:hanging="426"/>
        <w:jc w:val="both"/>
        <w:rPr>
          <w:rFonts w:ascii="Trebuchet MS" w:hAnsi="Trebuchet MS"/>
          <w:sz w:val="20"/>
          <w:szCs w:val="20"/>
          <w:lang w:eastAsia="pl-PL"/>
        </w:rPr>
      </w:pPr>
      <w:r w:rsidRPr="00CB5CA0">
        <w:rPr>
          <w:rFonts w:ascii="Trebuchet MS" w:hAnsi="Trebuchet MS"/>
          <w:sz w:val="20"/>
          <w:szCs w:val="20"/>
          <w:lang w:eastAsia="pl-PL"/>
        </w:rPr>
        <w:t xml:space="preserve">ograniczenia przetwarzania danych (w określonych przypadkach), przy czym skorzystanie z tego prawa, w przypadku zamówień publicznych, nie ogranicza przetwarzania danych osobowych do czasu zakończenia postępowania o udzielenie zamówienia publicznego, </w:t>
      </w:r>
    </w:p>
    <w:p w:rsidR="00CB5CA0" w:rsidRPr="00CB5CA0" w:rsidRDefault="00CB5CA0" w:rsidP="00FD512D">
      <w:pPr>
        <w:numPr>
          <w:ilvl w:val="0"/>
          <w:numId w:val="16"/>
        </w:numPr>
        <w:tabs>
          <w:tab w:val="left" w:pos="426"/>
        </w:tabs>
        <w:suppressAutoHyphens w:val="0"/>
        <w:ind w:left="426" w:hanging="426"/>
        <w:jc w:val="both"/>
        <w:rPr>
          <w:rFonts w:ascii="Trebuchet MS" w:hAnsi="Trebuchet MS"/>
          <w:sz w:val="20"/>
          <w:szCs w:val="20"/>
          <w:lang w:eastAsia="pl-PL"/>
        </w:rPr>
      </w:pPr>
      <w:r w:rsidRPr="00CB5CA0">
        <w:rPr>
          <w:rFonts w:ascii="Trebuchet MS" w:hAnsi="Trebuchet MS"/>
          <w:sz w:val="20"/>
          <w:szCs w:val="20"/>
          <w:lang w:eastAsia="pl-PL"/>
        </w:rPr>
        <w:t xml:space="preserve">wniesienia do ADO sprzeciwu wobec przetwarzania podanych danych osobowych z uwagi </w:t>
      </w:r>
      <w:r w:rsidRPr="00CB5CA0">
        <w:rPr>
          <w:rFonts w:ascii="Trebuchet MS" w:hAnsi="Trebuchet MS"/>
          <w:sz w:val="20"/>
          <w:szCs w:val="20"/>
          <w:lang w:eastAsia="pl-PL"/>
        </w:rPr>
        <w:br/>
        <w:t>na szczególną sytuację (dotyczy danych przetwarzanych w celu realizacji prawnie uzasadnionego interesu ADO),</w:t>
      </w:r>
    </w:p>
    <w:p w:rsidR="00CB5CA0" w:rsidRPr="00CB5CA0" w:rsidRDefault="00CB5CA0" w:rsidP="00FD512D">
      <w:pPr>
        <w:numPr>
          <w:ilvl w:val="0"/>
          <w:numId w:val="16"/>
        </w:numPr>
        <w:tabs>
          <w:tab w:val="left" w:pos="426"/>
        </w:tabs>
        <w:suppressAutoHyphens w:val="0"/>
        <w:ind w:left="426" w:hanging="426"/>
        <w:jc w:val="both"/>
        <w:rPr>
          <w:rFonts w:ascii="Trebuchet MS" w:hAnsi="Trebuchet MS"/>
          <w:sz w:val="20"/>
          <w:szCs w:val="20"/>
          <w:lang w:eastAsia="pl-PL"/>
        </w:rPr>
      </w:pPr>
      <w:r w:rsidRPr="00CB5CA0">
        <w:rPr>
          <w:rFonts w:ascii="Trebuchet MS" w:hAnsi="Trebuchet MS"/>
          <w:sz w:val="20"/>
          <w:szCs w:val="20"/>
          <w:lang w:eastAsia="pl-PL"/>
        </w:rPr>
        <w:t>przenoszenia danych osobowych (pod określonymi warunkami),</w:t>
      </w:r>
    </w:p>
    <w:p w:rsidR="00CB5CA0" w:rsidRPr="00CB5CA0" w:rsidRDefault="00CB5CA0" w:rsidP="00FD512D">
      <w:pPr>
        <w:numPr>
          <w:ilvl w:val="0"/>
          <w:numId w:val="16"/>
        </w:numPr>
        <w:tabs>
          <w:tab w:val="left" w:pos="426"/>
        </w:tabs>
        <w:suppressAutoHyphens w:val="0"/>
        <w:ind w:left="426" w:hanging="426"/>
        <w:jc w:val="both"/>
        <w:rPr>
          <w:rFonts w:ascii="Trebuchet MS" w:hAnsi="Trebuchet MS"/>
          <w:sz w:val="20"/>
          <w:szCs w:val="20"/>
          <w:lang w:eastAsia="pl-PL"/>
        </w:rPr>
      </w:pPr>
      <w:r w:rsidRPr="00CB5CA0">
        <w:rPr>
          <w:rFonts w:ascii="Trebuchet MS" w:hAnsi="Trebuchet MS"/>
          <w:sz w:val="20"/>
          <w:szCs w:val="20"/>
          <w:lang w:eastAsia="pl-PL"/>
        </w:rPr>
        <w:t>wniesienia skargi do Prezesa Urzędu Ochrony Danych Osobowych,</w:t>
      </w:r>
    </w:p>
    <w:p w:rsidR="00CB5CA0" w:rsidRPr="00CB5CA0" w:rsidRDefault="00CB5CA0" w:rsidP="00FD512D">
      <w:pPr>
        <w:numPr>
          <w:ilvl w:val="0"/>
          <w:numId w:val="16"/>
        </w:numPr>
        <w:tabs>
          <w:tab w:val="left" w:pos="426"/>
        </w:tabs>
        <w:suppressAutoHyphens w:val="0"/>
        <w:ind w:left="426" w:hanging="426"/>
        <w:jc w:val="both"/>
        <w:rPr>
          <w:rFonts w:ascii="Trebuchet MS" w:hAnsi="Trebuchet MS"/>
          <w:sz w:val="20"/>
          <w:szCs w:val="20"/>
          <w:lang w:eastAsia="pl-PL"/>
        </w:rPr>
      </w:pPr>
      <w:r w:rsidRPr="00CB5CA0">
        <w:rPr>
          <w:rFonts w:ascii="Trebuchet MS" w:hAnsi="Trebuchet MS"/>
          <w:sz w:val="20"/>
          <w:szCs w:val="20"/>
          <w:lang w:eastAsia="pl-PL"/>
        </w:rPr>
        <w:t>wycofania w dowolnym momencie wyrażonej zgody na przetwarzanie podanych  danych, przy czym wycofanie zgody  nie będzie miało wpływu na zgodność z prawem przetwarzania, którego dokonano  na podstawie zgody przed jej cofnięciem.</w:t>
      </w:r>
    </w:p>
    <w:p w:rsidR="005E1111" w:rsidRDefault="005E1111" w:rsidP="00783F44">
      <w:pPr>
        <w:rPr>
          <w:rFonts w:ascii="Trebuchet MS" w:hAnsi="Trebuchet MS"/>
          <w:b/>
          <w:sz w:val="20"/>
          <w:szCs w:val="20"/>
        </w:rPr>
      </w:pPr>
    </w:p>
    <w:p w:rsidR="005E1111" w:rsidRDefault="005E1111" w:rsidP="00783F44">
      <w:pPr>
        <w:rPr>
          <w:rFonts w:ascii="Trebuchet MS" w:hAnsi="Trebuchet MS"/>
          <w:b/>
          <w:sz w:val="20"/>
          <w:szCs w:val="20"/>
        </w:rPr>
      </w:pPr>
    </w:p>
    <w:p w:rsidR="005E1111" w:rsidRDefault="005E1111" w:rsidP="00783F44">
      <w:pPr>
        <w:rPr>
          <w:rFonts w:ascii="Trebuchet MS" w:hAnsi="Trebuchet MS"/>
          <w:b/>
          <w:sz w:val="20"/>
          <w:szCs w:val="20"/>
        </w:rPr>
      </w:pPr>
    </w:p>
    <w:p w:rsidR="005E1111" w:rsidRDefault="005E1111" w:rsidP="00783F44">
      <w:pPr>
        <w:rPr>
          <w:rFonts w:ascii="Trebuchet MS" w:hAnsi="Trebuchet MS"/>
          <w:b/>
          <w:sz w:val="20"/>
          <w:szCs w:val="20"/>
        </w:rPr>
      </w:pPr>
    </w:p>
    <w:p w:rsidR="005E1111" w:rsidRPr="004D3929" w:rsidRDefault="005E1111" w:rsidP="00783F44">
      <w:pPr>
        <w:rPr>
          <w:rFonts w:ascii="Trebuchet MS" w:hAnsi="Trebuchet MS"/>
          <w:b/>
          <w:sz w:val="20"/>
          <w:szCs w:val="20"/>
        </w:rPr>
      </w:pPr>
    </w:p>
    <w:p w:rsidR="00CB5CA0" w:rsidRDefault="00CB5CA0" w:rsidP="00CE5F17">
      <w:pPr>
        <w:pStyle w:val="Nagwek1"/>
        <w:jc w:val="left"/>
        <w:rPr>
          <w:lang w:eastAsia="pl-PL"/>
        </w:rPr>
      </w:pPr>
      <w:r w:rsidRPr="00CB5CA0">
        <w:rPr>
          <w:lang w:eastAsia="pl-PL"/>
        </w:rPr>
        <w:t>WYKAZ ZAŁĄCZNIKÓW</w:t>
      </w:r>
    </w:p>
    <w:p w:rsidR="00CE5F17" w:rsidRPr="00CE5F17" w:rsidRDefault="00CE5F17" w:rsidP="00CE5F17">
      <w:pPr>
        <w:rPr>
          <w:lang w:eastAsia="pl-PL"/>
        </w:rPr>
      </w:pPr>
    </w:p>
    <w:p w:rsidR="00CB5CA0" w:rsidRPr="00CB5CA0" w:rsidRDefault="00CB5CA0" w:rsidP="00CB5CA0">
      <w:pPr>
        <w:tabs>
          <w:tab w:val="left" w:pos="426"/>
          <w:tab w:val="left" w:pos="8080"/>
        </w:tabs>
        <w:suppressAutoHyphens w:val="0"/>
        <w:jc w:val="both"/>
        <w:rPr>
          <w:rFonts w:ascii="Trebuchet MS" w:hAnsi="Trebuchet MS"/>
          <w:b/>
          <w:color w:val="FF0000"/>
          <w:sz w:val="20"/>
          <w:szCs w:val="20"/>
          <w:lang w:eastAsia="pl-PL"/>
        </w:rPr>
      </w:pPr>
    </w:p>
    <w:tbl>
      <w:tblPr>
        <w:tblW w:w="0" w:type="auto"/>
        <w:tblInd w:w="-10" w:type="dxa"/>
        <w:tblLayout w:type="fixed"/>
        <w:tblLook w:val="0000" w:firstRow="0" w:lastRow="0" w:firstColumn="0" w:lastColumn="0" w:noHBand="0" w:noVBand="0"/>
      </w:tblPr>
      <w:tblGrid>
        <w:gridCol w:w="491"/>
        <w:gridCol w:w="2677"/>
        <w:gridCol w:w="6320"/>
      </w:tblGrid>
      <w:tr w:rsidR="00CE5F17" w:rsidRPr="00CB5CA0" w:rsidTr="003C35FA">
        <w:tc>
          <w:tcPr>
            <w:tcW w:w="491" w:type="dxa"/>
            <w:tcBorders>
              <w:top w:val="single" w:sz="4" w:space="0" w:color="000000"/>
              <w:left w:val="single" w:sz="4" w:space="0" w:color="000000"/>
              <w:bottom w:val="single" w:sz="4" w:space="0" w:color="000000"/>
            </w:tcBorders>
            <w:shd w:val="clear" w:color="auto" w:fill="auto"/>
          </w:tcPr>
          <w:p w:rsidR="00CB5CA0" w:rsidRPr="00CB5CA0" w:rsidRDefault="00CB5CA0" w:rsidP="00CB5CA0">
            <w:pPr>
              <w:suppressAutoHyphens w:val="0"/>
              <w:rPr>
                <w:rFonts w:ascii="Trebuchet MS" w:hAnsi="Trebuchet MS"/>
                <w:sz w:val="20"/>
                <w:szCs w:val="20"/>
                <w:lang w:eastAsia="pl-PL"/>
              </w:rPr>
            </w:pPr>
            <w:r w:rsidRPr="00CB5CA0">
              <w:rPr>
                <w:rFonts w:ascii="Trebuchet MS" w:hAnsi="Trebuchet MS"/>
                <w:sz w:val="20"/>
                <w:szCs w:val="20"/>
                <w:lang w:eastAsia="pl-PL"/>
              </w:rPr>
              <w:t>1.</w:t>
            </w:r>
          </w:p>
        </w:tc>
        <w:tc>
          <w:tcPr>
            <w:tcW w:w="2677" w:type="dxa"/>
            <w:tcBorders>
              <w:top w:val="single" w:sz="4" w:space="0" w:color="000000"/>
              <w:left w:val="single" w:sz="4" w:space="0" w:color="000000"/>
              <w:bottom w:val="single" w:sz="4" w:space="0" w:color="000000"/>
            </w:tcBorders>
            <w:shd w:val="clear" w:color="auto" w:fill="auto"/>
          </w:tcPr>
          <w:p w:rsidR="00CB5CA0" w:rsidRPr="00CB5CA0" w:rsidRDefault="00CB5CA0" w:rsidP="00CB5CA0">
            <w:pPr>
              <w:suppressAutoHyphens w:val="0"/>
              <w:rPr>
                <w:rFonts w:ascii="Trebuchet MS" w:hAnsi="Trebuchet MS"/>
                <w:sz w:val="20"/>
                <w:szCs w:val="20"/>
                <w:lang w:eastAsia="pl-PL"/>
              </w:rPr>
            </w:pPr>
            <w:r w:rsidRPr="00CB5CA0">
              <w:rPr>
                <w:rFonts w:ascii="Trebuchet MS" w:hAnsi="Trebuchet MS"/>
                <w:sz w:val="20"/>
                <w:szCs w:val="20"/>
                <w:lang w:eastAsia="pl-PL"/>
              </w:rPr>
              <w:t>Załącznik nr 1</w:t>
            </w:r>
          </w:p>
        </w:tc>
        <w:tc>
          <w:tcPr>
            <w:tcW w:w="6320" w:type="dxa"/>
            <w:tcBorders>
              <w:top w:val="single" w:sz="4" w:space="0" w:color="000000"/>
              <w:left w:val="single" w:sz="4" w:space="0" w:color="000000"/>
              <w:bottom w:val="single" w:sz="4" w:space="0" w:color="000000"/>
              <w:right w:val="single" w:sz="4" w:space="0" w:color="000000"/>
            </w:tcBorders>
            <w:shd w:val="clear" w:color="auto" w:fill="auto"/>
          </w:tcPr>
          <w:p w:rsidR="00CB5CA0" w:rsidRPr="00CB5CA0" w:rsidRDefault="00CB5CA0" w:rsidP="00CB5CA0">
            <w:pPr>
              <w:suppressAutoHyphens w:val="0"/>
              <w:rPr>
                <w:rFonts w:ascii="Trebuchet MS" w:hAnsi="Trebuchet MS"/>
                <w:sz w:val="20"/>
                <w:szCs w:val="20"/>
                <w:lang w:eastAsia="pl-PL"/>
              </w:rPr>
            </w:pPr>
            <w:r w:rsidRPr="00CB5CA0">
              <w:rPr>
                <w:rFonts w:ascii="Trebuchet MS" w:hAnsi="Trebuchet MS"/>
                <w:sz w:val="20"/>
                <w:szCs w:val="20"/>
                <w:lang w:eastAsia="pl-PL"/>
              </w:rPr>
              <w:t>Przedmiot zamówienia</w:t>
            </w:r>
            <w:r w:rsidR="00CE5F17" w:rsidRPr="00CE5F17">
              <w:rPr>
                <w:rFonts w:ascii="Trebuchet MS" w:hAnsi="Trebuchet MS"/>
                <w:sz w:val="20"/>
                <w:szCs w:val="20"/>
                <w:lang w:eastAsia="pl-PL"/>
              </w:rPr>
              <w:t>/Formularz cenowy</w:t>
            </w:r>
          </w:p>
        </w:tc>
      </w:tr>
      <w:tr w:rsidR="00CE5F17" w:rsidRPr="00CB5CA0" w:rsidTr="003C35FA">
        <w:tc>
          <w:tcPr>
            <w:tcW w:w="491" w:type="dxa"/>
            <w:tcBorders>
              <w:top w:val="single" w:sz="4" w:space="0" w:color="000000"/>
              <w:left w:val="single" w:sz="4" w:space="0" w:color="000000"/>
              <w:bottom w:val="single" w:sz="4" w:space="0" w:color="000000"/>
            </w:tcBorders>
            <w:shd w:val="clear" w:color="auto" w:fill="auto"/>
          </w:tcPr>
          <w:p w:rsidR="00CB5CA0" w:rsidRPr="00CB5CA0" w:rsidRDefault="00CB5CA0" w:rsidP="00CB5CA0">
            <w:pPr>
              <w:suppressAutoHyphens w:val="0"/>
              <w:rPr>
                <w:rFonts w:ascii="Trebuchet MS" w:hAnsi="Trebuchet MS"/>
                <w:sz w:val="20"/>
                <w:szCs w:val="20"/>
                <w:lang w:eastAsia="pl-PL"/>
              </w:rPr>
            </w:pPr>
            <w:r w:rsidRPr="00CB5CA0">
              <w:rPr>
                <w:rFonts w:ascii="Trebuchet MS" w:hAnsi="Trebuchet MS"/>
                <w:sz w:val="20"/>
                <w:szCs w:val="20"/>
                <w:lang w:eastAsia="pl-PL"/>
              </w:rPr>
              <w:t>2.</w:t>
            </w:r>
          </w:p>
        </w:tc>
        <w:tc>
          <w:tcPr>
            <w:tcW w:w="2677" w:type="dxa"/>
            <w:tcBorders>
              <w:top w:val="single" w:sz="4" w:space="0" w:color="000000"/>
              <w:left w:val="single" w:sz="4" w:space="0" w:color="000000"/>
              <w:bottom w:val="single" w:sz="4" w:space="0" w:color="000000"/>
            </w:tcBorders>
            <w:shd w:val="clear" w:color="auto" w:fill="auto"/>
          </w:tcPr>
          <w:p w:rsidR="00CB5CA0" w:rsidRPr="00CB5CA0" w:rsidRDefault="00CB5CA0" w:rsidP="00CB5CA0">
            <w:pPr>
              <w:suppressAutoHyphens w:val="0"/>
              <w:rPr>
                <w:rFonts w:ascii="Trebuchet MS" w:hAnsi="Trebuchet MS"/>
                <w:sz w:val="20"/>
                <w:szCs w:val="20"/>
                <w:lang w:eastAsia="pl-PL"/>
              </w:rPr>
            </w:pPr>
            <w:r w:rsidRPr="00CB5CA0">
              <w:rPr>
                <w:rFonts w:ascii="Trebuchet MS" w:hAnsi="Trebuchet MS"/>
                <w:sz w:val="20"/>
                <w:szCs w:val="20"/>
                <w:lang w:eastAsia="pl-PL"/>
              </w:rPr>
              <w:t xml:space="preserve">Załącznik nr 2 </w:t>
            </w:r>
          </w:p>
        </w:tc>
        <w:tc>
          <w:tcPr>
            <w:tcW w:w="6320" w:type="dxa"/>
            <w:tcBorders>
              <w:top w:val="single" w:sz="4" w:space="0" w:color="000000"/>
              <w:left w:val="single" w:sz="4" w:space="0" w:color="000000"/>
              <w:bottom w:val="single" w:sz="4" w:space="0" w:color="000000"/>
              <w:right w:val="single" w:sz="4" w:space="0" w:color="000000"/>
            </w:tcBorders>
            <w:shd w:val="clear" w:color="auto" w:fill="auto"/>
          </w:tcPr>
          <w:p w:rsidR="00CB5CA0" w:rsidRPr="00CB5CA0" w:rsidRDefault="00CB5CA0" w:rsidP="00CB5CA0">
            <w:pPr>
              <w:suppressAutoHyphens w:val="0"/>
              <w:rPr>
                <w:rFonts w:ascii="Trebuchet MS" w:hAnsi="Trebuchet MS"/>
                <w:sz w:val="20"/>
                <w:szCs w:val="20"/>
                <w:lang w:eastAsia="pl-PL"/>
              </w:rPr>
            </w:pPr>
            <w:r w:rsidRPr="00CB5CA0">
              <w:rPr>
                <w:rFonts w:ascii="Trebuchet MS" w:hAnsi="Trebuchet MS"/>
                <w:sz w:val="20"/>
                <w:szCs w:val="20"/>
                <w:lang w:eastAsia="pl-PL"/>
              </w:rPr>
              <w:t>Formularz ofertowy</w:t>
            </w:r>
          </w:p>
        </w:tc>
      </w:tr>
      <w:tr w:rsidR="00CE5F17" w:rsidRPr="00CB5CA0" w:rsidTr="003C35FA">
        <w:tc>
          <w:tcPr>
            <w:tcW w:w="491" w:type="dxa"/>
            <w:tcBorders>
              <w:top w:val="single" w:sz="4" w:space="0" w:color="000000"/>
              <w:left w:val="single" w:sz="4" w:space="0" w:color="000000"/>
              <w:bottom w:val="single" w:sz="4" w:space="0" w:color="000000"/>
            </w:tcBorders>
            <w:shd w:val="clear" w:color="auto" w:fill="auto"/>
          </w:tcPr>
          <w:p w:rsidR="00CB5CA0" w:rsidRPr="00CB5CA0" w:rsidRDefault="00CE5F17" w:rsidP="00CB5CA0">
            <w:pPr>
              <w:suppressAutoHyphens w:val="0"/>
              <w:rPr>
                <w:rFonts w:ascii="Trebuchet MS" w:hAnsi="Trebuchet MS"/>
                <w:sz w:val="20"/>
                <w:szCs w:val="20"/>
                <w:lang w:eastAsia="pl-PL"/>
              </w:rPr>
            </w:pPr>
            <w:r w:rsidRPr="00CE5F17">
              <w:rPr>
                <w:rFonts w:ascii="Trebuchet MS" w:hAnsi="Trebuchet MS"/>
                <w:sz w:val="20"/>
                <w:szCs w:val="20"/>
                <w:lang w:eastAsia="pl-PL"/>
              </w:rPr>
              <w:t>3</w:t>
            </w:r>
            <w:r w:rsidR="00CB5CA0" w:rsidRPr="00CB5CA0">
              <w:rPr>
                <w:rFonts w:ascii="Trebuchet MS" w:hAnsi="Trebuchet MS"/>
                <w:sz w:val="20"/>
                <w:szCs w:val="20"/>
                <w:lang w:eastAsia="pl-PL"/>
              </w:rPr>
              <w:t>.</w:t>
            </w:r>
          </w:p>
        </w:tc>
        <w:tc>
          <w:tcPr>
            <w:tcW w:w="2677" w:type="dxa"/>
            <w:tcBorders>
              <w:top w:val="single" w:sz="4" w:space="0" w:color="000000"/>
              <w:left w:val="single" w:sz="4" w:space="0" w:color="000000"/>
              <w:bottom w:val="single" w:sz="4" w:space="0" w:color="000000"/>
            </w:tcBorders>
            <w:shd w:val="clear" w:color="auto" w:fill="auto"/>
          </w:tcPr>
          <w:p w:rsidR="00CB5CA0" w:rsidRPr="00CB5CA0" w:rsidRDefault="00CB5CA0" w:rsidP="00CB5CA0">
            <w:pPr>
              <w:suppressAutoHyphens w:val="0"/>
              <w:rPr>
                <w:rFonts w:ascii="Trebuchet MS" w:hAnsi="Trebuchet MS"/>
                <w:sz w:val="20"/>
                <w:szCs w:val="20"/>
                <w:lang w:eastAsia="pl-PL"/>
              </w:rPr>
            </w:pPr>
            <w:r w:rsidRPr="00CB5CA0">
              <w:rPr>
                <w:rFonts w:ascii="Trebuchet MS" w:hAnsi="Trebuchet MS"/>
                <w:sz w:val="20"/>
                <w:szCs w:val="20"/>
                <w:lang w:eastAsia="pl-PL"/>
              </w:rPr>
              <w:t>Załącznik nr 3</w:t>
            </w:r>
          </w:p>
        </w:tc>
        <w:tc>
          <w:tcPr>
            <w:tcW w:w="6320" w:type="dxa"/>
            <w:tcBorders>
              <w:top w:val="single" w:sz="4" w:space="0" w:color="000000"/>
              <w:left w:val="single" w:sz="4" w:space="0" w:color="000000"/>
              <w:bottom w:val="single" w:sz="4" w:space="0" w:color="000000"/>
              <w:right w:val="single" w:sz="4" w:space="0" w:color="000000"/>
            </w:tcBorders>
            <w:shd w:val="clear" w:color="auto" w:fill="auto"/>
          </w:tcPr>
          <w:p w:rsidR="00CB5CA0" w:rsidRPr="00CB5CA0" w:rsidRDefault="00CB5CA0" w:rsidP="00CB5CA0">
            <w:pPr>
              <w:suppressAutoHyphens w:val="0"/>
              <w:rPr>
                <w:rFonts w:ascii="Trebuchet MS" w:hAnsi="Trebuchet MS"/>
                <w:sz w:val="20"/>
                <w:szCs w:val="20"/>
                <w:lang w:eastAsia="pl-PL"/>
              </w:rPr>
            </w:pPr>
            <w:r w:rsidRPr="00CB5CA0">
              <w:rPr>
                <w:rFonts w:ascii="Trebuchet MS" w:hAnsi="Trebuchet MS"/>
                <w:sz w:val="20"/>
                <w:szCs w:val="20"/>
                <w:lang w:eastAsia="pl-PL"/>
              </w:rPr>
              <w:t>Oświadczenie Wykonawcy</w:t>
            </w:r>
          </w:p>
        </w:tc>
      </w:tr>
      <w:tr w:rsidR="00CE5F17" w:rsidRPr="00CB5CA0" w:rsidTr="003C35FA">
        <w:tc>
          <w:tcPr>
            <w:tcW w:w="491" w:type="dxa"/>
            <w:tcBorders>
              <w:top w:val="single" w:sz="4" w:space="0" w:color="000000"/>
              <w:left w:val="single" w:sz="4" w:space="0" w:color="000000"/>
              <w:bottom w:val="single" w:sz="4" w:space="0" w:color="000000"/>
            </w:tcBorders>
            <w:shd w:val="clear" w:color="auto" w:fill="auto"/>
          </w:tcPr>
          <w:p w:rsidR="00CB5CA0" w:rsidRPr="00CB5CA0" w:rsidRDefault="00CE5F17" w:rsidP="00CB5CA0">
            <w:pPr>
              <w:suppressAutoHyphens w:val="0"/>
              <w:rPr>
                <w:rFonts w:ascii="Trebuchet MS" w:hAnsi="Trebuchet MS"/>
                <w:sz w:val="20"/>
                <w:szCs w:val="20"/>
                <w:lang w:eastAsia="pl-PL"/>
              </w:rPr>
            </w:pPr>
            <w:r w:rsidRPr="00CE5F17">
              <w:rPr>
                <w:rFonts w:ascii="Trebuchet MS" w:hAnsi="Trebuchet MS"/>
                <w:sz w:val="20"/>
                <w:szCs w:val="20"/>
                <w:lang w:eastAsia="pl-PL"/>
              </w:rPr>
              <w:t>4</w:t>
            </w:r>
            <w:r w:rsidR="00CB5CA0" w:rsidRPr="00CB5CA0">
              <w:rPr>
                <w:rFonts w:ascii="Trebuchet MS" w:hAnsi="Trebuchet MS"/>
                <w:sz w:val="20"/>
                <w:szCs w:val="20"/>
                <w:lang w:eastAsia="pl-PL"/>
              </w:rPr>
              <w:t>.</w:t>
            </w:r>
          </w:p>
        </w:tc>
        <w:tc>
          <w:tcPr>
            <w:tcW w:w="2677" w:type="dxa"/>
            <w:tcBorders>
              <w:top w:val="single" w:sz="4" w:space="0" w:color="000000"/>
              <w:left w:val="single" w:sz="4" w:space="0" w:color="000000"/>
              <w:bottom w:val="single" w:sz="4" w:space="0" w:color="000000"/>
            </w:tcBorders>
            <w:shd w:val="clear" w:color="auto" w:fill="auto"/>
          </w:tcPr>
          <w:p w:rsidR="00CB5CA0" w:rsidRPr="00CB5CA0" w:rsidRDefault="00CB5CA0" w:rsidP="00CB5CA0">
            <w:pPr>
              <w:suppressAutoHyphens w:val="0"/>
              <w:rPr>
                <w:rFonts w:ascii="Trebuchet MS" w:hAnsi="Trebuchet MS"/>
                <w:sz w:val="20"/>
                <w:szCs w:val="20"/>
                <w:lang w:eastAsia="pl-PL"/>
              </w:rPr>
            </w:pPr>
            <w:r w:rsidRPr="00CB5CA0">
              <w:rPr>
                <w:rFonts w:ascii="Trebuchet MS" w:hAnsi="Trebuchet MS"/>
                <w:sz w:val="20"/>
                <w:szCs w:val="20"/>
                <w:lang w:eastAsia="pl-PL"/>
              </w:rPr>
              <w:t>Załącznik nr 4</w:t>
            </w:r>
          </w:p>
        </w:tc>
        <w:tc>
          <w:tcPr>
            <w:tcW w:w="6320" w:type="dxa"/>
            <w:tcBorders>
              <w:top w:val="single" w:sz="4" w:space="0" w:color="000000"/>
              <w:left w:val="single" w:sz="4" w:space="0" w:color="000000"/>
              <w:bottom w:val="single" w:sz="4" w:space="0" w:color="000000"/>
              <w:right w:val="single" w:sz="4" w:space="0" w:color="000000"/>
            </w:tcBorders>
            <w:shd w:val="clear" w:color="auto" w:fill="auto"/>
          </w:tcPr>
          <w:p w:rsidR="00CB5CA0" w:rsidRPr="00CB5CA0" w:rsidRDefault="00CB5CA0" w:rsidP="00CB5CA0">
            <w:pPr>
              <w:suppressAutoHyphens w:val="0"/>
              <w:rPr>
                <w:rFonts w:ascii="Trebuchet MS" w:hAnsi="Trebuchet MS"/>
                <w:sz w:val="20"/>
                <w:szCs w:val="20"/>
                <w:lang w:eastAsia="pl-PL"/>
              </w:rPr>
            </w:pPr>
            <w:r w:rsidRPr="00CB5CA0">
              <w:rPr>
                <w:rFonts w:ascii="Trebuchet MS" w:hAnsi="Trebuchet MS"/>
                <w:sz w:val="20"/>
                <w:szCs w:val="20"/>
                <w:lang w:eastAsia="pl-PL"/>
              </w:rPr>
              <w:t>Wykaz wykonanych dostaw</w:t>
            </w:r>
          </w:p>
        </w:tc>
      </w:tr>
      <w:tr w:rsidR="00CE5F17" w:rsidRPr="00CB5CA0" w:rsidTr="003C35FA">
        <w:tc>
          <w:tcPr>
            <w:tcW w:w="491" w:type="dxa"/>
            <w:tcBorders>
              <w:top w:val="single" w:sz="4" w:space="0" w:color="000000"/>
              <w:left w:val="single" w:sz="4" w:space="0" w:color="000000"/>
              <w:bottom w:val="single" w:sz="4" w:space="0" w:color="000000"/>
            </w:tcBorders>
            <w:shd w:val="clear" w:color="auto" w:fill="auto"/>
          </w:tcPr>
          <w:p w:rsidR="00CB5CA0" w:rsidRPr="00CB5CA0" w:rsidRDefault="00CE5F17" w:rsidP="00CB5CA0">
            <w:pPr>
              <w:suppressAutoHyphens w:val="0"/>
              <w:rPr>
                <w:rFonts w:ascii="Trebuchet MS" w:hAnsi="Trebuchet MS"/>
                <w:sz w:val="20"/>
                <w:szCs w:val="20"/>
                <w:lang w:eastAsia="pl-PL"/>
              </w:rPr>
            </w:pPr>
            <w:r w:rsidRPr="00CE5F17">
              <w:rPr>
                <w:rFonts w:ascii="Trebuchet MS" w:hAnsi="Trebuchet MS"/>
                <w:sz w:val="20"/>
                <w:szCs w:val="20"/>
                <w:lang w:eastAsia="pl-PL"/>
              </w:rPr>
              <w:t>5</w:t>
            </w:r>
            <w:r w:rsidR="00CB5CA0" w:rsidRPr="00CB5CA0">
              <w:rPr>
                <w:rFonts w:ascii="Trebuchet MS" w:hAnsi="Trebuchet MS"/>
                <w:sz w:val="20"/>
                <w:szCs w:val="20"/>
                <w:lang w:eastAsia="pl-PL"/>
              </w:rPr>
              <w:t>.</w:t>
            </w:r>
          </w:p>
        </w:tc>
        <w:tc>
          <w:tcPr>
            <w:tcW w:w="2677" w:type="dxa"/>
            <w:tcBorders>
              <w:top w:val="single" w:sz="4" w:space="0" w:color="000000"/>
              <w:left w:val="single" w:sz="4" w:space="0" w:color="000000"/>
              <w:bottom w:val="single" w:sz="4" w:space="0" w:color="000000"/>
            </w:tcBorders>
            <w:shd w:val="clear" w:color="auto" w:fill="auto"/>
          </w:tcPr>
          <w:p w:rsidR="00CB5CA0" w:rsidRPr="00CB5CA0" w:rsidRDefault="00CB5CA0" w:rsidP="00CB5CA0">
            <w:pPr>
              <w:suppressAutoHyphens w:val="0"/>
              <w:rPr>
                <w:rFonts w:ascii="Trebuchet MS" w:hAnsi="Trebuchet MS"/>
                <w:sz w:val="20"/>
                <w:szCs w:val="20"/>
                <w:lang w:eastAsia="pl-PL"/>
              </w:rPr>
            </w:pPr>
            <w:r w:rsidRPr="00CB5CA0">
              <w:rPr>
                <w:rFonts w:ascii="Trebuchet MS" w:hAnsi="Trebuchet MS"/>
                <w:sz w:val="20"/>
                <w:szCs w:val="20"/>
                <w:lang w:eastAsia="pl-PL"/>
              </w:rPr>
              <w:t>Załącznik nr 5</w:t>
            </w:r>
          </w:p>
        </w:tc>
        <w:tc>
          <w:tcPr>
            <w:tcW w:w="6320" w:type="dxa"/>
            <w:tcBorders>
              <w:top w:val="single" w:sz="4" w:space="0" w:color="000000"/>
              <w:left w:val="single" w:sz="4" w:space="0" w:color="000000"/>
              <w:bottom w:val="single" w:sz="4" w:space="0" w:color="000000"/>
              <w:right w:val="single" w:sz="4" w:space="0" w:color="000000"/>
            </w:tcBorders>
            <w:shd w:val="clear" w:color="auto" w:fill="auto"/>
          </w:tcPr>
          <w:p w:rsidR="00CB5CA0" w:rsidRPr="00CB5CA0" w:rsidRDefault="00CB5CA0" w:rsidP="00CB5CA0">
            <w:pPr>
              <w:suppressAutoHyphens w:val="0"/>
              <w:rPr>
                <w:rFonts w:ascii="Trebuchet MS" w:hAnsi="Trebuchet MS"/>
                <w:sz w:val="20"/>
                <w:szCs w:val="20"/>
                <w:lang w:eastAsia="pl-PL"/>
              </w:rPr>
            </w:pPr>
            <w:r w:rsidRPr="00CB5CA0">
              <w:rPr>
                <w:rFonts w:ascii="Trebuchet MS" w:hAnsi="Trebuchet MS"/>
                <w:sz w:val="20"/>
                <w:szCs w:val="20"/>
                <w:lang w:eastAsia="pl-PL"/>
              </w:rPr>
              <w:t>Klauzula informacyjna</w:t>
            </w:r>
          </w:p>
        </w:tc>
      </w:tr>
      <w:tr w:rsidR="00CE5F17" w:rsidRPr="00CB5CA0" w:rsidTr="003C35FA">
        <w:tc>
          <w:tcPr>
            <w:tcW w:w="491" w:type="dxa"/>
            <w:tcBorders>
              <w:top w:val="single" w:sz="4" w:space="0" w:color="000000"/>
              <w:left w:val="single" w:sz="4" w:space="0" w:color="000000"/>
              <w:bottom w:val="single" w:sz="4" w:space="0" w:color="000000"/>
            </w:tcBorders>
            <w:shd w:val="clear" w:color="auto" w:fill="auto"/>
          </w:tcPr>
          <w:p w:rsidR="00CB5CA0" w:rsidRPr="00CB5CA0" w:rsidRDefault="00CE5F17" w:rsidP="00CB5CA0">
            <w:pPr>
              <w:suppressAutoHyphens w:val="0"/>
              <w:rPr>
                <w:rFonts w:ascii="Trebuchet MS" w:hAnsi="Trebuchet MS"/>
                <w:sz w:val="20"/>
                <w:szCs w:val="20"/>
                <w:lang w:eastAsia="pl-PL"/>
              </w:rPr>
            </w:pPr>
            <w:r w:rsidRPr="00CE5F17">
              <w:rPr>
                <w:rFonts w:ascii="Trebuchet MS" w:hAnsi="Trebuchet MS"/>
                <w:sz w:val="20"/>
                <w:szCs w:val="20"/>
                <w:lang w:eastAsia="pl-PL"/>
              </w:rPr>
              <w:t>6</w:t>
            </w:r>
            <w:r w:rsidR="00CB5CA0" w:rsidRPr="00CB5CA0">
              <w:rPr>
                <w:rFonts w:ascii="Trebuchet MS" w:hAnsi="Trebuchet MS"/>
                <w:sz w:val="20"/>
                <w:szCs w:val="20"/>
                <w:lang w:eastAsia="pl-PL"/>
              </w:rPr>
              <w:t>.</w:t>
            </w:r>
          </w:p>
        </w:tc>
        <w:tc>
          <w:tcPr>
            <w:tcW w:w="2677" w:type="dxa"/>
            <w:tcBorders>
              <w:top w:val="single" w:sz="4" w:space="0" w:color="000000"/>
              <w:left w:val="single" w:sz="4" w:space="0" w:color="000000"/>
              <w:bottom w:val="single" w:sz="4" w:space="0" w:color="000000"/>
            </w:tcBorders>
            <w:shd w:val="clear" w:color="auto" w:fill="auto"/>
          </w:tcPr>
          <w:p w:rsidR="00CB5CA0" w:rsidRPr="00CB5CA0" w:rsidRDefault="00CB5CA0" w:rsidP="00CB5CA0">
            <w:pPr>
              <w:suppressAutoHyphens w:val="0"/>
              <w:rPr>
                <w:rFonts w:ascii="Trebuchet MS" w:hAnsi="Trebuchet MS"/>
                <w:sz w:val="20"/>
                <w:szCs w:val="20"/>
                <w:lang w:eastAsia="pl-PL"/>
              </w:rPr>
            </w:pPr>
            <w:r w:rsidRPr="00CB5CA0">
              <w:rPr>
                <w:rFonts w:ascii="Trebuchet MS" w:hAnsi="Trebuchet MS"/>
                <w:sz w:val="20"/>
                <w:szCs w:val="20"/>
                <w:lang w:eastAsia="pl-PL"/>
              </w:rPr>
              <w:t>Załącznik nr 6</w:t>
            </w:r>
          </w:p>
        </w:tc>
        <w:tc>
          <w:tcPr>
            <w:tcW w:w="6320" w:type="dxa"/>
            <w:tcBorders>
              <w:top w:val="single" w:sz="4" w:space="0" w:color="000000"/>
              <w:left w:val="single" w:sz="4" w:space="0" w:color="000000"/>
              <w:bottom w:val="single" w:sz="4" w:space="0" w:color="000000"/>
              <w:right w:val="single" w:sz="4" w:space="0" w:color="000000"/>
            </w:tcBorders>
            <w:shd w:val="clear" w:color="auto" w:fill="auto"/>
          </w:tcPr>
          <w:p w:rsidR="00CB5CA0" w:rsidRPr="00CB5CA0" w:rsidRDefault="00CB5CA0" w:rsidP="00CB5CA0">
            <w:pPr>
              <w:suppressAutoHyphens w:val="0"/>
              <w:rPr>
                <w:rFonts w:ascii="Trebuchet MS" w:hAnsi="Trebuchet MS"/>
                <w:sz w:val="20"/>
                <w:szCs w:val="20"/>
                <w:lang w:eastAsia="pl-PL"/>
              </w:rPr>
            </w:pPr>
            <w:r w:rsidRPr="00CB5CA0">
              <w:rPr>
                <w:rFonts w:ascii="Trebuchet MS" w:hAnsi="Trebuchet MS"/>
                <w:sz w:val="20"/>
                <w:szCs w:val="20"/>
                <w:lang w:eastAsia="pl-PL"/>
              </w:rPr>
              <w:t>Projekt umowy</w:t>
            </w:r>
          </w:p>
        </w:tc>
      </w:tr>
    </w:tbl>
    <w:p w:rsidR="00783F44" w:rsidRPr="00CE5F17" w:rsidRDefault="00783F44" w:rsidP="00783F44">
      <w:pPr>
        <w:jc w:val="both"/>
        <w:rPr>
          <w:rFonts w:ascii="Trebuchet MS" w:hAnsi="Trebuchet MS"/>
          <w:sz w:val="20"/>
          <w:szCs w:val="20"/>
        </w:rPr>
      </w:pPr>
    </w:p>
    <w:p w:rsidR="00783F44" w:rsidRPr="004D3929" w:rsidRDefault="00783F44" w:rsidP="00783F44">
      <w:pPr>
        <w:jc w:val="both"/>
        <w:rPr>
          <w:rFonts w:ascii="Trebuchet MS" w:hAnsi="Trebuchet MS"/>
          <w:sz w:val="20"/>
          <w:szCs w:val="20"/>
        </w:rPr>
      </w:pPr>
    </w:p>
    <w:p w:rsidR="00783F44" w:rsidRPr="004D3929" w:rsidRDefault="00783F44" w:rsidP="00783F44">
      <w:pPr>
        <w:jc w:val="both"/>
        <w:rPr>
          <w:rFonts w:ascii="Trebuchet MS" w:hAnsi="Trebuchet MS"/>
          <w:sz w:val="20"/>
          <w:szCs w:val="20"/>
        </w:rPr>
      </w:pPr>
    </w:p>
    <w:p w:rsidR="00783F44" w:rsidRPr="004D3929" w:rsidRDefault="00783F44" w:rsidP="00783F44">
      <w:pPr>
        <w:jc w:val="both"/>
        <w:rPr>
          <w:rFonts w:ascii="Trebuchet MS" w:hAnsi="Trebuchet MS"/>
          <w:sz w:val="20"/>
          <w:szCs w:val="20"/>
        </w:rPr>
      </w:pPr>
    </w:p>
    <w:p w:rsidR="00783F44" w:rsidRPr="004D3929" w:rsidRDefault="00783F44" w:rsidP="00783F44">
      <w:pPr>
        <w:jc w:val="both"/>
        <w:rPr>
          <w:rFonts w:ascii="Trebuchet MS" w:hAnsi="Trebuchet MS"/>
          <w:sz w:val="20"/>
          <w:szCs w:val="20"/>
        </w:rPr>
      </w:pPr>
    </w:p>
    <w:p w:rsidR="00783F44" w:rsidRPr="004D3929" w:rsidRDefault="00783F44" w:rsidP="00783F44">
      <w:pPr>
        <w:jc w:val="both"/>
        <w:rPr>
          <w:rFonts w:ascii="Trebuchet MS" w:hAnsi="Trebuchet MS"/>
          <w:sz w:val="20"/>
          <w:szCs w:val="20"/>
        </w:rPr>
      </w:pPr>
    </w:p>
    <w:p w:rsidR="00783F44" w:rsidRPr="004D3929" w:rsidRDefault="00783F44" w:rsidP="00783F44">
      <w:pPr>
        <w:rPr>
          <w:rFonts w:ascii="Trebuchet MS" w:hAnsi="Trebuchet MS"/>
          <w:b/>
          <w:sz w:val="20"/>
          <w:szCs w:val="20"/>
        </w:rPr>
      </w:pPr>
    </w:p>
    <w:p w:rsidR="00783F44" w:rsidRPr="004D3929" w:rsidRDefault="00783F44" w:rsidP="00783F44">
      <w:pPr>
        <w:rPr>
          <w:rFonts w:ascii="Trebuchet MS" w:hAnsi="Trebuchet MS"/>
          <w:b/>
          <w:sz w:val="20"/>
          <w:szCs w:val="20"/>
        </w:rPr>
      </w:pPr>
    </w:p>
    <w:p w:rsidR="00783F44" w:rsidRPr="004D3929" w:rsidRDefault="00783F44" w:rsidP="00783F44">
      <w:pPr>
        <w:rPr>
          <w:rFonts w:ascii="Trebuchet MS" w:hAnsi="Trebuchet MS"/>
          <w:b/>
          <w:sz w:val="20"/>
          <w:szCs w:val="20"/>
        </w:rPr>
      </w:pPr>
    </w:p>
    <w:p w:rsidR="00783F44" w:rsidRPr="004D3929" w:rsidRDefault="00783F44" w:rsidP="00783F44">
      <w:pPr>
        <w:rPr>
          <w:rFonts w:ascii="Trebuchet MS" w:hAnsi="Trebuchet MS"/>
          <w:b/>
          <w:sz w:val="20"/>
          <w:szCs w:val="20"/>
        </w:rPr>
      </w:pPr>
    </w:p>
    <w:p w:rsidR="00783F44" w:rsidRPr="004D3929" w:rsidRDefault="00783F44" w:rsidP="00783F44">
      <w:pPr>
        <w:tabs>
          <w:tab w:val="left" w:pos="426"/>
          <w:tab w:val="left" w:pos="8080"/>
        </w:tabs>
        <w:jc w:val="both"/>
        <w:rPr>
          <w:rFonts w:ascii="Trebuchet MS" w:hAnsi="Trebuchet MS"/>
          <w:sz w:val="20"/>
          <w:szCs w:val="20"/>
        </w:rPr>
      </w:pPr>
    </w:p>
    <w:p w:rsidR="00783F44" w:rsidRPr="004D3929" w:rsidRDefault="00783F44" w:rsidP="00783F44">
      <w:pPr>
        <w:tabs>
          <w:tab w:val="left" w:pos="426"/>
          <w:tab w:val="left" w:pos="8080"/>
        </w:tabs>
        <w:jc w:val="both"/>
        <w:rPr>
          <w:rFonts w:ascii="Trebuchet MS" w:hAnsi="Trebuchet MS"/>
          <w:sz w:val="20"/>
          <w:szCs w:val="20"/>
        </w:rPr>
      </w:pPr>
    </w:p>
    <w:p w:rsidR="00783F44" w:rsidRPr="004D3929" w:rsidRDefault="00783F44" w:rsidP="00783F44">
      <w:pPr>
        <w:tabs>
          <w:tab w:val="left" w:pos="426"/>
          <w:tab w:val="left" w:pos="8080"/>
        </w:tabs>
        <w:jc w:val="both"/>
        <w:rPr>
          <w:rFonts w:ascii="Trebuchet MS" w:hAnsi="Trebuchet MS"/>
          <w:sz w:val="20"/>
          <w:szCs w:val="20"/>
        </w:rPr>
      </w:pPr>
    </w:p>
    <w:p w:rsidR="00783F44" w:rsidRPr="004D3929" w:rsidRDefault="00783F44" w:rsidP="00783F44">
      <w:pPr>
        <w:tabs>
          <w:tab w:val="left" w:pos="426"/>
          <w:tab w:val="left" w:pos="8080"/>
        </w:tabs>
        <w:jc w:val="both"/>
        <w:rPr>
          <w:rFonts w:ascii="Trebuchet MS" w:hAnsi="Trebuchet MS"/>
          <w:sz w:val="20"/>
          <w:szCs w:val="20"/>
        </w:rPr>
      </w:pPr>
    </w:p>
    <w:p w:rsidR="00783F44" w:rsidRPr="004D3929" w:rsidRDefault="00783F44" w:rsidP="00783F44">
      <w:pPr>
        <w:tabs>
          <w:tab w:val="left" w:pos="426"/>
          <w:tab w:val="left" w:pos="8080"/>
        </w:tabs>
        <w:jc w:val="both"/>
        <w:rPr>
          <w:rFonts w:ascii="Trebuchet MS" w:hAnsi="Trebuchet MS"/>
          <w:b/>
          <w:sz w:val="20"/>
          <w:szCs w:val="20"/>
        </w:rPr>
      </w:pPr>
    </w:p>
    <w:p w:rsidR="00783F44" w:rsidRPr="004D3929" w:rsidRDefault="00783F44" w:rsidP="00783F44">
      <w:pPr>
        <w:tabs>
          <w:tab w:val="left" w:pos="426"/>
          <w:tab w:val="left" w:pos="8080"/>
        </w:tabs>
        <w:jc w:val="both"/>
        <w:rPr>
          <w:rFonts w:ascii="Trebuchet MS" w:hAnsi="Trebuchet MS"/>
          <w:b/>
          <w:sz w:val="20"/>
          <w:szCs w:val="20"/>
        </w:rPr>
      </w:pPr>
    </w:p>
    <w:p w:rsidR="00783F44" w:rsidRPr="004D3929" w:rsidRDefault="00783F44" w:rsidP="00094DFB">
      <w:pPr>
        <w:tabs>
          <w:tab w:val="left" w:pos="426"/>
        </w:tabs>
        <w:jc w:val="center"/>
        <w:rPr>
          <w:rFonts w:ascii="Trebuchet MS" w:hAnsi="Trebuchet MS"/>
          <w:b/>
          <w:sz w:val="20"/>
          <w:szCs w:val="20"/>
        </w:rPr>
      </w:pPr>
    </w:p>
    <w:p w:rsidR="00783F44" w:rsidRPr="004D3929" w:rsidRDefault="00783F44" w:rsidP="00094DFB">
      <w:pPr>
        <w:tabs>
          <w:tab w:val="left" w:pos="426"/>
        </w:tabs>
        <w:jc w:val="center"/>
        <w:rPr>
          <w:rFonts w:ascii="Trebuchet MS" w:hAnsi="Trebuchet MS"/>
          <w:b/>
          <w:sz w:val="20"/>
          <w:szCs w:val="20"/>
        </w:rPr>
      </w:pPr>
    </w:p>
    <w:p w:rsidR="009A3B7C" w:rsidRPr="004D3929" w:rsidRDefault="009A3B7C" w:rsidP="00094DFB">
      <w:pPr>
        <w:tabs>
          <w:tab w:val="left" w:pos="426"/>
        </w:tabs>
        <w:jc w:val="center"/>
        <w:rPr>
          <w:rFonts w:ascii="Trebuchet MS" w:hAnsi="Trebuchet MS"/>
          <w:b/>
          <w:sz w:val="20"/>
          <w:szCs w:val="20"/>
        </w:rPr>
      </w:pPr>
    </w:p>
    <w:p w:rsidR="006C5C78" w:rsidRPr="004D3929" w:rsidRDefault="006C5C78">
      <w:pPr>
        <w:tabs>
          <w:tab w:val="left" w:pos="426"/>
          <w:tab w:val="left" w:pos="8080"/>
        </w:tabs>
        <w:jc w:val="both"/>
        <w:rPr>
          <w:rFonts w:ascii="Trebuchet MS" w:hAnsi="Trebuchet MS"/>
          <w:b/>
          <w:sz w:val="20"/>
          <w:szCs w:val="20"/>
        </w:rPr>
      </w:pPr>
    </w:p>
    <w:p w:rsidR="00C84F16" w:rsidRPr="004D3929" w:rsidRDefault="00C84F16">
      <w:pPr>
        <w:tabs>
          <w:tab w:val="left" w:pos="426"/>
          <w:tab w:val="left" w:pos="8080"/>
        </w:tabs>
        <w:jc w:val="both"/>
        <w:rPr>
          <w:rFonts w:ascii="Trebuchet MS" w:hAnsi="Trebuchet MS"/>
          <w:b/>
          <w:sz w:val="20"/>
          <w:szCs w:val="20"/>
        </w:rPr>
      </w:pPr>
    </w:p>
    <w:p w:rsidR="00C84F16" w:rsidRPr="004D3929" w:rsidRDefault="00C84F16">
      <w:pPr>
        <w:tabs>
          <w:tab w:val="left" w:pos="426"/>
          <w:tab w:val="left" w:pos="8080"/>
        </w:tabs>
        <w:jc w:val="both"/>
        <w:rPr>
          <w:rFonts w:ascii="Trebuchet MS" w:hAnsi="Trebuchet MS"/>
          <w:b/>
          <w:sz w:val="20"/>
          <w:szCs w:val="20"/>
        </w:rPr>
      </w:pPr>
    </w:p>
    <w:p w:rsidR="00C84F16" w:rsidRPr="004D3929" w:rsidRDefault="00C84F16">
      <w:pPr>
        <w:tabs>
          <w:tab w:val="left" w:pos="426"/>
          <w:tab w:val="left" w:pos="8080"/>
        </w:tabs>
        <w:jc w:val="both"/>
        <w:rPr>
          <w:rFonts w:ascii="Trebuchet MS" w:hAnsi="Trebuchet MS"/>
          <w:b/>
          <w:sz w:val="20"/>
          <w:szCs w:val="20"/>
        </w:rPr>
      </w:pPr>
    </w:p>
    <w:p w:rsidR="00C84F16" w:rsidRPr="004D3929" w:rsidRDefault="00C84F16">
      <w:pPr>
        <w:tabs>
          <w:tab w:val="left" w:pos="426"/>
          <w:tab w:val="left" w:pos="8080"/>
        </w:tabs>
        <w:jc w:val="both"/>
        <w:rPr>
          <w:rFonts w:ascii="Trebuchet MS" w:hAnsi="Trebuchet MS"/>
          <w:b/>
          <w:sz w:val="20"/>
          <w:szCs w:val="20"/>
        </w:rPr>
      </w:pPr>
    </w:p>
    <w:p w:rsidR="00C84F16" w:rsidRPr="004D3929" w:rsidRDefault="00C84F16">
      <w:pPr>
        <w:tabs>
          <w:tab w:val="left" w:pos="426"/>
          <w:tab w:val="left" w:pos="8080"/>
        </w:tabs>
        <w:jc w:val="both"/>
        <w:rPr>
          <w:rFonts w:ascii="Trebuchet MS" w:hAnsi="Trebuchet MS"/>
          <w:b/>
          <w:sz w:val="20"/>
          <w:szCs w:val="20"/>
        </w:rPr>
      </w:pPr>
    </w:p>
    <w:p w:rsidR="006C5C78" w:rsidRPr="004D3929" w:rsidRDefault="006C5C78">
      <w:pPr>
        <w:tabs>
          <w:tab w:val="left" w:pos="426"/>
          <w:tab w:val="left" w:pos="8080"/>
        </w:tabs>
        <w:jc w:val="both"/>
        <w:rPr>
          <w:rFonts w:ascii="Trebuchet MS" w:hAnsi="Trebuchet MS"/>
          <w:b/>
          <w:sz w:val="20"/>
          <w:szCs w:val="20"/>
        </w:rPr>
      </w:pPr>
    </w:p>
    <w:p w:rsidR="002F6539" w:rsidRPr="004D3929" w:rsidRDefault="002F6539">
      <w:pPr>
        <w:tabs>
          <w:tab w:val="left" w:pos="426"/>
          <w:tab w:val="left" w:pos="8080"/>
        </w:tabs>
        <w:jc w:val="both"/>
        <w:rPr>
          <w:rFonts w:ascii="Trebuchet MS" w:hAnsi="Trebuchet MS"/>
          <w:b/>
          <w:sz w:val="20"/>
          <w:szCs w:val="20"/>
        </w:rPr>
      </w:pPr>
    </w:p>
    <w:p w:rsidR="002F6539" w:rsidRPr="004D3929" w:rsidRDefault="002F6539">
      <w:pPr>
        <w:tabs>
          <w:tab w:val="left" w:pos="426"/>
          <w:tab w:val="left" w:pos="8080"/>
        </w:tabs>
        <w:jc w:val="both"/>
        <w:rPr>
          <w:rFonts w:ascii="Trebuchet MS" w:hAnsi="Trebuchet MS"/>
          <w:b/>
          <w:sz w:val="20"/>
          <w:szCs w:val="20"/>
        </w:rPr>
      </w:pPr>
    </w:p>
    <w:p w:rsidR="002F6539" w:rsidRPr="004D3929" w:rsidRDefault="002F6539">
      <w:pPr>
        <w:tabs>
          <w:tab w:val="left" w:pos="426"/>
          <w:tab w:val="left" w:pos="8080"/>
        </w:tabs>
        <w:jc w:val="both"/>
        <w:rPr>
          <w:rFonts w:ascii="Trebuchet MS" w:hAnsi="Trebuchet MS"/>
          <w:b/>
          <w:sz w:val="20"/>
          <w:szCs w:val="20"/>
        </w:rPr>
      </w:pPr>
    </w:p>
    <w:p w:rsidR="002F6539" w:rsidRPr="004D3929" w:rsidRDefault="002F6539">
      <w:pPr>
        <w:tabs>
          <w:tab w:val="left" w:pos="426"/>
          <w:tab w:val="left" w:pos="8080"/>
        </w:tabs>
        <w:jc w:val="both"/>
        <w:rPr>
          <w:rFonts w:ascii="Trebuchet MS" w:hAnsi="Trebuchet MS"/>
          <w:b/>
          <w:sz w:val="20"/>
          <w:szCs w:val="20"/>
        </w:rPr>
      </w:pPr>
    </w:p>
    <w:p w:rsidR="002F6539" w:rsidRPr="004D3929" w:rsidRDefault="002F6539">
      <w:pPr>
        <w:tabs>
          <w:tab w:val="left" w:pos="426"/>
          <w:tab w:val="left" w:pos="8080"/>
        </w:tabs>
        <w:jc w:val="both"/>
        <w:rPr>
          <w:rFonts w:ascii="Trebuchet MS" w:hAnsi="Trebuchet MS"/>
          <w:b/>
          <w:sz w:val="20"/>
          <w:szCs w:val="20"/>
        </w:rPr>
      </w:pPr>
    </w:p>
    <w:p w:rsidR="002F6539" w:rsidRPr="004D3929" w:rsidRDefault="002F6539">
      <w:pPr>
        <w:tabs>
          <w:tab w:val="left" w:pos="426"/>
          <w:tab w:val="left" w:pos="8080"/>
        </w:tabs>
        <w:jc w:val="both"/>
        <w:rPr>
          <w:rFonts w:ascii="Trebuchet MS" w:hAnsi="Trebuchet MS"/>
          <w:b/>
          <w:sz w:val="20"/>
          <w:szCs w:val="20"/>
        </w:rPr>
      </w:pPr>
    </w:p>
    <w:p w:rsidR="002F6539" w:rsidRPr="004D3929" w:rsidRDefault="002F6539">
      <w:pPr>
        <w:tabs>
          <w:tab w:val="left" w:pos="426"/>
          <w:tab w:val="left" w:pos="8080"/>
        </w:tabs>
        <w:jc w:val="both"/>
        <w:rPr>
          <w:rFonts w:ascii="Trebuchet MS" w:hAnsi="Trebuchet MS"/>
          <w:b/>
          <w:sz w:val="20"/>
          <w:szCs w:val="20"/>
        </w:rPr>
      </w:pPr>
    </w:p>
    <w:p w:rsidR="002F6539" w:rsidRPr="004D3929" w:rsidRDefault="002F6539">
      <w:pPr>
        <w:tabs>
          <w:tab w:val="left" w:pos="426"/>
          <w:tab w:val="left" w:pos="8080"/>
        </w:tabs>
        <w:jc w:val="both"/>
        <w:rPr>
          <w:rFonts w:ascii="Trebuchet MS" w:hAnsi="Trebuchet MS"/>
          <w:b/>
          <w:sz w:val="20"/>
          <w:szCs w:val="20"/>
        </w:rPr>
      </w:pPr>
    </w:p>
    <w:p w:rsidR="002F6539" w:rsidRPr="004D3929" w:rsidRDefault="002F6539">
      <w:pPr>
        <w:tabs>
          <w:tab w:val="left" w:pos="426"/>
          <w:tab w:val="left" w:pos="8080"/>
        </w:tabs>
        <w:jc w:val="both"/>
        <w:rPr>
          <w:rFonts w:ascii="Trebuchet MS" w:hAnsi="Trebuchet MS"/>
          <w:b/>
          <w:sz w:val="20"/>
          <w:szCs w:val="20"/>
        </w:rPr>
      </w:pPr>
    </w:p>
    <w:p w:rsidR="005D5903" w:rsidRPr="004D3929" w:rsidRDefault="005D5903">
      <w:pPr>
        <w:jc w:val="both"/>
        <w:rPr>
          <w:rFonts w:ascii="Trebuchet MS" w:hAnsi="Trebuchet MS"/>
          <w:b/>
          <w:sz w:val="20"/>
          <w:szCs w:val="20"/>
        </w:rPr>
      </w:pPr>
    </w:p>
    <w:p w:rsidR="002F6539" w:rsidRPr="004D3929" w:rsidRDefault="002F6539">
      <w:pPr>
        <w:jc w:val="both"/>
        <w:rPr>
          <w:rFonts w:ascii="Trebuchet MS" w:hAnsi="Trebuchet MS"/>
          <w:sz w:val="20"/>
          <w:szCs w:val="20"/>
        </w:rPr>
      </w:pPr>
    </w:p>
    <w:p w:rsidR="00CE5F17" w:rsidRDefault="00CE5F17" w:rsidP="00382E93">
      <w:pPr>
        <w:tabs>
          <w:tab w:val="left" w:pos="8080"/>
        </w:tabs>
        <w:rPr>
          <w:rFonts w:ascii="Trebuchet MS" w:hAnsi="Trebuchet MS"/>
          <w:b/>
          <w:sz w:val="20"/>
          <w:szCs w:val="20"/>
        </w:rPr>
      </w:pPr>
    </w:p>
    <w:p w:rsidR="00DF7C27" w:rsidRDefault="00DF7C27" w:rsidP="00382E93">
      <w:pPr>
        <w:tabs>
          <w:tab w:val="left" w:pos="8080"/>
        </w:tabs>
        <w:rPr>
          <w:rFonts w:ascii="Trebuchet MS" w:hAnsi="Trebuchet MS"/>
          <w:b/>
          <w:sz w:val="20"/>
          <w:szCs w:val="20"/>
        </w:rPr>
      </w:pPr>
    </w:p>
    <w:p w:rsidR="00DF7C27" w:rsidRDefault="00DF7C27" w:rsidP="00382E93">
      <w:pPr>
        <w:tabs>
          <w:tab w:val="left" w:pos="8080"/>
        </w:tabs>
        <w:rPr>
          <w:rFonts w:ascii="Trebuchet MS" w:hAnsi="Trebuchet MS"/>
          <w:b/>
          <w:sz w:val="20"/>
          <w:szCs w:val="20"/>
        </w:rPr>
      </w:pPr>
    </w:p>
    <w:p w:rsidR="00DF7C27" w:rsidRDefault="00DF7C27" w:rsidP="00382E93">
      <w:pPr>
        <w:tabs>
          <w:tab w:val="left" w:pos="8080"/>
        </w:tabs>
        <w:rPr>
          <w:rFonts w:ascii="Trebuchet MS" w:hAnsi="Trebuchet MS"/>
          <w:b/>
          <w:sz w:val="20"/>
          <w:szCs w:val="20"/>
        </w:rPr>
      </w:pPr>
    </w:p>
    <w:p w:rsidR="00DF7C27" w:rsidRDefault="00DF7C27" w:rsidP="00382E93">
      <w:pPr>
        <w:tabs>
          <w:tab w:val="left" w:pos="8080"/>
        </w:tabs>
        <w:rPr>
          <w:rFonts w:ascii="Trebuchet MS" w:hAnsi="Trebuchet MS"/>
          <w:b/>
          <w:sz w:val="20"/>
          <w:szCs w:val="20"/>
        </w:rPr>
      </w:pPr>
    </w:p>
    <w:p w:rsidR="00DF7C27" w:rsidRDefault="00DF7C27" w:rsidP="00382E93">
      <w:pPr>
        <w:tabs>
          <w:tab w:val="left" w:pos="8080"/>
        </w:tabs>
        <w:rPr>
          <w:rFonts w:ascii="Trebuchet MS" w:hAnsi="Trebuchet MS"/>
          <w:b/>
          <w:sz w:val="20"/>
          <w:szCs w:val="20"/>
        </w:rPr>
      </w:pPr>
    </w:p>
    <w:p w:rsidR="00DF7C27" w:rsidRDefault="00DF7C27" w:rsidP="00382E93">
      <w:pPr>
        <w:tabs>
          <w:tab w:val="left" w:pos="8080"/>
        </w:tabs>
        <w:rPr>
          <w:rFonts w:ascii="Trebuchet MS" w:hAnsi="Trebuchet MS"/>
          <w:b/>
          <w:sz w:val="20"/>
          <w:szCs w:val="20"/>
        </w:rPr>
      </w:pPr>
    </w:p>
    <w:p w:rsidR="00CE5F17" w:rsidRDefault="00CE5F17" w:rsidP="00382E93">
      <w:pPr>
        <w:tabs>
          <w:tab w:val="left" w:pos="8080"/>
        </w:tabs>
        <w:rPr>
          <w:rFonts w:ascii="Trebuchet MS" w:hAnsi="Trebuchet MS"/>
          <w:b/>
          <w:sz w:val="20"/>
          <w:szCs w:val="20"/>
        </w:rPr>
      </w:pPr>
    </w:p>
    <w:p w:rsidR="00CE5F17" w:rsidRPr="004D3929" w:rsidRDefault="00CE5F17" w:rsidP="00382E93">
      <w:pPr>
        <w:tabs>
          <w:tab w:val="left" w:pos="8080"/>
        </w:tabs>
        <w:rPr>
          <w:rFonts w:ascii="Trebuchet MS" w:hAnsi="Trebuchet MS"/>
          <w:b/>
          <w:sz w:val="20"/>
          <w:szCs w:val="20"/>
        </w:rPr>
      </w:pPr>
    </w:p>
    <w:p w:rsidR="00C84F16" w:rsidRPr="004D3929" w:rsidRDefault="00C84F16" w:rsidP="00382E93">
      <w:pPr>
        <w:tabs>
          <w:tab w:val="left" w:pos="8080"/>
        </w:tabs>
        <w:rPr>
          <w:rFonts w:ascii="Trebuchet MS" w:hAnsi="Trebuchet MS"/>
          <w:b/>
          <w:sz w:val="20"/>
          <w:szCs w:val="20"/>
        </w:rPr>
      </w:pPr>
    </w:p>
    <w:p w:rsidR="008D2743" w:rsidRPr="004D3929" w:rsidRDefault="00CE5F17">
      <w:pPr>
        <w:tabs>
          <w:tab w:val="left" w:pos="8080"/>
        </w:tabs>
        <w:jc w:val="right"/>
        <w:rPr>
          <w:rFonts w:ascii="Trebuchet MS" w:hAnsi="Trebuchet MS"/>
          <w:b/>
          <w:sz w:val="20"/>
          <w:szCs w:val="20"/>
        </w:rPr>
      </w:pPr>
      <w:r>
        <w:rPr>
          <w:rFonts w:ascii="Trebuchet MS" w:hAnsi="Trebuchet MS"/>
          <w:b/>
          <w:sz w:val="20"/>
          <w:szCs w:val="20"/>
        </w:rPr>
        <w:lastRenderedPageBreak/>
        <w:t>ZAŁĄCZNIK NR 2</w:t>
      </w:r>
    </w:p>
    <w:p w:rsidR="008D2743" w:rsidRPr="004D3929" w:rsidRDefault="008D2743" w:rsidP="00CE5F17">
      <w:pPr>
        <w:pStyle w:val="Nagwek1"/>
      </w:pPr>
      <w:r w:rsidRPr="004D3929">
        <w:t xml:space="preserve">FORMULARZ OFERTOWY </w:t>
      </w:r>
    </w:p>
    <w:p w:rsidR="008D2743" w:rsidRPr="004D3929" w:rsidRDefault="008D2743">
      <w:pPr>
        <w:rPr>
          <w:rFonts w:ascii="Trebuchet MS" w:hAnsi="Trebuchet MS"/>
          <w:sz w:val="20"/>
          <w:szCs w:val="20"/>
        </w:rPr>
      </w:pPr>
    </w:p>
    <w:p w:rsidR="002F6539" w:rsidRPr="004D3929" w:rsidRDefault="002F6539" w:rsidP="002F6539">
      <w:pPr>
        <w:suppressAutoHyphens w:val="0"/>
        <w:rPr>
          <w:rFonts w:ascii="Trebuchet MS" w:hAnsi="Trebuchet MS"/>
          <w:i/>
          <w:sz w:val="20"/>
          <w:szCs w:val="20"/>
          <w:lang w:eastAsia="pl-PL"/>
        </w:rPr>
      </w:pPr>
      <w:r w:rsidRPr="004D3929">
        <w:rPr>
          <w:rFonts w:ascii="Trebuchet MS" w:hAnsi="Trebuchet MS"/>
          <w:b/>
          <w:sz w:val="20"/>
          <w:szCs w:val="20"/>
          <w:lang w:eastAsia="pl-PL"/>
        </w:rPr>
        <w:t xml:space="preserve">Przedmiot przetargu – </w:t>
      </w:r>
      <w:r w:rsidRPr="004D3929">
        <w:rPr>
          <w:rFonts w:ascii="Trebuchet MS" w:hAnsi="Trebuchet MS"/>
          <w:sz w:val="20"/>
          <w:szCs w:val="20"/>
          <w:lang w:eastAsia="pl-PL"/>
        </w:rPr>
        <w:t>Dostawa elektrycznych materiałów eksploatacyjnych</w:t>
      </w:r>
    </w:p>
    <w:p w:rsidR="00CE5F17" w:rsidRDefault="00CE5F17" w:rsidP="00CE5F17">
      <w:pPr>
        <w:suppressAutoHyphens w:val="0"/>
        <w:rPr>
          <w:rFonts w:ascii="Trebuchet MS" w:hAnsi="Trebuchet MS"/>
          <w:b/>
          <w:color w:val="FF0000"/>
          <w:sz w:val="20"/>
          <w:szCs w:val="20"/>
          <w:lang w:eastAsia="pl-PL"/>
        </w:rPr>
      </w:pPr>
    </w:p>
    <w:p w:rsidR="00CE5F17" w:rsidRPr="00CE5F17" w:rsidRDefault="00CE5F17" w:rsidP="00CE5F17">
      <w:pPr>
        <w:suppressAutoHyphens w:val="0"/>
        <w:rPr>
          <w:rFonts w:ascii="Trebuchet MS" w:hAnsi="Trebuchet MS"/>
          <w:sz w:val="20"/>
          <w:szCs w:val="20"/>
          <w:lang w:eastAsia="pl-PL"/>
        </w:rPr>
      </w:pPr>
      <w:r w:rsidRPr="00CE5F17">
        <w:rPr>
          <w:rFonts w:ascii="Trebuchet MS" w:hAnsi="Trebuchet MS"/>
          <w:b/>
          <w:sz w:val="20"/>
          <w:szCs w:val="20"/>
          <w:lang w:eastAsia="pl-PL"/>
        </w:rPr>
        <w:t xml:space="preserve">Zamawiający – </w:t>
      </w:r>
      <w:r w:rsidRPr="00CE5F17">
        <w:rPr>
          <w:rFonts w:ascii="Trebuchet MS" w:hAnsi="Trebuchet MS"/>
          <w:sz w:val="20"/>
          <w:szCs w:val="20"/>
          <w:lang w:eastAsia="pl-PL"/>
        </w:rPr>
        <w:t xml:space="preserve">Przedsiębiorstwo Wodociągów i Kanalizacji Spółka z o.o. w Rudzie Śląskiej </w:t>
      </w:r>
    </w:p>
    <w:p w:rsidR="00CE5F17" w:rsidRPr="00CE5F17" w:rsidRDefault="00CE5F17" w:rsidP="00CE5F17">
      <w:pPr>
        <w:suppressAutoHyphens w:val="0"/>
        <w:ind w:left="1416"/>
        <w:rPr>
          <w:rFonts w:ascii="Trebuchet MS" w:hAnsi="Trebuchet MS"/>
          <w:sz w:val="20"/>
          <w:szCs w:val="20"/>
          <w:lang w:eastAsia="pl-PL"/>
        </w:rPr>
      </w:pPr>
      <w:r w:rsidRPr="00CE5F17">
        <w:rPr>
          <w:rFonts w:ascii="Trebuchet MS" w:hAnsi="Trebuchet MS"/>
          <w:sz w:val="20"/>
          <w:szCs w:val="20"/>
          <w:lang w:eastAsia="pl-PL"/>
        </w:rPr>
        <w:t xml:space="preserve">    ul. Pokoju 13, 41-709 Ruda Śląska</w:t>
      </w:r>
    </w:p>
    <w:p w:rsidR="00CE5F17" w:rsidRPr="00CE5F17" w:rsidRDefault="00CE5F17" w:rsidP="00CE5F17">
      <w:pPr>
        <w:suppressAutoHyphens w:val="0"/>
        <w:ind w:left="1416"/>
        <w:rPr>
          <w:rFonts w:ascii="Trebuchet MS" w:hAnsi="Trebuchet MS"/>
          <w:sz w:val="20"/>
          <w:szCs w:val="20"/>
          <w:lang w:eastAsia="pl-PL"/>
        </w:rPr>
      </w:pPr>
    </w:p>
    <w:p w:rsidR="00CE5F17" w:rsidRPr="00CE5F17" w:rsidRDefault="00CE5F17" w:rsidP="00CE5F17">
      <w:pPr>
        <w:suppressAutoHyphens w:val="0"/>
        <w:rPr>
          <w:rFonts w:ascii="Trebuchet MS" w:hAnsi="Trebuchet MS"/>
          <w:sz w:val="20"/>
          <w:szCs w:val="20"/>
          <w:lang w:eastAsia="pl-PL"/>
        </w:rPr>
      </w:pPr>
      <w:r w:rsidRPr="00CE5F17">
        <w:rPr>
          <w:rFonts w:ascii="Trebuchet MS" w:hAnsi="Trebuchet MS"/>
          <w:b/>
          <w:sz w:val="20"/>
          <w:szCs w:val="20"/>
          <w:lang w:eastAsia="pl-PL"/>
        </w:rPr>
        <w:t xml:space="preserve">Wykonawca – </w:t>
      </w:r>
      <w:r w:rsidRPr="00CE5F17">
        <w:rPr>
          <w:rFonts w:ascii="Trebuchet MS" w:hAnsi="Trebuchet MS"/>
          <w:sz w:val="20"/>
          <w:szCs w:val="20"/>
          <w:lang w:eastAsia="pl-PL"/>
        </w:rPr>
        <w:t>( nazwa) …………………………………………………………………………</w:t>
      </w:r>
    </w:p>
    <w:p w:rsidR="00CE5F17" w:rsidRPr="00CE5F17" w:rsidRDefault="00CE5F17" w:rsidP="00CE5F17">
      <w:pPr>
        <w:suppressAutoHyphens w:val="0"/>
        <w:rPr>
          <w:rFonts w:ascii="Trebuchet MS" w:hAnsi="Trebuchet MS"/>
          <w:sz w:val="20"/>
          <w:szCs w:val="20"/>
          <w:lang w:eastAsia="pl-PL"/>
        </w:rPr>
      </w:pPr>
    </w:p>
    <w:p w:rsidR="00CE5F17" w:rsidRPr="00CE5F17" w:rsidRDefault="00CE5F17" w:rsidP="00CE5F17">
      <w:pPr>
        <w:suppressAutoHyphens w:val="0"/>
        <w:rPr>
          <w:rFonts w:ascii="Trebuchet MS" w:hAnsi="Trebuchet MS"/>
          <w:sz w:val="20"/>
          <w:szCs w:val="20"/>
          <w:lang w:eastAsia="pl-PL"/>
        </w:rPr>
      </w:pPr>
      <w:r w:rsidRPr="00CE5F17">
        <w:rPr>
          <w:rFonts w:ascii="Trebuchet MS" w:hAnsi="Trebuchet MS"/>
          <w:sz w:val="20"/>
          <w:szCs w:val="20"/>
          <w:lang w:eastAsia="pl-PL"/>
        </w:rPr>
        <w:t>(adres) ……………………………………………………………………………………………</w:t>
      </w:r>
    </w:p>
    <w:p w:rsidR="00CE5F17" w:rsidRPr="00CE5F17" w:rsidRDefault="00CE5F17" w:rsidP="00CE5F17">
      <w:pPr>
        <w:suppressAutoHyphens w:val="0"/>
        <w:rPr>
          <w:rFonts w:ascii="Trebuchet MS" w:hAnsi="Trebuchet MS"/>
          <w:sz w:val="20"/>
          <w:szCs w:val="20"/>
          <w:lang w:eastAsia="pl-PL"/>
        </w:rPr>
      </w:pPr>
    </w:p>
    <w:p w:rsidR="00CE5F17" w:rsidRPr="00CE5F17" w:rsidRDefault="00CE5F17" w:rsidP="00CE5F17">
      <w:pPr>
        <w:suppressAutoHyphens w:val="0"/>
        <w:rPr>
          <w:rFonts w:ascii="Trebuchet MS" w:hAnsi="Trebuchet MS"/>
          <w:sz w:val="20"/>
          <w:szCs w:val="20"/>
          <w:lang w:eastAsia="pl-PL"/>
        </w:rPr>
      </w:pPr>
      <w:r w:rsidRPr="00CE5F17">
        <w:rPr>
          <w:rFonts w:ascii="Trebuchet MS" w:hAnsi="Trebuchet MS"/>
          <w:sz w:val="20"/>
          <w:szCs w:val="20"/>
          <w:lang w:eastAsia="pl-PL"/>
        </w:rPr>
        <w:t xml:space="preserve">NIP..................................... REGON…………………….. nr KRS (jeżeli dotyczy) ............................. </w:t>
      </w:r>
    </w:p>
    <w:p w:rsidR="00CE5F17" w:rsidRPr="00CE5F17" w:rsidRDefault="00CE5F17" w:rsidP="00CE5F17">
      <w:pPr>
        <w:suppressAutoHyphens w:val="0"/>
        <w:rPr>
          <w:rFonts w:ascii="Trebuchet MS" w:hAnsi="Trebuchet MS"/>
          <w:sz w:val="20"/>
          <w:szCs w:val="20"/>
          <w:lang w:val="de-DE" w:eastAsia="pl-PL"/>
        </w:rPr>
      </w:pPr>
    </w:p>
    <w:p w:rsidR="00CE5F17" w:rsidRPr="00CE5F17" w:rsidRDefault="00CE5F17" w:rsidP="00CE5F17">
      <w:pPr>
        <w:suppressAutoHyphens w:val="0"/>
        <w:rPr>
          <w:rFonts w:ascii="Trebuchet MS" w:hAnsi="Trebuchet MS"/>
          <w:sz w:val="20"/>
          <w:szCs w:val="20"/>
          <w:lang w:eastAsia="pl-PL"/>
        </w:rPr>
      </w:pPr>
      <w:r w:rsidRPr="00CE5F17">
        <w:rPr>
          <w:rFonts w:ascii="Trebuchet MS" w:hAnsi="Trebuchet MS"/>
          <w:sz w:val="20"/>
          <w:szCs w:val="20"/>
          <w:lang w:val="de-DE" w:eastAsia="pl-PL"/>
        </w:rPr>
        <w:t xml:space="preserve">nr telefonu* ........................ </w:t>
      </w:r>
      <w:r w:rsidRPr="00CE5F17">
        <w:rPr>
          <w:rFonts w:ascii="Trebuchet MS" w:hAnsi="Trebuchet MS"/>
          <w:sz w:val="20"/>
          <w:szCs w:val="20"/>
          <w:lang w:eastAsia="pl-PL"/>
        </w:rPr>
        <w:t xml:space="preserve"> </w:t>
      </w:r>
      <w:r w:rsidRPr="00CE5F17">
        <w:rPr>
          <w:rFonts w:ascii="Trebuchet MS" w:hAnsi="Trebuchet MS"/>
          <w:sz w:val="20"/>
          <w:szCs w:val="20"/>
          <w:lang w:val="de-DE" w:eastAsia="pl-PL"/>
        </w:rPr>
        <w:t>adres e-mail*....................................</w:t>
      </w:r>
    </w:p>
    <w:p w:rsidR="00CE5F17" w:rsidRPr="00CE5F17" w:rsidRDefault="00CE5F17" w:rsidP="00CE5F17">
      <w:pPr>
        <w:suppressAutoHyphens w:val="0"/>
        <w:rPr>
          <w:rFonts w:ascii="Trebuchet MS" w:hAnsi="Trebuchet MS"/>
          <w:sz w:val="20"/>
          <w:szCs w:val="20"/>
          <w:lang w:val="de-DE" w:eastAsia="pl-PL"/>
        </w:rPr>
      </w:pPr>
    </w:p>
    <w:p w:rsidR="002F6539" w:rsidRPr="00A373D9" w:rsidRDefault="00CE5F17" w:rsidP="002F6539">
      <w:pPr>
        <w:suppressAutoHyphens w:val="0"/>
        <w:jc w:val="both"/>
        <w:rPr>
          <w:rFonts w:ascii="Trebuchet MS" w:hAnsi="Trebuchet MS"/>
          <w:sz w:val="18"/>
          <w:szCs w:val="18"/>
          <w:lang w:eastAsia="pl-PL"/>
        </w:rPr>
      </w:pPr>
      <w:r w:rsidRPr="00CE5F17">
        <w:rPr>
          <w:rFonts w:ascii="Trebuchet MS" w:hAnsi="Trebuchet MS"/>
          <w:sz w:val="18"/>
          <w:szCs w:val="18"/>
          <w:lang w:eastAsia="pl-PL"/>
        </w:rPr>
        <w:t xml:space="preserve">* Pola wypełniane nieobowiązkowo. Wypełnienie któregokolwiek z powyższych pól (telefon lub e-mail) oznacza, że wyrażasz zgodę na </w:t>
      </w:r>
      <w:r w:rsidRPr="00CE5F17">
        <w:rPr>
          <w:rFonts w:ascii="Trebuchet MS" w:hAnsi="Trebuchet MS"/>
          <w:b/>
          <w:sz w:val="18"/>
          <w:szCs w:val="18"/>
          <w:lang w:eastAsia="pl-PL"/>
        </w:rPr>
        <w:t>przetwarzanie przez Zamawiającego podanych danych w celu kontaktu w związku z prowadzonym postępowaniem.</w:t>
      </w:r>
      <w:r w:rsidRPr="00CE5F17">
        <w:rPr>
          <w:rFonts w:ascii="Trebuchet MS" w:hAnsi="Trebuchet MS"/>
          <w:sz w:val="18"/>
          <w:szCs w:val="18"/>
          <w:lang w:eastAsia="pl-PL"/>
        </w:rPr>
        <w:t xml:space="preserve"> Zgodę można wycofać w dowolnym momencie, przy czym wycofanie zgody nie będzie miało wpływu na zgodność z prawem przetwarzania, którego dokonano na podstawie zgody przed jej cofnięciem. </w:t>
      </w:r>
    </w:p>
    <w:p w:rsidR="002F6539" w:rsidRPr="004D3929" w:rsidRDefault="002F6539" w:rsidP="002F6539">
      <w:pPr>
        <w:rPr>
          <w:rFonts w:ascii="Trebuchet MS" w:hAnsi="Trebuchet MS"/>
          <w:b/>
          <w:sz w:val="20"/>
          <w:szCs w:val="20"/>
          <w:lang w:val="de-DE"/>
        </w:rPr>
      </w:pPr>
    </w:p>
    <w:tbl>
      <w:tblPr>
        <w:tblW w:w="0" w:type="auto"/>
        <w:tblInd w:w="70" w:type="dxa"/>
        <w:tblLayout w:type="fixed"/>
        <w:tblCellMar>
          <w:left w:w="70" w:type="dxa"/>
          <w:right w:w="70" w:type="dxa"/>
        </w:tblCellMar>
        <w:tblLook w:val="0000" w:firstRow="0" w:lastRow="0" w:firstColumn="0" w:lastColumn="0" w:noHBand="0" w:noVBand="0"/>
      </w:tblPr>
      <w:tblGrid>
        <w:gridCol w:w="5580"/>
        <w:gridCol w:w="3501"/>
      </w:tblGrid>
      <w:tr w:rsidR="002F6539" w:rsidRPr="004D3929" w:rsidTr="00C06CAC">
        <w:trPr>
          <w:trHeight w:val="240"/>
        </w:trPr>
        <w:tc>
          <w:tcPr>
            <w:tcW w:w="5580" w:type="dxa"/>
            <w:tcBorders>
              <w:top w:val="single" w:sz="4" w:space="0" w:color="000000"/>
              <w:left w:val="single" w:sz="4" w:space="0" w:color="000000"/>
              <w:bottom w:val="single" w:sz="4" w:space="0" w:color="000000"/>
            </w:tcBorders>
            <w:shd w:val="clear" w:color="auto" w:fill="auto"/>
          </w:tcPr>
          <w:p w:rsidR="002F6539" w:rsidRPr="004D3929" w:rsidRDefault="002F6539" w:rsidP="002F6539">
            <w:pPr>
              <w:snapToGrid w:val="0"/>
              <w:rPr>
                <w:rFonts w:ascii="Trebuchet MS" w:hAnsi="Trebuchet MS"/>
                <w:b/>
                <w:sz w:val="20"/>
                <w:szCs w:val="20"/>
                <w:lang w:val="de-DE"/>
              </w:rPr>
            </w:pPr>
          </w:p>
        </w:tc>
        <w:tc>
          <w:tcPr>
            <w:tcW w:w="3501" w:type="dxa"/>
            <w:tcBorders>
              <w:top w:val="single" w:sz="4" w:space="0" w:color="000000"/>
              <w:left w:val="single" w:sz="4" w:space="0" w:color="000000"/>
              <w:bottom w:val="single" w:sz="4" w:space="0" w:color="000000"/>
              <w:right w:val="single" w:sz="4" w:space="0" w:color="000000"/>
            </w:tcBorders>
            <w:shd w:val="clear" w:color="auto" w:fill="auto"/>
          </w:tcPr>
          <w:p w:rsidR="002F6539" w:rsidRPr="004D3929" w:rsidRDefault="002F6539" w:rsidP="002F6539">
            <w:pPr>
              <w:jc w:val="center"/>
              <w:rPr>
                <w:rFonts w:ascii="Trebuchet MS" w:hAnsi="Trebuchet MS"/>
                <w:b/>
                <w:sz w:val="20"/>
                <w:szCs w:val="20"/>
              </w:rPr>
            </w:pPr>
            <w:r w:rsidRPr="004D3929">
              <w:rPr>
                <w:rFonts w:ascii="Trebuchet MS" w:hAnsi="Trebuchet MS"/>
                <w:b/>
                <w:sz w:val="20"/>
                <w:szCs w:val="20"/>
              </w:rPr>
              <w:t>kwota netto</w:t>
            </w:r>
          </w:p>
          <w:p w:rsidR="002F6539" w:rsidRPr="004D3929" w:rsidRDefault="002F6539" w:rsidP="002F6539">
            <w:pPr>
              <w:jc w:val="center"/>
              <w:rPr>
                <w:rFonts w:ascii="Trebuchet MS" w:hAnsi="Trebuchet MS"/>
                <w:b/>
                <w:sz w:val="20"/>
                <w:szCs w:val="20"/>
              </w:rPr>
            </w:pPr>
            <w:r w:rsidRPr="004D3929">
              <w:rPr>
                <w:rFonts w:ascii="Trebuchet MS" w:hAnsi="Trebuchet MS"/>
                <w:b/>
                <w:sz w:val="20"/>
                <w:szCs w:val="20"/>
              </w:rPr>
              <w:t>/w złotych/</w:t>
            </w:r>
          </w:p>
          <w:p w:rsidR="002F6539" w:rsidRPr="004D3929" w:rsidRDefault="002F6539" w:rsidP="002F6539">
            <w:pPr>
              <w:jc w:val="center"/>
              <w:rPr>
                <w:rFonts w:ascii="Trebuchet MS" w:hAnsi="Trebuchet MS"/>
                <w:b/>
                <w:sz w:val="20"/>
                <w:szCs w:val="20"/>
              </w:rPr>
            </w:pPr>
          </w:p>
        </w:tc>
      </w:tr>
      <w:tr w:rsidR="002F6539" w:rsidRPr="004D3929" w:rsidTr="00A373D9">
        <w:trPr>
          <w:trHeight w:val="573"/>
        </w:trPr>
        <w:tc>
          <w:tcPr>
            <w:tcW w:w="5580" w:type="dxa"/>
            <w:tcBorders>
              <w:top w:val="single" w:sz="4" w:space="0" w:color="000000"/>
              <w:left w:val="single" w:sz="4" w:space="0" w:color="000000"/>
              <w:bottom w:val="single" w:sz="4" w:space="0" w:color="000000"/>
            </w:tcBorders>
            <w:shd w:val="clear" w:color="auto" w:fill="auto"/>
          </w:tcPr>
          <w:p w:rsidR="002F6539" w:rsidRPr="004D3929" w:rsidRDefault="002F6539" w:rsidP="002F6539">
            <w:pPr>
              <w:snapToGrid w:val="0"/>
              <w:rPr>
                <w:rFonts w:ascii="Trebuchet MS" w:hAnsi="Trebuchet MS"/>
                <w:b/>
                <w:sz w:val="20"/>
                <w:szCs w:val="20"/>
              </w:rPr>
            </w:pPr>
          </w:p>
          <w:p w:rsidR="002F6539" w:rsidRPr="004D3929" w:rsidRDefault="002F6539" w:rsidP="002F6539">
            <w:pPr>
              <w:rPr>
                <w:rFonts w:ascii="Trebuchet MS" w:hAnsi="Trebuchet MS"/>
                <w:b/>
                <w:sz w:val="20"/>
                <w:szCs w:val="20"/>
              </w:rPr>
            </w:pPr>
            <w:r w:rsidRPr="004D3929">
              <w:rPr>
                <w:rFonts w:ascii="Trebuchet MS" w:hAnsi="Trebuchet MS"/>
                <w:b/>
                <w:sz w:val="20"/>
                <w:szCs w:val="20"/>
              </w:rPr>
              <w:t xml:space="preserve">CENA OFERTOWA </w:t>
            </w:r>
          </w:p>
          <w:p w:rsidR="002F6539" w:rsidRPr="004D3929" w:rsidRDefault="002F6539" w:rsidP="002F6539">
            <w:pPr>
              <w:rPr>
                <w:rFonts w:ascii="Trebuchet MS" w:hAnsi="Trebuchet MS"/>
                <w:b/>
                <w:sz w:val="20"/>
                <w:szCs w:val="20"/>
              </w:rPr>
            </w:pPr>
          </w:p>
        </w:tc>
        <w:tc>
          <w:tcPr>
            <w:tcW w:w="3501" w:type="dxa"/>
            <w:tcBorders>
              <w:top w:val="single" w:sz="4" w:space="0" w:color="000000"/>
              <w:left w:val="single" w:sz="4" w:space="0" w:color="000000"/>
              <w:bottom w:val="single" w:sz="4" w:space="0" w:color="000000"/>
              <w:right w:val="single" w:sz="4" w:space="0" w:color="000000"/>
            </w:tcBorders>
            <w:shd w:val="clear" w:color="auto" w:fill="auto"/>
          </w:tcPr>
          <w:p w:rsidR="002F6539" w:rsidRPr="004D3929" w:rsidRDefault="002F6539" w:rsidP="002F6539">
            <w:pPr>
              <w:snapToGrid w:val="0"/>
              <w:rPr>
                <w:rFonts w:ascii="Trebuchet MS" w:hAnsi="Trebuchet MS"/>
                <w:b/>
                <w:sz w:val="20"/>
                <w:szCs w:val="20"/>
              </w:rPr>
            </w:pPr>
          </w:p>
        </w:tc>
      </w:tr>
      <w:tr w:rsidR="002F6539" w:rsidRPr="004D3929" w:rsidTr="00A373D9">
        <w:trPr>
          <w:trHeight w:val="391"/>
        </w:trPr>
        <w:tc>
          <w:tcPr>
            <w:tcW w:w="9081" w:type="dxa"/>
            <w:gridSpan w:val="2"/>
            <w:tcBorders>
              <w:top w:val="single" w:sz="4" w:space="0" w:color="000000"/>
              <w:left w:val="single" w:sz="4" w:space="0" w:color="000000"/>
              <w:bottom w:val="single" w:sz="4" w:space="0" w:color="000000"/>
              <w:right w:val="single" w:sz="4" w:space="0" w:color="000000"/>
            </w:tcBorders>
            <w:shd w:val="clear" w:color="auto" w:fill="auto"/>
          </w:tcPr>
          <w:p w:rsidR="002F6539" w:rsidRPr="004D3929" w:rsidRDefault="002F6539" w:rsidP="00A373D9">
            <w:pPr>
              <w:snapToGrid w:val="0"/>
              <w:rPr>
                <w:rFonts w:ascii="Trebuchet MS" w:hAnsi="Trebuchet MS"/>
                <w:b/>
                <w:sz w:val="20"/>
                <w:szCs w:val="20"/>
              </w:rPr>
            </w:pPr>
          </w:p>
          <w:p w:rsidR="00A373D9" w:rsidRPr="004D3929" w:rsidRDefault="00A373D9" w:rsidP="00A373D9">
            <w:pPr>
              <w:ind w:left="215" w:hanging="215"/>
              <w:rPr>
                <w:rFonts w:ascii="Trebuchet MS" w:hAnsi="Trebuchet MS"/>
                <w:b/>
                <w:sz w:val="20"/>
                <w:szCs w:val="20"/>
              </w:rPr>
            </w:pPr>
            <w:r>
              <w:rPr>
                <w:rFonts w:ascii="Trebuchet MS" w:hAnsi="Trebuchet MS"/>
                <w:b/>
                <w:sz w:val="20"/>
                <w:szCs w:val="20"/>
              </w:rPr>
              <w:t xml:space="preserve">Słownie: </w:t>
            </w:r>
          </w:p>
          <w:p w:rsidR="002F6539" w:rsidRPr="004D3929" w:rsidRDefault="002F6539" w:rsidP="002F6539">
            <w:pPr>
              <w:ind w:left="215" w:hanging="215"/>
              <w:rPr>
                <w:rFonts w:ascii="Trebuchet MS" w:hAnsi="Trebuchet MS"/>
                <w:sz w:val="20"/>
                <w:szCs w:val="20"/>
              </w:rPr>
            </w:pPr>
            <w:r w:rsidRPr="004D3929">
              <w:rPr>
                <w:rFonts w:ascii="Trebuchet MS" w:hAnsi="Trebuchet MS"/>
                <w:sz w:val="20"/>
                <w:szCs w:val="20"/>
              </w:rPr>
              <w:t>Wartość netto………………………………………………………………….</w:t>
            </w:r>
          </w:p>
        </w:tc>
      </w:tr>
    </w:tbl>
    <w:p w:rsidR="002F6539" w:rsidRPr="004D3929" w:rsidRDefault="002F6539" w:rsidP="002F6539">
      <w:pPr>
        <w:rPr>
          <w:rFonts w:ascii="Trebuchet MS" w:hAnsi="Trebuchet MS"/>
          <w:b/>
          <w:sz w:val="20"/>
          <w:szCs w:val="20"/>
        </w:rPr>
      </w:pPr>
    </w:p>
    <w:p w:rsidR="00CE5F17" w:rsidRPr="00CE5F17" w:rsidRDefault="00CE5F17" w:rsidP="00CE5F17">
      <w:pPr>
        <w:suppressAutoHyphens w:val="0"/>
        <w:autoSpaceDE w:val="0"/>
        <w:autoSpaceDN w:val="0"/>
        <w:adjustRightInd w:val="0"/>
        <w:jc w:val="both"/>
        <w:rPr>
          <w:rFonts w:ascii="Trebuchet MS" w:hAnsi="Trebuchet MS"/>
          <w:sz w:val="20"/>
          <w:szCs w:val="20"/>
          <w:lang w:eastAsia="pl-PL"/>
        </w:rPr>
      </w:pPr>
      <w:r w:rsidRPr="00CE5F17">
        <w:rPr>
          <w:rFonts w:ascii="Trebuchet MS" w:hAnsi="Trebuchet MS"/>
          <w:b/>
          <w:bCs/>
          <w:sz w:val="20"/>
          <w:szCs w:val="20"/>
          <w:lang w:eastAsia="pl-PL"/>
        </w:rPr>
        <w:t xml:space="preserve">Rodzaj przedsiębiorstwa jakim jest Wykonawca </w:t>
      </w:r>
      <w:r w:rsidRPr="00CE5F17">
        <w:rPr>
          <w:rFonts w:ascii="Trebuchet MS" w:hAnsi="Trebuchet MS"/>
          <w:bCs/>
          <w:sz w:val="20"/>
          <w:szCs w:val="20"/>
          <w:lang w:eastAsia="pl-PL"/>
        </w:rPr>
        <w:t xml:space="preserve">(zaznaczyć właściwą opcję). </w:t>
      </w:r>
    </w:p>
    <w:p w:rsidR="00CE5F17" w:rsidRPr="00CE5F17" w:rsidRDefault="00CE5F17" w:rsidP="00CE5F17">
      <w:pPr>
        <w:suppressAutoHyphens w:val="0"/>
        <w:ind w:right="28"/>
        <w:rPr>
          <w:rFonts w:ascii="Trebuchet MS" w:hAnsi="Trebuchet MS"/>
          <w:b/>
          <w:sz w:val="20"/>
          <w:szCs w:val="20"/>
          <w:lang w:eastAsia="pl-PL"/>
        </w:rPr>
      </w:pPr>
      <w:r w:rsidRPr="00CE5F17">
        <w:rPr>
          <w:rFonts w:ascii="Trebuchet MS" w:eastAsia="Calibri" w:hAnsi="Trebuchet MS"/>
          <w:b/>
          <w:bCs/>
          <w:sz w:val="20"/>
          <w:szCs w:val="20"/>
          <w:lang w:eastAsia="en-US"/>
        </w:rPr>
        <w:t>Należę do grupy:</w:t>
      </w:r>
    </w:p>
    <w:p w:rsidR="00CE5F17" w:rsidRPr="00CE5F17" w:rsidRDefault="00CE5F17" w:rsidP="00CE5F17">
      <w:pPr>
        <w:suppressAutoHyphens w:val="0"/>
        <w:ind w:left="284" w:firstLine="56"/>
        <w:rPr>
          <w:rFonts w:ascii="Trebuchet MS" w:hAnsi="Trebuchet MS"/>
          <w:b/>
          <w:bCs/>
          <w:sz w:val="20"/>
          <w:szCs w:val="20"/>
          <w:lang w:eastAsia="pl-PL"/>
        </w:rPr>
      </w:pPr>
      <w:r w:rsidRPr="00CE5F17">
        <w:rPr>
          <w:rFonts w:ascii="Segoe UI Symbol" w:hAnsi="Segoe UI Symbol" w:cs="Segoe UI Symbol"/>
          <w:b/>
          <w:sz w:val="20"/>
          <w:szCs w:val="20"/>
          <w:lang w:eastAsia="pl-PL"/>
        </w:rPr>
        <w:t>☐</w:t>
      </w:r>
      <w:r w:rsidRPr="00CE5F17">
        <w:rPr>
          <w:rFonts w:ascii="Trebuchet MS" w:hAnsi="Trebuchet MS"/>
          <w:sz w:val="20"/>
          <w:szCs w:val="20"/>
          <w:lang w:eastAsia="pl-PL"/>
        </w:rPr>
        <w:t xml:space="preserve">     </w:t>
      </w:r>
      <w:r w:rsidRPr="00CE5F17">
        <w:rPr>
          <w:rFonts w:ascii="Trebuchet MS" w:hAnsi="Trebuchet MS"/>
          <w:b/>
          <w:bCs/>
          <w:sz w:val="20"/>
          <w:szCs w:val="20"/>
          <w:lang w:eastAsia="pl-PL"/>
        </w:rPr>
        <w:t>mikroprzedsiębiorstw;</w:t>
      </w:r>
    </w:p>
    <w:p w:rsidR="00CE5F17" w:rsidRPr="00CE5F17" w:rsidRDefault="00CE5F17" w:rsidP="00CE5F17">
      <w:pPr>
        <w:suppressAutoHyphens w:val="0"/>
        <w:ind w:left="284" w:firstLine="56"/>
        <w:rPr>
          <w:rFonts w:ascii="Trebuchet MS" w:hAnsi="Trebuchet MS"/>
          <w:b/>
          <w:bCs/>
          <w:sz w:val="20"/>
          <w:szCs w:val="20"/>
          <w:lang w:eastAsia="pl-PL"/>
        </w:rPr>
      </w:pPr>
      <w:r w:rsidRPr="00CE5F17">
        <w:rPr>
          <w:rFonts w:ascii="Segoe UI Symbol" w:eastAsia="Calibri" w:hAnsi="Segoe UI Symbol" w:cs="Segoe UI Symbol"/>
          <w:b/>
          <w:bCs/>
          <w:sz w:val="20"/>
          <w:szCs w:val="20"/>
          <w:lang w:eastAsia="en-US"/>
        </w:rPr>
        <w:t>☐</w:t>
      </w:r>
      <w:r w:rsidRPr="00CE5F17">
        <w:rPr>
          <w:rFonts w:ascii="Trebuchet MS" w:eastAsia="Calibri" w:hAnsi="Trebuchet MS"/>
          <w:b/>
          <w:bCs/>
          <w:sz w:val="20"/>
          <w:szCs w:val="20"/>
          <w:lang w:eastAsia="en-US"/>
        </w:rPr>
        <w:t xml:space="preserve">     małych przedsiębiorstw;</w:t>
      </w:r>
    </w:p>
    <w:p w:rsidR="00CE5F17" w:rsidRPr="00CE5F17" w:rsidRDefault="00CE5F17" w:rsidP="00CE5F17">
      <w:pPr>
        <w:suppressAutoHyphens w:val="0"/>
        <w:ind w:left="1077" w:hanging="737"/>
        <w:rPr>
          <w:rFonts w:ascii="Trebuchet MS" w:eastAsia="Calibri" w:hAnsi="Trebuchet MS"/>
          <w:b/>
          <w:bCs/>
          <w:sz w:val="20"/>
          <w:szCs w:val="20"/>
          <w:lang w:eastAsia="en-US"/>
        </w:rPr>
      </w:pPr>
      <w:r w:rsidRPr="00CE5F17">
        <w:rPr>
          <w:rFonts w:ascii="Segoe UI Symbol" w:eastAsia="Calibri" w:hAnsi="Segoe UI Symbol" w:cs="Segoe UI Symbol"/>
          <w:b/>
          <w:bCs/>
          <w:sz w:val="20"/>
          <w:szCs w:val="20"/>
          <w:lang w:eastAsia="en-US"/>
        </w:rPr>
        <w:t>☐</w:t>
      </w:r>
      <w:r w:rsidRPr="00CE5F17">
        <w:rPr>
          <w:rFonts w:ascii="Trebuchet MS" w:eastAsia="Calibri" w:hAnsi="Trebuchet MS"/>
          <w:b/>
          <w:bCs/>
          <w:sz w:val="20"/>
          <w:szCs w:val="20"/>
          <w:lang w:eastAsia="en-US"/>
        </w:rPr>
        <w:t xml:space="preserve">     średnich przedsiębiorstw;</w:t>
      </w:r>
    </w:p>
    <w:p w:rsidR="00CE5F17" w:rsidRPr="00CE5F17" w:rsidRDefault="00CE5F17" w:rsidP="00CE5F17">
      <w:pPr>
        <w:suppressAutoHyphens w:val="0"/>
        <w:ind w:left="284" w:hanging="737"/>
        <w:rPr>
          <w:rFonts w:ascii="Trebuchet MS" w:hAnsi="Trebuchet MS"/>
          <w:b/>
          <w:bCs/>
          <w:sz w:val="20"/>
          <w:szCs w:val="20"/>
          <w:lang w:eastAsia="pl-PL"/>
        </w:rPr>
      </w:pPr>
      <w:r w:rsidRPr="00CE5F17">
        <w:rPr>
          <w:rFonts w:ascii="Trebuchet MS" w:hAnsi="Trebuchet MS"/>
          <w:b/>
          <w:sz w:val="20"/>
          <w:szCs w:val="20"/>
          <w:lang w:eastAsia="pl-PL"/>
        </w:rPr>
        <w:tab/>
        <w:t xml:space="preserve"> </w:t>
      </w:r>
      <w:r w:rsidRPr="00CE5F17">
        <w:rPr>
          <w:rFonts w:ascii="Segoe UI Symbol" w:hAnsi="Segoe UI Symbol" w:cs="Segoe UI Symbol"/>
          <w:b/>
          <w:sz w:val="20"/>
          <w:szCs w:val="20"/>
          <w:lang w:eastAsia="pl-PL"/>
        </w:rPr>
        <w:t>☐</w:t>
      </w:r>
      <w:r w:rsidRPr="00CE5F17">
        <w:rPr>
          <w:rFonts w:ascii="Trebuchet MS" w:hAnsi="Trebuchet MS"/>
          <w:sz w:val="20"/>
          <w:szCs w:val="20"/>
          <w:lang w:eastAsia="pl-PL"/>
        </w:rPr>
        <w:t xml:space="preserve">     </w:t>
      </w:r>
      <w:r w:rsidRPr="00CE5F17">
        <w:rPr>
          <w:rFonts w:ascii="Trebuchet MS" w:hAnsi="Trebuchet MS"/>
          <w:b/>
          <w:bCs/>
          <w:sz w:val="20"/>
          <w:szCs w:val="20"/>
          <w:lang w:eastAsia="pl-PL"/>
        </w:rPr>
        <w:t>dużych przedsiębiorstw;</w:t>
      </w:r>
    </w:p>
    <w:p w:rsidR="00CE5F17" w:rsidRPr="00CE5F17" w:rsidRDefault="00CE5F17" w:rsidP="00CE5F17">
      <w:pPr>
        <w:suppressAutoHyphens w:val="0"/>
        <w:ind w:left="284" w:hanging="737"/>
        <w:rPr>
          <w:rFonts w:ascii="Trebuchet MS" w:hAnsi="Trebuchet MS"/>
          <w:b/>
          <w:bCs/>
          <w:sz w:val="20"/>
          <w:szCs w:val="20"/>
          <w:lang w:eastAsia="pl-PL"/>
        </w:rPr>
      </w:pPr>
    </w:p>
    <w:p w:rsidR="00CE5F17" w:rsidRPr="00CE5F17" w:rsidRDefault="00CE5F17" w:rsidP="00CE5F17">
      <w:pPr>
        <w:tabs>
          <w:tab w:val="left" w:pos="360"/>
        </w:tabs>
        <w:suppressAutoHyphens w:val="0"/>
        <w:ind w:right="28"/>
        <w:jc w:val="both"/>
        <w:rPr>
          <w:rFonts w:ascii="Trebuchet MS" w:hAnsi="Trebuchet MS"/>
          <w:i/>
          <w:sz w:val="18"/>
          <w:szCs w:val="18"/>
          <w:lang w:eastAsia="pl-PL"/>
        </w:rPr>
      </w:pPr>
      <w:r w:rsidRPr="00CE5F17">
        <w:rPr>
          <w:rFonts w:ascii="Trebuchet MS" w:hAnsi="Trebuchet MS"/>
          <w:i/>
          <w:sz w:val="18"/>
          <w:szCs w:val="18"/>
          <w:lang w:eastAsia="pl-PL"/>
        </w:rPr>
        <w:t xml:space="preserve">W przypadku Wykonawców składających ofertę wspólną należy wypełnić dla każdego podmiotu osobno. </w:t>
      </w:r>
    </w:p>
    <w:p w:rsidR="00CE5F17" w:rsidRPr="00CE5F17" w:rsidRDefault="00CE5F17" w:rsidP="00CE5F17">
      <w:pPr>
        <w:suppressAutoHyphens w:val="0"/>
        <w:ind w:right="28"/>
        <w:jc w:val="both"/>
        <w:rPr>
          <w:rFonts w:ascii="Trebuchet MS" w:hAnsi="Trebuchet MS"/>
          <w:i/>
          <w:sz w:val="18"/>
          <w:szCs w:val="18"/>
          <w:lang w:eastAsia="pl-PL"/>
        </w:rPr>
      </w:pPr>
      <w:r w:rsidRPr="00CE5F17">
        <w:rPr>
          <w:rFonts w:ascii="Trebuchet MS" w:hAnsi="Trebuchet MS"/>
          <w:i/>
          <w:sz w:val="18"/>
          <w:szCs w:val="18"/>
          <w:lang w:eastAsia="pl-PL"/>
        </w:rPr>
        <w:t>Mikroprzedsiębiorstwo: przedsiębiorstwo, które zatrudnia mniej niż 10 osób i którego roczny obrót lub roczna suma bilansowa nie przekracza 2 milionów EURO.</w:t>
      </w:r>
    </w:p>
    <w:p w:rsidR="00CE5F17" w:rsidRPr="00CE5F17" w:rsidRDefault="00CE5F17" w:rsidP="00CE5F17">
      <w:pPr>
        <w:suppressAutoHyphens w:val="0"/>
        <w:ind w:right="28"/>
        <w:jc w:val="both"/>
        <w:rPr>
          <w:rFonts w:ascii="Trebuchet MS" w:hAnsi="Trebuchet MS"/>
          <w:i/>
          <w:sz w:val="18"/>
          <w:szCs w:val="18"/>
          <w:lang w:eastAsia="pl-PL"/>
        </w:rPr>
      </w:pPr>
      <w:r w:rsidRPr="00CE5F17">
        <w:rPr>
          <w:rFonts w:ascii="Trebuchet MS" w:hAnsi="Trebuchet MS"/>
          <w:i/>
          <w:sz w:val="18"/>
          <w:szCs w:val="18"/>
          <w:lang w:eastAsia="pl-PL"/>
        </w:rPr>
        <w:t xml:space="preserve">Małe przedsiębiorstwo: przedsiębiorstwo, które </w:t>
      </w:r>
      <w:r w:rsidR="005E1111">
        <w:rPr>
          <w:rFonts w:ascii="Trebuchet MS" w:hAnsi="Trebuchet MS"/>
          <w:i/>
          <w:sz w:val="18"/>
          <w:szCs w:val="18"/>
          <w:lang w:eastAsia="pl-PL"/>
        </w:rPr>
        <w:t>zatrudnia mniej niż 50 osób i któ</w:t>
      </w:r>
      <w:r w:rsidRPr="00CE5F17">
        <w:rPr>
          <w:rFonts w:ascii="Trebuchet MS" w:hAnsi="Trebuchet MS"/>
          <w:i/>
          <w:sz w:val="18"/>
          <w:szCs w:val="18"/>
          <w:lang w:eastAsia="pl-PL"/>
        </w:rPr>
        <w:t>r</w:t>
      </w:r>
      <w:r w:rsidR="005E1111">
        <w:rPr>
          <w:rFonts w:ascii="Trebuchet MS" w:hAnsi="Trebuchet MS"/>
          <w:i/>
          <w:sz w:val="18"/>
          <w:szCs w:val="18"/>
          <w:lang w:eastAsia="pl-PL"/>
        </w:rPr>
        <w:t>e</w:t>
      </w:r>
      <w:r w:rsidRPr="00CE5F17">
        <w:rPr>
          <w:rFonts w:ascii="Trebuchet MS" w:hAnsi="Trebuchet MS"/>
          <w:i/>
          <w:sz w:val="18"/>
          <w:szCs w:val="18"/>
          <w:lang w:eastAsia="pl-PL"/>
        </w:rPr>
        <w:t xml:space="preserve">go roczny obrót lub roczna suma bilansowa nie przekracza 10 milionów EURO. </w:t>
      </w:r>
    </w:p>
    <w:p w:rsidR="00CE5F17" w:rsidRPr="00CE5F17" w:rsidRDefault="00CE5F17" w:rsidP="00CE5F17">
      <w:pPr>
        <w:suppressAutoHyphens w:val="0"/>
        <w:ind w:right="28"/>
        <w:jc w:val="both"/>
        <w:rPr>
          <w:rFonts w:ascii="Trebuchet MS" w:hAnsi="Trebuchet MS"/>
          <w:i/>
          <w:sz w:val="18"/>
          <w:szCs w:val="18"/>
          <w:lang w:eastAsia="pl-PL"/>
        </w:rPr>
      </w:pPr>
      <w:r w:rsidRPr="00CE5F17">
        <w:rPr>
          <w:rFonts w:ascii="Trebuchet MS" w:hAnsi="Trebuchet MS"/>
          <w:i/>
          <w:sz w:val="18"/>
          <w:szCs w:val="18"/>
          <w:lang w:eastAsia="pl-PL"/>
        </w:rPr>
        <w:t>Średnie przedsiębiorstwo: przedsiębiorstwo, które nie jest mikro przedsiębiorstwem ani małym przedsiębiorstwem i które zatrudnia mniej niż 250 osób i którego roczny obrót</w:t>
      </w:r>
      <w:r w:rsidR="005E1111">
        <w:rPr>
          <w:rFonts w:ascii="Trebuchet MS" w:hAnsi="Trebuchet MS"/>
          <w:i/>
          <w:sz w:val="18"/>
          <w:szCs w:val="18"/>
          <w:lang w:eastAsia="pl-PL"/>
        </w:rPr>
        <w:t xml:space="preserve"> nie przekracza 50 milionów EURO</w:t>
      </w:r>
      <w:r w:rsidRPr="00CE5F17">
        <w:rPr>
          <w:rFonts w:ascii="Trebuchet MS" w:hAnsi="Trebuchet MS"/>
          <w:i/>
          <w:sz w:val="18"/>
          <w:szCs w:val="18"/>
          <w:lang w:eastAsia="pl-PL"/>
        </w:rPr>
        <w:t xml:space="preserve"> lub roczna suma bilansowa nie przekracza 43 milionów EURO.</w:t>
      </w:r>
    </w:p>
    <w:p w:rsidR="00CE5F17" w:rsidRPr="00CE5F17" w:rsidRDefault="00CE5F17" w:rsidP="00CE5F17">
      <w:pPr>
        <w:tabs>
          <w:tab w:val="left" w:pos="6645"/>
        </w:tabs>
        <w:suppressAutoHyphens w:val="0"/>
        <w:rPr>
          <w:rFonts w:ascii="Trebuchet MS" w:hAnsi="Trebuchet MS"/>
          <w:sz w:val="20"/>
          <w:szCs w:val="20"/>
          <w:lang w:eastAsia="pl-PL"/>
        </w:rPr>
      </w:pPr>
    </w:p>
    <w:p w:rsidR="00CE5F17" w:rsidRPr="00CE5F17" w:rsidRDefault="00CE5F17" w:rsidP="00CE5F17">
      <w:pPr>
        <w:suppressAutoHyphens w:val="0"/>
        <w:rPr>
          <w:rFonts w:ascii="Trebuchet MS" w:hAnsi="Trebuchet MS"/>
          <w:b/>
          <w:sz w:val="20"/>
          <w:szCs w:val="20"/>
          <w:lang w:eastAsia="pl-PL"/>
        </w:rPr>
      </w:pPr>
      <w:r w:rsidRPr="00CE5F17">
        <w:rPr>
          <w:rFonts w:ascii="Trebuchet MS" w:hAnsi="Trebuchet MS"/>
          <w:b/>
          <w:sz w:val="20"/>
          <w:szCs w:val="20"/>
          <w:lang w:eastAsia="pl-PL"/>
        </w:rPr>
        <w:t>Oświadczenia ofertowe</w:t>
      </w:r>
    </w:p>
    <w:p w:rsidR="00CE5F17" w:rsidRPr="00CE5F17" w:rsidRDefault="00CE5F17" w:rsidP="00FD512D">
      <w:pPr>
        <w:numPr>
          <w:ilvl w:val="0"/>
          <w:numId w:val="37"/>
        </w:numPr>
        <w:suppressAutoHyphens w:val="0"/>
        <w:jc w:val="both"/>
        <w:rPr>
          <w:rFonts w:ascii="Trebuchet MS" w:hAnsi="Trebuchet MS"/>
          <w:sz w:val="20"/>
          <w:szCs w:val="20"/>
          <w:lang w:eastAsia="pl-PL"/>
        </w:rPr>
      </w:pPr>
      <w:r w:rsidRPr="00CE5F17">
        <w:rPr>
          <w:rFonts w:ascii="Trebuchet MS" w:hAnsi="Trebuchet MS"/>
          <w:sz w:val="20"/>
          <w:szCs w:val="20"/>
          <w:lang w:eastAsia="pl-PL"/>
        </w:rPr>
        <w:t xml:space="preserve">oświadczamy, że zapoznaliśmy się z warunkami Specyfikacji i nie wnosimy do niej zastrzeżeń </w:t>
      </w:r>
      <w:r w:rsidRPr="00CE5F17">
        <w:rPr>
          <w:rFonts w:ascii="Trebuchet MS" w:hAnsi="Trebuchet MS"/>
          <w:sz w:val="20"/>
          <w:szCs w:val="20"/>
          <w:lang w:eastAsia="pl-PL"/>
        </w:rPr>
        <w:br/>
        <w:t>oraz przyjmujemy warunki w niej zawarte.</w:t>
      </w:r>
    </w:p>
    <w:p w:rsidR="00CE5F17" w:rsidRPr="00CE5F17" w:rsidRDefault="00CE5F17" w:rsidP="00FD512D">
      <w:pPr>
        <w:numPr>
          <w:ilvl w:val="0"/>
          <w:numId w:val="37"/>
        </w:numPr>
        <w:suppressAutoHyphens w:val="0"/>
        <w:jc w:val="both"/>
        <w:rPr>
          <w:rFonts w:ascii="Trebuchet MS" w:hAnsi="Trebuchet MS"/>
          <w:sz w:val="20"/>
          <w:szCs w:val="20"/>
          <w:lang w:eastAsia="pl-PL"/>
        </w:rPr>
      </w:pPr>
      <w:r w:rsidRPr="00CE5F17">
        <w:rPr>
          <w:rFonts w:ascii="Trebuchet MS" w:hAnsi="Trebuchet MS"/>
          <w:sz w:val="20"/>
          <w:szCs w:val="20"/>
          <w:lang w:eastAsia="pl-PL"/>
        </w:rPr>
        <w:t>oświadczamy, że zawarty w dokumentacji przetargowej projekt umowy został przez nas zaakceptowany</w:t>
      </w:r>
    </w:p>
    <w:p w:rsidR="00CE5F17" w:rsidRPr="00CE5F17" w:rsidRDefault="00CE5F17" w:rsidP="00FD512D">
      <w:pPr>
        <w:numPr>
          <w:ilvl w:val="0"/>
          <w:numId w:val="37"/>
        </w:numPr>
        <w:suppressAutoHyphens w:val="0"/>
        <w:jc w:val="both"/>
        <w:rPr>
          <w:rFonts w:ascii="Trebuchet MS" w:hAnsi="Trebuchet MS"/>
          <w:sz w:val="20"/>
          <w:szCs w:val="20"/>
          <w:lang w:eastAsia="pl-PL"/>
        </w:rPr>
      </w:pPr>
      <w:r w:rsidRPr="00CE5F17">
        <w:rPr>
          <w:rFonts w:ascii="Trebuchet MS" w:hAnsi="Trebuchet MS"/>
          <w:sz w:val="20"/>
          <w:szCs w:val="20"/>
          <w:lang w:eastAsia="pl-PL"/>
        </w:rPr>
        <w:t xml:space="preserve">oświadczamy, że pozyskaliśmy wszystkie informacje pozwalające na sporządzenie oferty </w:t>
      </w:r>
      <w:r w:rsidRPr="00CE5F17">
        <w:rPr>
          <w:rFonts w:ascii="Trebuchet MS" w:hAnsi="Trebuchet MS"/>
          <w:sz w:val="20"/>
          <w:szCs w:val="20"/>
          <w:lang w:eastAsia="pl-PL"/>
        </w:rPr>
        <w:br/>
        <w:t>oraz wykonanie w/w zamówienia.</w:t>
      </w:r>
    </w:p>
    <w:p w:rsidR="00CE5F17" w:rsidRPr="00CE5F17" w:rsidRDefault="00CE5F17" w:rsidP="00CE5F17">
      <w:pPr>
        <w:suppressAutoHyphens w:val="0"/>
        <w:rPr>
          <w:rFonts w:ascii="Trebuchet MS" w:hAnsi="Trebuchet MS"/>
          <w:sz w:val="20"/>
          <w:szCs w:val="20"/>
          <w:lang w:eastAsia="pl-PL"/>
        </w:rPr>
      </w:pPr>
    </w:p>
    <w:p w:rsidR="00CE5F17" w:rsidRPr="00CE5F17" w:rsidRDefault="00CE5F17" w:rsidP="00CE5F17">
      <w:pPr>
        <w:suppressAutoHyphens w:val="0"/>
        <w:rPr>
          <w:rFonts w:ascii="Trebuchet MS" w:hAnsi="Trebuchet MS"/>
          <w:sz w:val="20"/>
          <w:szCs w:val="20"/>
          <w:lang w:eastAsia="pl-PL"/>
        </w:rPr>
      </w:pPr>
    </w:p>
    <w:p w:rsidR="00CE5F17" w:rsidRPr="00CE5F17" w:rsidRDefault="00CE5F17" w:rsidP="00CE5F17">
      <w:pPr>
        <w:suppressAutoHyphens w:val="0"/>
        <w:ind w:left="360"/>
        <w:rPr>
          <w:rFonts w:ascii="Trebuchet MS" w:hAnsi="Trebuchet MS"/>
          <w:sz w:val="20"/>
          <w:szCs w:val="20"/>
          <w:lang w:eastAsia="pl-PL"/>
        </w:rPr>
      </w:pPr>
      <w:r w:rsidRPr="00CE5F17">
        <w:rPr>
          <w:rFonts w:ascii="Trebuchet MS" w:hAnsi="Trebuchet MS"/>
          <w:sz w:val="20"/>
          <w:szCs w:val="20"/>
          <w:lang w:eastAsia="pl-PL"/>
        </w:rPr>
        <w:t>…………………..</w:t>
      </w:r>
      <w:r w:rsidRPr="00CE5F17">
        <w:rPr>
          <w:rFonts w:ascii="Trebuchet MS" w:hAnsi="Trebuchet MS"/>
          <w:sz w:val="20"/>
          <w:szCs w:val="20"/>
          <w:lang w:eastAsia="pl-PL"/>
        </w:rPr>
        <w:tab/>
      </w:r>
      <w:r w:rsidRPr="00CE5F17">
        <w:rPr>
          <w:rFonts w:ascii="Trebuchet MS" w:hAnsi="Trebuchet MS"/>
          <w:sz w:val="20"/>
          <w:szCs w:val="20"/>
          <w:lang w:eastAsia="pl-PL"/>
        </w:rPr>
        <w:tab/>
      </w:r>
      <w:r w:rsidRPr="00CE5F17">
        <w:rPr>
          <w:rFonts w:ascii="Trebuchet MS" w:hAnsi="Trebuchet MS"/>
          <w:sz w:val="20"/>
          <w:szCs w:val="20"/>
          <w:lang w:eastAsia="pl-PL"/>
        </w:rPr>
        <w:tab/>
      </w:r>
      <w:r w:rsidRPr="00CE5F17">
        <w:rPr>
          <w:rFonts w:ascii="Trebuchet MS" w:hAnsi="Trebuchet MS"/>
          <w:sz w:val="20"/>
          <w:szCs w:val="20"/>
          <w:lang w:eastAsia="pl-PL"/>
        </w:rPr>
        <w:tab/>
      </w:r>
      <w:r w:rsidRPr="00CE5F17">
        <w:rPr>
          <w:rFonts w:ascii="Trebuchet MS" w:hAnsi="Trebuchet MS"/>
          <w:sz w:val="20"/>
          <w:szCs w:val="20"/>
          <w:lang w:eastAsia="pl-PL"/>
        </w:rPr>
        <w:tab/>
      </w:r>
      <w:r w:rsidRPr="00CE5F17">
        <w:rPr>
          <w:rFonts w:ascii="Trebuchet MS" w:hAnsi="Trebuchet MS"/>
          <w:sz w:val="20"/>
          <w:szCs w:val="20"/>
          <w:lang w:eastAsia="pl-PL"/>
        </w:rPr>
        <w:tab/>
        <w:t>……………………………………………………</w:t>
      </w:r>
    </w:p>
    <w:p w:rsidR="00CE5F17" w:rsidRPr="00CE5F17" w:rsidRDefault="00CE5F17" w:rsidP="00CE5F17">
      <w:pPr>
        <w:suppressAutoHyphens w:val="0"/>
        <w:ind w:left="360"/>
        <w:rPr>
          <w:rFonts w:ascii="Trebuchet MS" w:hAnsi="Trebuchet MS"/>
          <w:sz w:val="20"/>
          <w:szCs w:val="20"/>
          <w:lang w:eastAsia="pl-PL"/>
        </w:rPr>
        <w:sectPr w:rsidR="00CE5F17" w:rsidRPr="00CE5F17" w:rsidSect="003C35FA">
          <w:headerReference w:type="even" r:id="rId29"/>
          <w:headerReference w:type="default" r:id="rId30"/>
          <w:pgSz w:w="11906" w:h="16838"/>
          <w:pgMar w:top="1418" w:right="748" w:bottom="1259" w:left="1440" w:header="709" w:footer="709" w:gutter="0"/>
          <w:cols w:space="708"/>
          <w:docGrid w:linePitch="360"/>
        </w:sectPr>
      </w:pPr>
      <w:r w:rsidRPr="00CE5F17">
        <w:rPr>
          <w:rFonts w:ascii="Trebuchet MS" w:hAnsi="Trebuchet MS"/>
          <w:sz w:val="20"/>
          <w:szCs w:val="20"/>
          <w:lang w:eastAsia="pl-PL"/>
        </w:rPr>
        <w:t>miejsce i data</w:t>
      </w:r>
      <w:r w:rsidRPr="00CE5F17">
        <w:rPr>
          <w:rFonts w:ascii="Trebuchet MS" w:hAnsi="Trebuchet MS"/>
          <w:sz w:val="20"/>
          <w:szCs w:val="20"/>
          <w:lang w:eastAsia="pl-PL"/>
        </w:rPr>
        <w:tab/>
      </w:r>
      <w:r w:rsidRPr="00CE5F17">
        <w:rPr>
          <w:rFonts w:ascii="Trebuchet MS" w:hAnsi="Trebuchet MS"/>
          <w:sz w:val="20"/>
          <w:szCs w:val="20"/>
          <w:lang w:eastAsia="pl-PL"/>
        </w:rPr>
        <w:tab/>
      </w:r>
      <w:r w:rsidRPr="00CE5F17">
        <w:rPr>
          <w:rFonts w:ascii="Trebuchet MS" w:hAnsi="Trebuchet MS"/>
          <w:sz w:val="20"/>
          <w:szCs w:val="20"/>
          <w:lang w:eastAsia="pl-PL"/>
        </w:rPr>
        <w:tab/>
      </w:r>
      <w:r w:rsidRPr="00CE5F17">
        <w:rPr>
          <w:rFonts w:ascii="Trebuchet MS" w:hAnsi="Trebuchet MS"/>
          <w:sz w:val="20"/>
          <w:szCs w:val="20"/>
          <w:lang w:eastAsia="pl-PL"/>
        </w:rPr>
        <w:tab/>
      </w:r>
      <w:r w:rsidRPr="00CE5F17">
        <w:rPr>
          <w:rFonts w:ascii="Trebuchet MS" w:hAnsi="Trebuchet MS"/>
          <w:sz w:val="20"/>
          <w:szCs w:val="20"/>
          <w:lang w:eastAsia="pl-PL"/>
        </w:rPr>
        <w:tab/>
      </w:r>
      <w:r w:rsidRPr="00CE5F17">
        <w:rPr>
          <w:rFonts w:ascii="Trebuchet MS" w:hAnsi="Trebuchet MS"/>
          <w:sz w:val="20"/>
          <w:szCs w:val="20"/>
          <w:lang w:eastAsia="pl-PL"/>
        </w:rPr>
        <w:tab/>
        <w:t>pod</w:t>
      </w:r>
      <w:r w:rsidR="009E6AFF">
        <w:rPr>
          <w:rFonts w:ascii="Trebuchet MS" w:hAnsi="Trebuchet MS"/>
          <w:sz w:val="20"/>
          <w:szCs w:val="20"/>
          <w:lang w:eastAsia="pl-PL"/>
        </w:rPr>
        <w:t>pis i pieczęć osoby up</w:t>
      </w:r>
      <w:r w:rsidR="00A373D9">
        <w:rPr>
          <w:rFonts w:ascii="Trebuchet MS" w:hAnsi="Trebuchet MS"/>
          <w:sz w:val="20"/>
          <w:szCs w:val="20"/>
          <w:lang w:eastAsia="pl-PL"/>
        </w:rPr>
        <w:t>owa</w:t>
      </w:r>
      <w:r w:rsidR="009E6AFF">
        <w:rPr>
          <w:rFonts w:ascii="Trebuchet MS" w:hAnsi="Trebuchet MS"/>
          <w:sz w:val="20"/>
          <w:szCs w:val="20"/>
          <w:lang w:eastAsia="pl-PL"/>
        </w:rPr>
        <w:t>żnionej</w:t>
      </w:r>
    </w:p>
    <w:p w:rsidR="006706A6" w:rsidRPr="004D3929" w:rsidRDefault="006706A6" w:rsidP="009A3B7C">
      <w:pPr>
        <w:pStyle w:val="Nagwek"/>
        <w:tabs>
          <w:tab w:val="left" w:pos="8080"/>
        </w:tabs>
        <w:rPr>
          <w:rFonts w:ascii="Trebuchet MS" w:hAnsi="Trebuchet MS"/>
          <w:b/>
          <w:sz w:val="20"/>
          <w:szCs w:val="20"/>
        </w:rPr>
      </w:pPr>
    </w:p>
    <w:p w:rsidR="008D2743" w:rsidRPr="004D3929" w:rsidRDefault="008D2743" w:rsidP="00945E7E">
      <w:pPr>
        <w:pStyle w:val="Nagwek"/>
        <w:tabs>
          <w:tab w:val="left" w:pos="8080"/>
        </w:tabs>
        <w:jc w:val="right"/>
        <w:rPr>
          <w:rFonts w:ascii="Trebuchet MS" w:hAnsi="Trebuchet MS"/>
          <w:b/>
          <w:sz w:val="20"/>
          <w:szCs w:val="20"/>
        </w:rPr>
      </w:pPr>
      <w:r w:rsidRPr="004D3929">
        <w:rPr>
          <w:rFonts w:ascii="Trebuchet MS" w:hAnsi="Trebuchet MS"/>
          <w:b/>
          <w:sz w:val="20"/>
          <w:szCs w:val="20"/>
        </w:rPr>
        <w:t xml:space="preserve">ZAŁĄCZNIK NR </w:t>
      </w:r>
      <w:r w:rsidR="00A373D9">
        <w:rPr>
          <w:rFonts w:ascii="Trebuchet MS" w:hAnsi="Trebuchet MS"/>
          <w:b/>
          <w:sz w:val="20"/>
          <w:szCs w:val="20"/>
        </w:rPr>
        <w:t>3</w:t>
      </w:r>
    </w:p>
    <w:p w:rsidR="008D2743" w:rsidRPr="004D3929" w:rsidRDefault="008D2743">
      <w:pPr>
        <w:ind w:left="6372" w:firstLine="708"/>
        <w:rPr>
          <w:rFonts w:ascii="Trebuchet MS" w:hAnsi="Trebuchet MS"/>
          <w:b/>
          <w:sz w:val="20"/>
          <w:szCs w:val="20"/>
        </w:rPr>
      </w:pPr>
    </w:p>
    <w:p w:rsidR="008D2743" w:rsidRPr="004D3929" w:rsidRDefault="008D2743">
      <w:pPr>
        <w:rPr>
          <w:rFonts w:ascii="Trebuchet MS" w:hAnsi="Trebuchet MS"/>
          <w:sz w:val="20"/>
          <w:szCs w:val="20"/>
        </w:rPr>
      </w:pPr>
    </w:p>
    <w:p w:rsidR="008D2743" w:rsidRPr="004D3929" w:rsidRDefault="008D2743" w:rsidP="00CE5F17">
      <w:pPr>
        <w:pStyle w:val="Nagwek1"/>
      </w:pPr>
      <w:r w:rsidRPr="004D3929">
        <w:t>OŚWIADCZENIE WYKONAWCY</w:t>
      </w:r>
    </w:p>
    <w:p w:rsidR="008D2743" w:rsidRPr="004D3929" w:rsidRDefault="008D2743">
      <w:pPr>
        <w:rPr>
          <w:rFonts w:ascii="Trebuchet MS" w:hAnsi="Trebuchet MS"/>
          <w:sz w:val="20"/>
          <w:szCs w:val="20"/>
        </w:rPr>
      </w:pPr>
    </w:p>
    <w:p w:rsidR="008D2743" w:rsidRPr="004D3929" w:rsidRDefault="008D2743">
      <w:pPr>
        <w:rPr>
          <w:rFonts w:ascii="Trebuchet MS" w:hAnsi="Trebuchet MS"/>
          <w:sz w:val="20"/>
          <w:szCs w:val="20"/>
        </w:rPr>
      </w:pPr>
    </w:p>
    <w:p w:rsidR="008D2743" w:rsidRPr="004D3929" w:rsidRDefault="008D2743">
      <w:pPr>
        <w:rPr>
          <w:rFonts w:ascii="Trebuchet MS" w:hAnsi="Trebuchet MS"/>
          <w:sz w:val="20"/>
          <w:szCs w:val="20"/>
        </w:rPr>
      </w:pPr>
      <w:r w:rsidRPr="004D3929">
        <w:rPr>
          <w:rFonts w:ascii="Trebuchet MS" w:hAnsi="Trebuchet MS"/>
          <w:sz w:val="20"/>
          <w:szCs w:val="20"/>
        </w:rPr>
        <w:t>Nazwa firmy ................................................................................................</w:t>
      </w:r>
    </w:p>
    <w:p w:rsidR="008D2743" w:rsidRPr="004D3929" w:rsidRDefault="008D2743">
      <w:pPr>
        <w:rPr>
          <w:rFonts w:ascii="Trebuchet MS" w:hAnsi="Trebuchet MS"/>
          <w:sz w:val="20"/>
          <w:szCs w:val="20"/>
        </w:rPr>
      </w:pPr>
    </w:p>
    <w:p w:rsidR="008D2743" w:rsidRPr="004D3929" w:rsidRDefault="008D2743">
      <w:pPr>
        <w:rPr>
          <w:rFonts w:ascii="Trebuchet MS" w:hAnsi="Trebuchet MS"/>
          <w:sz w:val="20"/>
          <w:szCs w:val="20"/>
        </w:rPr>
      </w:pPr>
      <w:r w:rsidRPr="004D3929">
        <w:rPr>
          <w:rFonts w:ascii="Trebuchet MS" w:hAnsi="Trebuchet MS"/>
          <w:sz w:val="20"/>
          <w:szCs w:val="20"/>
        </w:rPr>
        <w:t>.....................................................................................................................</w:t>
      </w:r>
    </w:p>
    <w:p w:rsidR="008D2743" w:rsidRPr="004D3929" w:rsidRDefault="008D2743">
      <w:pPr>
        <w:rPr>
          <w:rFonts w:ascii="Trebuchet MS" w:hAnsi="Trebuchet MS"/>
          <w:sz w:val="20"/>
          <w:szCs w:val="20"/>
        </w:rPr>
      </w:pPr>
    </w:p>
    <w:p w:rsidR="008D2743" w:rsidRPr="004D3929" w:rsidRDefault="008D2743">
      <w:pPr>
        <w:rPr>
          <w:rFonts w:ascii="Trebuchet MS" w:hAnsi="Trebuchet MS"/>
          <w:b/>
          <w:sz w:val="20"/>
          <w:szCs w:val="20"/>
          <w:lang w:val="de-DE"/>
        </w:rPr>
      </w:pPr>
      <w:r w:rsidRPr="004D3929">
        <w:rPr>
          <w:rFonts w:ascii="Trebuchet MS" w:hAnsi="Trebuchet MS"/>
          <w:sz w:val="20"/>
          <w:szCs w:val="20"/>
        </w:rPr>
        <w:t>Adres ...........................................................................................................</w:t>
      </w:r>
    </w:p>
    <w:p w:rsidR="000040FD" w:rsidRPr="004D3929" w:rsidRDefault="000040FD" w:rsidP="000040FD">
      <w:pPr>
        <w:jc w:val="both"/>
        <w:rPr>
          <w:rFonts w:ascii="Trebuchet MS" w:hAnsi="Trebuchet MS"/>
          <w:b/>
          <w:sz w:val="20"/>
          <w:szCs w:val="20"/>
        </w:rPr>
      </w:pPr>
    </w:p>
    <w:p w:rsidR="000040FD" w:rsidRPr="004D3929" w:rsidRDefault="000040FD" w:rsidP="000040FD">
      <w:pPr>
        <w:jc w:val="both"/>
        <w:rPr>
          <w:rFonts w:ascii="Trebuchet MS" w:hAnsi="Trebuchet MS"/>
          <w:b/>
          <w:sz w:val="20"/>
          <w:szCs w:val="20"/>
        </w:rPr>
      </w:pPr>
    </w:p>
    <w:p w:rsidR="000040FD" w:rsidRPr="004D3929" w:rsidRDefault="000040FD" w:rsidP="000040FD">
      <w:pPr>
        <w:jc w:val="both"/>
        <w:rPr>
          <w:rFonts w:ascii="Trebuchet MS" w:hAnsi="Trebuchet MS"/>
          <w:b/>
          <w:sz w:val="20"/>
          <w:szCs w:val="20"/>
        </w:rPr>
      </w:pPr>
      <w:r w:rsidRPr="004D3929">
        <w:rPr>
          <w:rFonts w:ascii="Trebuchet MS" w:hAnsi="Trebuchet MS"/>
          <w:b/>
          <w:sz w:val="20"/>
          <w:szCs w:val="20"/>
        </w:rPr>
        <w:t xml:space="preserve">Przystępując do przetargu </w:t>
      </w:r>
      <w:r w:rsidR="007F4677" w:rsidRPr="004D3929">
        <w:rPr>
          <w:rFonts w:ascii="Trebuchet MS" w:hAnsi="Trebuchet MS"/>
          <w:b/>
          <w:sz w:val="20"/>
          <w:szCs w:val="20"/>
        </w:rPr>
        <w:t xml:space="preserve">pn. </w:t>
      </w:r>
      <w:r w:rsidR="002F6539" w:rsidRPr="004D3929">
        <w:rPr>
          <w:rFonts w:ascii="Trebuchet MS" w:hAnsi="Trebuchet MS"/>
          <w:b/>
          <w:sz w:val="20"/>
          <w:szCs w:val="20"/>
        </w:rPr>
        <w:t>Dostawa elektrycznych materiałów eksploatacyjnych</w:t>
      </w:r>
      <w:r w:rsidR="005D5903" w:rsidRPr="004D3929">
        <w:rPr>
          <w:rFonts w:ascii="Trebuchet MS" w:hAnsi="Trebuchet MS"/>
          <w:b/>
          <w:sz w:val="20"/>
          <w:szCs w:val="20"/>
        </w:rPr>
        <w:t>,</w:t>
      </w:r>
      <w:r w:rsidR="00A12A53" w:rsidRPr="004D3929">
        <w:rPr>
          <w:rFonts w:ascii="Trebuchet MS" w:hAnsi="Trebuchet MS"/>
          <w:b/>
          <w:sz w:val="20"/>
          <w:szCs w:val="20"/>
        </w:rPr>
        <w:t xml:space="preserve"> niniejszym Wykonawca </w:t>
      </w:r>
      <w:r w:rsidRPr="004D3929">
        <w:rPr>
          <w:rFonts w:ascii="Trebuchet MS" w:hAnsi="Trebuchet MS"/>
          <w:b/>
          <w:sz w:val="20"/>
          <w:szCs w:val="20"/>
        </w:rPr>
        <w:t>oświadcza iż:</w:t>
      </w:r>
    </w:p>
    <w:p w:rsidR="000040FD" w:rsidRPr="004D3929" w:rsidRDefault="000040FD" w:rsidP="000040FD">
      <w:pPr>
        <w:jc w:val="both"/>
        <w:rPr>
          <w:rFonts w:ascii="Trebuchet MS" w:hAnsi="Trebuchet MS"/>
          <w:b/>
          <w:sz w:val="20"/>
          <w:szCs w:val="20"/>
        </w:rPr>
      </w:pPr>
    </w:p>
    <w:p w:rsidR="004F63D4" w:rsidRPr="004D3929" w:rsidRDefault="004F63D4" w:rsidP="00FD512D">
      <w:pPr>
        <w:pStyle w:val="Akapitzlist"/>
        <w:numPr>
          <w:ilvl w:val="0"/>
          <w:numId w:val="29"/>
        </w:numPr>
        <w:suppressAutoHyphens/>
        <w:spacing w:line="276" w:lineRule="auto"/>
        <w:jc w:val="both"/>
        <w:rPr>
          <w:rFonts w:ascii="Trebuchet MS" w:hAnsi="Trebuchet MS"/>
          <w:sz w:val="20"/>
          <w:szCs w:val="20"/>
        </w:rPr>
      </w:pPr>
      <w:r w:rsidRPr="004D3929">
        <w:rPr>
          <w:rFonts w:ascii="Trebuchet MS" w:hAnsi="Trebuchet MS"/>
          <w:sz w:val="20"/>
          <w:szCs w:val="20"/>
        </w:rPr>
        <w:t>nie podlega wykluczeniu z pos</w:t>
      </w:r>
      <w:r w:rsidR="009A3B7C" w:rsidRPr="004D3929">
        <w:rPr>
          <w:rFonts w:ascii="Trebuchet MS" w:hAnsi="Trebuchet MS"/>
          <w:sz w:val="20"/>
          <w:szCs w:val="20"/>
        </w:rPr>
        <w:t xml:space="preserve">tępowania na podstawie §5 ust. 2 </w:t>
      </w:r>
      <w:r w:rsidR="00B97184" w:rsidRPr="004D3929">
        <w:rPr>
          <w:rFonts w:ascii="Trebuchet MS" w:hAnsi="Trebuchet MS"/>
          <w:sz w:val="20"/>
          <w:szCs w:val="20"/>
        </w:rPr>
        <w:t>Specyfikacji;</w:t>
      </w:r>
    </w:p>
    <w:p w:rsidR="004F63D4" w:rsidRPr="004D3929" w:rsidRDefault="004F63D4" w:rsidP="00FD512D">
      <w:pPr>
        <w:pStyle w:val="Akapitzlist"/>
        <w:numPr>
          <w:ilvl w:val="0"/>
          <w:numId w:val="29"/>
        </w:numPr>
        <w:suppressAutoHyphens/>
        <w:spacing w:line="276" w:lineRule="auto"/>
        <w:jc w:val="both"/>
        <w:rPr>
          <w:rFonts w:ascii="Trebuchet MS" w:hAnsi="Trebuchet MS"/>
          <w:sz w:val="20"/>
          <w:szCs w:val="20"/>
        </w:rPr>
      </w:pPr>
      <w:r w:rsidRPr="004D3929">
        <w:rPr>
          <w:rFonts w:ascii="Trebuchet MS" w:hAnsi="Trebuchet MS"/>
          <w:sz w:val="20"/>
          <w:szCs w:val="20"/>
        </w:rPr>
        <w:t>spełnia warunki udziału w postępowaniu</w:t>
      </w:r>
      <w:r w:rsidR="009A3B7C" w:rsidRPr="004D3929">
        <w:rPr>
          <w:rFonts w:ascii="Trebuchet MS" w:hAnsi="Trebuchet MS"/>
          <w:sz w:val="20"/>
          <w:szCs w:val="20"/>
        </w:rPr>
        <w:t xml:space="preserve"> określone w §5 ust. 3</w:t>
      </w:r>
      <w:r w:rsidR="004A4E75" w:rsidRPr="004D3929">
        <w:rPr>
          <w:rFonts w:ascii="Trebuchet MS" w:hAnsi="Trebuchet MS"/>
          <w:sz w:val="20"/>
          <w:szCs w:val="20"/>
        </w:rPr>
        <w:t xml:space="preserve"> </w:t>
      </w:r>
      <w:r w:rsidR="00B97184" w:rsidRPr="004D3929">
        <w:rPr>
          <w:rFonts w:ascii="Trebuchet MS" w:hAnsi="Trebuchet MS"/>
          <w:sz w:val="20"/>
          <w:szCs w:val="20"/>
        </w:rPr>
        <w:t>Specyfikacji;</w:t>
      </w:r>
    </w:p>
    <w:p w:rsidR="00B97184" w:rsidRPr="004D3929" w:rsidRDefault="00B97184" w:rsidP="00FD512D">
      <w:pPr>
        <w:pStyle w:val="Akapitzlist"/>
        <w:numPr>
          <w:ilvl w:val="0"/>
          <w:numId w:val="29"/>
        </w:numPr>
        <w:suppressAutoHyphens/>
        <w:spacing w:line="276" w:lineRule="auto"/>
        <w:contextualSpacing/>
        <w:jc w:val="both"/>
        <w:rPr>
          <w:rFonts w:ascii="Trebuchet MS" w:eastAsia="Calibri" w:hAnsi="Trebuchet MS"/>
          <w:sz w:val="20"/>
          <w:szCs w:val="20"/>
        </w:rPr>
      </w:pPr>
      <w:r w:rsidRPr="004D3929">
        <w:rPr>
          <w:rFonts w:ascii="Trebuchet MS" w:eastAsia="Calibri" w:hAnsi="Trebuchet MS"/>
          <w:sz w:val="20"/>
          <w:szCs w:val="20"/>
        </w:rPr>
        <w:t>nie podlega wykluczeniu z postępowania na</w:t>
      </w:r>
      <w:r w:rsidR="00EB346E" w:rsidRPr="004D3929">
        <w:rPr>
          <w:rFonts w:ascii="Trebuchet MS" w:eastAsia="Calibri" w:hAnsi="Trebuchet MS"/>
          <w:sz w:val="20"/>
          <w:szCs w:val="20"/>
        </w:rPr>
        <w:t xml:space="preserve"> podstawie art. 7 ust. 1 </w:t>
      </w:r>
      <w:r w:rsidRPr="004D3929">
        <w:rPr>
          <w:rFonts w:ascii="Trebuchet MS" w:eastAsia="Calibri" w:hAnsi="Trebuchet MS"/>
          <w:sz w:val="20"/>
          <w:szCs w:val="20"/>
        </w:rPr>
        <w:t xml:space="preserve">ustawy </w:t>
      </w:r>
      <w:r w:rsidRPr="004D3929">
        <w:rPr>
          <w:rFonts w:ascii="Trebuchet MS" w:hAnsi="Trebuchet MS"/>
          <w:sz w:val="20"/>
          <w:szCs w:val="20"/>
        </w:rPr>
        <w:t>z dnia 13 kwietnia 2022r.</w:t>
      </w:r>
      <w:r w:rsidR="00EB346E" w:rsidRPr="004D3929">
        <w:rPr>
          <w:rFonts w:ascii="Trebuchet MS" w:hAnsi="Trebuchet MS"/>
          <w:sz w:val="20"/>
          <w:szCs w:val="20"/>
        </w:rPr>
        <w:br/>
      </w:r>
      <w:r w:rsidRPr="004D3929">
        <w:rPr>
          <w:rFonts w:ascii="Trebuchet MS" w:hAnsi="Trebuchet MS"/>
          <w:sz w:val="20"/>
          <w:szCs w:val="20"/>
        </w:rPr>
        <w:t>o szczególnych rozwiązaniach w zakresie przeciwdziałania wspieraniu agresji na Ukrainę oraz służących ochronie bezpieczeństwa narodowego (Dz.U. poz. 835)</w:t>
      </w:r>
      <w:r w:rsidRPr="004D3929">
        <w:rPr>
          <w:rFonts w:ascii="Trebuchet MS" w:eastAsia="Calibri" w:hAnsi="Trebuchet MS"/>
          <w:sz w:val="20"/>
          <w:szCs w:val="20"/>
        </w:rPr>
        <w:t>;</w:t>
      </w:r>
    </w:p>
    <w:p w:rsidR="004F63D4" w:rsidRPr="004D3929" w:rsidRDefault="004F63D4" w:rsidP="00FD512D">
      <w:pPr>
        <w:pStyle w:val="Akapitzlist"/>
        <w:numPr>
          <w:ilvl w:val="0"/>
          <w:numId w:val="29"/>
        </w:numPr>
        <w:tabs>
          <w:tab w:val="left" w:pos="0"/>
        </w:tabs>
        <w:suppressAutoHyphens/>
        <w:spacing w:line="276" w:lineRule="auto"/>
        <w:jc w:val="both"/>
        <w:rPr>
          <w:rFonts w:ascii="Trebuchet MS" w:hAnsi="Trebuchet MS"/>
          <w:sz w:val="20"/>
          <w:szCs w:val="20"/>
        </w:rPr>
      </w:pPr>
      <w:r w:rsidRPr="004D3929">
        <w:rPr>
          <w:rFonts w:ascii="Trebuchet MS" w:hAnsi="Trebuchet MS"/>
          <w:sz w:val="20"/>
          <w:szCs w:val="20"/>
        </w:rPr>
        <w:t xml:space="preserve">w przypadku wskazania w dokumentacji ofertowej danych osobowych innych osób (np. pracowników, współpracowników, podwykonawców, pracowników podwykonawców) przekazał tym osobom </w:t>
      </w:r>
      <w:r w:rsidR="003D3760" w:rsidRPr="004D3929">
        <w:rPr>
          <w:rFonts w:ascii="Trebuchet MS" w:hAnsi="Trebuchet MS"/>
          <w:b/>
          <w:sz w:val="20"/>
          <w:szCs w:val="20"/>
        </w:rPr>
        <w:t xml:space="preserve">Załącznik nr </w:t>
      </w:r>
      <w:r w:rsidR="00A373D9">
        <w:rPr>
          <w:rFonts w:ascii="Trebuchet MS" w:hAnsi="Trebuchet MS"/>
          <w:b/>
          <w:sz w:val="20"/>
          <w:szCs w:val="20"/>
        </w:rPr>
        <w:t>5</w:t>
      </w:r>
      <w:r w:rsidRPr="004D3929">
        <w:rPr>
          <w:rFonts w:ascii="Trebuchet MS" w:hAnsi="Trebuchet MS"/>
          <w:sz w:val="20"/>
          <w:szCs w:val="20"/>
        </w:rPr>
        <w:t xml:space="preserve"> do postępowania wraz z informacją dotyczącą przedmiotu postępowania, w związku </w:t>
      </w:r>
      <w:r w:rsidRPr="004D3929">
        <w:rPr>
          <w:rFonts w:ascii="Trebuchet MS" w:hAnsi="Trebuchet MS"/>
          <w:sz w:val="20"/>
          <w:szCs w:val="20"/>
        </w:rPr>
        <w:br/>
        <w:t>z którym Zamawiający otrzymał przedmiotowe dane, a tym samym wypełnił w imieniu Zamawiającego obowiązki informacyjne przewidziane w art. 14 RODO* wobec osób fizycznych, których dane osobowe udostępnił Zamawiającemu w związku z  ubieganiem się o ud</w:t>
      </w:r>
      <w:r w:rsidR="00B97184" w:rsidRPr="004D3929">
        <w:rPr>
          <w:rFonts w:ascii="Trebuchet MS" w:hAnsi="Trebuchet MS"/>
          <w:sz w:val="20"/>
          <w:szCs w:val="20"/>
        </w:rPr>
        <w:t>zielenie niniejszego zamówienia;</w:t>
      </w:r>
    </w:p>
    <w:p w:rsidR="004F63D4" w:rsidRPr="004D3929" w:rsidRDefault="004F63D4" w:rsidP="00FD512D">
      <w:pPr>
        <w:pStyle w:val="Akapitzlist"/>
        <w:numPr>
          <w:ilvl w:val="0"/>
          <w:numId w:val="29"/>
        </w:numPr>
        <w:tabs>
          <w:tab w:val="left" w:pos="0"/>
        </w:tabs>
        <w:suppressAutoHyphens/>
        <w:spacing w:line="276" w:lineRule="auto"/>
        <w:jc w:val="both"/>
        <w:rPr>
          <w:rFonts w:ascii="Trebuchet MS" w:hAnsi="Trebuchet MS"/>
          <w:sz w:val="20"/>
          <w:szCs w:val="20"/>
        </w:rPr>
      </w:pPr>
      <w:r w:rsidRPr="004D3929">
        <w:rPr>
          <w:rFonts w:ascii="Trebuchet MS" w:hAnsi="Trebuchet MS"/>
          <w:sz w:val="20"/>
          <w:szCs w:val="20"/>
        </w:rPr>
        <w:t>zobowiązuje się przekaza</w:t>
      </w:r>
      <w:r w:rsidR="00A373D9">
        <w:rPr>
          <w:rFonts w:ascii="Trebuchet MS" w:hAnsi="Trebuchet MS"/>
          <w:sz w:val="20"/>
          <w:szCs w:val="20"/>
        </w:rPr>
        <w:t>ć osobom, o których mowa w pkt 4</w:t>
      </w:r>
      <w:r w:rsidRPr="004D3929">
        <w:rPr>
          <w:rFonts w:ascii="Trebuchet MS" w:hAnsi="Trebuchet MS"/>
          <w:sz w:val="20"/>
          <w:szCs w:val="20"/>
        </w:rPr>
        <w:t xml:space="preserve"> powyżej</w:t>
      </w:r>
      <w:r w:rsidR="003D3760" w:rsidRPr="004D3929">
        <w:rPr>
          <w:rFonts w:ascii="Trebuchet MS" w:hAnsi="Trebuchet MS"/>
          <w:b/>
          <w:sz w:val="20"/>
          <w:szCs w:val="20"/>
        </w:rPr>
        <w:t xml:space="preserve"> Załącznik nr </w:t>
      </w:r>
      <w:r w:rsidR="00A373D9">
        <w:rPr>
          <w:rFonts w:ascii="Trebuchet MS" w:hAnsi="Trebuchet MS"/>
          <w:b/>
          <w:sz w:val="20"/>
          <w:szCs w:val="20"/>
        </w:rPr>
        <w:t>5</w:t>
      </w:r>
      <w:r w:rsidRPr="004D3929">
        <w:rPr>
          <w:rFonts w:ascii="Trebuchet MS" w:hAnsi="Trebuchet MS"/>
          <w:sz w:val="20"/>
          <w:szCs w:val="20"/>
        </w:rPr>
        <w:t>, a tym samym wypełnić wobec nich w imieniu Zamawiającego obowiązki informacyjne przewidziane w art. 14 RODO, jeśli ich  dane osobowe zostaną przekazane Zamawiającemu na dalszych etapach przedmiotowego postępowania.</w:t>
      </w:r>
    </w:p>
    <w:p w:rsidR="004F63D4" w:rsidRPr="004D3929" w:rsidRDefault="004F63D4" w:rsidP="004F63D4">
      <w:pPr>
        <w:pStyle w:val="xmsonormal"/>
        <w:shd w:val="clear" w:color="auto" w:fill="FFFFFF"/>
        <w:spacing w:before="0" w:beforeAutospacing="0" w:after="0" w:afterAutospacing="0"/>
        <w:ind w:left="284" w:hanging="284"/>
        <w:rPr>
          <w:rFonts w:ascii="Trebuchet MS" w:hAnsi="Trebuchet MS" w:cs="Segoe UI"/>
          <w:sz w:val="20"/>
          <w:szCs w:val="20"/>
        </w:rPr>
      </w:pPr>
      <w:r w:rsidRPr="004D3929">
        <w:rPr>
          <w:rFonts w:ascii="Trebuchet MS" w:hAnsi="Trebuchet MS" w:cs="Segoe UI"/>
          <w:sz w:val="20"/>
          <w:szCs w:val="20"/>
        </w:rPr>
        <w:t> </w:t>
      </w:r>
    </w:p>
    <w:p w:rsidR="004F63D4" w:rsidRPr="004D3929" w:rsidRDefault="004F63D4" w:rsidP="004F63D4">
      <w:pPr>
        <w:rPr>
          <w:rFonts w:ascii="Trebuchet MS" w:hAnsi="Trebuchet MS"/>
          <w:sz w:val="20"/>
          <w:szCs w:val="20"/>
        </w:rPr>
      </w:pPr>
    </w:p>
    <w:p w:rsidR="004F63D4" w:rsidRPr="004D3929" w:rsidRDefault="004F63D4" w:rsidP="004F63D4">
      <w:pPr>
        <w:rPr>
          <w:rFonts w:ascii="Trebuchet MS" w:hAnsi="Trebuchet MS"/>
          <w:sz w:val="20"/>
          <w:szCs w:val="20"/>
        </w:rPr>
      </w:pPr>
    </w:p>
    <w:p w:rsidR="004F63D4" w:rsidRPr="004D3929" w:rsidRDefault="004F63D4" w:rsidP="004F63D4">
      <w:pPr>
        <w:rPr>
          <w:rFonts w:ascii="Trebuchet MS" w:hAnsi="Trebuchet MS"/>
          <w:sz w:val="20"/>
          <w:szCs w:val="20"/>
        </w:rPr>
      </w:pPr>
    </w:p>
    <w:p w:rsidR="004F63D4" w:rsidRPr="004D3929" w:rsidRDefault="004F63D4" w:rsidP="004F63D4">
      <w:pPr>
        <w:rPr>
          <w:rFonts w:ascii="Trebuchet MS" w:hAnsi="Trebuchet MS"/>
          <w:sz w:val="20"/>
          <w:szCs w:val="20"/>
        </w:rPr>
      </w:pPr>
    </w:p>
    <w:p w:rsidR="004F63D4" w:rsidRPr="004D3929" w:rsidRDefault="004F63D4" w:rsidP="004F63D4">
      <w:pPr>
        <w:rPr>
          <w:rFonts w:ascii="Trebuchet MS" w:hAnsi="Trebuchet MS"/>
          <w:sz w:val="20"/>
          <w:szCs w:val="20"/>
        </w:rPr>
      </w:pPr>
    </w:p>
    <w:p w:rsidR="004F63D4" w:rsidRPr="004D3929" w:rsidRDefault="004F63D4" w:rsidP="00A373D9">
      <w:pPr>
        <w:ind w:left="360" w:firstLine="348"/>
        <w:rPr>
          <w:rFonts w:ascii="Trebuchet MS" w:hAnsi="Trebuchet MS"/>
          <w:sz w:val="20"/>
          <w:szCs w:val="20"/>
        </w:rPr>
      </w:pPr>
      <w:r w:rsidRPr="004D3929">
        <w:rPr>
          <w:rFonts w:ascii="Trebuchet MS" w:hAnsi="Trebuchet MS"/>
          <w:sz w:val="20"/>
          <w:szCs w:val="20"/>
        </w:rPr>
        <w:t>…………………..</w:t>
      </w:r>
      <w:r w:rsidRPr="004D3929">
        <w:rPr>
          <w:rFonts w:ascii="Trebuchet MS" w:hAnsi="Trebuchet MS"/>
          <w:sz w:val="20"/>
          <w:szCs w:val="20"/>
        </w:rPr>
        <w:tab/>
      </w:r>
      <w:r w:rsidRPr="004D3929">
        <w:rPr>
          <w:rFonts w:ascii="Trebuchet MS" w:hAnsi="Trebuchet MS"/>
          <w:sz w:val="20"/>
          <w:szCs w:val="20"/>
        </w:rPr>
        <w:tab/>
      </w:r>
      <w:r w:rsidRPr="004D3929">
        <w:rPr>
          <w:rFonts w:ascii="Trebuchet MS" w:hAnsi="Trebuchet MS"/>
          <w:sz w:val="20"/>
          <w:szCs w:val="20"/>
        </w:rPr>
        <w:tab/>
      </w:r>
      <w:r w:rsidRPr="004D3929">
        <w:rPr>
          <w:rFonts w:ascii="Trebuchet MS" w:hAnsi="Trebuchet MS"/>
          <w:sz w:val="20"/>
          <w:szCs w:val="20"/>
        </w:rPr>
        <w:tab/>
      </w:r>
      <w:r w:rsidRPr="004D3929">
        <w:rPr>
          <w:rFonts w:ascii="Trebuchet MS" w:hAnsi="Trebuchet MS"/>
          <w:sz w:val="20"/>
          <w:szCs w:val="20"/>
        </w:rPr>
        <w:tab/>
      </w:r>
      <w:r w:rsidRPr="004D3929">
        <w:rPr>
          <w:rFonts w:ascii="Trebuchet MS" w:hAnsi="Trebuchet MS"/>
          <w:sz w:val="20"/>
          <w:szCs w:val="20"/>
        </w:rPr>
        <w:tab/>
      </w:r>
      <w:r w:rsidR="00A373D9">
        <w:rPr>
          <w:rFonts w:ascii="Trebuchet MS" w:hAnsi="Trebuchet MS"/>
          <w:sz w:val="20"/>
          <w:szCs w:val="20"/>
        </w:rPr>
        <w:tab/>
      </w:r>
      <w:r w:rsidRPr="004D3929">
        <w:rPr>
          <w:rFonts w:ascii="Trebuchet MS" w:hAnsi="Trebuchet MS"/>
          <w:sz w:val="20"/>
          <w:szCs w:val="20"/>
        </w:rPr>
        <w:t>…………………………………</w:t>
      </w:r>
    </w:p>
    <w:p w:rsidR="004F63D4" w:rsidRPr="00A373D9" w:rsidRDefault="004F63D4" w:rsidP="00A373D9">
      <w:pPr>
        <w:jc w:val="center"/>
        <w:rPr>
          <w:rFonts w:ascii="Trebuchet MS" w:hAnsi="Trebuchet MS"/>
          <w:sz w:val="18"/>
          <w:szCs w:val="18"/>
        </w:rPr>
      </w:pPr>
      <w:r w:rsidRPr="00A373D9">
        <w:rPr>
          <w:rFonts w:ascii="Trebuchet MS" w:hAnsi="Trebuchet MS"/>
          <w:sz w:val="18"/>
          <w:szCs w:val="18"/>
        </w:rPr>
        <w:t>miejsce</w:t>
      </w:r>
      <w:r w:rsidR="00A373D9" w:rsidRPr="00A373D9">
        <w:rPr>
          <w:rFonts w:ascii="Trebuchet MS" w:hAnsi="Trebuchet MS"/>
          <w:sz w:val="18"/>
          <w:szCs w:val="18"/>
        </w:rPr>
        <w:t xml:space="preserve"> i data</w:t>
      </w:r>
      <w:r w:rsidR="00A373D9" w:rsidRPr="00A373D9">
        <w:rPr>
          <w:rFonts w:ascii="Trebuchet MS" w:hAnsi="Trebuchet MS"/>
          <w:sz w:val="18"/>
          <w:szCs w:val="18"/>
        </w:rPr>
        <w:tab/>
      </w:r>
      <w:r w:rsidR="00A373D9" w:rsidRPr="00A373D9">
        <w:rPr>
          <w:rFonts w:ascii="Trebuchet MS" w:hAnsi="Trebuchet MS"/>
          <w:sz w:val="18"/>
          <w:szCs w:val="18"/>
        </w:rPr>
        <w:tab/>
      </w:r>
      <w:r w:rsidR="00A373D9" w:rsidRPr="00A373D9">
        <w:rPr>
          <w:rFonts w:ascii="Trebuchet MS" w:hAnsi="Trebuchet MS"/>
          <w:sz w:val="18"/>
          <w:szCs w:val="18"/>
        </w:rPr>
        <w:tab/>
      </w:r>
      <w:r w:rsidR="00A373D9" w:rsidRPr="00A373D9">
        <w:rPr>
          <w:rFonts w:ascii="Trebuchet MS" w:hAnsi="Trebuchet MS"/>
          <w:sz w:val="18"/>
          <w:szCs w:val="18"/>
        </w:rPr>
        <w:tab/>
      </w:r>
      <w:r w:rsidR="00A373D9" w:rsidRPr="00A373D9">
        <w:rPr>
          <w:rFonts w:ascii="Trebuchet MS" w:hAnsi="Trebuchet MS"/>
          <w:sz w:val="18"/>
          <w:szCs w:val="18"/>
        </w:rPr>
        <w:tab/>
      </w:r>
      <w:r w:rsidR="00A373D9" w:rsidRPr="00A373D9">
        <w:rPr>
          <w:rFonts w:ascii="Trebuchet MS" w:hAnsi="Trebuchet MS"/>
          <w:sz w:val="18"/>
          <w:szCs w:val="18"/>
        </w:rPr>
        <w:tab/>
      </w:r>
      <w:r w:rsidR="00A373D9" w:rsidRPr="00A373D9">
        <w:rPr>
          <w:rFonts w:ascii="Trebuchet MS" w:hAnsi="Trebuchet MS"/>
          <w:sz w:val="18"/>
          <w:szCs w:val="18"/>
        </w:rPr>
        <w:tab/>
        <w:t xml:space="preserve">podpis i pieczęć </w:t>
      </w:r>
      <w:r w:rsidRPr="00A373D9">
        <w:rPr>
          <w:rFonts w:ascii="Trebuchet MS" w:hAnsi="Trebuchet MS"/>
          <w:sz w:val="18"/>
          <w:szCs w:val="18"/>
        </w:rPr>
        <w:t>osoby upoważnionej</w:t>
      </w:r>
    </w:p>
    <w:p w:rsidR="004F63D4" w:rsidRPr="00A373D9" w:rsidRDefault="004F63D4" w:rsidP="004F63D4">
      <w:pPr>
        <w:ind w:left="360"/>
        <w:jc w:val="both"/>
        <w:rPr>
          <w:rFonts w:ascii="Trebuchet MS" w:hAnsi="Trebuchet MS"/>
          <w:sz w:val="18"/>
          <w:szCs w:val="18"/>
        </w:rPr>
      </w:pPr>
    </w:p>
    <w:p w:rsidR="004F63D4" w:rsidRPr="004D3929" w:rsidRDefault="004F63D4" w:rsidP="004F63D4">
      <w:pPr>
        <w:jc w:val="both"/>
        <w:rPr>
          <w:rStyle w:val="Uwydatnienie"/>
          <w:rFonts w:ascii="Trebuchet MS" w:hAnsi="Trebuchet MS"/>
          <w:sz w:val="20"/>
          <w:szCs w:val="20"/>
        </w:rPr>
      </w:pPr>
    </w:p>
    <w:p w:rsidR="004F63D4" w:rsidRPr="004D3929" w:rsidRDefault="004F63D4" w:rsidP="004F63D4">
      <w:pPr>
        <w:jc w:val="both"/>
        <w:rPr>
          <w:rStyle w:val="Uwydatnienie"/>
          <w:rFonts w:ascii="Trebuchet MS" w:hAnsi="Trebuchet MS"/>
          <w:sz w:val="20"/>
          <w:szCs w:val="20"/>
        </w:rPr>
      </w:pPr>
    </w:p>
    <w:p w:rsidR="004F63D4" w:rsidRPr="004D3929" w:rsidRDefault="004F63D4" w:rsidP="004F63D4">
      <w:pPr>
        <w:jc w:val="both"/>
        <w:rPr>
          <w:rStyle w:val="Uwydatnienie"/>
          <w:rFonts w:ascii="Trebuchet MS" w:hAnsi="Trebuchet MS"/>
          <w:sz w:val="20"/>
          <w:szCs w:val="20"/>
        </w:rPr>
      </w:pPr>
    </w:p>
    <w:p w:rsidR="00796702" w:rsidRPr="004D3929" w:rsidRDefault="00796702" w:rsidP="004F63D4">
      <w:pPr>
        <w:jc w:val="both"/>
        <w:rPr>
          <w:rStyle w:val="Uwydatnienie"/>
          <w:rFonts w:ascii="Trebuchet MS" w:hAnsi="Trebuchet MS"/>
          <w:sz w:val="20"/>
          <w:szCs w:val="20"/>
        </w:rPr>
      </w:pPr>
    </w:p>
    <w:p w:rsidR="00796702" w:rsidRPr="004D3929" w:rsidRDefault="00796702" w:rsidP="004F63D4">
      <w:pPr>
        <w:jc w:val="both"/>
        <w:rPr>
          <w:rStyle w:val="Uwydatnienie"/>
          <w:rFonts w:ascii="Trebuchet MS" w:hAnsi="Trebuchet MS"/>
          <w:sz w:val="20"/>
          <w:szCs w:val="20"/>
        </w:rPr>
      </w:pPr>
    </w:p>
    <w:p w:rsidR="004F63D4" w:rsidRPr="00A373D9" w:rsidRDefault="004F63D4" w:rsidP="004F63D4">
      <w:pPr>
        <w:jc w:val="both"/>
        <w:rPr>
          <w:rStyle w:val="Uwydatnienie"/>
          <w:rFonts w:ascii="Trebuchet MS" w:hAnsi="Trebuchet MS"/>
          <w:i w:val="0"/>
          <w:sz w:val="18"/>
          <w:szCs w:val="18"/>
        </w:rPr>
      </w:pPr>
      <w:r w:rsidRPr="00A373D9">
        <w:rPr>
          <w:rStyle w:val="Uwydatnienie"/>
          <w:rFonts w:ascii="Trebuchet MS" w:hAnsi="Trebuchet MS"/>
          <w:i w:val="0"/>
          <w:sz w:val="18"/>
          <w:szCs w:val="18"/>
        </w:rPr>
        <w:t xml:space="preserve">*RODO - Rozporządzenie Parlamentu Europejskiego i Rady (UE) 2016/679 z dnia 27 kwietnia 2016 r. </w:t>
      </w:r>
      <w:r w:rsidR="00B87E12" w:rsidRPr="00A373D9">
        <w:rPr>
          <w:rStyle w:val="Uwydatnienie"/>
          <w:rFonts w:ascii="Trebuchet MS" w:hAnsi="Trebuchet MS"/>
          <w:i w:val="0"/>
          <w:sz w:val="18"/>
          <w:szCs w:val="18"/>
        </w:rPr>
        <w:br/>
      </w:r>
      <w:r w:rsidRPr="00A373D9">
        <w:rPr>
          <w:rStyle w:val="Uwydatnienie"/>
          <w:rFonts w:ascii="Trebuchet MS" w:hAnsi="Trebuchet MS"/>
          <w:i w:val="0"/>
          <w:sz w:val="18"/>
          <w:szCs w:val="18"/>
        </w:rPr>
        <w:t>w sprawie ochrony osób fizycznych w związku z przetwarzaniem danych osobowych i w sprawie swobodnego przepływu takich danych oraz uchylenia dyrektywy 95/46/WE</w:t>
      </w:r>
    </w:p>
    <w:p w:rsidR="00DD4A20" w:rsidRPr="004D3929" w:rsidRDefault="00DD4A20">
      <w:pPr>
        <w:tabs>
          <w:tab w:val="left" w:pos="8080"/>
        </w:tabs>
        <w:jc w:val="right"/>
        <w:rPr>
          <w:rFonts w:ascii="Trebuchet MS" w:hAnsi="Trebuchet MS"/>
          <w:b/>
          <w:sz w:val="20"/>
          <w:szCs w:val="20"/>
        </w:rPr>
      </w:pPr>
    </w:p>
    <w:p w:rsidR="004F63D4" w:rsidRPr="004D3929" w:rsidRDefault="004F63D4">
      <w:pPr>
        <w:tabs>
          <w:tab w:val="left" w:pos="8080"/>
        </w:tabs>
        <w:jc w:val="right"/>
        <w:rPr>
          <w:rFonts w:ascii="Trebuchet MS" w:hAnsi="Trebuchet MS"/>
          <w:b/>
          <w:sz w:val="20"/>
          <w:szCs w:val="20"/>
        </w:rPr>
      </w:pPr>
    </w:p>
    <w:p w:rsidR="004F63D4" w:rsidRPr="004D3929" w:rsidRDefault="004F63D4" w:rsidP="00D86925">
      <w:pPr>
        <w:tabs>
          <w:tab w:val="left" w:pos="8080"/>
        </w:tabs>
        <w:rPr>
          <w:rFonts w:ascii="Trebuchet MS" w:hAnsi="Trebuchet MS"/>
          <w:b/>
          <w:sz w:val="20"/>
          <w:szCs w:val="20"/>
        </w:rPr>
      </w:pPr>
    </w:p>
    <w:p w:rsidR="00D86925" w:rsidRPr="004D3929" w:rsidRDefault="00D86925" w:rsidP="00A34576">
      <w:pPr>
        <w:tabs>
          <w:tab w:val="left" w:pos="8080"/>
        </w:tabs>
        <w:rPr>
          <w:rFonts w:ascii="Trebuchet MS" w:hAnsi="Trebuchet MS"/>
          <w:b/>
          <w:sz w:val="20"/>
          <w:szCs w:val="20"/>
        </w:rPr>
      </w:pPr>
    </w:p>
    <w:p w:rsidR="00A373D9" w:rsidRDefault="00A373D9">
      <w:pPr>
        <w:tabs>
          <w:tab w:val="left" w:pos="8080"/>
        </w:tabs>
        <w:jc w:val="right"/>
        <w:rPr>
          <w:rFonts w:ascii="Trebuchet MS" w:hAnsi="Trebuchet MS"/>
          <w:b/>
          <w:sz w:val="20"/>
          <w:szCs w:val="20"/>
        </w:rPr>
      </w:pPr>
    </w:p>
    <w:p w:rsidR="00A373D9" w:rsidRDefault="00A373D9">
      <w:pPr>
        <w:tabs>
          <w:tab w:val="left" w:pos="8080"/>
        </w:tabs>
        <w:jc w:val="right"/>
        <w:rPr>
          <w:rFonts w:ascii="Trebuchet MS" w:hAnsi="Trebuchet MS"/>
          <w:b/>
          <w:sz w:val="20"/>
          <w:szCs w:val="20"/>
        </w:rPr>
      </w:pPr>
    </w:p>
    <w:p w:rsidR="00A373D9" w:rsidRDefault="00A373D9">
      <w:pPr>
        <w:tabs>
          <w:tab w:val="left" w:pos="8080"/>
        </w:tabs>
        <w:jc w:val="right"/>
        <w:rPr>
          <w:rFonts w:ascii="Trebuchet MS" w:hAnsi="Trebuchet MS"/>
          <w:b/>
          <w:sz w:val="20"/>
          <w:szCs w:val="20"/>
        </w:rPr>
      </w:pPr>
    </w:p>
    <w:p w:rsidR="00A373D9" w:rsidRDefault="00A373D9">
      <w:pPr>
        <w:tabs>
          <w:tab w:val="left" w:pos="8080"/>
        </w:tabs>
        <w:jc w:val="right"/>
        <w:rPr>
          <w:rFonts w:ascii="Trebuchet MS" w:hAnsi="Trebuchet MS"/>
          <w:b/>
          <w:sz w:val="20"/>
          <w:szCs w:val="20"/>
        </w:rPr>
      </w:pPr>
    </w:p>
    <w:p w:rsidR="00A373D9" w:rsidRDefault="00A373D9">
      <w:pPr>
        <w:tabs>
          <w:tab w:val="left" w:pos="8080"/>
        </w:tabs>
        <w:jc w:val="right"/>
        <w:rPr>
          <w:rFonts w:ascii="Trebuchet MS" w:hAnsi="Trebuchet MS"/>
          <w:b/>
          <w:sz w:val="20"/>
          <w:szCs w:val="20"/>
        </w:rPr>
      </w:pPr>
    </w:p>
    <w:p w:rsidR="008D2743" w:rsidRPr="004D3929" w:rsidRDefault="008D2743">
      <w:pPr>
        <w:tabs>
          <w:tab w:val="left" w:pos="8080"/>
        </w:tabs>
        <w:jc w:val="right"/>
        <w:rPr>
          <w:rFonts w:ascii="Trebuchet MS" w:hAnsi="Trebuchet MS"/>
          <w:sz w:val="20"/>
          <w:szCs w:val="20"/>
        </w:rPr>
      </w:pPr>
      <w:r w:rsidRPr="004D3929">
        <w:rPr>
          <w:rFonts w:ascii="Trebuchet MS" w:hAnsi="Trebuchet MS"/>
          <w:b/>
          <w:sz w:val="20"/>
          <w:szCs w:val="20"/>
        </w:rPr>
        <w:lastRenderedPageBreak/>
        <w:t xml:space="preserve">ZAŁĄCZNIK NR </w:t>
      </w:r>
      <w:r w:rsidR="00A373D9">
        <w:rPr>
          <w:rFonts w:ascii="Trebuchet MS" w:hAnsi="Trebuchet MS"/>
          <w:b/>
          <w:sz w:val="20"/>
          <w:szCs w:val="20"/>
        </w:rPr>
        <w:t>4</w:t>
      </w:r>
    </w:p>
    <w:p w:rsidR="008D2743" w:rsidRPr="004D3929" w:rsidRDefault="008D2743">
      <w:pPr>
        <w:jc w:val="center"/>
        <w:rPr>
          <w:rFonts w:ascii="Trebuchet MS" w:hAnsi="Trebuchet MS"/>
          <w:sz w:val="20"/>
          <w:szCs w:val="20"/>
        </w:rPr>
      </w:pPr>
    </w:p>
    <w:p w:rsidR="008D2743" w:rsidRPr="004D3929" w:rsidRDefault="008D2743" w:rsidP="00CE5F17">
      <w:pPr>
        <w:pStyle w:val="Nagwek1"/>
      </w:pPr>
      <w:r w:rsidRPr="004D3929">
        <w:t xml:space="preserve">WYKAZ WYKONANYCH </w:t>
      </w:r>
      <w:r w:rsidR="006204B0" w:rsidRPr="004D3929">
        <w:t>DOSTAW</w:t>
      </w:r>
    </w:p>
    <w:p w:rsidR="008D2743" w:rsidRPr="004D3929" w:rsidRDefault="008D2743">
      <w:pPr>
        <w:rPr>
          <w:rFonts w:ascii="Trebuchet MS" w:hAnsi="Trebuchet MS"/>
          <w:sz w:val="20"/>
          <w:szCs w:val="20"/>
        </w:rPr>
      </w:pPr>
    </w:p>
    <w:p w:rsidR="008D2743" w:rsidRPr="004D3929" w:rsidRDefault="008D2743" w:rsidP="007F4677">
      <w:pPr>
        <w:jc w:val="both"/>
        <w:rPr>
          <w:rFonts w:ascii="Trebuchet MS" w:hAnsi="Trebuchet MS"/>
          <w:b/>
          <w:sz w:val="20"/>
          <w:szCs w:val="20"/>
        </w:rPr>
      </w:pPr>
      <w:r w:rsidRPr="004D3929">
        <w:rPr>
          <w:rFonts w:ascii="Trebuchet MS" w:hAnsi="Trebuchet MS"/>
          <w:b/>
          <w:sz w:val="20"/>
          <w:szCs w:val="20"/>
        </w:rPr>
        <w:t xml:space="preserve">Przedmiot przetargu – </w:t>
      </w:r>
      <w:r w:rsidR="006204B0" w:rsidRPr="004D3929">
        <w:rPr>
          <w:rFonts w:ascii="Trebuchet MS" w:hAnsi="Trebuchet MS"/>
          <w:b/>
          <w:sz w:val="20"/>
          <w:szCs w:val="20"/>
        </w:rPr>
        <w:t>Dostawa elektrycznych materiałów eksploatacyjnych</w:t>
      </w:r>
      <w:r w:rsidRPr="004D3929">
        <w:rPr>
          <w:rFonts w:ascii="Trebuchet MS" w:hAnsi="Trebuchet MS"/>
          <w:sz w:val="20"/>
          <w:szCs w:val="20"/>
        </w:rPr>
        <w:tab/>
      </w:r>
    </w:p>
    <w:p w:rsidR="006204B0" w:rsidRPr="004D3929" w:rsidRDefault="006204B0">
      <w:pPr>
        <w:rPr>
          <w:rFonts w:ascii="Trebuchet MS" w:hAnsi="Trebuchet MS"/>
          <w:b/>
          <w:sz w:val="20"/>
          <w:szCs w:val="20"/>
        </w:rPr>
      </w:pPr>
    </w:p>
    <w:p w:rsidR="008D2743" w:rsidRPr="004D3929" w:rsidRDefault="008D2743">
      <w:pPr>
        <w:rPr>
          <w:rFonts w:ascii="Trebuchet MS" w:hAnsi="Trebuchet MS"/>
          <w:sz w:val="20"/>
          <w:szCs w:val="20"/>
        </w:rPr>
      </w:pPr>
      <w:r w:rsidRPr="004D3929">
        <w:rPr>
          <w:rFonts w:ascii="Trebuchet MS" w:hAnsi="Trebuchet MS"/>
          <w:b/>
          <w:sz w:val="20"/>
          <w:szCs w:val="20"/>
        </w:rPr>
        <w:t xml:space="preserve">Zamawiający – </w:t>
      </w:r>
      <w:r w:rsidRPr="004D3929">
        <w:rPr>
          <w:rFonts w:ascii="Trebuchet MS" w:hAnsi="Trebuchet MS"/>
          <w:sz w:val="20"/>
          <w:szCs w:val="20"/>
        </w:rPr>
        <w:t xml:space="preserve">Przedsiębiorstwo Wodociągów i Kanalizacji Spółka z o.o. w Rudzie Śląskiej </w:t>
      </w:r>
    </w:p>
    <w:p w:rsidR="008D2743" w:rsidRPr="004D3929" w:rsidRDefault="008D2743">
      <w:pPr>
        <w:ind w:left="1416"/>
        <w:rPr>
          <w:rFonts w:ascii="Trebuchet MS" w:hAnsi="Trebuchet MS"/>
          <w:sz w:val="20"/>
          <w:szCs w:val="20"/>
        </w:rPr>
      </w:pPr>
      <w:r w:rsidRPr="004D3929">
        <w:rPr>
          <w:rFonts w:ascii="Trebuchet MS" w:hAnsi="Trebuchet MS"/>
          <w:sz w:val="20"/>
          <w:szCs w:val="20"/>
        </w:rPr>
        <w:t xml:space="preserve">    ul. Pokoju 13, 41-709 Ruda Śląska</w:t>
      </w:r>
    </w:p>
    <w:p w:rsidR="008D2743" w:rsidRPr="004D3929" w:rsidRDefault="008D2743">
      <w:pPr>
        <w:ind w:left="1416"/>
        <w:rPr>
          <w:rFonts w:ascii="Trebuchet MS" w:hAnsi="Trebuchet MS"/>
          <w:sz w:val="20"/>
          <w:szCs w:val="20"/>
        </w:rPr>
      </w:pPr>
    </w:p>
    <w:p w:rsidR="008D2743" w:rsidRPr="004D3929" w:rsidRDefault="008D2743">
      <w:pPr>
        <w:rPr>
          <w:rFonts w:ascii="Trebuchet MS" w:hAnsi="Trebuchet MS"/>
          <w:sz w:val="20"/>
          <w:szCs w:val="20"/>
        </w:rPr>
      </w:pPr>
      <w:r w:rsidRPr="004D3929">
        <w:rPr>
          <w:rFonts w:ascii="Trebuchet MS" w:hAnsi="Trebuchet MS"/>
          <w:b/>
          <w:sz w:val="20"/>
          <w:szCs w:val="20"/>
        </w:rPr>
        <w:t xml:space="preserve">Wykonawca – </w:t>
      </w:r>
      <w:r w:rsidRPr="004D3929">
        <w:rPr>
          <w:rFonts w:ascii="Trebuchet MS" w:hAnsi="Trebuchet MS"/>
          <w:sz w:val="20"/>
          <w:szCs w:val="20"/>
        </w:rPr>
        <w:t>( nazwa i adres ) …………………………………………………………………………</w:t>
      </w:r>
    </w:p>
    <w:p w:rsidR="008D2743" w:rsidRPr="004D3929" w:rsidRDefault="008D2743">
      <w:pPr>
        <w:rPr>
          <w:rFonts w:ascii="Trebuchet MS" w:hAnsi="Trebuchet MS"/>
          <w:sz w:val="20"/>
          <w:szCs w:val="20"/>
        </w:rPr>
      </w:pPr>
    </w:p>
    <w:p w:rsidR="008D2743" w:rsidRPr="004D3929" w:rsidRDefault="008D2743">
      <w:pPr>
        <w:rPr>
          <w:rFonts w:ascii="Trebuchet MS" w:hAnsi="Trebuchet MS"/>
          <w:sz w:val="20"/>
          <w:szCs w:val="20"/>
        </w:rPr>
      </w:pPr>
      <w:r w:rsidRPr="004D3929">
        <w:rPr>
          <w:rFonts w:ascii="Trebuchet MS" w:hAnsi="Trebuchet MS"/>
          <w:sz w:val="20"/>
          <w:szCs w:val="20"/>
        </w:rPr>
        <w:t>…………………………………………………………………………………………………….</w:t>
      </w:r>
    </w:p>
    <w:p w:rsidR="008D2743" w:rsidRPr="004D3929" w:rsidRDefault="008D2743">
      <w:pPr>
        <w:rPr>
          <w:rFonts w:ascii="Trebuchet MS" w:hAnsi="Trebuchet MS"/>
          <w:sz w:val="20"/>
          <w:szCs w:val="20"/>
        </w:rPr>
      </w:pPr>
    </w:p>
    <w:tbl>
      <w:tblPr>
        <w:tblW w:w="98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6"/>
        <w:gridCol w:w="3747"/>
        <w:gridCol w:w="2685"/>
        <w:gridCol w:w="1252"/>
        <w:gridCol w:w="1546"/>
      </w:tblGrid>
      <w:tr w:rsidR="006204B0" w:rsidRPr="004D3929" w:rsidTr="00C06CAC">
        <w:tc>
          <w:tcPr>
            <w:tcW w:w="596" w:type="dxa"/>
            <w:shd w:val="clear" w:color="auto" w:fill="auto"/>
          </w:tcPr>
          <w:p w:rsidR="006204B0" w:rsidRPr="004D3929" w:rsidRDefault="006204B0" w:rsidP="006204B0">
            <w:pPr>
              <w:suppressAutoHyphens w:val="0"/>
              <w:rPr>
                <w:rFonts w:ascii="Trebuchet MS" w:hAnsi="Trebuchet MS"/>
                <w:b/>
                <w:sz w:val="20"/>
                <w:szCs w:val="20"/>
                <w:lang w:eastAsia="pl-PL"/>
              </w:rPr>
            </w:pPr>
            <w:r w:rsidRPr="004D3929">
              <w:rPr>
                <w:rFonts w:ascii="Trebuchet MS" w:hAnsi="Trebuchet MS"/>
                <w:b/>
                <w:sz w:val="20"/>
                <w:szCs w:val="20"/>
                <w:lang w:eastAsia="pl-PL"/>
              </w:rPr>
              <w:t>L.p.</w:t>
            </w:r>
          </w:p>
        </w:tc>
        <w:tc>
          <w:tcPr>
            <w:tcW w:w="3747" w:type="dxa"/>
            <w:shd w:val="clear" w:color="auto" w:fill="auto"/>
          </w:tcPr>
          <w:p w:rsidR="006204B0" w:rsidRPr="004D3929" w:rsidRDefault="006204B0" w:rsidP="006204B0">
            <w:pPr>
              <w:suppressAutoHyphens w:val="0"/>
              <w:rPr>
                <w:rFonts w:ascii="Trebuchet MS" w:hAnsi="Trebuchet MS"/>
                <w:b/>
                <w:sz w:val="20"/>
                <w:szCs w:val="20"/>
                <w:lang w:eastAsia="pl-PL"/>
              </w:rPr>
            </w:pPr>
            <w:r w:rsidRPr="004D3929">
              <w:rPr>
                <w:rFonts w:ascii="Trebuchet MS" w:hAnsi="Trebuchet MS"/>
                <w:b/>
                <w:sz w:val="20"/>
                <w:szCs w:val="20"/>
                <w:lang w:eastAsia="pl-PL"/>
              </w:rPr>
              <w:t>Zakres zamówienia</w:t>
            </w:r>
          </w:p>
          <w:p w:rsidR="006204B0" w:rsidRPr="004D3929" w:rsidRDefault="006204B0" w:rsidP="006204B0">
            <w:pPr>
              <w:suppressAutoHyphens w:val="0"/>
              <w:rPr>
                <w:rFonts w:ascii="Trebuchet MS" w:hAnsi="Trebuchet MS"/>
                <w:b/>
                <w:sz w:val="20"/>
                <w:szCs w:val="20"/>
                <w:lang w:eastAsia="pl-PL"/>
              </w:rPr>
            </w:pPr>
            <w:r w:rsidRPr="004D3929">
              <w:rPr>
                <w:rFonts w:ascii="Trebuchet MS" w:hAnsi="Trebuchet MS"/>
                <w:sz w:val="20"/>
                <w:szCs w:val="20"/>
                <w:lang w:eastAsia="pl-PL"/>
              </w:rPr>
              <w:t>podać należy informacje, z których wynika, że Wykonawca spełnia warunki określone w §5 ust.3 Specyfikacji</w:t>
            </w:r>
          </w:p>
        </w:tc>
        <w:tc>
          <w:tcPr>
            <w:tcW w:w="2685" w:type="dxa"/>
            <w:shd w:val="clear" w:color="auto" w:fill="auto"/>
          </w:tcPr>
          <w:p w:rsidR="006204B0" w:rsidRPr="004D3929" w:rsidRDefault="006204B0" w:rsidP="006204B0">
            <w:pPr>
              <w:suppressAutoHyphens w:val="0"/>
              <w:rPr>
                <w:rFonts w:ascii="Trebuchet MS" w:hAnsi="Trebuchet MS"/>
                <w:b/>
                <w:sz w:val="20"/>
                <w:szCs w:val="20"/>
                <w:lang w:eastAsia="pl-PL"/>
              </w:rPr>
            </w:pPr>
            <w:r w:rsidRPr="004D3929">
              <w:rPr>
                <w:rFonts w:ascii="Trebuchet MS" w:hAnsi="Trebuchet MS"/>
                <w:b/>
                <w:sz w:val="20"/>
                <w:szCs w:val="20"/>
                <w:lang w:eastAsia="pl-PL"/>
              </w:rPr>
              <w:t>Odbiorca</w:t>
            </w:r>
          </w:p>
        </w:tc>
        <w:tc>
          <w:tcPr>
            <w:tcW w:w="1252" w:type="dxa"/>
            <w:shd w:val="clear" w:color="auto" w:fill="auto"/>
          </w:tcPr>
          <w:p w:rsidR="006204B0" w:rsidRPr="004D3929" w:rsidRDefault="006204B0" w:rsidP="006204B0">
            <w:pPr>
              <w:suppressAutoHyphens w:val="0"/>
              <w:rPr>
                <w:rFonts w:ascii="Trebuchet MS" w:hAnsi="Trebuchet MS"/>
                <w:b/>
                <w:sz w:val="20"/>
                <w:szCs w:val="20"/>
                <w:lang w:eastAsia="pl-PL"/>
              </w:rPr>
            </w:pPr>
            <w:r w:rsidRPr="004D3929">
              <w:rPr>
                <w:rFonts w:ascii="Trebuchet MS" w:hAnsi="Trebuchet MS"/>
                <w:b/>
                <w:sz w:val="20"/>
                <w:szCs w:val="20"/>
                <w:lang w:eastAsia="pl-PL"/>
              </w:rPr>
              <w:t>Data wykonania</w:t>
            </w:r>
          </w:p>
        </w:tc>
        <w:tc>
          <w:tcPr>
            <w:tcW w:w="1546" w:type="dxa"/>
            <w:shd w:val="clear" w:color="auto" w:fill="auto"/>
          </w:tcPr>
          <w:p w:rsidR="006204B0" w:rsidRPr="004D3929" w:rsidRDefault="006204B0" w:rsidP="006204B0">
            <w:pPr>
              <w:suppressAutoHyphens w:val="0"/>
              <w:rPr>
                <w:rFonts w:ascii="Trebuchet MS" w:hAnsi="Trebuchet MS"/>
                <w:b/>
                <w:sz w:val="20"/>
                <w:szCs w:val="20"/>
                <w:lang w:eastAsia="pl-PL"/>
              </w:rPr>
            </w:pPr>
            <w:r w:rsidRPr="004D3929">
              <w:rPr>
                <w:rFonts w:ascii="Trebuchet MS" w:hAnsi="Trebuchet MS"/>
                <w:b/>
                <w:sz w:val="20"/>
                <w:szCs w:val="20"/>
                <w:lang w:eastAsia="pl-PL"/>
              </w:rPr>
              <w:t>wartość dostaw</w:t>
            </w:r>
          </w:p>
        </w:tc>
      </w:tr>
      <w:tr w:rsidR="006204B0" w:rsidRPr="004D3929" w:rsidTr="00C06CAC">
        <w:tc>
          <w:tcPr>
            <w:tcW w:w="596" w:type="dxa"/>
            <w:shd w:val="clear" w:color="auto" w:fill="auto"/>
          </w:tcPr>
          <w:p w:rsidR="006204B0" w:rsidRPr="004D3929" w:rsidRDefault="006204B0" w:rsidP="006204B0">
            <w:pPr>
              <w:suppressAutoHyphens w:val="0"/>
              <w:rPr>
                <w:rFonts w:ascii="Trebuchet MS" w:hAnsi="Trebuchet MS"/>
                <w:sz w:val="20"/>
                <w:szCs w:val="20"/>
                <w:lang w:eastAsia="pl-PL"/>
              </w:rPr>
            </w:pPr>
          </w:p>
          <w:p w:rsidR="006204B0" w:rsidRPr="004D3929" w:rsidRDefault="006204B0" w:rsidP="006204B0">
            <w:pPr>
              <w:suppressAutoHyphens w:val="0"/>
              <w:rPr>
                <w:rFonts w:ascii="Trebuchet MS" w:hAnsi="Trebuchet MS"/>
                <w:sz w:val="20"/>
                <w:szCs w:val="20"/>
                <w:lang w:eastAsia="pl-PL"/>
              </w:rPr>
            </w:pPr>
          </w:p>
          <w:p w:rsidR="006204B0" w:rsidRPr="004D3929" w:rsidRDefault="006204B0" w:rsidP="006204B0">
            <w:pPr>
              <w:suppressAutoHyphens w:val="0"/>
              <w:rPr>
                <w:rFonts w:ascii="Trebuchet MS" w:hAnsi="Trebuchet MS"/>
                <w:sz w:val="20"/>
                <w:szCs w:val="20"/>
                <w:lang w:eastAsia="pl-PL"/>
              </w:rPr>
            </w:pPr>
          </w:p>
          <w:p w:rsidR="006204B0" w:rsidRPr="004D3929" w:rsidRDefault="006204B0" w:rsidP="006204B0">
            <w:pPr>
              <w:suppressAutoHyphens w:val="0"/>
              <w:rPr>
                <w:rFonts w:ascii="Trebuchet MS" w:hAnsi="Trebuchet MS"/>
                <w:sz w:val="20"/>
                <w:szCs w:val="20"/>
                <w:lang w:eastAsia="pl-PL"/>
              </w:rPr>
            </w:pPr>
          </w:p>
          <w:p w:rsidR="006204B0" w:rsidRPr="004D3929" w:rsidRDefault="006204B0" w:rsidP="006204B0">
            <w:pPr>
              <w:suppressAutoHyphens w:val="0"/>
              <w:rPr>
                <w:rFonts w:ascii="Trebuchet MS" w:hAnsi="Trebuchet MS"/>
                <w:sz w:val="20"/>
                <w:szCs w:val="20"/>
                <w:lang w:eastAsia="pl-PL"/>
              </w:rPr>
            </w:pPr>
          </w:p>
          <w:p w:rsidR="006204B0" w:rsidRPr="004D3929" w:rsidRDefault="006204B0" w:rsidP="006204B0">
            <w:pPr>
              <w:suppressAutoHyphens w:val="0"/>
              <w:rPr>
                <w:rFonts w:ascii="Trebuchet MS" w:hAnsi="Trebuchet MS"/>
                <w:sz w:val="20"/>
                <w:szCs w:val="20"/>
                <w:lang w:eastAsia="pl-PL"/>
              </w:rPr>
            </w:pPr>
          </w:p>
          <w:p w:rsidR="006204B0" w:rsidRPr="004D3929" w:rsidRDefault="006204B0" w:rsidP="006204B0">
            <w:pPr>
              <w:suppressAutoHyphens w:val="0"/>
              <w:rPr>
                <w:rFonts w:ascii="Trebuchet MS" w:hAnsi="Trebuchet MS"/>
                <w:sz w:val="20"/>
                <w:szCs w:val="20"/>
                <w:lang w:eastAsia="pl-PL"/>
              </w:rPr>
            </w:pPr>
          </w:p>
          <w:p w:rsidR="006204B0" w:rsidRPr="004D3929" w:rsidRDefault="006204B0" w:rsidP="006204B0">
            <w:pPr>
              <w:suppressAutoHyphens w:val="0"/>
              <w:rPr>
                <w:rFonts w:ascii="Trebuchet MS" w:hAnsi="Trebuchet MS"/>
                <w:sz w:val="20"/>
                <w:szCs w:val="20"/>
                <w:lang w:eastAsia="pl-PL"/>
              </w:rPr>
            </w:pPr>
          </w:p>
          <w:p w:rsidR="006204B0" w:rsidRPr="004D3929" w:rsidRDefault="006204B0" w:rsidP="006204B0">
            <w:pPr>
              <w:suppressAutoHyphens w:val="0"/>
              <w:rPr>
                <w:rFonts w:ascii="Trebuchet MS" w:hAnsi="Trebuchet MS"/>
                <w:sz w:val="20"/>
                <w:szCs w:val="20"/>
                <w:lang w:eastAsia="pl-PL"/>
              </w:rPr>
            </w:pPr>
          </w:p>
          <w:p w:rsidR="006204B0" w:rsidRPr="004D3929" w:rsidRDefault="006204B0" w:rsidP="006204B0">
            <w:pPr>
              <w:suppressAutoHyphens w:val="0"/>
              <w:rPr>
                <w:rFonts w:ascii="Trebuchet MS" w:hAnsi="Trebuchet MS"/>
                <w:sz w:val="20"/>
                <w:szCs w:val="20"/>
                <w:lang w:eastAsia="pl-PL"/>
              </w:rPr>
            </w:pPr>
          </w:p>
          <w:p w:rsidR="006204B0" w:rsidRPr="004D3929" w:rsidRDefault="006204B0" w:rsidP="006204B0">
            <w:pPr>
              <w:suppressAutoHyphens w:val="0"/>
              <w:rPr>
                <w:rFonts w:ascii="Trebuchet MS" w:hAnsi="Trebuchet MS"/>
                <w:sz w:val="20"/>
                <w:szCs w:val="20"/>
                <w:lang w:eastAsia="pl-PL"/>
              </w:rPr>
            </w:pPr>
          </w:p>
          <w:p w:rsidR="006204B0" w:rsidRPr="004D3929" w:rsidRDefault="006204B0" w:rsidP="006204B0">
            <w:pPr>
              <w:suppressAutoHyphens w:val="0"/>
              <w:rPr>
                <w:rFonts w:ascii="Trebuchet MS" w:hAnsi="Trebuchet MS"/>
                <w:sz w:val="20"/>
                <w:szCs w:val="20"/>
                <w:lang w:eastAsia="pl-PL"/>
              </w:rPr>
            </w:pPr>
          </w:p>
          <w:p w:rsidR="006204B0" w:rsidRPr="004D3929" w:rsidRDefault="006204B0" w:rsidP="006204B0">
            <w:pPr>
              <w:suppressAutoHyphens w:val="0"/>
              <w:rPr>
                <w:rFonts w:ascii="Trebuchet MS" w:hAnsi="Trebuchet MS"/>
                <w:sz w:val="20"/>
                <w:szCs w:val="20"/>
                <w:lang w:eastAsia="pl-PL"/>
              </w:rPr>
            </w:pPr>
          </w:p>
        </w:tc>
        <w:tc>
          <w:tcPr>
            <w:tcW w:w="3747" w:type="dxa"/>
            <w:shd w:val="clear" w:color="auto" w:fill="auto"/>
          </w:tcPr>
          <w:p w:rsidR="006204B0" w:rsidRDefault="006204B0" w:rsidP="006204B0">
            <w:pPr>
              <w:suppressAutoHyphens w:val="0"/>
              <w:rPr>
                <w:rFonts w:ascii="Trebuchet MS" w:hAnsi="Trebuchet MS"/>
                <w:sz w:val="20"/>
                <w:szCs w:val="20"/>
                <w:lang w:eastAsia="pl-PL"/>
              </w:rPr>
            </w:pPr>
          </w:p>
          <w:p w:rsidR="004E2968" w:rsidRDefault="004E2968" w:rsidP="006204B0">
            <w:pPr>
              <w:suppressAutoHyphens w:val="0"/>
              <w:rPr>
                <w:rFonts w:ascii="Trebuchet MS" w:hAnsi="Trebuchet MS"/>
                <w:sz w:val="20"/>
                <w:szCs w:val="20"/>
                <w:lang w:eastAsia="pl-PL"/>
              </w:rPr>
            </w:pPr>
          </w:p>
          <w:p w:rsidR="004E2968" w:rsidRPr="004E2968" w:rsidRDefault="004E2968" w:rsidP="006204B0">
            <w:pPr>
              <w:suppressAutoHyphens w:val="0"/>
              <w:rPr>
                <w:rFonts w:ascii="Trebuchet MS" w:hAnsi="Trebuchet MS"/>
                <w:sz w:val="20"/>
                <w:szCs w:val="20"/>
                <w:lang w:eastAsia="pl-PL"/>
              </w:rPr>
            </w:pPr>
          </w:p>
          <w:p w:rsidR="006204B0" w:rsidRPr="004D3929" w:rsidRDefault="006204B0" w:rsidP="006204B0">
            <w:pPr>
              <w:suppressAutoHyphens w:val="0"/>
              <w:rPr>
                <w:rFonts w:ascii="Trebuchet MS" w:hAnsi="Trebuchet MS"/>
                <w:sz w:val="20"/>
                <w:szCs w:val="20"/>
                <w:lang w:eastAsia="pl-PL"/>
              </w:rPr>
            </w:pPr>
          </w:p>
          <w:p w:rsidR="006204B0" w:rsidRPr="004D3929" w:rsidRDefault="006204B0" w:rsidP="006204B0">
            <w:pPr>
              <w:suppressAutoHyphens w:val="0"/>
              <w:rPr>
                <w:rFonts w:ascii="Trebuchet MS" w:hAnsi="Trebuchet MS"/>
                <w:sz w:val="20"/>
                <w:szCs w:val="20"/>
                <w:lang w:eastAsia="pl-PL"/>
              </w:rPr>
            </w:pPr>
          </w:p>
          <w:p w:rsidR="006204B0" w:rsidRPr="004D3929" w:rsidRDefault="006204B0" w:rsidP="006204B0">
            <w:pPr>
              <w:suppressAutoHyphens w:val="0"/>
              <w:rPr>
                <w:rFonts w:ascii="Trebuchet MS" w:hAnsi="Trebuchet MS"/>
                <w:sz w:val="20"/>
                <w:szCs w:val="20"/>
                <w:lang w:eastAsia="pl-PL"/>
              </w:rPr>
            </w:pPr>
          </w:p>
          <w:p w:rsidR="006204B0" w:rsidRPr="004D3929" w:rsidRDefault="006204B0" w:rsidP="006204B0">
            <w:pPr>
              <w:suppressAutoHyphens w:val="0"/>
              <w:rPr>
                <w:rFonts w:ascii="Trebuchet MS" w:hAnsi="Trebuchet MS"/>
                <w:sz w:val="20"/>
                <w:szCs w:val="20"/>
                <w:lang w:eastAsia="pl-PL"/>
              </w:rPr>
            </w:pPr>
          </w:p>
          <w:p w:rsidR="006204B0" w:rsidRPr="004D3929" w:rsidRDefault="006204B0" w:rsidP="006204B0">
            <w:pPr>
              <w:suppressAutoHyphens w:val="0"/>
              <w:rPr>
                <w:rFonts w:ascii="Trebuchet MS" w:hAnsi="Trebuchet MS"/>
                <w:sz w:val="20"/>
                <w:szCs w:val="20"/>
                <w:lang w:eastAsia="pl-PL"/>
              </w:rPr>
            </w:pPr>
          </w:p>
          <w:p w:rsidR="006204B0" w:rsidRPr="004D3929" w:rsidRDefault="006204B0" w:rsidP="006204B0">
            <w:pPr>
              <w:suppressAutoHyphens w:val="0"/>
              <w:rPr>
                <w:rFonts w:ascii="Trebuchet MS" w:hAnsi="Trebuchet MS"/>
                <w:sz w:val="20"/>
                <w:szCs w:val="20"/>
                <w:lang w:eastAsia="pl-PL"/>
              </w:rPr>
            </w:pPr>
          </w:p>
          <w:p w:rsidR="006204B0" w:rsidRPr="004D3929" w:rsidRDefault="006204B0" w:rsidP="006204B0">
            <w:pPr>
              <w:suppressAutoHyphens w:val="0"/>
              <w:rPr>
                <w:rFonts w:ascii="Trebuchet MS" w:hAnsi="Trebuchet MS"/>
                <w:sz w:val="20"/>
                <w:szCs w:val="20"/>
                <w:lang w:eastAsia="pl-PL"/>
              </w:rPr>
            </w:pPr>
          </w:p>
          <w:p w:rsidR="006204B0" w:rsidRPr="004D3929" w:rsidRDefault="006204B0" w:rsidP="006204B0">
            <w:pPr>
              <w:suppressAutoHyphens w:val="0"/>
              <w:rPr>
                <w:rFonts w:ascii="Trebuchet MS" w:hAnsi="Trebuchet MS"/>
                <w:sz w:val="20"/>
                <w:szCs w:val="20"/>
                <w:lang w:eastAsia="pl-PL"/>
              </w:rPr>
            </w:pPr>
          </w:p>
          <w:p w:rsidR="006204B0" w:rsidRPr="004D3929" w:rsidRDefault="006204B0" w:rsidP="006204B0">
            <w:pPr>
              <w:suppressAutoHyphens w:val="0"/>
              <w:rPr>
                <w:rFonts w:ascii="Trebuchet MS" w:hAnsi="Trebuchet MS"/>
                <w:sz w:val="20"/>
                <w:szCs w:val="20"/>
                <w:lang w:eastAsia="pl-PL"/>
              </w:rPr>
            </w:pPr>
          </w:p>
          <w:p w:rsidR="006204B0" w:rsidRPr="004D3929" w:rsidRDefault="006204B0" w:rsidP="006204B0">
            <w:pPr>
              <w:suppressAutoHyphens w:val="0"/>
              <w:rPr>
                <w:rFonts w:ascii="Trebuchet MS" w:hAnsi="Trebuchet MS"/>
                <w:sz w:val="20"/>
                <w:szCs w:val="20"/>
                <w:lang w:eastAsia="pl-PL"/>
              </w:rPr>
            </w:pPr>
          </w:p>
          <w:p w:rsidR="006204B0" w:rsidRPr="004D3929" w:rsidRDefault="006204B0" w:rsidP="006204B0">
            <w:pPr>
              <w:suppressAutoHyphens w:val="0"/>
              <w:rPr>
                <w:rFonts w:ascii="Trebuchet MS" w:hAnsi="Trebuchet MS"/>
                <w:sz w:val="20"/>
                <w:szCs w:val="20"/>
                <w:lang w:eastAsia="pl-PL"/>
              </w:rPr>
            </w:pPr>
          </w:p>
          <w:p w:rsidR="006204B0" w:rsidRPr="004D3929" w:rsidRDefault="006204B0" w:rsidP="006204B0">
            <w:pPr>
              <w:suppressAutoHyphens w:val="0"/>
              <w:rPr>
                <w:rFonts w:ascii="Trebuchet MS" w:hAnsi="Trebuchet MS"/>
                <w:sz w:val="20"/>
                <w:szCs w:val="20"/>
                <w:lang w:eastAsia="pl-PL"/>
              </w:rPr>
            </w:pPr>
          </w:p>
          <w:p w:rsidR="006204B0" w:rsidRPr="004D3929" w:rsidRDefault="006204B0" w:rsidP="006204B0">
            <w:pPr>
              <w:suppressAutoHyphens w:val="0"/>
              <w:rPr>
                <w:rFonts w:ascii="Trebuchet MS" w:hAnsi="Trebuchet MS"/>
                <w:sz w:val="20"/>
                <w:szCs w:val="20"/>
                <w:lang w:eastAsia="pl-PL"/>
              </w:rPr>
            </w:pPr>
          </w:p>
        </w:tc>
        <w:tc>
          <w:tcPr>
            <w:tcW w:w="2685" w:type="dxa"/>
            <w:shd w:val="clear" w:color="auto" w:fill="auto"/>
          </w:tcPr>
          <w:p w:rsidR="006204B0" w:rsidRPr="004D3929" w:rsidRDefault="006204B0" w:rsidP="006204B0">
            <w:pPr>
              <w:suppressAutoHyphens w:val="0"/>
              <w:rPr>
                <w:rFonts w:ascii="Trebuchet MS" w:hAnsi="Trebuchet MS"/>
                <w:sz w:val="20"/>
                <w:szCs w:val="20"/>
                <w:lang w:eastAsia="pl-PL"/>
              </w:rPr>
            </w:pPr>
          </w:p>
        </w:tc>
        <w:tc>
          <w:tcPr>
            <w:tcW w:w="1252" w:type="dxa"/>
            <w:shd w:val="clear" w:color="auto" w:fill="auto"/>
          </w:tcPr>
          <w:p w:rsidR="006204B0" w:rsidRPr="004D3929" w:rsidRDefault="006204B0" w:rsidP="006204B0">
            <w:pPr>
              <w:suppressAutoHyphens w:val="0"/>
              <w:rPr>
                <w:rFonts w:ascii="Trebuchet MS" w:hAnsi="Trebuchet MS"/>
                <w:sz w:val="20"/>
                <w:szCs w:val="20"/>
                <w:lang w:eastAsia="pl-PL"/>
              </w:rPr>
            </w:pPr>
          </w:p>
        </w:tc>
        <w:tc>
          <w:tcPr>
            <w:tcW w:w="1546" w:type="dxa"/>
            <w:shd w:val="clear" w:color="auto" w:fill="auto"/>
          </w:tcPr>
          <w:p w:rsidR="006204B0" w:rsidRPr="004D3929" w:rsidRDefault="006204B0" w:rsidP="006204B0">
            <w:pPr>
              <w:suppressAutoHyphens w:val="0"/>
              <w:rPr>
                <w:rFonts w:ascii="Trebuchet MS" w:hAnsi="Trebuchet MS"/>
                <w:sz w:val="20"/>
                <w:szCs w:val="20"/>
                <w:lang w:eastAsia="pl-PL"/>
              </w:rPr>
            </w:pPr>
          </w:p>
        </w:tc>
      </w:tr>
    </w:tbl>
    <w:p w:rsidR="008D2743" w:rsidRPr="004D3929" w:rsidRDefault="008D2743">
      <w:pPr>
        <w:rPr>
          <w:rFonts w:ascii="Trebuchet MS" w:hAnsi="Trebuchet MS"/>
          <w:sz w:val="20"/>
          <w:szCs w:val="20"/>
        </w:rPr>
      </w:pPr>
    </w:p>
    <w:p w:rsidR="008D2743" w:rsidRPr="004D3929" w:rsidRDefault="008D2743">
      <w:pPr>
        <w:rPr>
          <w:rFonts w:ascii="Trebuchet MS" w:hAnsi="Trebuchet MS"/>
          <w:sz w:val="20"/>
          <w:szCs w:val="20"/>
        </w:rPr>
      </w:pPr>
    </w:p>
    <w:p w:rsidR="008D2743" w:rsidRPr="004D3929" w:rsidRDefault="008D2743">
      <w:pPr>
        <w:spacing w:line="360" w:lineRule="auto"/>
        <w:rPr>
          <w:rFonts w:ascii="Trebuchet MS" w:hAnsi="Trebuchet MS"/>
          <w:b/>
          <w:sz w:val="20"/>
          <w:szCs w:val="20"/>
        </w:rPr>
      </w:pPr>
    </w:p>
    <w:p w:rsidR="00571F3F" w:rsidRPr="004D3929" w:rsidRDefault="00571F3F">
      <w:pPr>
        <w:spacing w:line="360" w:lineRule="auto"/>
        <w:rPr>
          <w:rFonts w:ascii="Trebuchet MS" w:hAnsi="Trebuchet MS"/>
          <w:i/>
          <w:sz w:val="20"/>
          <w:szCs w:val="20"/>
        </w:rPr>
      </w:pPr>
    </w:p>
    <w:p w:rsidR="008D2743" w:rsidRPr="004D3929" w:rsidRDefault="008D2743">
      <w:pPr>
        <w:spacing w:line="360" w:lineRule="auto"/>
        <w:rPr>
          <w:rFonts w:ascii="Trebuchet MS" w:hAnsi="Trebuchet MS"/>
          <w:i/>
          <w:sz w:val="20"/>
          <w:szCs w:val="20"/>
        </w:rPr>
      </w:pPr>
    </w:p>
    <w:p w:rsidR="008D2743" w:rsidRPr="004D3929" w:rsidRDefault="008D2743">
      <w:pPr>
        <w:spacing w:line="360" w:lineRule="auto"/>
        <w:rPr>
          <w:rFonts w:ascii="Trebuchet MS" w:hAnsi="Trebuchet MS"/>
          <w:i/>
          <w:sz w:val="20"/>
          <w:szCs w:val="20"/>
        </w:rPr>
      </w:pPr>
    </w:p>
    <w:p w:rsidR="008D2743" w:rsidRPr="004D3929" w:rsidRDefault="008D2743" w:rsidP="006204B0">
      <w:pPr>
        <w:ind w:left="360" w:firstLine="348"/>
        <w:rPr>
          <w:rFonts w:ascii="Trebuchet MS" w:hAnsi="Trebuchet MS"/>
          <w:sz w:val="20"/>
          <w:szCs w:val="20"/>
        </w:rPr>
      </w:pPr>
      <w:r w:rsidRPr="004D3929">
        <w:rPr>
          <w:rFonts w:ascii="Trebuchet MS" w:hAnsi="Trebuchet MS"/>
          <w:sz w:val="20"/>
          <w:szCs w:val="20"/>
        </w:rPr>
        <w:t>…………………..</w:t>
      </w:r>
      <w:r w:rsidRPr="004D3929">
        <w:rPr>
          <w:rFonts w:ascii="Trebuchet MS" w:hAnsi="Trebuchet MS"/>
          <w:sz w:val="20"/>
          <w:szCs w:val="20"/>
        </w:rPr>
        <w:tab/>
      </w:r>
      <w:r w:rsidRPr="004D3929">
        <w:rPr>
          <w:rFonts w:ascii="Trebuchet MS" w:hAnsi="Trebuchet MS"/>
          <w:sz w:val="20"/>
          <w:szCs w:val="20"/>
        </w:rPr>
        <w:tab/>
      </w:r>
      <w:r w:rsidRPr="004D3929">
        <w:rPr>
          <w:rFonts w:ascii="Trebuchet MS" w:hAnsi="Trebuchet MS"/>
          <w:sz w:val="20"/>
          <w:szCs w:val="20"/>
        </w:rPr>
        <w:tab/>
      </w:r>
      <w:r w:rsidRPr="004D3929">
        <w:rPr>
          <w:rFonts w:ascii="Trebuchet MS" w:hAnsi="Trebuchet MS"/>
          <w:sz w:val="20"/>
          <w:szCs w:val="20"/>
        </w:rPr>
        <w:tab/>
      </w:r>
      <w:r w:rsidRPr="004D3929">
        <w:rPr>
          <w:rFonts w:ascii="Trebuchet MS" w:hAnsi="Trebuchet MS"/>
          <w:sz w:val="20"/>
          <w:szCs w:val="20"/>
        </w:rPr>
        <w:tab/>
      </w:r>
      <w:r w:rsidRPr="004D3929">
        <w:rPr>
          <w:rFonts w:ascii="Trebuchet MS" w:hAnsi="Trebuchet MS"/>
          <w:sz w:val="20"/>
          <w:szCs w:val="20"/>
        </w:rPr>
        <w:tab/>
        <w:t>…………………………………</w:t>
      </w:r>
    </w:p>
    <w:p w:rsidR="008D2743" w:rsidRPr="004D3929" w:rsidRDefault="008D2743" w:rsidP="006204B0">
      <w:pPr>
        <w:ind w:left="1068"/>
        <w:rPr>
          <w:rFonts w:ascii="Trebuchet MS" w:hAnsi="Trebuchet MS"/>
          <w:b/>
          <w:sz w:val="20"/>
          <w:szCs w:val="20"/>
        </w:rPr>
      </w:pPr>
      <w:r w:rsidRPr="004D3929">
        <w:rPr>
          <w:rFonts w:ascii="Trebuchet MS" w:hAnsi="Trebuchet MS"/>
          <w:sz w:val="20"/>
          <w:szCs w:val="20"/>
        </w:rPr>
        <w:t>miejsce i data</w:t>
      </w:r>
      <w:r w:rsidRPr="004D3929">
        <w:rPr>
          <w:rFonts w:ascii="Trebuchet MS" w:hAnsi="Trebuchet MS"/>
          <w:sz w:val="20"/>
          <w:szCs w:val="20"/>
        </w:rPr>
        <w:tab/>
      </w:r>
      <w:r w:rsidRPr="004D3929">
        <w:rPr>
          <w:rFonts w:ascii="Trebuchet MS" w:hAnsi="Trebuchet MS"/>
          <w:sz w:val="20"/>
          <w:szCs w:val="20"/>
        </w:rPr>
        <w:tab/>
      </w:r>
      <w:r w:rsidRPr="004D3929">
        <w:rPr>
          <w:rFonts w:ascii="Trebuchet MS" w:hAnsi="Trebuchet MS"/>
          <w:sz w:val="20"/>
          <w:szCs w:val="20"/>
        </w:rPr>
        <w:tab/>
      </w:r>
      <w:r w:rsidRPr="004D3929">
        <w:rPr>
          <w:rFonts w:ascii="Trebuchet MS" w:hAnsi="Trebuchet MS"/>
          <w:sz w:val="20"/>
          <w:szCs w:val="20"/>
        </w:rPr>
        <w:tab/>
      </w:r>
      <w:r w:rsidRPr="004D3929">
        <w:rPr>
          <w:rFonts w:ascii="Trebuchet MS" w:hAnsi="Trebuchet MS"/>
          <w:sz w:val="20"/>
          <w:szCs w:val="20"/>
        </w:rPr>
        <w:tab/>
      </w:r>
      <w:r w:rsidRPr="004D3929">
        <w:rPr>
          <w:rFonts w:ascii="Trebuchet MS" w:hAnsi="Trebuchet MS"/>
          <w:sz w:val="20"/>
          <w:szCs w:val="20"/>
        </w:rPr>
        <w:tab/>
        <w:t>podpis i pieczęć osoby upoważnionej</w:t>
      </w:r>
    </w:p>
    <w:p w:rsidR="008D2743" w:rsidRPr="004D3929" w:rsidRDefault="008D2743">
      <w:pPr>
        <w:jc w:val="center"/>
        <w:rPr>
          <w:rFonts w:ascii="Trebuchet MS" w:hAnsi="Trebuchet MS"/>
          <w:b/>
          <w:sz w:val="20"/>
          <w:szCs w:val="20"/>
        </w:rPr>
      </w:pPr>
    </w:p>
    <w:p w:rsidR="008D2743" w:rsidRPr="004D3929" w:rsidRDefault="008D2743">
      <w:pPr>
        <w:rPr>
          <w:rFonts w:ascii="Trebuchet MS" w:hAnsi="Trebuchet MS"/>
          <w:b/>
          <w:sz w:val="20"/>
          <w:szCs w:val="20"/>
        </w:rPr>
      </w:pPr>
    </w:p>
    <w:p w:rsidR="008D2743" w:rsidRPr="004D3929" w:rsidRDefault="008D2743">
      <w:pPr>
        <w:rPr>
          <w:rFonts w:ascii="Trebuchet MS" w:hAnsi="Trebuchet MS"/>
          <w:b/>
          <w:sz w:val="20"/>
          <w:szCs w:val="20"/>
        </w:rPr>
      </w:pPr>
    </w:p>
    <w:p w:rsidR="008D2743" w:rsidRPr="004D3929" w:rsidRDefault="008D2743">
      <w:pPr>
        <w:rPr>
          <w:rFonts w:ascii="Trebuchet MS" w:hAnsi="Trebuchet MS"/>
          <w:b/>
          <w:sz w:val="20"/>
          <w:szCs w:val="20"/>
        </w:rPr>
      </w:pPr>
    </w:p>
    <w:p w:rsidR="00571F3F" w:rsidRPr="004D3929" w:rsidRDefault="00571F3F">
      <w:pPr>
        <w:rPr>
          <w:rFonts w:ascii="Trebuchet MS" w:hAnsi="Trebuchet MS"/>
          <w:b/>
          <w:sz w:val="20"/>
          <w:szCs w:val="20"/>
        </w:rPr>
      </w:pPr>
    </w:p>
    <w:p w:rsidR="00571F3F" w:rsidRPr="004D3929" w:rsidRDefault="00571F3F">
      <w:pPr>
        <w:rPr>
          <w:rFonts w:ascii="Trebuchet MS" w:hAnsi="Trebuchet MS"/>
          <w:b/>
          <w:sz w:val="20"/>
          <w:szCs w:val="20"/>
        </w:rPr>
      </w:pPr>
    </w:p>
    <w:p w:rsidR="00571F3F" w:rsidRPr="004D3929" w:rsidRDefault="00571F3F">
      <w:pPr>
        <w:rPr>
          <w:rFonts w:ascii="Trebuchet MS" w:hAnsi="Trebuchet MS"/>
          <w:b/>
          <w:sz w:val="20"/>
          <w:szCs w:val="20"/>
        </w:rPr>
      </w:pPr>
    </w:p>
    <w:p w:rsidR="00571F3F" w:rsidRPr="004D3929" w:rsidRDefault="00571F3F">
      <w:pPr>
        <w:rPr>
          <w:rFonts w:ascii="Trebuchet MS" w:hAnsi="Trebuchet MS"/>
          <w:b/>
          <w:sz w:val="20"/>
          <w:szCs w:val="20"/>
        </w:rPr>
      </w:pPr>
    </w:p>
    <w:p w:rsidR="00571F3F" w:rsidRPr="004D3929" w:rsidRDefault="00571F3F">
      <w:pPr>
        <w:rPr>
          <w:rFonts w:ascii="Trebuchet MS" w:hAnsi="Trebuchet MS"/>
          <w:b/>
          <w:sz w:val="20"/>
          <w:szCs w:val="20"/>
        </w:rPr>
      </w:pPr>
    </w:p>
    <w:p w:rsidR="003D3760" w:rsidRPr="004D3929" w:rsidRDefault="003D3760" w:rsidP="004F3E32">
      <w:pPr>
        <w:rPr>
          <w:rFonts w:ascii="Trebuchet MS" w:hAnsi="Trebuchet MS"/>
          <w:b/>
          <w:sz w:val="20"/>
          <w:szCs w:val="20"/>
        </w:rPr>
      </w:pPr>
    </w:p>
    <w:p w:rsidR="00FD512D" w:rsidRDefault="00FD512D" w:rsidP="006E693F">
      <w:pPr>
        <w:ind w:left="6372" w:firstLine="708"/>
        <w:jc w:val="right"/>
        <w:rPr>
          <w:rFonts w:ascii="Trebuchet MS" w:hAnsi="Trebuchet MS"/>
          <w:b/>
          <w:sz w:val="20"/>
          <w:szCs w:val="20"/>
        </w:rPr>
      </w:pPr>
    </w:p>
    <w:p w:rsidR="00FD512D" w:rsidRDefault="00FD512D" w:rsidP="006E693F">
      <w:pPr>
        <w:ind w:left="6372" w:firstLine="708"/>
        <w:jc w:val="right"/>
        <w:rPr>
          <w:rFonts w:ascii="Trebuchet MS" w:hAnsi="Trebuchet MS"/>
          <w:b/>
          <w:sz w:val="20"/>
          <w:szCs w:val="20"/>
        </w:rPr>
      </w:pPr>
    </w:p>
    <w:p w:rsidR="00FD512D" w:rsidRDefault="00FD512D" w:rsidP="006E693F">
      <w:pPr>
        <w:ind w:left="6372" w:firstLine="708"/>
        <w:jc w:val="right"/>
        <w:rPr>
          <w:rFonts w:ascii="Trebuchet MS" w:hAnsi="Trebuchet MS"/>
          <w:b/>
          <w:sz w:val="20"/>
          <w:szCs w:val="20"/>
        </w:rPr>
      </w:pPr>
    </w:p>
    <w:p w:rsidR="00FD512D" w:rsidRDefault="00FD512D" w:rsidP="006E693F">
      <w:pPr>
        <w:ind w:left="6372" w:firstLine="708"/>
        <w:jc w:val="right"/>
        <w:rPr>
          <w:rFonts w:ascii="Trebuchet MS" w:hAnsi="Trebuchet MS"/>
          <w:b/>
          <w:sz w:val="20"/>
          <w:szCs w:val="20"/>
        </w:rPr>
      </w:pPr>
    </w:p>
    <w:p w:rsidR="00FD512D" w:rsidRDefault="00FD512D" w:rsidP="006E693F">
      <w:pPr>
        <w:ind w:left="6372" w:firstLine="708"/>
        <w:jc w:val="right"/>
        <w:rPr>
          <w:rFonts w:ascii="Trebuchet MS" w:hAnsi="Trebuchet MS"/>
          <w:b/>
          <w:sz w:val="20"/>
          <w:szCs w:val="20"/>
        </w:rPr>
      </w:pPr>
    </w:p>
    <w:p w:rsidR="00FD512D" w:rsidRDefault="00FD512D" w:rsidP="006E693F">
      <w:pPr>
        <w:ind w:left="6372" w:firstLine="708"/>
        <w:jc w:val="right"/>
        <w:rPr>
          <w:rFonts w:ascii="Trebuchet MS" w:hAnsi="Trebuchet MS"/>
          <w:b/>
          <w:sz w:val="20"/>
          <w:szCs w:val="20"/>
        </w:rPr>
      </w:pPr>
    </w:p>
    <w:p w:rsidR="00FD512D" w:rsidRDefault="00FD512D" w:rsidP="006E693F">
      <w:pPr>
        <w:ind w:left="6372" w:firstLine="708"/>
        <w:jc w:val="right"/>
        <w:rPr>
          <w:rFonts w:ascii="Trebuchet MS" w:hAnsi="Trebuchet MS"/>
          <w:b/>
          <w:sz w:val="20"/>
          <w:szCs w:val="20"/>
        </w:rPr>
      </w:pPr>
    </w:p>
    <w:p w:rsidR="006E693F" w:rsidRPr="004D3929" w:rsidRDefault="00FD512D" w:rsidP="006E693F">
      <w:pPr>
        <w:ind w:left="6372" w:firstLine="708"/>
        <w:jc w:val="right"/>
        <w:rPr>
          <w:rFonts w:ascii="Trebuchet MS" w:hAnsi="Trebuchet MS"/>
          <w:b/>
          <w:sz w:val="20"/>
          <w:szCs w:val="20"/>
        </w:rPr>
      </w:pPr>
      <w:r>
        <w:rPr>
          <w:rFonts w:ascii="Trebuchet MS" w:hAnsi="Trebuchet MS"/>
          <w:b/>
          <w:sz w:val="20"/>
          <w:szCs w:val="20"/>
        </w:rPr>
        <w:lastRenderedPageBreak/>
        <w:t>ZAŁĄCZNIK NR 5</w:t>
      </w:r>
    </w:p>
    <w:p w:rsidR="008B531B" w:rsidRPr="004D3929" w:rsidRDefault="008B531B" w:rsidP="00CE5F17">
      <w:pPr>
        <w:pStyle w:val="Nagwek1"/>
      </w:pPr>
    </w:p>
    <w:p w:rsidR="006E693F" w:rsidRPr="004D3929" w:rsidRDefault="006E693F" w:rsidP="00CE5F17">
      <w:pPr>
        <w:pStyle w:val="Nagwek1"/>
      </w:pPr>
      <w:r w:rsidRPr="004D3929">
        <w:t xml:space="preserve">KLAUZULA INFORMACYJNA </w:t>
      </w:r>
    </w:p>
    <w:p w:rsidR="006E693F" w:rsidRPr="004D3929" w:rsidRDefault="006E693F" w:rsidP="00CE5F17">
      <w:pPr>
        <w:pStyle w:val="Nagwek1"/>
      </w:pPr>
      <w:r w:rsidRPr="004D3929">
        <w:t>DOT. POST</w:t>
      </w:r>
      <w:r w:rsidR="00FD512D">
        <w:t xml:space="preserve">ĘPOWAŃ O UDZIELENIE ZAMÓWIENIA </w:t>
      </w:r>
      <w:r w:rsidRPr="004D3929">
        <w:t xml:space="preserve">DLA OSÓB, KTÓRYCH DANE POZYSKALIŚMY </w:t>
      </w:r>
      <w:r w:rsidRPr="004D3929">
        <w:br/>
        <w:t xml:space="preserve">OD SKŁADAJĄCEGO OFERTĘ (NP. JEGO PRACOWNIKÓW/WSPÓŁPRACOWNIKÓW, PODWYKONAWCÓW, PRACOWNIKÓW PODWYKONAWCÓW)   </w:t>
      </w:r>
    </w:p>
    <w:p w:rsidR="006E693F" w:rsidRPr="004D3929" w:rsidRDefault="006E693F" w:rsidP="006E693F">
      <w:pPr>
        <w:jc w:val="center"/>
        <w:rPr>
          <w:rFonts w:ascii="Trebuchet MS" w:hAnsi="Trebuchet MS" w:cs="Calibri"/>
          <w:b/>
          <w:sz w:val="20"/>
          <w:szCs w:val="20"/>
        </w:rPr>
      </w:pPr>
    </w:p>
    <w:p w:rsidR="006E693F" w:rsidRPr="004D3929" w:rsidRDefault="006E693F" w:rsidP="006E693F">
      <w:pPr>
        <w:spacing w:line="276" w:lineRule="auto"/>
        <w:jc w:val="both"/>
        <w:rPr>
          <w:rFonts w:ascii="Trebuchet MS" w:hAnsi="Trebuchet MS"/>
          <w:sz w:val="20"/>
          <w:szCs w:val="20"/>
        </w:rPr>
      </w:pPr>
      <w:r w:rsidRPr="004D3929">
        <w:rPr>
          <w:rFonts w:ascii="Trebuchet MS" w:hAnsi="Trebuchet MS"/>
          <w:sz w:val="20"/>
          <w:szCs w:val="20"/>
        </w:rPr>
        <w:t xml:space="preserve">Zgodnie z art. 14 Rozporządzenia Parlamentu Europejskiego i Rady (UE) 2016/679 z dnia 27 kwietnia 2016 r. w sprawie ochrony osób fizycznych w związku z przetwarzaniem danych osobowych i w sprawie swobodnego przepływu takich danych oraz uchylenia dyrektywy 95/46/WE dalej „RODO”, informujemy, że: </w:t>
      </w:r>
    </w:p>
    <w:p w:rsidR="006E693F" w:rsidRPr="004D3929" w:rsidRDefault="006E693F" w:rsidP="006E693F">
      <w:pPr>
        <w:jc w:val="both"/>
        <w:rPr>
          <w:rFonts w:ascii="Trebuchet MS" w:hAnsi="Trebuchet MS"/>
          <w:sz w:val="20"/>
          <w:szCs w:val="20"/>
        </w:rPr>
      </w:pPr>
    </w:p>
    <w:p w:rsidR="006E693F" w:rsidRPr="004D3929" w:rsidRDefault="006E693F" w:rsidP="00FD512D">
      <w:pPr>
        <w:numPr>
          <w:ilvl w:val="1"/>
          <w:numId w:val="20"/>
        </w:numPr>
        <w:tabs>
          <w:tab w:val="clear" w:pos="1080"/>
          <w:tab w:val="left" w:pos="284"/>
        </w:tabs>
        <w:suppressAutoHyphens w:val="0"/>
        <w:ind w:left="284" w:hanging="284"/>
        <w:contextualSpacing/>
        <w:jc w:val="both"/>
        <w:rPr>
          <w:rFonts w:ascii="Trebuchet MS" w:hAnsi="Trebuchet MS"/>
          <w:sz w:val="20"/>
          <w:szCs w:val="20"/>
        </w:rPr>
      </w:pPr>
      <w:r w:rsidRPr="004D3929">
        <w:rPr>
          <w:rFonts w:ascii="Trebuchet MS" w:hAnsi="Trebuchet MS"/>
          <w:sz w:val="20"/>
          <w:szCs w:val="20"/>
        </w:rPr>
        <w:t xml:space="preserve">Administratorem Twoich danych osobowych (w skrócie ADO) będzie Przedsiębiorstwo Wodociągów i Kanalizacji Sp. z o.o. z siedzibą w Rudzie Śląskiej. Możesz się skontaktować z ADO pisząc na adres: Ruda Śląska (41-709) ul. Pokoju 13 lub mailowo: </w:t>
      </w:r>
      <w:hyperlink r:id="rId31" w:history="1">
        <w:r w:rsidRPr="004D3929">
          <w:rPr>
            <w:rFonts w:ascii="Trebuchet MS" w:hAnsi="Trebuchet MS"/>
            <w:sz w:val="20"/>
            <w:szCs w:val="20"/>
            <w:u w:val="single"/>
          </w:rPr>
          <w:t>bok@pwik.com.pl</w:t>
        </w:r>
      </w:hyperlink>
      <w:r w:rsidRPr="004D3929">
        <w:rPr>
          <w:rFonts w:ascii="Trebuchet MS" w:hAnsi="Trebuchet MS"/>
          <w:sz w:val="20"/>
          <w:szCs w:val="20"/>
        </w:rPr>
        <w:t>.</w:t>
      </w:r>
    </w:p>
    <w:p w:rsidR="006E693F" w:rsidRPr="004D3929" w:rsidRDefault="006E693F" w:rsidP="006E693F">
      <w:pPr>
        <w:tabs>
          <w:tab w:val="left" w:pos="851"/>
        </w:tabs>
        <w:ind w:left="284" w:hanging="284"/>
        <w:contextualSpacing/>
        <w:jc w:val="both"/>
        <w:rPr>
          <w:rFonts w:ascii="Trebuchet MS" w:hAnsi="Trebuchet MS"/>
          <w:sz w:val="20"/>
          <w:szCs w:val="20"/>
        </w:rPr>
      </w:pPr>
    </w:p>
    <w:p w:rsidR="006E693F" w:rsidRPr="004D3929" w:rsidRDefault="006E693F" w:rsidP="00FD512D">
      <w:pPr>
        <w:numPr>
          <w:ilvl w:val="0"/>
          <w:numId w:val="20"/>
        </w:numPr>
        <w:tabs>
          <w:tab w:val="clear" w:pos="360"/>
          <w:tab w:val="left" w:pos="284"/>
        </w:tabs>
        <w:suppressAutoHyphens w:val="0"/>
        <w:ind w:left="284" w:hanging="284"/>
        <w:contextualSpacing/>
        <w:jc w:val="both"/>
        <w:rPr>
          <w:rFonts w:ascii="Trebuchet MS" w:hAnsi="Trebuchet MS"/>
          <w:sz w:val="20"/>
          <w:szCs w:val="20"/>
        </w:rPr>
      </w:pPr>
      <w:r w:rsidRPr="004D3929">
        <w:rPr>
          <w:rFonts w:ascii="Trebuchet MS" w:hAnsi="Trebuchet MS"/>
          <w:sz w:val="20"/>
          <w:szCs w:val="20"/>
        </w:rPr>
        <w:t xml:space="preserve">Twoje dane pozyskaliśmy z dokumentacji ofertowej złożonej przez Wykonawcę, </w:t>
      </w:r>
      <w:r w:rsidRPr="004D3929">
        <w:rPr>
          <w:rFonts w:ascii="Trebuchet MS" w:hAnsi="Trebuchet MS"/>
          <w:sz w:val="20"/>
          <w:szCs w:val="20"/>
        </w:rPr>
        <w:br/>
        <w:t>w związku z prowadzonym przez nas postępowaniem o udzielenie zamówienia.</w:t>
      </w:r>
    </w:p>
    <w:p w:rsidR="006E693F" w:rsidRPr="004D3929" w:rsidRDefault="006E693F" w:rsidP="006E693F">
      <w:pPr>
        <w:rPr>
          <w:rFonts w:ascii="Trebuchet MS" w:hAnsi="Trebuchet MS"/>
          <w:sz w:val="20"/>
          <w:szCs w:val="20"/>
        </w:rPr>
      </w:pPr>
    </w:p>
    <w:p w:rsidR="006E693F" w:rsidRPr="004D3929" w:rsidRDefault="006E693F" w:rsidP="006E693F">
      <w:pPr>
        <w:tabs>
          <w:tab w:val="left" w:pos="284"/>
        </w:tabs>
        <w:contextualSpacing/>
        <w:jc w:val="both"/>
        <w:rPr>
          <w:rFonts w:ascii="Trebuchet MS" w:hAnsi="Trebuchet MS"/>
          <w:sz w:val="20"/>
          <w:szCs w:val="20"/>
        </w:rPr>
      </w:pPr>
      <w:r w:rsidRPr="004D3929">
        <w:rPr>
          <w:rFonts w:ascii="Trebuchet MS" w:hAnsi="Trebuchet MS"/>
          <w:sz w:val="20"/>
          <w:szCs w:val="20"/>
        </w:rPr>
        <w:t xml:space="preserve">3. Dane będą przetwarzane: </w:t>
      </w:r>
    </w:p>
    <w:p w:rsidR="006E693F" w:rsidRPr="004D3929" w:rsidRDefault="006E693F" w:rsidP="00FD512D">
      <w:pPr>
        <w:numPr>
          <w:ilvl w:val="0"/>
          <w:numId w:val="18"/>
        </w:numPr>
        <w:tabs>
          <w:tab w:val="left" w:pos="284"/>
        </w:tabs>
        <w:suppressAutoHyphens w:val="0"/>
        <w:ind w:left="1134" w:hanging="1134"/>
        <w:contextualSpacing/>
        <w:jc w:val="both"/>
        <w:rPr>
          <w:rFonts w:ascii="Trebuchet MS" w:hAnsi="Trebuchet MS"/>
          <w:sz w:val="20"/>
          <w:szCs w:val="20"/>
        </w:rPr>
      </w:pPr>
      <w:r w:rsidRPr="004D3929">
        <w:rPr>
          <w:rFonts w:ascii="Trebuchet MS" w:hAnsi="Trebuchet MS"/>
          <w:sz w:val="20"/>
          <w:szCs w:val="20"/>
        </w:rPr>
        <w:t>w oparciu o uzasadniony interes ADO, zgodnie z art. 6 ust. 1 lit. f RODO w celu:</w:t>
      </w:r>
    </w:p>
    <w:p w:rsidR="006E693F" w:rsidRPr="004D3929" w:rsidRDefault="006E693F" w:rsidP="00FD512D">
      <w:pPr>
        <w:numPr>
          <w:ilvl w:val="2"/>
          <w:numId w:val="18"/>
        </w:numPr>
        <w:tabs>
          <w:tab w:val="left" w:pos="426"/>
        </w:tabs>
        <w:suppressAutoHyphens w:val="0"/>
        <w:ind w:left="709" w:hanging="283"/>
        <w:contextualSpacing/>
        <w:jc w:val="both"/>
        <w:rPr>
          <w:rFonts w:ascii="Trebuchet MS" w:hAnsi="Trebuchet MS"/>
          <w:sz w:val="20"/>
          <w:szCs w:val="20"/>
        </w:rPr>
      </w:pPr>
      <w:r w:rsidRPr="004D3929">
        <w:rPr>
          <w:rFonts w:ascii="Trebuchet MS" w:hAnsi="Trebuchet MS"/>
          <w:sz w:val="20"/>
          <w:szCs w:val="20"/>
        </w:rPr>
        <w:t xml:space="preserve">kontaktu z Tobą w związku z prowadzonym postępowaniem lub wykonaniem umowy (w przypadku jej zawarcia z Wykonawcą), </w:t>
      </w:r>
    </w:p>
    <w:p w:rsidR="006E693F" w:rsidRPr="004D3929" w:rsidRDefault="006E693F" w:rsidP="00FD512D">
      <w:pPr>
        <w:numPr>
          <w:ilvl w:val="2"/>
          <w:numId w:val="18"/>
        </w:numPr>
        <w:tabs>
          <w:tab w:val="left" w:pos="426"/>
        </w:tabs>
        <w:suppressAutoHyphens w:val="0"/>
        <w:ind w:left="709" w:hanging="283"/>
        <w:contextualSpacing/>
        <w:jc w:val="both"/>
        <w:rPr>
          <w:rFonts w:ascii="Trebuchet MS" w:hAnsi="Trebuchet MS"/>
          <w:sz w:val="20"/>
          <w:szCs w:val="20"/>
        </w:rPr>
      </w:pPr>
      <w:r w:rsidRPr="004D3929">
        <w:rPr>
          <w:rFonts w:ascii="Trebuchet MS" w:hAnsi="Trebuchet MS"/>
          <w:sz w:val="20"/>
          <w:szCs w:val="20"/>
        </w:rPr>
        <w:t xml:space="preserve">zapewnienia wyboru Wykonawcy spełniającego wymagania wskazane w ofercie, w tym posiadania wykwalifikowanych podwykonawców lub w celu wykonania umowy (w przypadku jej zawarcia </w:t>
      </w:r>
      <w:r w:rsidR="00FD512D">
        <w:rPr>
          <w:rFonts w:ascii="Trebuchet MS" w:hAnsi="Trebuchet MS"/>
          <w:sz w:val="20"/>
          <w:szCs w:val="20"/>
        </w:rPr>
        <w:br/>
      </w:r>
      <w:r w:rsidRPr="004D3929">
        <w:rPr>
          <w:rFonts w:ascii="Trebuchet MS" w:hAnsi="Trebuchet MS"/>
          <w:sz w:val="20"/>
          <w:szCs w:val="20"/>
        </w:rPr>
        <w:t xml:space="preserve">z Wykonawcą), </w:t>
      </w:r>
    </w:p>
    <w:p w:rsidR="006E693F" w:rsidRPr="004D3929" w:rsidRDefault="006E693F" w:rsidP="00FD512D">
      <w:pPr>
        <w:numPr>
          <w:ilvl w:val="0"/>
          <w:numId w:val="18"/>
        </w:numPr>
        <w:tabs>
          <w:tab w:val="left" w:pos="284"/>
        </w:tabs>
        <w:suppressAutoHyphens w:val="0"/>
        <w:ind w:left="284" w:hanging="284"/>
        <w:contextualSpacing/>
        <w:jc w:val="both"/>
        <w:rPr>
          <w:rFonts w:ascii="Trebuchet MS" w:hAnsi="Trebuchet MS"/>
          <w:sz w:val="20"/>
          <w:szCs w:val="20"/>
        </w:rPr>
      </w:pPr>
      <w:r w:rsidRPr="004D3929">
        <w:rPr>
          <w:rFonts w:ascii="Trebuchet MS" w:hAnsi="Trebuchet MS"/>
          <w:sz w:val="20"/>
          <w:szCs w:val="20"/>
        </w:rPr>
        <w:t xml:space="preserve">w przypadku zamówień publicznych - aby wypełnić obowiązki prawne związane z prowadzonym postępowaniem wynikające w szczególności z ustawy  Prawo zamówień publicznych, zgodnie z art. 6 ust. 1 lit. c RODO,  </w:t>
      </w:r>
    </w:p>
    <w:p w:rsidR="006E693F" w:rsidRPr="004D3929" w:rsidRDefault="006E693F" w:rsidP="00FD512D">
      <w:pPr>
        <w:numPr>
          <w:ilvl w:val="0"/>
          <w:numId w:val="18"/>
        </w:numPr>
        <w:tabs>
          <w:tab w:val="left" w:pos="284"/>
        </w:tabs>
        <w:suppressAutoHyphens w:val="0"/>
        <w:ind w:left="284" w:hanging="284"/>
        <w:contextualSpacing/>
        <w:jc w:val="both"/>
        <w:rPr>
          <w:rFonts w:ascii="Trebuchet MS" w:hAnsi="Trebuchet MS"/>
          <w:sz w:val="20"/>
          <w:szCs w:val="20"/>
        </w:rPr>
      </w:pPr>
      <w:r w:rsidRPr="004D3929">
        <w:rPr>
          <w:rFonts w:ascii="Trebuchet MS" w:hAnsi="Trebuchet MS"/>
          <w:sz w:val="20"/>
          <w:szCs w:val="20"/>
        </w:rPr>
        <w:t xml:space="preserve">w celu dochodzenia lub obrony przed roszczeniami związanymi z prowadzonymi postępowaniami </w:t>
      </w:r>
      <w:r w:rsidRPr="004D3929">
        <w:rPr>
          <w:rFonts w:ascii="Trebuchet MS" w:hAnsi="Trebuchet MS"/>
          <w:sz w:val="20"/>
          <w:szCs w:val="20"/>
        </w:rPr>
        <w:br/>
        <w:t xml:space="preserve">o udzielenie zamówienia w oparciu o uzasadniony interes ADO, zgodnie z art. 6 ust. 1 lit. f RODO. </w:t>
      </w:r>
    </w:p>
    <w:p w:rsidR="006E693F" w:rsidRPr="004D3929" w:rsidRDefault="006E693F" w:rsidP="006E693F">
      <w:pPr>
        <w:jc w:val="both"/>
        <w:rPr>
          <w:rFonts w:ascii="Trebuchet MS" w:hAnsi="Trebuchet MS"/>
          <w:sz w:val="20"/>
          <w:szCs w:val="20"/>
        </w:rPr>
      </w:pPr>
    </w:p>
    <w:p w:rsidR="006E693F" w:rsidRPr="004D3929" w:rsidRDefault="006E693F" w:rsidP="006E693F">
      <w:pPr>
        <w:tabs>
          <w:tab w:val="left" w:pos="426"/>
        </w:tabs>
        <w:contextualSpacing/>
        <w:jc w:val="both"/>
        <w:rPr>
          <w:rFonts w:ascii="Trebuchet MS" w:hAnsi="Trebuchet MS"/>
          <w:sz w:val="20"/>
          <w:szCs w:val="20"/>
        </w:rPr>
      </w:pPr>
      <w:r w:rsidRPr="004D3929">
        <w:rPr>
          <w:rFonts w:ascii="Trebuchet MS" w:hAnsi="Trebuchet MS"/>
          <w:sz w:val="20"/>
          <w:szCs w:val="20"/>
        </w:rPr>
        <w:t xml:space="preserve">4. ADO będzie przetwarzał następujące kategorie Twoich danych osobowych: </w:t>
      </w:r>
    </w:p>
    <w:p w:rsidR="006E693F" w:rsidRPr="004D3929" w:rsidRDefault="006E693F" w:rsidP="006E693F">
      <w:pPr>
        <w:tabs>
          <w:tab w:val="left" w:pos="426"/>
        </w:tabs>
        <w:ind w:left="360"/>
        <w:contextualSpacing/>
        <w:jc w:val="both"/>
        <w:rPr>
          <w:rFonts w:ascii="Trebuchet MS" w:hAnsi="Trebuchet MS"/>
          <w:sz w:val="20"/>
          <w:szCs w:val="20"/>
        </w:rPr>
      </w:pPr>
      <w:r w:rsidRPr="004D3929">
        <w:rPr>
          <w:rFonts w:ascii="Trebuchet MS" w:hAnsi="Trebuchet MS"/>
          <w:sz w:val="20"/>
          <w:szCs w:val="20"/>
        </w:rPr>
        <w:t>- dane identyfikacyjne (Imię, Nazwisko),</w:t>
      </w:r>
    </w:p>
    <w:p w:rsidR="006E693F" w:rsidRPr="004D3929" w:rsidRDefault="006E693F" w:rsidP="006E693F">
      <w:pPr>
        <w:tabs>
          <w:tab w:val="left" w:pos="426"/>
        </w:tabs>
        <w:ind w:left="360"/>
        <w:contextualSpacing/>
        <w:jc w:val="both"/>
        <w:rPr>
          <w:rFonts w:ascii="Trebuchet MS" w:hAnsi="Trebuchet MS"/>
          <w:sz w:val="20"/>
          <w:szCs w:val="20"/>
        </w:rPr>
      </w:pPr>
      <w:r w:rsidRPr="004D3929">
        <w:rPr>
          <w:rFonts w:ascii="Trebuchet MS" w:hAnsi="Trebuchet MS"/>
          <w:sz w:val="20"/>
          <w:szCs w:val="20"/>
        </w:rPr>
        <w:t xml:space="preserve">- dane telekontaktowe, </w:t>
      </w:r>
    </w:p>
    <w:p w:rsidR="006E693F" w:rsidRPr="004D3929" w:rsidRDefault="006E693F" w:rsidP="006E693F">
      <w:pPr>
        <w:tabs>
          <w:tab w:val="left" w:pos="426"/>
        </w:tabs>
        <w:ind w:left="360"/>
        <w:contextualSpacing/>
        <w:jc w:val="both"/>
        <w:rPr>
          <w:rFonts w:ascii="Trebuchet MS" w:hAnsi="Trebuchet MS"/>
          <w:sz w:val="20"/>
          <w:szCs w:val="20"/>
        </w:rPr>
      </w:pPr>
      <w:r w:rsidRPr="004D3929">
        <w:rPr>
          <w:rFonts w:ascii="Trebuchet MS" w:hAnsi="Trebuchet MS"/>
          <w:sz w:val="20"/>
          <w:szCs w:val="20"/>
        </w:rPr>
        <w:t>- dane dotyczące prowadzonej działalności,</w:t>
      </w:r>
    </w:p>
    <w:p w:rsidR="006E693F" w:rsidRPr="004D3929" w:rsidRDefault="006E693F" w:rsidP="006E693F">
      <w:pPr>
        <w:tabs>
          <w:tab w:val="left" w:pos="426"/>
        </w:tabs>
        <w:ind w:left="360"/>
        <w:contextualSpacing/>
        <w:jc w:val="both"/>
        <w:rPr>
          <w:rFonts w:ascii="Trebuchet MS" w:hAnsi="Trebuchet MS"/>
          <w:sz w:val="20"/>
          <w:szCs w:val="20"/>
        </w:rPr>
      </w:pPr>
      <w:r w:rsidRPr="004D3929">
        <w:rPr>
          <w:rFonts w:ascii="Trebuchet MS" w:hAnsi="Trebuchet MS"/>
          <w:sz w:val="20"/>
          <w:szCs w:val="20"/>
        </w:rPr>
        <w:t xml:space="preserve">- posiadane uprawnienia. </w:t>
      </w:r>
    </w:p>
    <w:p w:rsidR="006E693F" w:rsidRPr="004D3929" w:rsidRDefault="006E693F" w:rsidP="006E693F">
      <w:pPr>
        <w:tabs>
          <w:tab w:val="left" w:pos="426"/>
        </w:tabs>
        <w:ind w:left="360"/>
        <w:contextualSpacing/>
        <w:jc w:val="both"/>
        <w:rPr>
          <w:rFonts w:ascii="Trebuchet MS" w:hAnsi="Trebuchet MS"/>
          <w:sz w:val="20"/>
          <w:szCs w:val="20"/>
        </w:rPr>
      </w:pPr>
      <w:r w:rsidRPr="004D3929">
        <w:rPr>
          <w:rFonts w:ascii="Trebuchet MS" w:hAnsi="Trebuchet MS"/>
          <w:sz w:val="20"/>
          <w:szCs w:val="20"/>
        </w:rPr>
        <w:t xml:space="preserve">- dane związane z weryfikacją zatrudnienia na podstawie umowy o pracę (wyłącznie w przypadku zamówień na usługi lub roboty budowlane)  </w:t>
      </w:r>
    </w:p>
    <w:p w:rsidR="006E693F" w:rsidRPr="004D3929" w:rsidRDefault="006E693F" w:rsidP="006E693F">
      <w:pPr>
        <w:tabs>
          <w:tab w:val="left" w:pos="851"/>
        </w:tabs>
        <w:contextualSpacing/>
        <w:jc w:val="both"/>
        <w:rPr>
          <w:rFonts w:ascii="Trebuchet MS" w:hAnsi="Trebuchet MS"/>
          <w:sz w:val="20"/>
          <w:szCs w:val="20"/>
        </w:rPr>
      </w:pPr>
    </w:p>
    <w:p w:rsidR="006E693F" w:rsidRPr="004D3929" w:rsidRDefault="006E693F" w:rsidP="006E693F">
      <w:pPr>
        <w:contextualSpacing/>
        <w:jc w:val="both"/>
        <w:rPr>
          <w:rFonts w:ascii="Trebuchet MS" w:hAnsi="Trebuchet MS"/>
          <w:sz w:val="20"/>
          <w:szCs w:val="20"/>
        </w:rPr>
      </w:pPr>
      <w:r w:rsidRPr="004D3929">
        <w:rPr>
          <w:rFonts w:ascii="Trebuchet MS" w:hAnsi="Trebuchet MS"/>
          <w:sz w:val="20"/>
          <w:szCs w:val="20"/>
        </w:rPr>
        <w:t>5. Twoje dane będą przekazywane:</w:t>
      </w:r>
    </w:p>
    <w:p w:rsidR="006E693F" w:rsidRPr="004D3929" w:rsidRDefault="006E693F" w:rsidP="00FD512D">
      <w:pPr>
        <w:numPr>
          <w:ilvl w:val="0"/>
          <w:numId w:val="19"/>
        </w:numPr>
        <w:suppressAutoHyphens w:val="0"/>
        <w:ind w:left="284" w:hanging="284"/>
        <w:contextualSpacing/>
        <w:jc w:val="both"/>
        <w:rPr>
          <w:rFonts w:ascii="Trebuchet MS" w:hAnsi="Trebuchet MS"/>
          <w:sz w:val="20"/>
          <w:szCs w:val="20"/>
        </w:rPr>
      </w:pPr>
      <w:r w:rsidRPr="004D3929">
        <w:rPr>
          <w:rFonts w:ascii="Trebuchet MS" w:hAnsi="Trebuchet MS"/>
          <w:sz w:val="20"/>
          <w:szCs w:val="20"/>
        </w:rPr>
        <w:t xml:space="preserve">podmiotom, które na zlecenie ADO wykonują czynności wspierające jego działalność, </w:t>
      </w:r>
      <w:r w:rsidRPr="004D3929">
        <w:rPr>
          <w:rFonts w:ascii="Trebuchet MS" w:hAnsi="Trebuchet MS"/>
          <w:sz w:val="20"/>
          <w:szCs w:val="20"/>
        </w:rPr>
        <w:br/>
        <w:t>np. kancelarie prawne, firmy serwisujące systemy informatyczne ADO, dostawca usługi hostingu poczty elektronicznej oraz strony WWW, dostawca platformy zakupowej, firmy pocztowe, firmy niszczące dokumenty,</w:t>
      </w:r>
    </w:p>
    <w:p w:rsidR="006E693F" w:rsidRPr="004D3929" w:rsidRDefault="006E693F" w:rsidP="00FD512D">
      <w:pPr>
        <w:numPr>
          <w:ilvl w:val="0"/>
          <w:numId w:val="13"/>
        </w:numPr>
        <w:suppressAutoHyphens w:val="0"/>
        <w:ind w:left="284" w:hanging="284"/>
        <w:jc w:val="both"/>
        <w:rPr>
          <w:rFonts w:ascii="Trebuchet MS" w:hAnsi="Trebuchet MS"/>
          <w:sz w:val="20"/>
          <w:szCs w:val="20"/>
        </w:rPr>
      </w:pPr>
      <w:r w:rsidRPr="004D3929">
        <w:rPr>
          <w:rFonts w:ascii="Trebuchet MS" w:hAnsi="Trebuchet MS"/>
          <w:sz w:val="20"/>
          <w:szCs w:val="20"/>
        </w:rPr>
        <w:t>podmiotom/osobom upoważnionym do ich otrzymania na podstawie przepisów prawa.</w:t>
      </w:r>
    </w:p>
    <w:p w:rsidR="006E693F" w:rsidRPr="004D3929" w:rsidRDefault="006E693F" w:rsidP="006E693F">
      <w:pPr>
        <w:tabs>
          <w:tab w:val="left" w:pos="851"/>
        </w:tabs>
        <w:contextualSpacing/>
        <w:jc w:val="both"/>
        <w:rPr>
          <w:rFonts w:ascii="Trebuchet MS" w:hAnsi="Trebuchet MS"/>
          <w:sz w:val="20"/>
          <w:szCs w:val="20"/>
        </w:rPr>
      </w:pPr>
    </w:p>
    <w:p w:rsidR="006E693F" w:rsidRPr="004D3929" w:rsidRDefault="006E693F" w:rsidP="006E693F">
      <w:pPr>
        <w:spacing w:line="276" w:lineRule="auto"/>
        <w:ind w:left="284" w:hanging="284"/>
        <w:contextualSpacing/>
        <w:jc w:val="both"/>
        <w:rPr>
          <w:rFonts w:ascii="Trebuchet MS" w:hAnsi="Trebuchet MS"/>
          <w:sz w:val="20"/>
          <w:szCs w:val="20"/>
        </w:rPr>
      </w:pPr>
      <w:r w:rsidRPr="004D3929">
        <w:rPr>
          <w:rFonts w:ascii="Trebuchet MS" w:hAnsi="Trebuchet MS"/>
          <w:sz w:val="20"/>
          <w:szCs w:val="20"/>
        </w:rPr>
        <w:t xml:space="preserve">6. Twoje dane zebrane w celu realizacji obowiązków prawnych będą przetwarzane przez okres wskazany </w:t>
      </w:r>
      <w:r w:rsidR="008B531B" w:rsidRPr="004D3929">
        <w:rPr>
          <w:rFonts w:ascii="Trebuchet MS" w:hAnsi="Trebuchet MS"/>
          <w:sz w:val="20"/>
          <w:szCs w:val="20"/>
        </w:rPr>
        <w:br/>
      </w:r>
      <w:r w:rsidRPr="004D3929">
        <w:rPr>
          <w:rFonts w:ascii="Trebuchet MS" w:hAnsi="Trebuchet MS"/>
          <w:sz w:val="20"/>
          <w:szCs w:val="20"/>
        </w:rPr>
        <w:t>w przepisach prawa, w szczególności w ustawie Prawo  zamówień publicznych. Pozostałe dane będą przechowywane na czas realizacji uzasadnionych interesów ADO, nie dłużej jednak niż do czasu upływu potencjalnych roszczeń lub uwzględnienia zgłoszonego sprzeciwu.</w:t>
      </w:r>
    </w:p>
    <w:p w:rsidR="006E693F" w:rsidRPr="004D3929" w:rsidRDefault="006E693F" w:rsidP="006E693F">
      <w:pPr>
        <w:tabs>
          <w:tab w:val="left" w:pos="851"/>
        </w:tabs>
        <w:contextualSpacing/>
        <w:jc w:val="both"/>
        <w:rPr>
          <w:rFonts w:ascii="Trebuchet MS" w:eastAsia="Calibri" w:hAnsi="Trebuchet MS"/>
          <w:sz w:val="20"/>
          <w:szCs w:val="20"/>
        </w:rPr>
      </w:pPr>
    </w:p>
    <w:p w:rsidR="006E693F" w:rsidRPr="004D3929" w:rsidRDefault="006E693F" w:rsidP="006E693F">
      <w:pPr>
        <w:tabs>
          <w:tab w:val="left" w:pos="284"/>
        </w:tabs>
        <w:contextualSpacing/>
        <w:jc w:val="both"/>
        <w:rPr>
          <w:rFonts w:ascii="Trebuchet MS" w:hAnsi="Trebuchet MS"/>
          <w:sz w:val="20"/>
          <w:szCs w:val="20"/>
        </w:rPr>
      </w:pPr>
      <w:r w:rsidRPr="004D3929">
        <w:rPr>
          <w:rFonts w:ascii="Trebuchet MS" w:hAnsi="Trebuchet MS"/>
          <w:sz w:val="20"/>
          <w:szCs w:val="20"/>
        </w:rPr>
        <w:t xml:space="preserve">7. Twoje dane osobowe nie będą wykorzystywane przez ADO do podejmowania wobec Ciebie decyzji </w:t>
      </w:r>
      <w:r w:rsidRPr="004D3929">
        <w:rPr>
          <w:rFonts w:ascii="Trebuchet MS" w:hAnsi="Trebuchet MS"/>
          <w:sz w:val="20"/>
          <w:szCs w:val="20"/>
        </w:rPr>
        <w:tab/>
      </w:r>
      <w:r w:rsidR="008B531B" w:rsidRPr="004D3929">
        <w:rPr>
          <w:rFonts w:ascii="Trebuchet MS" w:hAnsi="Trebuchet MS"/>
          <w:sz w:val="20"/>
          <w:szCs w:val="20"/>
        </w:rPr>
        <w:br/>
      </w:r>
      <w:r w:rsidRPr="004D3929">
        <w:rPr>
          <w:rFonts w:ascii="Trebuchet MS" w:hAnsi="Trebuchet MS"/>
          <w:sz w:val="20"/>
          <w:szCs w:val="20"/>
        </w:rPr>
        <w:t xml:space="preserve">w sposób zautomatyzowany (czyli bez udziału człowieka), w tym do profilowania. </w:t>
      </w:r>
    </w:p>
    <w:p w:rsidR="006E693F" w:rsidRPr="004D3929" w:rsidRDefault="006E693F" w:rsidP="006E693F">
      <w:pPr>
        <w:tabs>
          <w:tab w:val="left" w:pos="851"/>
        </w:tabs>
        <w:contextualSpacing/>
        <w:jc w:val="both"/>
        <w:rPr>
          <w:rFonts w:ascii="Trebuchet MS" w:hAnsi="Trebuchet MS"/>
          <w:sz w:val="20"/>
          <w:szCs w:val="20"/>
        </w:rPr>
      </w:pPr>
    </w:p>
    <w:p w:rsidR="006E693F" w:rsidRPr="004D3929" w:rsidRDefault="006E693F" w:rsidP="006E693F">
      <w:pPr>
        <w:tabs>
          <w:tab w:val="left" w:pos="284"/>
        </w:tabs>
        <w:contextualSpacing/>
        <w:jc w:val="both"/>
        <w:rPr>
          <w:rFonts w:ascii="Trebuchet MS" w:hAnsi="Trebuchet MS"/>
          <w:sz w:val="20"/>
          <w:szCs w:val="20"/>
        </w:rPr>
      </w:pPr>
      <w:r w:rsidRPr="004D3929">
        <w:rPr>
          <w:rFonts w:ascii="Trebuchet MS" w:hAnsi="Trebuchet MS"/>
          <w:sz w:val="20"/>
          <w:szCs w:val="20"/>
        </w:rPr>
        <w:t>8. Przysługuje Ci prawo do:</w:t>
      </w:r>
    </w:p>
    <w:p w:rsidR="006E693F" w:rsidRPr="004D3929" w:rsidRDefault="006E693F" w:rsidP="00FD512D">
      <w:pPr>
        <w:numPr>
          <w:ilvl w:val="0"/>
          <w:numId w:val="17"/>
        </w:numPr>
        <w:suppressAutoHyphens w:val="0"/>
        <w:spacing w:line="276" w:lineRule="auto"/>
        <w:ind w:left="284" w:hanging="284"/>
        <w:contextualSpacing/>
        <w:jc w:val="both"/>
        <w:rPr>
          <w:rFonts w:ascii="Trebuchet MS" w:hAnsi="Trebuchet MS"/>
          <w:sz w:val="20"/>
          <w:szCs w:val="20"/>
        </w:rPr>
      </w:pPr>
      <w:r w:rsidRPr="004D3929">
        <w:rPr>
          <w:rFonts w:ascii="Trebuchet MS" w:hAnsi="Trebuchet MS"/>
          <w:sz w:val="20"/>
          <w:szCs w:val="20"/>
        </w:rPr>
        <w:t xml:space="preserve">dostępu do Twoich danych osobowych, przy czym, gdyby zrealizowanie tego obowiązku przez ADO, </w:t>
      </w:r>
      <w:r w:rsidR="00FD512D">
        <w:rPr>
          <w:rFonts w:ascii="Trebuchet MS" w:hAnsi="Trebuchet MS"/>
          <w:sz w:val="20"/>
          <w:szCs w:val="20"/>
        </w:rPr>
        <w:br/>
      </w:r>
      <w:r w:rsidRPr="004D3929">
        <w:rPr>
          <w:rFonts w:ascii="Trebuchet MS" w:hAnsi="Trebuchet MS"/>
          <w:sz w:val="20"/>
          <w:szCs w:val="20"/>
        </w:rPr>
        <w:t xml:space="preserve">w przypadku zamówień publicznych, wymagałoby niewspółmiernie dużego wysiłku, ADO może żądać od Ciebie, wskazania dodatkowych informacji mających na celu sprecyzowanie żądania, w szczególności </w:t>
      </w:r>
      <w:r w:rsidRPr="004D3929">
        <w:rPr>
          <w:rFonts w:ascii="Trebuchet MS" w:hAnsi="Trebuchet MS"/>
          <w:sz w:val="20"/>
          <w:szCs w:val="20"/>
        </w:rPr>
        <w:lastRenderedPageBreak/>
        <w:t>podania nazwy lub daty postępowania/zakończonego postępowania  o udzielenie zamówienia publicznego,</w:t>
      </w:r>
    </w:p>
    <w:p w:rsidR="006E693F" w:rsidRPr="004D3929" w:rsidRDefault="006E693F" w:rsidP="00FD512D">
      <w:pPr>
        <w:numPr>
          <w:ilvl w:val="0"/>
          <w:numId w:val="17"/>
        </w:numPr>
        <w:suppressAutoHyphens w:val="0"/>
        <w:spacing w:line="276" w:lineRule="auto"/>
        <w:ind w:left="284" w:hanging="284"/>
        <w:contextualSpacing/>
        <w:jc w:val="both"/>
        <w:rPr>
          <w:rFonts w:ascii="Trebuchet MS" w:hAnsi="Trebuchet MS"/>
          <w:sz w:val="20"/>
          <w:szCs w:val="20"/>
        </w:rPr>
      </w:pPr>
      <w:r w:rsidRPr="004D3929">
        <w:rPr>
          <w:rFonts w:ascii="Trebuchet MS" w:hAnsi="Trebuchet MS"/>
          <w:sz w:val="20"/>
          <w:szCs w:val="20"/>
        </w:rPr>
        <w:t xml:space="preserve">sprostowania danych - jeśli są nieprawidłowe lub niekompletne, przy czym skorzystanie z tego prawa, </w:t>
      </w:r>
      <w:r w:rsidR="00FD512D">
        <w:rPr>
          <w:rFonts w:ascii="Trebuchet MS" w:hAnsi="Trebuchet MS"/>
          <w:sz w:val="20"/>
          <w:szCs w:val="20"/>
        </w:rPr>
        <w:br/>
      </w:r>
      <w:r w:rsidRPr="004D3929">
        <w:rPr>
          <w:rFonts w:ascii="Trebuchet MS" w:hAnsi="Trebuchet MS"/>
          <w:sz w:val="20"/>
          <w:szCs w:val="20"/>
        </w:rPr>
        <w:t>w przypadku zamówień publicznych,  nie może skutkować zmianą wyniku postępowania o udzielenie zamówienia publicznego, zmianą  postanowień umowy w zakresie niezgodnym z ustawą Prawo zamówień publicznych, ani naruszać integralności protokołu oraz jego załączników,</w:t>
      </w:r>
    </w:p>
    <w:p w:rsidR="006E693F" w:rsidRPr="004D3929" w:rsidRDefault="006E693F" w:rsidP="00FD512D">
      <w:pPr>
        <w:numPr>
          <w:ilvl w:val="0"/>
          <w:numId w:val="17"/>
        </w:numPr>
        <w:suppressAutoHyphens w:val="0"/>
        <w:ind w:left="284" w:hanging="284"/>
        <w:contextualSpacing/>
        <w:jc w:val="both"/>
        <w:rPr>
          <w:rFonts w:ascii="Trebuchet MS" w:hAnsi="Trebuchet MS"/>
          <w:sz w:val="20"/>
          <w:szCs w:val="20"/>
        </w:rPr>
      </w:pPr>
      <w:r w:rsidRPr="004D3929">
        <w:rPr>
          <w:rFonts w:ascii="Trebuchet MS" w:hAnsi="Trebuchet MS"/>
          <w:sz w:val="20"/>
          <w:szCs w:val="20"/>
        </w:rPr>
        <w:t>usunięcia danych (w określonych przypadkach),</w:t>
      </w:r>
    </w:p>
    <w:p w:rsidR="006E693F" w:rsidRPr="004D3929" w:rsidRDefault="006E693F" w:rsidP="00FD512D">
      <w:pPr>
        <w:numPr>
          <w:ilvl w:val="0"/>
          <w:numId w:val="17"/>
        </w:numPr>
        <w:suppressAutoHyphens w:val="0"/>
        <w:spacing w:line="276" w:lineRule="auto"/>
        <w:ind w:left="284" w:hanging="284"/>
        <w:contextualSpacing/>
        <w:jc w:val="both"/>
        <w:rPr>
          <w:rFonts w:ascii="Trebuchet MS" w:hAnsi="Trebuchet MS"/>
          <w:sz w:val="20"/>
          <w:szCs w:val="20"/>
        </w:rPr>
      </w:pPr>
      <w:r w:rsidRPr="004D3929">
        <w:rPr>
          <w:rFonts w:ascii="Trebuchet MS" w:hAnsi="Trebuchet MS"/>
          <w:sz w:val="20"/>
          <w:szCs w:val="20"/>
        </w:rPr>
        <w:t xml:space="preserve">ograniczenia przetwarzania danych (w określonych przypadkach), przy czym skorzystanie z tego prawa, w przypadku zamówień publicznych, nie ogranicza przetwarzania Twoich danych osobowych do czasu zakończenia postępowania o udzielenie zamówienia publicznego, </w:t>
      </w:r>
    </w:p>
    <w:p w:rsidR="006E693F" w:rsidRPr="004D3929" w:rsidRDefault="006E693F" w:rsidP="00FD512D">
      <w:pPr>
        <w:numPr>
          <w:ilvl w:val="0"/>
          <w:numId w:val="17"/>
        </w:numPr>
        <w:suppressAutoHyphens w:val="0"/>
        <w:ind w:left="284" w:hanging="284"/>
        <w:contextualSpacing/>
        <w:jc w:val="both"/>
        <w:rPr>
          <w:rFonts w:ascii="Trebuchet MS" w:hAnsi="Trebuchet MS"/>
          <w:sz w:val="20"/>
          <w:szCs w:val="20"/>
          <w:lang w:val="de-DE"/>
        </w:rPr>
      </w:pPr>
      <w:r w:rsidRPr="004D3929">
        <w:rPr>
          <w:rFonts w:ascii="Trebuchet MS" w:hAnsi="Trebuchet MS"/>
          <w:sz w:val="20"/>
          <w:szCs w:val="20"/>
        </w:rPr>
        <w:t>wniesienia skargi do Prezesa Urzędu Ochrony Danych Osobowych</w:t>
      </w:r>
      <w:r w:rsidRPr="004D3929">
        <w:rPr>
          <w:rFonts w:ascii="Trebuchet MS" w:hAnsi="Trebuchet MS"/>
          <w:sz w:val="20"/>
          <w:szCs w:val="20"/>
          <w:lang w:val="de-DE"/>
        </w:rPr>
        <w:t>,</w:t>
      </w:r>
    </w:p>
    <w:p w:rsidR="006E693F" w:rsidRPr="004D3929" w:rsidRDefault="006E693F" w:rsidP="00FD512D">
      <w:pPr>
        <w:numPr>
          <w:ilvl w:val="0"/>
          <w:numId w:val="17"/>
        </w:numPr>
        <w:suppressAutoHyphens w:val="0"/>
        <w:ind w:left="284" w:hanging="284"/>
        <w:jc w:val="both"/>
        <w:rPr>
          <w:rFonts w:ascii="Trebuchet MS" w:hAnsi="Trebuchet MS"/>
          <w:sz w:val="20"/>
          <w:szCs w:val="20"/>
        </w:rPr>
      </w:pPr>
      <w:r w:rsidRPr="004D3929">
        <w:rPr>
          <w:rFonts w:ascii="Trebuchet MS" w:hAnsi="Trebuchet MS"/>
          <w:sz w:val="20"/>
          <w:szCs w:val="20"/>
        </w:rPr>
        <w:t>wniesienia do ADO sprzeciwu wobec przetwarzania Twoich danych osobowych z uwagi na Twoją szczególną sytuację (dotyczy danych przetwarzanych w celu realizacji prawnie uzasadnionego interesu ADO).</w:t>
      </w:r>
    </w:p>
    <w:p w:rsidR="006E693F" w:rsidRPr="004D3929" w:rsidRDefault="006E693F" w:rsidP="006E693F">
      <w:pPr>
        <w:rPr>
          <w:rFonts w:ascii="Trebuchet MS" w:hAnsi="Trebuchet MS" w:cs="Trebuchet MS"/>
          <w:sz w:val="20"/>
          <w:szCs w:val="20"/>
        </w:rPr>
      </w:pPr>
    </w:p>
    <w:p w:rsidR="006E693F" w:rsidRPr="004D3929" w:rsidRDefault="006E693F" w:rsidP="006E693F">
      <w:pPr>
        <w:rPr>
          <w:rFonts w:ascii="Trebuchet MS" w:hAnsi="Trebuchet MS" w:cs="Trebuchet MS"/>
          <w:sz w:val="20"/>
          <w:szCs w:val="20"/>
        </w:rPr>
      </w:pPr>
    </w:p>
    <w:p w:rsidR="006E693F" w:rsidRPr="004D3929" w:rsidRDefault="006E693F" w:rsidP="006E693F">
      <w:pPr>
        <w:rPr>
          <w:rFonts w:ascii="Trebuchet MS" w:hAnsi="Trebuchet MS" w:cs="Trebuchet MS"/>
          <w:sz w:val="20"/>
          <w:szCs w:val="20"/>
        </w:rPr>
      </w:pPr>
    </w:p>
    <w:p w:rsidR="006E693F" w:rsidRPr="004D3929" w:rsidRDefault="006E693F" w:rsidP="006E693F">
      <w:pPr>
        <w:rPr>
          <w:rFonts w:ascii="Trebuchet MS" w:hAnsi="Trebuchet MS" w:cs="Trebuchet MS"/>
          <w:sz w:val="20"/>
          <w:szCs w:val="20"/>
        </w:rPr>
      </w:pPr>
    </w:p>
    <w:p w:rsidR="006E693F" w:rsidRPr="004D3929" w:rsidRDefault="006E693F" w:rsidP="006E693F">
      <w:pPr>
        <w:rPr>
          <w:rFonts w:ascii="Trebuchet MS" w:hAnsi="Trebuchet MS" w:cs="Trebuchet MS"/>
          <w:sz w:val="20"/>
          <w:szCs w:val="20"/>
        </w:rPr>
      </w:pPr>
    </w:p>
    <w:p w:rsidR="006E693F" w:rsidRPr="004D3929" w:rsidRDefault="006E693F" w:rsidP="006E693F">
      <w:pPr>
        <w:rPr>
          <w:rFonts w:ascii="Trebuchet MS" w:hAnsi="Trebuchet MS" w:cs="Trebuchet MS"/>
          <w:sz w:val="20"/>
          <w:szCs w:val="20"/>
        </w:rPr>
      </w:pPr>
    </w:p>
    <w:p w:rsidR="006E693F" w:rsidRPr="004D3929" w:rsidRDefault="006E693F" w:rsidP="006E693F">
      <w:pPr>
        <w:rPr>
          <w:rFonts w:ascii="Trebuchet MS" w:hAnsi="Trebuchet MS" w:cs="Trebuchet MS"/>
          <w:sz w:val="20"/>
          <w:szCs w:val="20"/>
        </w:rPr>
      </w:pPr>
    </w:p>
    <w:p w:rsidR="006E693F" w:rsidRPr="004D3929" w:rsidRDefault="006E693F" w:rsidP="006E693F">
      <w:pPr>
        <w:rPr>
          <w:rFonts w:ascii="Trebuchet MS" w:hAnsi="Trebuchet MS" w:cs="Trebuchet MS"/>
          <w:sz w:val="20"/>
          <w:szCs w:val="20"/>
        </w:rPr>
      </w:pPr>
    </w:p>
    <w:p w:rsidR="006E693F" w:rsidRPr="004D3929" w:rsidRDefault="006E693F" w:rsidP="006E693F">
      <w:pPr>
        <w:rPr>
          <w:rFonts w:ascii="Trebuchet MS" w:hAnsi="Trebuchet MS" w:cs="Trebuchet MS"/>
          <w:sz w:val="20"/>
          <w:szCs w:val="20"/>
        </w:rPr>
      </w:pPr>
    </w:p>
    <w:p w:rsidR="006E693F" w:rsidRPr="004D3929" w:rsidRDefault="006E693F" w:rsidP="006E693F">
      <w:pPr>
        <w:rPr>
          <w:rFonts w:ascii="Trebuchet MS" w:hAnsi="Trebuchet MS" w:cs="Trebuchet MS"/>
          <w:sz w:val="20"/>
          <w:szCs w:val="20"/>
        </w:rPr>
      </w:pPr>
    </w:p>
    <w:p w:rsidR="006E693F" w:rsidRPr="004D3929" w:rsidRDefault="006E693F" w:rsidP="006E693F">
      <w:pPr>
        <w:rPr>
          <w:rFonts w:ascii="Trebuchet MS" w:hAnsi="Trebuchet MS" w:cs="Trebuchet MS"/>
          <w:sz w:val="20"/>
          <w:szCs w:val="20"/>
        </w:rPr>
      </w:pPr>
    </w:p>
    <w:p w:rsidR="006E693F" w:rsidRPr="004D3929" w:rsidRDefault="006E693F" w:rsidP="006E693F">
      <w:pPr>
        <w:rPr>
          <w:rFonts w:ascii="Trebuchet MS" w:hAnsi="Trebuchet MS" w:cs="Trebuchet MS"/>
          <w:sz w:val="20"/>
          <w:szCs w:val="20"/>
        </w:rPr>
      </w:pPr>
    </w:p>
    <w:p w:rsidR="006E693F" w:rsidRPr="004D3929" w:rsidRDefault="006E693F" w:rsidP="006E693F">
      <w:pPr>
        <w:rPr>
          <w:rFonts w:ascii="Trebuchet MS" w:hAnsi="Trebuchet MS" w:cs="Trebuchet MS"/>
          <w:sz w:val="20"/>
          <w:szCs w:val="20"/>
        </w:rPr>
      </w:pPr>
    </w:p>
    <w:p w:rsidR="006E693F" w:rsidRPr="004D3929" w:rsidRDefault="006E693F" w:rsidP="006E693F">
      <w:pPr>
        <w:rPr>
          <w:rFonts w:ascii="Trebuchet MS" w:hAnsi="Trebuchet MS" w:cs="Trebuchet MS"/>
          <w:sz w:val="20"/>
          <w:szCs w:val="20"/>
        </w:rPr>
      </w:pPr>
    </w:p>
    <w:p w:rsidR="006E693F" w:rsidRPr="004D3929" w:rsidRDefault="006E693F" w:rsidP="006E693F">
      <w:pPr>
        <w:rPr>
          <w:rFonts w:ascii="Trebuchet MS" w:hAnsi="Trebuchet MS" w:cs="Trebuchet MS"/>
          <w:sz w:val="20"/>
          <w:szCs w:val="20"/>
        </w:rPr>
      </w:pPr>
    </w:p>
    <w:p w:rsidR="006E693F" w:rsidRPr="004D3929" w:rsidRDefault="006E693F" w:rsidP="006E693F">
      <w:pPr>
        <w:rPr>
          <w:rFonts w:ascii="Trebuchet MS" w:hAnsi="Trebuchet MS" w:cs="Trebuchet MS"/>
          <w:sz w:val="20"/>
          <w:szCs w:val="20"/>
        </w:rPr>
      </w:pPr>
    </w:p>
    <w:p w:rsidR="006E693F" w:rsidRPr="004D3929" w:rsidRDefault="006E693F">
      <w:pPr>
        <w:rPr>
          <w:rFonts w:ascii="Trebuchet MS" w:hAnsi="Trebuchet MS"/>
          <w:b/>
          <w:sz w:val="20"/>
          <w:szCs w:val="20"/>
        </w:rPr>
      </w:pPr>
    </w:p>
    <w:p w:rsidR="00643295" w:rsidRPr="004D3929" w:rsidRDefault="00643295">
      <w:pPr>
        <w:rPr>
          <w:rFonts w:ascii="Trebuchet MS" w:hAnsi="Trebuchet MS"/>
          <w:b/>
          <w:sz w:val="20"/>
          <w:szCs w:val="20"/>
        </w:rPr>
      </w:pPr>
    </w:p>
    <w:p w:rsidR="00643295" w:rsidRPr="004D3929" w:rsidRDefault="00643295">
      <w:pPr>
        <w:rPr>
          <w:rFonts w:ascii="Trebuchet MS" w:hAnsi="Trebuchet MS"/>
          <w:b/>
          <w:sz w:val="20"/>
          <w:szCs w:val="20"/>
        </w:rPr>
      </w:pPr>
    </w:p>
    <w:p w:rsidR="00643295" w:rsidRPr="004D3929" w:rsidRDefault="00643295">
      <w:pPr>
        <w:rPr>
          <w:rFonts w:ascii="Trebuchet MS" w:hAnsi="Trebuchet MS"/>
          <w:b/>
          <w:sz w:val="20"/>
          <w:szCs w:val="20"/>
        </w:rPr>
      </w:pPr>
    </w:p>
    <w:p w:rsidR="006E693F" w:rsidRPr="004D3929" w:rsidRDefault="006E693F">
      <w:pPr>
        <w:rPr>
          <w:rFonts w:ascii="Trebuchet MS" w:hAnsi="Trebuchet MS"/>
          <w:b/>
          <w:sz w:val="20"/>
          <w:szCs w:val="20"/>
        </w:rPr>
      </w:pPr>
    </w:p>
    <w:p w:rsidR="006E693F" w:rsidRPr="004D3929" w:rsidRDefault="006E693F">
      <w:pPr>
        <w:rPr>
          <w:rFonts w:ascii="Trebuchet MS" w:hAnsi="Trebuchet MS"/>
          <w:b/>
          <w:sz w:val="20"/>
          <w:szCs w:val="20"/>
        </w:rPr>
      </w:pPr>
    </w:p>
    <w:p w:rsidR="006E693F" w:rsidRPr="004D3929" w:rsidRDefault="006E693F">
      <w:pPr>
        <w:rPr>
          <w:rFonts w:ascii="Trebuchet MS" w:hAnsi="Trebuchet MS"/>
          <w:b/>
          <w:sz w:val="20"/>
          <w:szCs w:val="20"/>
        </w:rPr>
      </w:pPr>
    </w:p>
    <w:p w:rsidR="006E693F" w:rsidRPr="004D3929" w:rsidRDefault="006E693F">
      <w:pPr>
        <w:rPr>
          <w:rFonts w:ascii="Trebuchet MS" w:hAnsi="Trebuchet MS"/>
          <w:b/>
          <w:sz w:val="20"/>
          <w:szCs w:val="20"/>
        </w:rPr>
      </w:pPr>
    </w:p>
    <w:p w:rsidR="006E693F" w:rsidRPr="004D3929" w:rsidRDefault="006E693F">
      <w:pPr>
        <w:rPr>
          <w:rFonts w:ascii="Trebuchet MS" w:hAnsi="Trebuchet MS"/>
          <w:b/>
          <w:sz w:val="20"/>
          <w:szCs w:val="20"/>
        </w:rPr>
      </w:pPr>
    </w:p>
    <w:p w:rsidR="006E693F" w:rsidRPr="004D3929" w:rsidRDefault="006E693F">
      <w:pPr>
        <w:rPr>
          <w:rFonts w:ascii="Trebuchet MS" w:hAnsi="Trebuchet MS"/>
          <w:b/>
          <w:sz w:val="20"/>
          <w:szCs w:val="20"/>
        </w:rPr>
      </w:pPr>
    </w:p>
    <w:p w:rsidR="006E693F" w:rsidRPr="004D3929" w:rsidRDefault="006E693F">
      <w:pPr>
        <w:rPr>
          <w:rFonts w:ascii="Trebuchet MS" w:hAnsi="Trebuchet MS"/>
          <w:b/>
          <w:sz w:val="20"/>
          <w:szCs w:val="20"/>
        </w:rPr>
      </w:pPr>
    </w:p>
    <w:p w:rsidR="00A81E05" w:rsidRPr="004D3929" w:rsidRDefault="00A81E05">
      <w:pPr>
        <w:rPr>
          <w:rFonts w:ascii="Trebuchet MS" w:hAnsi="Trebuchet MS"/>
          <w:b/>
          <w:sz w:val="20"/>
          <w:szCs w:val="20"/>
        </w:rPr>
      </w:pPr>
    </w:p>
    <w:p w:rsidR="00A81E05" w:rsidRPr="004D3929" w:rsidRDefault="00A81E05">
      <w:pPr>
        <w:rPr>
          <w:rFonts w:ascii="Trebuchet MS" w:hAnsi="Trebuchet MS"/>
          <w:b/>
          <w:sz w:val="20"/>
          <w:szCs w:val="20"/>
        </w:rPr>
      </w:pPr>
    </w:p>
    <w:p w:rsidR="006E693F" w:rsidRPr="004D3929" w:rsidRDefault="006E693F">
      <w:pPr>
        <w:rPr>
          <w:rFonts w:ascii="Trebuchet MS" w:hAnsi="Trebuchet MS"/>
          <w:b/>
          <w:sz w:val="20"/>
          <w:szCs w:val="20"/>
        </w:rPr>
      </w:pPr>
    </w:p>
    <w:p w:rsidR="00A12A53" w:rsidRPr="004D3929" w:rsidRDefault="00A12A53">
      <w:pPr>
        <w:rPr>
          <w:rFonts w:ascii="Trebuchet MS" w:hAnsi="Trebuchet MS"/>
          <w:b/>
          <w:sz w:val="20"/>
          <w:szCs w:val="20"/>
        </w:rPr>
      </w:pPr>
    </w:p>
    <w:p w:rsidR="008B531B" w:rsidRPr="004D3929" w:rsidRDefault="008B531B" w:rsidP="008B531B">
      <w:pPr>
        <w:rPr>
          <w:rFonts w:ascii="Trebuchet MS" w:hAnsi="Trebuchet MS"/>
          <w:b/>
          <w:sz w:val="20"/>
          <w:szCs w:val="20"/>
        </w:rPr>
      </w:pPr>
    </w:p>
    <w:p w:rsidR="00FD512D" w:rsidRDefault="00FD512D" w:rsidP="00011B3E">
      <w:pPr>
        <w:jc w:val="right"/>
        <w:rPr>
          <w:rFonts w:ascii="Trebuchet MS" w:hAnsi="Trebuchet MS"/>
          <w:b/>
          <w:sz w:val="20"/>
          <w:szCs w:val="20"/>
        </w:rPr>
      </w:pPr>
    </w:p>
    <w:p w:rsidR="00FD512D" w:rsidRDefault="00FD512D" w:rsidP="00011B3E">
      <w:pPr>
        <w:jc w:val="right"/>
        <w:rPr>
          <w:rFonts w:ascii="Trebuchet MS" w:hAnsi="Trebuchet MS"/>
          <w:b/>
          <w:sz w:val="20"/>
          <w:szCs w:val="20"/>
        </w:rPr>
      </w:pPr>
    </w:p>
    <w:p w:rsidR="00FD512D" w:rsidRDefault="00FD512D" w:rsidP="00011B3E">
      <w:pPr>
        <w:jc w:val="right"/>
        <w:rPr>
          <w:rFonts w:ascii="Trebuchet MS" w:hAnsi="Trebuchet MS"/>
          <w:b/>
          <w:sz w:val="20"/>
          <w:szCs w:val="20"/>
        </w:rPr>
      </w:pPr>
    </w:p>
    <w:p w:rsidR="00FD512D" w:rsidRDefault="00FD512D" w:rsidP="00011B3E">
      <w:pPr>
        <w:jc w:val="right"/>
        <w:rPr>
          <w:rFonts w:ascii="Trebuchet MS" w:hAnsi="Trebuchet MS"/>
          <w:b/>
          <w:sz w:val="20"/>
          <w:szCs w:val="20"/>
        </w:rPr>
      </w:pPr>
    </w:p>
    <w:p w:rsidR="00FD512D" w:rsidRDefault="00FD512D" w:rsidP="00011B3E">
      <w:pPr>
        <w:jc w:val="right"/>
        <w:rPr>
          <w:rFonts w:ascii="Trebuchet MS" w:hAnsi="Trebuchet MS"/>
          <w:b/>
          <w:sz w:val="20"/>
          <w:szCs w:val="20"/>
        </w:rPr>
      </w:pPr>
    </w:p>
    <w:p w:rsidR="00FD512D" w:rsidRDefault="00FD512D" w:rsidP="00011B3E">
      <w:pPr>
        <w:jc w:val="right"/>
        <w:rPr>
          <w:rFonts w:ascii="Trebuchet MS" w:hAnsi="Trebuchet MS"/>
          <w:b/>
          <w:sz w:val="20"/>
          <w:szCs w:val="20"/>
        </w:rPr>
      </w:pPr>
    </w:p>
    <w:p w:rsidR="00FD512D" w:rsidRDefault="00FD512D" w:rsidP="00011B3E">
      <w:pPr>
        <w:jc w:val="right"/>
        <w:rPr>
          <w:rFonts w:ascii="Trebuchet MS" w:hAnsi="Trebuchet MS"/>
          <w:b/>
          <w:sz w:val="20"/>
          <w:szCs w:val="20"/>
        </w:rPr>
      </w:pPr>
    </w:p>
    <w:p w:rsidR="00FD512D" w:rsidRDefault="00FD512D" w:rsidP="00011B3E">
      <w:pPr>
        <w:jc w:val="right"/>
        <w:rPr>
          <w:rFonts w:ascii="Trebuchet MS" w:hAnsi="Trebuchet MS"/>
          <w:b/>
          <w:sz w:val="20"/>
          <w:szCs w:val="20"/>
        </w:rPr>
      </w:pPr>
    </w:p>
    <w:p w:rsidR="00FD512D" w:rsidRDefault="00FD512D" w:rsidP="00011B3E">
      <w:pPr>
        <w:jc w:val="right"/>
        <w:rPr>
          <w:rFonts w:ascii="Trebuchet MS" w:hAnsi="Trebuchet MS"/>
          <w:b/>
          <w:sz w:val="20"/>
          <w:szCs w:val="20"/>
        </w:rPr>
      </w:pPr>
    </w:p>
    <w:p w:rsidR="00FD512D" w:rsidRDefault="00FD512D" w:rsidP="00011B3E">
      <w:pPr>
        <w:jc w:val="right"/>
        <w:rPr>
          <w:rFonts w:ascii="Trebuchet MS" w:hAnsi="Trebuchet MS"/>
          <w:b/>
          <w:sz w:val="20"/>
          <w:szCs w:val="20"/>
        </w:rPr>
      </w:pPr>
    </w:p>
    <w:p w:rsidR="00FD512D" w:rsidRDefault="00FD512D" w:rsidP="00011B3E">
      <w:pPr>
        <w:jc w:val="right"/>
        <w:rPr>
          <w:rFonts w:ascii="Trebuchet MS" w:hAnsi="Trebuchet MS"/>
          <w:b/>
          <w:sz w:val="20"/>
          <w:szCs w:val="20"/>
        </w:rPr>
      </w:pPr>
    </w:p>
    <w:p w:rsidR="00FD512D" w:rsidRDefault="00FD512D" w:rsidP="00011B3E">
      <w:pPr>
        <w:jc w:val="right"/>
        <w:rPr>
          <w:rFonts w:ascii="Trebuchet MS" w:hAnsi="Trebuchet MS"/>
          <w:b/>
          <w:sz w:val="20"/>
          <w:szCs w:val="20"/>
        </w:rPr>
      </w:pPr>
    </w:p>
    <w:p w:rsidR="00FD512D" w:rsidRDefault="00FD512D" w:rsidP="00011B3E">
      <w:pPr>
        <w:jc w:val="right"/>
        <w:rPr>
          <w:rFonts w:ascii="Trebuchet MS" w:hAnsi="Trebuchet MS"/>
          <w:b/>
          <w:sz w:val="20"/>
          <w:szCs w:val="20"/>
        </w:rPr>
      </w:pPr>
    </w:p>
    <w:p w:rsidR="00C0387C" w:rsidRPr="004D3929" w:rsidRDefault="00FD512D" w:rsidP="00011B3E">
      <w:pPr>
        <w:jc w:val="right"/>
        <w:rPr>
          <w:rFonts w:ascii="Trebuchet MS" w:hAnsi="Trebuchet MS"/>
          <w:b/>
          <w:sz w:val="20"/>
          <w:szCs w:val="20"/>
        </w:rPr>
      </w:pPr>
      <w:r>
        <w:rPr>
          <w:rFonts w:ascii="Trebuchet MS" w:hAnsi="Trebuchet MS"/>
          <w:b/>
          <w:sz w:val="20"/>
          <w:szCs w:val="20"/>
        </w:rPr>
        <w:lastRenderedPageBreak/>
        <w:t>ZAŁĄCZNIK NR 6</w:t>
      </w:r>
    </w:p>
    <w:p w:rsidR="00FE53E4" w:rsidRPr="004D3929" w:rsidRDefault="00FE53E4" w:rsidP="00FE53E4">
      <w:pPr>
        <w:jc w:val="center"/>
        <w:rPr>
          <w:rFonts w:ascii="Trebuchet MS" w:hAnsi="Trebuchet MS"/>
          <w:b/>
          <w:sz w:val="20"/>
          <w:szCs w:val="20"/>
        </w:rPr>
      </w:pPr>
    </w:p>
    <w:p w:rsidR="00FE53E4" w:rsidRPr="004D3929" w:rsidRDefault="00FD512D" w:rsidP="00CE5F17">
      <w:pPr>
        <w:pStyle w:val="Nagwek1"/>
      </w:pPr>
      <w:r>
        <w:t>PROJEKT UMOWY</w:t>
      </w:r>
    </w:p>
    <w:p w:rsidR="00FE53E4" w:rsidRPr="004D3929" w:rsidRDefault="00FD512D" w:rsidP="00CE5F17">
      <w:pPr>
        <w:pStyle w:val="Nagwek1"/>
      </w:pPr>
      <w:r>
        <w:t>z dnia</w:t>
      </w:r>
      <w:r w:rsidR="00FE53E4" w:rsidRPr="004D3929">
        <w:t xml:space="preserve"> ……………..</w:t>
      </w:r>
    </w:p>
    <w:p w:rsidR="00FE53E4" w:rsidRPr="004D3929" w:rsidRDefault="00FE53E4" w:rsidP="00FE53E4">
      <w:pPr>
        <w:jc w:val="center"/>
        <w:rPr>
          <w:rFonts w:ascii="Trebuchet MS" w:hAnsi="Trebuchet MS"/>
          <w:sz w:val="20"/>
          <w:szCs w:val="20"/>
        </w:rPr>
      </w:pPr>
    </w:p>
    <w:p w:rsidR="00FE53E4" w:rsidRPr="004D3929" w:rsidRDefault="00FE53E4" w:rsidP="00FE53E4">
      <w:pPr>
        <w:jc w:val="center"/>
        <w:rPr>
          <w:rFonts w:ascii="Trebuchet MS" w:hAnsi="Trebuchet MS"/>
          <w:b/>
          <w:sz w:val="20"/>
          <w:szCs w:val="20"/>
        </w:rPr>
      </w:pPr>
      <w:r w:rsidRPr="004D3929">
        <w:rPr>
          <w:rFonts w:ascii="Trebuchet MS" w:hAnsi="Trebuchet MS"/>
          <w:b/>
          <w:sz w:val="20"/>
          <w:szCs w:val="20"/>
        </w:rPr>
        <w:t xml:space="preserve">na </w:t>
      </w:r>
      <w:r w:rsidRPr="004D3929">
        <w:rPr>
          <w:rFonts w:ascii="Trebuchet MS" w:hAnsi="Trebuchet MS"/>
          <w:b/>
          <w:i/>
          <w:sz w:val="20"/>
          <w:szCs w:val="20"/>
        </w:rPr>
        <w:t>„</w:t>
      </w:r>
      <w:r w:rsidRPr="004D3929">
        <w:rPr>
          <w:rFonts w:ascii="Trebuchet MS" w:hAnsi="Trebuchet MS"/>
          <w:b/>
          <w:sz w:val="20"/>
          <w:szCs w:val="20"/>
        </w:rPr>
        <w:t>Dostawę eksploatacyjnych materiałów elektrycznych”</w:t>
      </w:r>
    </w:p>
    <w:p w:rsidR="00FE53E4" w:rsidRPr="004D3929" w:rsidRDefault="00FE53E4" w:rsidP="00FE53E4">
      <w:pPr>
        <w:jc w:val="both"/>
        <w:rPr>
          <w:rFonts w:ascii="Trebuchet MS" w:hAnsi="Trebuchet MS"/>
          <w:b/>
          <w:sz w:val="20"/>
          <w:szCs w:val="20"/>
        </w:rPr>
      </w:pPr>
    </w:p>
    <w:p w:rsidR="00FE53E4" w:rsidRPr="004D3929" w:rsidRDefault="00FE53E4" w:rsidP="00FE53E4">
      <w:pPr>
        <w:rPr>
          <w:rFonts w:ascii="Trebuchet MS" w:hAnsi="Trebuchet MS"/>
          <w:sz w:val="20"/>
          <w:szCs w:val="20"/>
        </w:rPr>
      </w:pPr>
      <w:r w:rsidRPr="004D3929">
        <w:rPr>
          <w:rFonts w:ascii="Trebuchet MS" w:hAnsi="Trebuchet MS"/>
          <w:b/>
          <w:sz w:val="20"/>
          <w:szCs w:val="20"/>
        </w:rPr>
        <w:t xml:space="preserve">pomiędzy </w:t>
      </w:r>
    </w:p>
    <w:p w:rsidR="00FE53E4" w:rsidRPr="004D3929" w:rsidRDefault="00FE53E4" w:rsidP="00FE53E4">
      <w:pPr>
        <w:shd w:val="clear" w:color="auto" w:fill="FFFFFF"/>
        <w:suppressAutoHyphens w:val="0"/>
        <w:jc w:val="both"/>
        <w:rPr>
          <w:rFonts w:ascii="Trebuchet MS" w:hAnsi="Trebuchet MS"/>
          <w:sz w:val="20"/>
          <w:szCs w:val="20"/>
          <w:shd w:val="clear" w:color="auto" w:fill="FFFFFF"/>
          <w:lang w:eastAsia="pl-PL"/>
        </w:rPr>
      </w:pPr>
      <w:r w:rsidRPr="004D3929">
        <w:rPr>
          <w:rFonts w:ascii="Trebuchet MS" w:hAnsi="Trebuchet MS"/>
          <w:sz w:val="20"/>
          <w:szCs w:val="20"/>
          <w:shd w:val="clear" w:color="auto" w:fill="FFFFFF"/>
          <w:lang w:eastAsia="pl-PL"/>
        </w:rPr>
        <w:t xml:space="preserve">Przedsiębiorstwem Wodociągów i Kanalizacji Spółka z ograniczoną odpowiedzialnością w Rudzie Śląskiej, 41-709 Ruda Śląska, ul. Pokoju 13, wpisaną w Krajowym Rejestrze Sądowym - Rejestrze Przedsiębiorców pod numerem KRS 0000048747, posiadającą NIP 6410014068 oraz REGON 271909683, kapitał zakładowy: </w:t>
      </w:r>
      <w:r w:rsidR="00FD512D">
        <w:rPr>
          <w:rFonts w:ascii="Trebuchet MS" w:hAnsi="Trebuchet MS"/>
          <w:sz w:val="20"/>
          <w:szCs w:val="20"/>
          <w:shd w:val="clear" w:color="auto" w:fill="FFFFFF"/>
          <w:lang w:eastAsia="pl-PL"/>
        </w:rPr>
        <w:br/>
      </w:r>
      <w:r w:rsidR="00AD1B27">
        <w:rPr>
          <w:rFonts w:ascii="Trebuchet MS" w:hAnsi="Trebuchet MS"/>
          <w:sz w:val="20"/>
          <w:szCs w:val="20"/>
          <w:shd w:val="clear" w:color="auto" w:fill="FFFFFF"/>
        </w:rPr>
        <w:t>51 171 000</w:t>
      </w:r>
      <w:r w:rsidR="00D5279C">
        <w:rPr>
          <w:rFonts w:ascii="Trebuchet MS" w:hAnsi="Trebuchet MS"/>
          <w:sz w:val="20"/>
          <w:szCs w:val="20"/>
          <w:shd w:val="clear" w:color="auto" w:fill="FFFFFF"/>
        </w:rPr>
        <w:t xml:space="preserve">,00 </w:t>
      </w:r>
      <w:r w:rsidRPr="004D3929">
        <w:rPr>
          <w:rFonts w:ascii="Trebuchet MS" w:hAnsi="Trebuchet MS"/>
          <w:sz w:val="20"/>
          <w:szCs w:val="20"/>
          <w:shd w:val="clear" w:color="auto" w:fill="FFFFFF"/>
        </w:rPr>
        <w:t xml:space="preserve">, </w:t>
      </w:r>
      <w:r w:rsidRPr="004D3929">
        <w:rPr>
          <w:rFonts w:ascii="Trebuchet MS" w:hAnsi="Trebuchet MS"/>
          <w:sz w:val="20"/>
          <w:szCs w:val="20"/>
        </w:rPr>
        <w:t>która oświadcza, iż posiada status dużego przedsiębiorcy,</w:t>
      </w:r>
    </w:p>
    <w:p w:rsidR="00FE53E4" w:rsidRPr="004D3929" w:rsidRDefault="00FE53E4" w:rsidP="00FE53E4">
      <w:pPr>
        <w:jc w:val="both"/>
        <w:rPr>
          <w:rFonts w:ascii="Trebuchet MS" w:hAnsi="Trebuchet MS"/>
          <w:sz w:val="20"/>
          <w:szCs w:val="20"/>
        </w:rPr>
      </w:pPr>
    </w:p>
    <w:p w:rsidR="00FE53E4" w:rsidRPr="004D3929" w:rsidRDefault="00FE53E4" w:rsidP="00FE53E4">
      <w:pPr>
        <w:rPr>
          <w:rFonts w:ascii="Trebuchet MS" w:hAnsi="Trebuchet MS"/>
          <w:sz w:val="20"/>
          <w:szCs w:val="20"/>
        </w:rPr>
      </w:pPr>
      <w:r w:rsidRPr="004D3929">
        <w:rPr>
          <w:rFonts w:ascii="Trebuchet MS" w:hAnsi="Trebuchet MS"/>
          <w:sz w:val="20"/>
          <w:szCs w:val="20"/>
        </w:rPr>
        <w:t xml:space="preserve">zwaną </w:t>
      </w:r>
      <w:r w:rsidR="00D5314E">
        <w:rPr>
          <w:rFonts w:ascii="Trebuchet MS" w:hAnsi="Trebuchet MS"/>
          <w:sz w:val="20"/>
          <w:szCs w:val="20"/>
        </w:rPr>
        <w:t>w dalszej treści umowy „Zamawiającym</w:t>
      </w:r>
      <w:r w:rsidRPr="004D3929">
        <w:rPr>
          <w:rFonts w:ascii="Trebuchet MS" w:hAnsi="Trebuchet MS"/>
          <w:sz w:val="20"/>
          <w:szCs w:val="20"/>
        </w:rPr>
        <w:t>”, w imieniu której działają :</w:t>
      </w:r>
    </w:p>
    <w:p w:rsidR="00FE53E4" w:rsidRPr="004D3929" w:rsidRDefault="00FE53E4" w:rsidP="00FE53E4">
      <w:pPr>
        <w:rPr>
          <w:rFonts w:ascii="Trebuchet MS" w:hAnsi="Trebuchet MS"/>
          <w:sz w:val="20"/>
          <w:szCs w:val="20"/>
        </w:rPr>
      </w:pPr>
    </w:p>
    <w:p w:rsidR="00FE53E4" w:rsidRPr="004D3929" w:rsidRDefault="00FE53E4" w:rsidP="00FE53E4">
      <w:pPr>
        <w:suppressAutoHyphens w:val="0"/>
        <w:rPr>
          <w:rFonts w:ascii="Trebuchet MS" w:hAnsi="Trebuchet MS"/>
          <w:sz w:val="20"/>
          <w:szCs w:val="20"/>
          <w:lang w:eastAsia="pl-PL"/>
        </w:rPr>
      </w:pPr>
      <w:r w:rsidRPr="004D3929">
        <w:rPr>
          <w:rFonts w:ascii="Trebuchet MS" w:hAnsi="Trebuchet MS"/>
          <w:sz w:val="20"/>
          <w:szCs w:val="20"/>
          <w:lang w:eastAsia="pl-PL"/>
        </w:rPr>
        <w:t>………………………………………………..</w:t>
      </w:r>
    </w:p>
    <w:p w:rsidR="00BB01E6" w:rsidRDefault="00FD512D" w:rsidP="00FD512D">
      <w:pPr>
        <w:suppressAutoHyphens w:val="0"/>
        <w:rPr>
          <w:rFonts w:ascii="Trebuchet MS" w:hAnsi="Trebuchet MS"/>
          <w:sz w:val="20"/>
          <w:szCs w:val="20"/>
          <w:lang w:eastAsia="pl-PL"/>
        </w:rPr>
      </w:pPr>
      <w:r>
        <w:rPr>
          <w:rFonts w:ascii="Trebuchet MS" w:hAnsi="Trebuchet MS"/>
          <w:sz w:val="20"/>
          <w:szCs w:val="20"/>
          <w:lang w:eastAsia="pl-PL"/>
        </w:rPr>
        <w:t>………………………………………………..</w:t>
      </w:r>
    </w:p>
    <w:p w:rsidR="00FD512D" w:rsidRPr="004D3929" w:rsidRDefault="00FD512D" w:rsidP="00FD512D">
      <w:pPr>
        <w:suppressAutoHyphens w:val="0"/>
        <w:rPr>
          <w:rFonts w:ascii="Trebuchet MS" w:hAnsi="Trebuchet MS"/>
          <w:sz w:val="20"/>
          <w:szCs w:val="20"/>
          <w:lang w:eastAsia="pl-PL"/>
        </w:rPr>
      </w:pPr>
    </w:p>
    <w:p w:rsidR="00FD512D" w:rsidRPr="00FD512D" w:rsidRDefault="00FD512D" w:rsidP="00FD512D">
      <w:pPr>
        <w:suppressAutoHyphens w:val="0"/>
        <w:rPr>
          <w:rFonts w:ascii="Trebuchet MS" w:hAnsi="Trebuchet MS"/>
          <w:sz w:val="20"/>
          <w:szCs w:val="20"/>
          <w:lang w:eastAsia="pl-PL"/>
        </w:rPr>
      </w:pPr>
      <w:r w:rsidRPr="00FD512D">
        <w:rPr>
          <w:rFonts w:ascii="Trebuchet MS" w:hAnsi="Trebuchet MS"/>
          <w:b/>
          <w:sz w:val="20"/>
          <w:szCs w:val="20"/>
          <w:lang w:eastAsia="pl-PL"/>
        </w:rPr>
        <w:t>oraz</w:t>
      </w:r>
    </w:p>
    <w:p w:rsidR="00FD512D" w:rsidRPr="00FD512D" w:rsidRDefault="00FD512D" w:rsidP="00FD512D">
      <w:pPr>
        <w:suppressAutoHyphens w:val="0"/>
        <w:jc w:val="both"/>
        <w:rPr>
          <w:rFonts w:ascii="Trebuchet MS" w:hAnsi="Trebuchet MS"/>
          <w:sz w:val="20"/>
          <w:szCs w:val="20"/>
          <w:lang w:eastAsia="pl-PL"/>
        </w:rPr>
      </w:pPr>
      <w:r w:rsidRPr="00FD512D">
        <w:rPr>
          <w:rFonts w:ascii="Trebuchet MS" w:hAnsi="Trebuchet MS"/>
          <w:sz w:val="20"/>
          <w:szCs w:val="20"/>
          <w:lang w:eastAsia="pl-PL"/>
        </w:rPr>
        <w:t xml:space="preserve">Wykonawcą ………………………..…, , który oświadcza, iż posiada status ………………. </w:t>
      </w:r>
    </w:p>
    <w:p w:rsidR="00FD512D" w:rsidRPr="00FD512D" w:rsidRDefault="00FD512D" w:rsidP="00FD512D">
      <w:pPr>
        <w:suppressAutoHyphens w:val="0"/>
        <w:rPr>
          <w:rFonts w:ascii="Trebuchet MS" w:hAnsi="Trebuchet MS"/>
          <w:sz w:val="20"/>
          <w:szCs w:val="20"/>
          <w:lang w:eastAsia="pl-PL"/>
        </w:rPr>
      </w:pPr>
    </w:p>
    <w:p w:rsidR="00FD512D" w:rsidRPr="00FD512D" w:rsidRDefault="00FD512D" w:rsidP="00FD512D">
      <w:pPr>
        <w:suppressAutoHyphens w:val="0"/>
        <w:rPr>
          <w:rFonts w:ascii="Trebuchet MS" w:hAnsi="Trebuchet MS"/>
          <w:sz w:val="20"/>
          <w:szCs w:val="20"/>
          <w:lang w:eastAsia="pl-PL"/>
        </w:rPr>
      </w:pPr>
      <w:r w:rsidRPr="00FD512D">
        <w:rPr>
          <w:rFonts w:ascii="Trebuchet MS" w:hAnsi="Trebuchet MS"/>
          <w:sz w:val="20"/>
          <w:szCs w:val="20"/>
          <w:lang w:eastAsia="pl-PL"/>
        </w:rPr>
        <w:t>zwanym</w:t>
      </w:r>
      <w:r w:rsidR="00B32912">
        <w:rPr>
          <w:rFonts w:ascii="Trebuchet MS" w:hAnsi="Trebuchet MS"/>
          <w:sz w:val="20"/>
          <w:szCs w:val="20"/>
          <w:lang w:eastAsia="pl-PL"/>
        </w:rPr>
        <w:t xml:space="preserve"> w dalszym ciągu umowy „Wykonawcą</w:t>
      </w:r>
      <w:r w:rsidRPr="00FD512D">
        <w:rPr>
          <w:rFonts w:ascii="Trebuchet MS" w:hAnsi="Trebuchet MS"/>
          <w:sz w:val="20"/>
          <w:szCs w:val="20"/>
          <w:lang w:eastAsia="pl-PL"/>
        </w:rPr>
        <w:t>”, w imieniu którego działają :</w:t>
      </w:r>
    </w:p>
    <w:p w:rsidR="00FD512D" w:rsidRPr="00FD512D" w:rsidRDefault="00FD512D" w:rsidP="00FD512D">
      <w:pPr>
        <w:suppressAutoHyphens w:val="0"/>
        <w:rPr>
          <w:rFonts w:ascii="Trebuchet MS" w:hAnsi="Trebuchet MS"/>
          <w:sz w:val="20"/>
          <w:szCs w:val="20"/>
          <w:lang w:eastAsia="pl-PL"/>
        </w:rPr>
      </w:pPr>
      <w:r w:rsidRPr="00FD512D">
        <w:rPr>
          <w:rFonts w:ascii="Trebuchet MS" w:hAnsi="Trebuchet MS"/>
          <w:sz w:val="20"/>
          <w:szCs w:val="20"/>
          <w:lang w:eastAsia="pl-PL"/>
        </w:rPr>
        <w:t>…………………………………</w:t>
      </w:r>
    </w:p>
    <w:p w:rsidR="00FD512D" w:rsidRPr="00FD512D" w:rsidRDefault="00FD512D" w:rsidP="00FD512D">
      <w:pPr>
        <w:suppressAutoHyphens w:val="0"/>
        <w:rPr>
          <w:rFonts w:ascii="Trebuchet MS" w:hAnsi="Trebuchet MS"/>
          <w:sz w:val="20"/>
          <w:szCs w:val="20"/>
          <w:lang w:eastAsia="pl-PL"/>
        </w:rPr>
      </w:pPr>
      <w:r w:rsidRPr="00FD512D">
        <w:rPr>
          <w:rFonts w:ascii="Trebuchet MS" w:hAnsi="Trebuchet MS"/>
          <w:sz w:val="20"/>
          <w:szCs w:val="20"/>
          <w:lang w:eastAsia="pl-PL"/>
        </w:rPr>
        <w:t>…………………………………</w:t>
      </w:r>
    </w:p>
    <w:p w:rsidR="00BB01E6" w:rsidRPr="004D3929" w:rsidRDefault="00BB01E6" w:rsidP="00BB01E6">
      <w:pPr>
        <w:rPr>
          <w:rFonts w:ascii="Trebuchet MS" w:hAnsi="Trebuchet MS"/>
          <w:sz w:val="20"/>
          <w:szCs w:val="20"/>
        </w:rPr>
      </w:pPr>
    </w:p>
    <w:p w:rsidR="00BB01E6" w:rsidRPr="004D3929" w:rsidRDefault="00BB01E6" w:rsidP="00BB01E6">
      <w:pPr>
        <w:rPr>
          <w:rFonts w:ascii="Trebuchet MS" w:hAnsi="Trebuchet MS"/>
          <w:sz w:val="20"/>
          <w:szCs w:val="20"/>
        </w:rPr>
      </w:pPr>
      <w:r w:rsidRPr="004D3929">
        <w:rPr>
          <w:rFonts w:ascii="Trebuchet MS" w:hAnsi="Trebuchet MS"/>
          <w:sz w:val="20"/>
          <w:szCs w:val="20"/>
        </w:rPr>
        <w:t>Wyszczególnione wyżej strony postanawiają zawrzeć umowę następującej treści:</w:t>
      </w:r>
    </w:p>
    <w:p w:rsidR="00FE53E4" w:rsidRPr="004D3929" w:rsidRDefault="00FE53E4" w:rsidP="00FE53E4">
      <w:pPr>
        <w:rPr>
          <w:rFonts w:ascii="Trebuchet MS" w:hAnsi="Trebuchet MS"/>
          <w:sz w:val="20"/>
          <w:szCs w:val="20"/>
        </w:rPr>
      </w:pPr>
    </w:p>
    <w:p w:rsidR="00FE53E4" w:rsidRPr="004D3929" w:rsidRDefault="00FE53E4" w:rsidP="00FE53E4">
      <w:pPr>
        <w:jc w:val="center"/>
        <w:rPr>
          <w:rFonts w:ascii="Trebuchet MS" w:hAnsi="Trebuchet MS"/>
          <w:sz w:val="20"/>
          <w:szCs w:val="20"/>
        </w:rPr>
      </w:pPr>
      <w:r w:rsidRPr="004D3929">
        <w:rPr>
          <w:rFonts w:ascii="Trebuchet MS" w:hAnsi="Trebuchet MS"/>
          <w:sz w:val="20"/>
          <w:szCs w:val="20"/>
        </w:rPr>
        <w:t>§ 1</w:t>
      </w:r>
    </w:p>
    <w:p w:rsidR="00FE53E4" w:rsidRPr="004D3929" w:rsidRDefault="00FE53E4" w:rsidP="00FE53E4">
      <w:pPr>
        <w:jc w:val="center"/>
        <w:rPr>
          <w:rFonts w:ascii="Trebuchet MS" w:hAnsi="Trebuchet MS"/>
          <w:sz w:val="20"/>
          <w:szCs w:val="20"/>
        </w:rPr>
      </w:pPr>
      <w:r w:rsidRPr="004D3929">
        <w:rPr>
          <w:rFonts w:ascii="Trebuchet MS" w:hAnsi="Trebuchet MS"/>
          <w:sz w:val="20"/>
          <w:szCs w:val="20"/>
        </w:rPr>
        <w:t>Postanowienia ogólne – przedmiot umowy</w:t>
      </w:r>
    </w:p>
    <w:p w:rsidR="00FE53E4" w:rsidRPr="004D3929" w:rsidRDefault="00FE53E4" w:rsidP="00FD512D">
      <w:pPr>
        <w:numPr>
          <w:ilvl w:val="0"/>
          <w:numId w:val="9"/>
        </w:numPr>
        <w:tabs>
          <w:tab w:val="left" w:pos="900"/>
          <w:tab w:val="left" w:pos="1080"/>
        </w:tabs>
        <w:suppressAutoHyphens w:val="0"/>
        <w:jc w:val="both"/>
        <w:rPr>
          <w:rFonts w:ascii="Trebuchet MS" w:hAnsi="Trebuchet MS"/>
          <w:sz w:val="20"/>
          <w:szCs w:val="20"/>
          <w:lang w:eastAsia="pl-PL"/>
        </w:rPr>
      </w:pPr>
      <w:r w:rsidRPr="004D3929">
        <w:rPr>
          <w:rFonts w:ascii="Trebuchet MS" w:hAnsi="Trebuchet MS"/>
          <w:sz w:val="20"/>
          <w:szCs w:val="20"/>
          <w:lang w:eastAsia="pl-PL"/>
        </w:rPr>
        <w:t xml:space="preserve">Przedmiotem niniejszej umowy jest dostawa eksploatacyjnych materiałów elektrycznych (dalej: Towar), </w:t>
      </w:r>
      <w:r w:rsidRPr="004D3929">
        <w:rPr>
          <w:rFonts w:ascii="Trebuchet MS" w:hAnsi="Trebuchet MS"/>
          <w:sz w:val="20"/>
          <w:szCs w:val="20"/>
          <w:lang w:eastAsia="pl-PL"/>
        </w:rPr>
        <w:br/>
        <w:t>w zakresie zgodnym z przedmiotem zamówienia, stanowiącym integ</w:t>
      </w:r>
      <w:r w:rsidR="002273A5">
        <w:rPr>
          <w:rFonts w:ascii="Trebuchet MS" w:hAnsi="Trebuchet MS"/>
          <w:sz w:val="20"/>
          <w:szCs w:val="20"/>
          <w:lang w:eastAsia="pl-PL"/>
        </w:rPr>
        <w:t>ralną czę</w:t>
      </w:r>
      <w:r w:rsidR="00FD512D">
        <w:rPr>
          <w:rFonts w:ascii="Trebuchet MS" w:hAnsi="Trebuchet MS"/>
          <w:sz w:val="20"/>
          <w:szCs w:val="20"/>
          <w:lang w:eastAsia="pl-PL"/>
        </w:rPr>
        <w:t xml:space="preserve">ść Specyfikacji </w:t>
      </w:r>
      <w:r w:rsidR="00FD512D">
        <w:rPr>
          <w:rFonts w:ascii="Trebuchet MS" w:hAnsi="Trebuchet MS"/>
          <w:sz w:val="20"/>
          <w:szCs w:val="20"/>
          <w:lang w:eastAsia="pl-PL"/>
        </w:rPr>
        <w:br/>
        <w:t xml:space="preserve">nr </w:t>
      </w:r>
      <w:r w:rsidR="002273A5" w:rsidRPr="002273A5">
        <w:rPr>
          <w:rFonts w:ascii="Trebuchet MS" w:hAnsi="Trebuchet MS"/>
          <w:sz w:val="20"/>
          <w:szCs w:val="20"/>
          <w:lang w:eastAsia="pl-PL"/>
        </w:rPr>
        <w:t>OZ/261/21-OZ/PN/2025</w:t>
      </w:r>
      <w:r w:rsidR="00FD512D" w:rsidRPr="002273A5">
        <w:rPr>
          <w:rFonts w:ascii="Trebuchet MS" w:hAnsi="Trebuchet MS"/>
          <w:sz w:val="20"/>
          <w:szCs w:val="20"/>
          <w:lang w:eastAsia="pl-PL"/>
        </w:rPr>
        <w:t xml:space="preserve"> </w:t>
      </w:r>
      <w:r w:rsidR="00FD512D">
        <w:rPr>
          <w:rFonts w:ascii="Trebuchet MS" w:hAnsi="Trebuchet MS"/>
          <w:sz w:val="20"/>
          <w:szCs w:val="20"/>
          <w:lang w:eastAsia="pl-PL"/>
        </w:rPr>
        <w:t>(dalej: Specyfikacja)</w:t>
      </w:r>
      <w:r w:rsidRPr="004D3929">
        <w:rPr>
          <w:rFonts w:ascii="Trebuchet MS" w:hAnsi="Trebuchet MS"/>
          <w:sz w:val="20"/>
          <w:szCs w:val="20"/>
          <w:lang w:eastAsia="pl-PL"/>
        </w:rPr>
        <w:t>, tj. w ilości i po cenach jednostkowyc</w:t>
      </w:r>
      <w:r w:rsidR="00F567AD">
        <w:rPr>
          <w:rFonts w:ascii="Trebuchet MS" w:hAnsi="Trebuchet MS"/>
          <w:sz w:val="20"/>
          <w:szCs w:val="20"/>
          <w:lang w:eastAsia="pl-PL"/>
        </w:rPr>
        <w:t xml:space="preserve">h wskazanych </w:t>
      </w:r>
      <w:r w:rsidR="00F567AD">
        <w:rPr>
          <w:rFonts w:ascii="Trebuchet MS" w:hAnsi="Trebuchet MS"/>
          <w:sz w:val="20"/>
          <w:szCs w:val="20"/>
          <w:lang w:eastAsia="pl-PL"/>
        </w:rPr>
        <w:br/>
        <w:t>w ofercie Wykonawcy</w:t>
      </w:r>
      <w:r w:rsidRPr="004D3929">
        <w:rPr>
          <w:rFonts w:ascii="Trebuchet MS" w:hAnsi="Trebuchet MS"/>
          <w:sz w:val="20"/>
          <w:szCs w:val="20"/>
          <w:lang w:eastAsia="pl-PL"/>
        </w:rPr>
        <w:t xml:space="preserve"> (dalej: Oferta) i niniejszej umowie. Specyfikacja, jako za</w:t>
      </w:r>
      <w:r w:rsidR="00F567AD">
        <w:rPr>
          <w:rFonts w:ascii="Trebuchet MS" w:hAnsi="Trebuchet MS"/>
          <w:sz w:val="20"/>
          <w:szCs w:val="20"/>
          <w:lang w:eastAsia="pl-PL"/>
        </w:rPr>
        <w:t>łącznik nr 1 oraz oferta Wykonawc</w:t>
      </w:r>
      <w:r w:rsidRPr="004D3929">
        <w:rPr>
          <w:rFonts w:ascii="Trebuchet MS" w:hAnsi="Trebuchet MS"/>
          <w:sz w:val="20"/>
          <w:szCs w:val="20"/>
          <w:lang w:eastAsia="pl-PL"/>
        </w:rPr>
        <w:t>y, o której mowa w zdaniu poprzednim, jako załącznik nr 2, stanowią integralną część niniejszej umowy. W razie jakiejkolwiek sprzeczności lub rozbieżności pomiędzy treścią Specyfikacji a treścią niniejszej umowy lub treścią Oferty a treścią niniejszej umowy, przeważające znaczenie ma treść niniejszej umowy.</w:t>
      </w:r>
    </w:p>
    <w:p w:rsidR="00FE53E4" w:rsidRPr="004D3929" w:rsidRDefault="00F567AD" w:rsidP="00FD512D">
      <w:pPr>
        <w:numPr>
          <w:ilvl w:val="0"/>
          <w:numId w:val="9"/>
        </w:numPr>
        <w:suppressAutoHyphens w:val="0"/>
        <w:jc w:val="both"/>
        <w:rPr>
          <w:rFonts w:ascii="Trebuchet MS" w:hAnsi="Trebuchet MS"/>
          <w:i/>
          <w:sz w:val="20"/>
          <w:szCs w:val="20"/>
          <w:lang w:eastAsia="pl-PL"/>
        </w:rPr>
      </w:pPr>
      <w:r>
        <w:rPr>
          <w:rFonts w:ascii="Trebuchet MS" w:hAnsi="Trebuchet MS"/>
          <w:sz w:val="20"/>
          <w:szCs w:val="20"/>
          <w:lang w:eastAsia="pl-PL"/>
        </w:rPr>
        <w:t>Wykonawc</w:t>
      </w:r>
      <w:r w:rsidR="00FE53E4" w:rsidRPr="004D3929">
        <w:rPr>
          <w:rFonts w:ascii="Trebuchet MS" w:hAnsi="Trebuchet MS"/>
          <w:sz w:val="20"/>
          <w:szCs w:val="20"/>
          <w:lang w:eastAsia="pl-PL"/>
        </w:rPr>
        <w:t>a został wybrany w wyniku przetargu nieograniczonego, zgodnie z Protokołem Komisji Przetargowej.</w:t>
      </w:r>
    </w:p>
    <w:p w:rsidR="00FE53E4" w:rsidRPr="004D3929" w:rsidRDefault="00F567AD" w:rsidP="00FD512D">
      <w:pPr>
        <w:numPr>
          <w:ilvl w:val="0"/>
          <w:numId w:val="9"/>
        </w:numPr>
        <w:suppressAutoHyphens w:val="0"/>
        <w:jc w:val="both"/>
        <w:rPr>
          <w:rFonts w:ascii="Trebuchet MS" w:hAnsi="Trebuchet MS"/>
          <w:i/>
          <w:sz w:val="20"/>
          <w:szCs w:val="20"/>
          <w:lang w:eastAsia="pl-PL"/>
        </w:rPr>
      </w:pPr>
      <w:r>
        <w:rPr>
          <w:rFonts w:ascii="Trebuchet MS" w:hAnsi="Trebuchet MS"/>
          <w:sz w:val="20"/>
          <w:szCs w:val="20"/>
          <w:lang w:eastAsia="pl-PL"/>
        </w:rPr>
        <w:t>Wykonawc</w:t>
      </w:r>
      <w:r w:rsidR="00FE53E4" w:rsidRPr="004D3929">
        <w:rPr>
          <w:rFonts w:ascii="Trebuchet MS" w:hAnsi="Trebuchet MS"/>
          <w:sz w:val="20"/>
          <w:szCs w:val="20"/>
          <w:lang w:eastAsia="pl-PL"/>
        </w:rPr>
        <w:t>a przyjmuje do wiadomości, iż ilości podane w przedmiocie zamówienia są ilościami przewidywanymi i ni</w:t>
      </w:r>
      <w:r w:rsidR="00D5314E">
        <w:rPr>
          <w:rFonts w:ascii="Trebuchet MS" w:hAnsi="Trebuchet MS"/>
          <w:sz w:val="20"/>
          <w:szCs w:val="20"/>
          <w:lang w:eastAsia="pl-PL"/>
        </w:rPr>
        <w:t>e stanowią zobowiązania Zamawiającego do dokonania zakupu. Zamawiający</w:t>
      </w:r>
      <w:r w:rsidR="00FE53E4" w:rsidRPr="004D3929">
        <w:rPr>
          <w:rFonts w:ascii="Trebuchet MS" w:hAnsi="Trebuchet MS"/>
          <w:sz w:val="20"/>
          <w:szCs w:val="20"/>
          <w:lang w:eastAsia="pl-PL"/>
        </w:rPr>
        <w:t xml:space="preserve"> zastrzega sobie prawo odbioru mniejszej ilości dostaw lub zamówienia większej ilości w</w:t>
      </w:r>
      <w:r w:rsidR="00D5314E">
        <w:rPr>
          <w:rFonts w:ascii="Trebuchet MS" w:hAnsi="Trebuchet MS"/>
          <w:sz w:val="20"/>
          <w:szCs w:val="20"/>
          <w:lang w:eastAsia="pl-PL"/>
        </w:rPr>
        <w:t xml:space="preserve"> stosunku do ilości określonej </w:t>
      </w:r>
      <w:r w:rsidR="00FE53E4" w:rsidRPr="004D3929">
        <w:rPr>
          <w:rFonts w:ascii="Trebuchet MS" w:hAnsi="Trebuchet MS"/>
          <w:sz w:val="20"/>
          <w:szCs w:val="20"/>
          <w:lang w:eastAsia="pl-PL"/>
        </w:rPr>
        <w:t>w niniejszej umowie (załącznik nr 1 do Specyfikacji), co nie stanowi niewykonania bądź nienależytego wykonania niniejszej umowy i nie rodzi odpowie</w:t>
      </w:r>
      <w:r w:rsidR="00D5314E">
        <w:rPr>
          <w:rFonts w:ascii="Trebuchet MS" w:hAnsi="Trebuchet MS"/>
          <w:sz w:val="20"/>
          <w:szCs w:val="20"/>
          <w:lang w:eastAsia="pl-PL"/>
        </w:rPr>
        <w:t>dzialności kontraktowej Zamawiającego</w:t>
      </w:r>
      <w:r w:rsidR="00FE53E4" w:rsidRPr="004D3929">
        <w:rPr>
          <w:rFonts w:ascii="Trebuchet MS" w:hAnsi="Trebuchet MS"/>
          <w:sz w:val="20"/>
          <w:szCs w:val="20"/>
          <w:lang w:eastAsia="pl-PL"/>
        </w:rPr>
        <w:t xml:space="preserve">. Zapis </w:t>
      </w:r>
      <w:r w:rsidR="00FE53E4" w:rsidRPr="004D3929">
        <w:rPr>
          <w:rFonts w:ascii="Trebuchet MS" w:hAnsi="Trebuchet MS"/>
          <w:sz w:val="20"/>
          <w:szCs w:val="20"/>
        </w:rPr>
        <w:t>§8 ust. 2 umowy stosuje się odpowiednio.</w:t>
      </w:r>
    </w:p>
    <w:p w:rsidR="00FE53E4" w:rsidRPr="004D3929" w:rsidRDefault="00F567AD" w:rsidP="00FD512D">
      <w:pPr>
        <w:numPr>
          <w:ilvl w:val="0"/>
          <w:numId w:val="9"/>
        </w:numPr>
        <w:suppressAutoHyphens w:val="0"/>
        <w:jc w:val="both"/>
        <w:rPr>
          <w:rFonts w:ascii="Trebuchet MS" w:hAnsi="Trebuchet MS"/>
          <w:i/>
          <w:sz w:val="20"/>
          <w:szCs w:val="20"/>
          <w:lang w:eastAsia="pl-PL"/>
        </w:rPr>
      </w:pPr>
      <w:r>
        <w:rPr>
          <w:rFonts w:ascii="Trebuchet MS" w:hAnsi="Trebuchet MS"/>
          <w:sz w:val="20"/>
          <w:szCs w:val="20"/>
          <w:lang w:eastAsia="pl-PL"/>
        </w:rPr>
        <w:t>Wykonawc</w:t>
      </w:r>
      <w:r w:rsidR="00FE53E4" w:rsidRPr="004D3929">
        <w:rPr>
          <w:rFonts w:ascii="Trebuchet MS" w:hAnsi="Trebuchet MS"/>
          <w:sz w:val="20"/>
          <w:szCs w:val="20"/>
          <w:lang w:eastAsia="pl-PL"/>
        </w:rPr>
        <w:t xml:space="preserve">a nie może zlecić wykonania niniejszej umowy osobie trzeciej, bez uprzedniej pisemnej, </w:t>
      </w:r>
      <w:r w:rsidR="00FE53E4" w:rsidRPr="004D3929">
        <w:rPr>
          <w:rFonts w:ascii="Trebuchet MS" w:hAnsi="Trebuchet MS"/>
          <w:sz w:val="20"/>
          <w:szCs w:val="20"/>
          <w:lang w:eastAsia="pl-PL"/>
        </w:rPr>
        <w:br/>
        <w:t>pod ryg</w:t>
      </w:r>
      <w:r w:rsidR="00D5314E">
        <w:rPr>
          <w:rFonts w:ascii="Trebuchet MS" w:hAnsi="Trebuchet MS"/>
          <w:sz w:val="20"/>
          <w:szCs w:val="20"/>
          <w:lang w:eastAsia="pl-PL"/>
        </w:rPr>
        <w:t>orem nieważności, zgody Zamawiającego</w:t>
      </w:r>
      <w:r w:rsidR="00FE53E4" w:rsidRPr="004D3929">
        <w:rPr>
          <w:rFonts w:ascii="Trebuchet MS" w:hAnsi="Trebuchet MS"/>
          <w:sz w:val="20"/>
          <w:szCs w:val="20"/>
          <w:lang w:eastAsia="pl-PL"/>
        </w:rPr>
        <w:t>.</w:t>
      </w:r>
      <w:r w:rsidR="005C665A">
        <w:rPr>
          <w:rFonts w:ascii="Trebuchet MS" w:hAnsi="Trebuchet MS"/>
          <w:sz w:val="20"/>
          <w:szCs w:val="20"/>
          <w:lang w:eastAsia="pl-PL"/>
        </w:rPr>
        <w:t xml:space="preserve"> Za podzlecone </w:t>
      </w:r>
      <w:r w:rsidR="009E2E59">
        <w:rPr>
          <w:rFonts w:ascii="Trebuchet MS" w:hAnsi="Trebuchet MS"/>
          <w:sz w:val="20"/>
          <w:szCs w:val="20"/>
          <w:lang w:eastAsia="pl-PL"/>
        </w:rPr>
        <w:t>dostawy</w:t>
      </w:r>
      <w:r w:rsidR="005C665A">
        <w:rPr>
          <w:rFonts w:ascii="Trebuchet MS" w:hAnsi="Trebuchet MS"/>
          <w:sz w:val="20"/>
          <w:szCs w:val="20"/>
          <w:lang w:eastAsia="pl-PL"/>
        </w:rPr>
        <w:t xml:space="preserve"> Wykonawca odpowiada tak, jakby wykonywał je we własnym zakresie. </w:t>
      </w:r>
    </w:p>
    <w:p w:rsidR="00C152CD" w:rsidRPr="001B4B79" w:rsidRDefault="00F567AD" w:rsidP="00FD512D">
      <w:pPr>
        <w:numPr>
          <w:ilvl w:val="0"/>
          <w:numId w:val="9"/>
        </w:numPr>
        <w:suppressAutoHyphens w:val="0"/>
        <w:jc w:val="both"/>
        <w:rPr>
          <w:rFonts w:ascii="Trebuchet MS" w:hAnsi="Trebuchet MS"/>
          <w:i/>
          <w:sz w:val="20"/>
          <w:szCs w:val="20"/>
          <w:lang w:eastAsia="pl-PL"/>
        </w:rPr>
      </w:pPr>
      <w:r>
        <w:rPr>
          <w:rFonts w:ascii="Trebuchet MS" w:hAnsi="Trebuchet MS"/>
          <w:sz w:val="20"/>
          <w:szCs w:val="20"/>
          <w:lang w:eastAsia="pl-PL"/>
        </w:rPr>
        <w:t>Wykonawc</w:t>
      </w:r>
      <w:r w:rsidR="00FE53E4" w:rsidRPr="004D3929">
        <w:rPr>
          <w:rFonts w:ascii="Trebuchet MS" w:hAnsi="Trebuchet MS"/>
          <w:sz w:val="20"/>
          <w:szCs w:val="20"/>
          <w:lang w:eastAsia="pl-PL"/>
        </w:rPr>
        <w:t>a ponosi pełną</w:t>
      </w:r>
      <w:r w:rsidR="00D5314E">
        <w:rPr>
          <w:rFonts w:ascii="Trebuchet MS" w:hAnsi="Trebuchet MS"/>
          <w:sz w:val="20"/>
          <w:szCs w:val="20"/>
          <w:lang w:eastAsia="pl-PL"/>
        </w:rPr>
        <w:t xml:space="preserve"> odpowiedzialność wobec Zamawiającego</w:t>
      </w:r>
      <w:r w:rsidR="00FE53E4" w:rsidRPr="004D3929">
        <w:rPr>
          <w:rFonts w:ascii="Trebuchet MS" w:hAnsi="Trebuchet MS"/>
          <w:sz w:val="20"/>
          <w:szCs w:val="20"/>
          <w:lang w:eastAsia="pl-PL"/>
        </w:rPr>
        <w:t xml:space="preserve"> z tytułu prawdziwości i przestrzegania przez cały okres obowiązywania niniejszej umowy, wszelkich oświadczeń i zobowiązań zawartych w niniejszej</w:t>
      </w:r>
      <w:r w:rsidR="00BB01E6" w:rsidRPr="004D3929">
        <w:rPr>
          <w:rFonts w:ascii="Trebuchet MS" w:hAnsi="Trebuchet MS"/>
          <w:sz w:val="20"/>
          <w:szCs w:val="20"/>
          <w:lang w:eastAsia="pl-PL"/>
        </w:rPr>
        <w:t xml:space="preserve"> umowie i załącznikach do niej.</w:t>
      </w:r>
    </w:p>
    <w:p w:rsidR="001B4B79" w:rsidRPr="004D3929" w:rsidRDefault="001B4B79" w:rsidP="001B4B79">
      <w:pPr>
        <w:suppressAutoHyphens w:val="0"/>
        <w:ind w:left="360"/>
        <w:jc w:val="both"/>
        <w:rPr>
          <w:rFonts w:ascii="Trebuchet MS" w:hAnsi="Trebuchet MS"/>
          <w:i/>
          <w:sz w:val="20"/>
          <w:szCs w:val="20"/>
          <w:lang w:eastAsia="pl-PL"/>
        </w:rPr>
      </w:pPr>
    </w:p>
    <w:p w:rsidR="00FE53E4" w:rsidRPr="004D3929" w:rsidRDefault="00FE53E4" w:rsidP="00FE53E4">
      <w:pPr>
        <w:tabs>
          <w:tab w:val="left" w:pos="810"/>
        </w:tabs>
        <w:jc w:val="center"/>
        <w:rPr>
          <w:rFonts w:ascii="Trebuchet MS" w:hAnsi="Trebuchet MS"/>
          <w:sz w:val="20"/>
          <w:szCs w:val="20"/>
        </w:rPr>
      </w:pPr>
      <w:r w:rsidRPr="004D3929">
        <w:rPr>
          <w:rFonts w:ascii="Trebuchet MS" w:hAnsi="Trebuchet MS"/>
          <w:sz w:val="20"/>
          <w:szCs w:val="20"/>
        </w:rPr>
        <w:t>§2</w:t>
      </w:r>
    </w:p>
    <w:p w:rsidR="00FE53E4" w:rsidRPr="004D3929" w:rsidRDefault="00FE53E4" w:rsidP="00FE53E4">
      <w:pPr>
        <w:tabs>
          <w:tab w:val="left" w:pos="810"/>
        </w:tabs>
        <w:jc w:val="center"/>
        <w:rPr>
          <w:rFonts w:ascii="Trebuchet MS" w:hAnsi="Trebuchet MS"/>
          <w:sz w:val="20"/>
          <w:szCs w:val="20"/>
        </w:rPr>
      </w:pPr>
      <w:r w:rsidRPr="004D3929">
        <w:rPr>
          <w:rFonts w:ascii="Trebuchet MS" w:hAnsi="Trebuchet MS"/>
          <w:sz w:val="20"/>
          <w:szCs w:val="20"/>
        </w:rPr>
        <w:t>Cena</w:t>
      </w:r>
    </w:p>
    <w:p w:rsidR="00FE53E4" w:rsidRPr="004D3929" w:rsidRDefault="00F567AD" w:rsidP="00FD512D">
      <w:pPr>
        <w:numPr>
          <w:ilvl w:val="0"/>
          <w:numId w:val="32"/>
        </w:numPr>
        <w:tabs>
          <w:tab w:val="left" w:pos="810"/>
        </w:tabs>
        <w:suppressAutoHyphens w:val="0"/>
        <w:jc w:val="both"/>
        <w:rPr>
          <w:rFonts w:ascii="Trebuchet MS" w:hAnsi="Trebuchet MS"/>
          <w:sz w:val="20"/>
          <w:szCs w:val="20"/>
        </w:rPr>
      </w:pPr>
      <w:r>
        <w:rPr>
          <w:rFonts w:ascii="Trebuchet MS" w:hAnsi="Trebuchet MS"/>
          <w:sz w:val="20"/>
          <w:szCs w:val="20"/>
        </w:rPr>
        <w:t>Wykonawc</w:t>
      </w:r>
      <w:r w:rsidR="00FE53E4" w:rsidRPr="004D3929">
        <w:rPr>
          <w:rFonts w:ascii="Trebuchet MS" w:hAnsi="Trebuchet MS"/>
          <w:sz w:val="20"/>
          <w:szCs w:val="20"/>
        </w:rPr>
        <w:t>a zobowiąz</w:t>
      </w:r>
      <w:r w:rsidR="00794F24">
        <w:rPr>
          <w:rFonts w:ascii="Trebuchet MS" w:hAnsi="Trebuchet MS"/>
          <w:sz w:val="20"/>
          <w:szCs w:val="20"/>
        </w:rPr>
        <w:t>uje się do dostarczenia Zamawiającemu</w:t>
      </w:r>
      <w:r w:rsidR="00FE53E4" w:rsidRPr="004D3929">
        <w:rPr>
          <w:rFonts w:ascii="Trebuchet MS" w:hAnsi="Trebuchet MS"/>
          <w:sz w:val="20"/>
          <w:szCs w:val="20"/>
        </w:rPr>
        <w:t xml:space="preserve"> Towarów w zakresie i po cenach jednostkowych zgodnych z ofertą przetargową z dnia ……………… której łączna wartość wynosi ……………… zł netto.  </w:t>
      </w:r>
    </w:p>
    <w:p w:rsidR="00FE53E4" w:rsidRPr="004D3929" w:rsidRDefault="00F567AD" w:rsidP="00FD512D">
      <w:pPr>
        <w:numPr>
          <w:ilvl w:val="0"/>
          <w:numId w:val="32"/>
        </w:numPr>
        <w:tabs>
          <w:tab w:val="left" w:pos="810"/>
        </w:tabs>
        <w:suppressAutoHyphens w:val="0"/>
        <w:jc w:val="both"/>
        <w:rPr>
          <w:rFonts w:ascii="Trebuchet MS" w:hAnsi="Trebuchet MS"/>
          <w:sz w:val="20"/>
          <w:szCs w:val="20"/>
        </w:rPr>
      </w:pPr>
      <w:r>
        <w:rPr>
          <w:rFonts w:ascii="Trebuchet MS" w:hAnsi="Trebuchet MS"/>
          <w:sz w:val="20"/>
          <w:szCs w:val="20"/>
        </w:rPr>
        <w:t>Wykonawc</w:t>
      </w:r>
      <w:r w:rsidR="00FE53E4" w:rsidRPr="004D3929">
        <w:rPr>
          <w:rFonts w:ascii="Trebuchet MS" w:hAnsi="Trebuchet MS"/>
          <w:sz w:val="20"/>
          <w:szCs w:val="20"/>
        </w:rPr>
        <w:t xml:space="preserve">a dolicza do kwot netto  obowiązujący w dacie dostawy podatek VAT. </w:t>
      </w:r>
    </w:p>
    <w:p w:rsidR="00FE53E4" w:rsidRPr="004D3929" w:rsidRDefault="00FE53E4" w:rsidP="00FD512D">
      <w:pPr>
        <w:numPr>
          <w:ilvl w:val="0"/>
          <w:numId w:val="32"/>
        </w:numPr>
        <w:tabs>
          <w:tab w:val="left" w:pos="810"/>
        </w:tabs>
        <w:suppressAutoHyphens w:val="0"/>
        <w:jc w:val="both"/>
        <w:rPr>
          <w:rFonts w:ascii="Trebuchet MS" w:hAnsi="Trebuchet MS"/>
          <w:sz w:val="20"/>
          <w:szCs w:val="20"/>
        </w:rPr>
      </w:pPr>
      <w:r w:rsidRPr="004D3929">
        <w:rPr>
          <w:rFonts w:ascii="Trebuchet MS" w:hAnsi="Trebuchet MS"/>
          <w:sz w:val="20"/>
          <w:szCs w:val="20"/>
        </w:rPr>
        <w:t>Towary</w:t>
      </w:r>
      <w:r w:rsidR="00F567AD">
        <w:rPr>
          <w:rFonts w:ascii="Trebuchet MS" w:hAnsi="Trebuchet MS"/>
          <w:sz w:val="20"/>
          <w:szCs w:val="20"/>
        </w:rPr>
        <w:t>, o których mowa w ust.1 Wykonawc</w:t>
      </w:r>
      <w:r w:rsidRPr="004D3929">
        <w:rPr>
          <w:rFonts w:ascii="Trebuchet MS" w:hAnsi="Trebuchet MS"/>
          <w:sz w:val="20"/>
          <w:szCs w:val="20"/>
        </w:rPr>
        <w:t>a dostarc</w:t>
      </w:r>
      <w:r w:rsidR="001B4B79">
        <w:rPr>
          <w:rFonts w:ascii="Trebuchet MS" w:hAnsi="Trebuchet MS"/>
          <w:sz w:val="20"/>
          <w:szCs w:val="20"/>
        </w:rPr>
        <w:t xml:space="preserve">zy własnym środkiem transportu </w:t>
      </w:r>
      <w:r w:rsidRPr="004D3929">
        <w:rPr>
          <w:rFonts w:ascii="Trebuchet MS" w:hAnsi="Trebuchet MS"/>
          <w:sz w:val="20"/>
          <w:szCs w:val="20"/>
        </w:rPr>
        <w:t xml:space="preserve">lub za pośrednictwem wybranego przez siebie </w:t>
      </w:r>
      <w:r w:rsidR="00794F24">
        <w:rPr>
          <w:rFonts w:ascii="Trebuchet MS" w:hAnsi="Trebuchet MS"/>
          <w:sz w:val="20"/>
          <w:szCs w:val="20"/>
        </w:rPr>
        <w:t>przewoźnika do magazynu Zamawiającego</w:t>
      </w:r>
      <w:r w:rsidRPr="004D3929">
        <w:rPr>
          <w:rFonts w:ascii="Trebuchet MS" w:hAnsi="Trebuchet MS"/>
          <w:sz w:val="20"/>
          <w:szCs w:val="20"/>
        </w:rPr>
        <w:t>.</w:t>
      </w:r>
    </w:p>
    <w:p w:rsidR="00FE53E4" w:rsidRPr="004D3929" w:rsidRDefault="00FE53E4" w:rsidP="00FD512D">
      <w:pPr>
        <w:numPr>
          <w:ilvl w:val="0"/>
          <w:numId w:val="32"/>
        </w:numPr>
        <w:tabs>
          <w:tab w:val="left" w:pos="810"/>
        </w:tabs>
        <w:suppressAutoHyphens w:val="0"/>
        <w:jc w:val="both"/>
        <w:rPr>
          <w:rFonts w:ascii="Trebuchet MS" w:hAnsi="Trebuchet MS"/>
          <w:sz w:val="20"/>
          <w:szCs w:val="20"/>
        </w:rPr>
      </w:pPr>
      <w:r w:rsidRPr="004D3929">
        <w:rPr>
          <w:rFonts w:ascii="Trebuchet MS" w:hAnsi="Trebuchet MS"/>
          <w:sz w:val="20"/>
          <w:szCs w:val="20"/>
        </w:rPr>
        <w:lastRenderedPageBreak/>
        <w:t>Koszty transportu zamawianych towarów do miej</w:t>
      </w:r>
      <w:r w:rsidR="00F567AD">
        <w:rPr>
          <w:rFonts w:ascii="Trebuchet MS" w:hAnsi="Trebuchet MS"/>
          <w:sz w:val="20"/>
          <w:szCs w:val="20"/>
        </w:rPr>
        <w:t>sca przeznaczenia ponosi Wykonawc</w:t>
      </w:r>
      <w:r w:rsidRPr="004D3929">
        <w:rPr>
          <w:rFonts w:ascii="Trebuchet MS" w:hAnsi="Trebuchet MS"/>
          <w:sz w:val="20"/>
          <w:szCs w:val="20"/>
        </w:rPr>
        <w:t>a.</w:t>
      </w:r>
    </w:p>
    <w:p w:rsidR="00FE53E4" w:rsidRPr="004D3929" w:rsidRDefault="00FE53E4" w:rsidP="00FD512D">
      <w:pPr>
        <w:numPr>
          <w:ilvl w:val="0"/>
          <w:numId w:val="32"/>
        </w:numPr>
        <w:suppressAutoHyphens w:val="0"/>
        <w:jc w:val="both"/>
        <w:rPr>
          <w:rFonts w:ascii="Trebuchet MS" w:hAnsi="Trebuchet MS"/>
          <w:sz w:val="20"/>
          <w:szCs w:val="20"/>
        </w:rPr>
      </w:pPr>
      <w:r w:rsidRPr="004D3929">
        <w:rPr>
          <w:rFonts w:ascii="Trebuchet MS" w:hAnsi="Trebuchet MS"/>
          <w:sz w:val="20"/>
          <w:szCs w:val="20"/>
        </w:rPr>
        <w:t>Przyjmuje się, że ceny o których mowa w ust. 1 niniejszego</w:t>
      </w:r>
      <w:r w:rsidR="004F3330">
        <w:rPr>
          <w:rFonts w:ascii="Trebuchet MS" w:hAnsi="Trebuchet MS"/>
          <w:sz w:val="20"/>
          <w:szCs w:val="20"/>
        </w:rPr>
        <w:t xml:space="preserve"> paragrafu, rekompensują Wykonawcy</w:t>
      </w:r>
      <w:r w:rsidRPr="004D3929">
        <w:rPr>
          <w:rFonts w:ascii="Trebuchet MS" w:hAnsi="Trebuchet MS"/>
          <w:sz w:val="20"/>
          <w:szCs w:val="20"/>
        </w:rPr>
        <w:t xml:space="preserve"> wszelkie jego wydatki, koszty i zobowiązania – bez możliwości wysuwania dalszych  </w:t>
      </w:r>
      <w:r w:rsidR="00F8238E">
        <w:rPr>
          <w:rFonts w:ascii="Trebuchet MS" w:hAnsi="Trebuchet MS"/>
          <w:sz w:val="20"/>
          <w:szCs w:val="20"/>
        </w:rPr>
        <w:t xml:space="preserve">roszczeń w stosunku </w:t>
      </w:r>
      <w:r w:rsidR="00F8238E">
        <w:rPr>
          <w:rFonts w:ascii="Trebuchet MS" w:hAnsi="Trebuchet MS"/>
          <w:sz w:val="20"/>
          <w:szCs w:val="20"/>
        </w:rPr>
        <w:br/>
        <w:t>do Zamawiającego</w:t>
      </w:r>
      <w:r w:rsidRPr="004D3929">
        <w:rPr>
          <w:rFonts w:ascii="Trebuchet MS" w:hAnsi="Trebuchet MS"/>
          <w:sz w:val="20"/>
          <w:szCs w:val="20"/>
        </w:rPr>
        <w:t xml:space="preserve"> na jakiejkolwiek podstawie prawnej.</w:t>
      </w:r>
    </w:p>
    <w:p w:rsidR="00FE53E4" w:rsidRPr="004D3929" w:rsidRDefault="00FE53E4" w:rsidP="00FE53E4">
      <w:pPr>
        <w:tabs>
          <w:tab w:val="left" w:pos="810"/>
        </w:tabs>
        <w:jc w:val="both"/>
        <w:rPr>
          <w:rFonts w:ascii="Trebuchet MS" w:hAnsi="Trebuchet MS"/>
          <w:sz w:val="20"/>
          <w:szCs w:val="20"/>
        </w:rPr>
      </w:pPr>
    </w:p>
    <w:p w:rsidR="00FE53E4" w:rsidRPr="004D3929" w:rsidRDefault="00FE53E4" w:rsidP="00FE53E4">
      <w:pPr>
        <w:tabs>
          <w:tab w:val="left" w:pos="810"/>
        </w:tabs>
        <w:jc w:val="center"/>
        <w:rPr>
          <w:rFonts w:ascii="Trebuchet MS" w:hAnsi="Trebuchet MS"/>
          <w:sz w:val="20"/>
          <w:szCs w:val="20"/>
        </w:rPr>
      </w:pPr>
      <w:r w:rsidRPr="004D3929">
        <w:rPr>
          <w:rFonts w:ascii="Trebuchet MS" w:hAnsi="Trebuchet MS"/>
          <w:sz w:val="20"/>
          <w:szCs w:val="20"/>
        </w:rPr>
        <w:t>§3</w:t>
      </w:r>
    </w:p>
    <w:p w:rsidR="00FE53E4" w:rsidRPr="004D3929" w:rsidRDefault="00FE53E4" w:rsidP="00FE53E4">
      <w:pPr>
        <w:tabs>
          <w:tab w:val="left" w:pos="810"/>
        </w:tabs>
        <w:jc w:val="center"/>
        <w:rPr>
          <w:rFonts w:ascii="Trebuchet MS" w:hAnsi="Trebuchet MS"/>
          <w:sz w:val="20"/>
          <w:szCs w:val="20"/>
        </w:rPr>
      </w:pPr>
      <w:r w:rsidRPr="004D3929">
        <w:rPr>
          <w:rFonts w:ascii="Trebuchet MS" w:hAnsi="Trebuchet MS"/>
          <w:sz w:val="20"/>
          <w:szCs w:val="20"/>
        </w:rPr>
        <w:t>Zamówienia, dostawa i rękojmia za wady</w:t>
      </w:r>
    </w:p>
    <w:p w:rsidR="00FE53E4" w:rsidRPr="004D3929" w:rsidRDefault="00FE53E4" w:rsidP="00FD512D">
      <w:pPr>
        <w:widowControl w:val="0"/>
        <w:numPr>
          <w:ilvl w:val="0"/>
          <w:numId w:val="25"/>
        </w:numPr>
        <w:suppressAutoHyphens w:val="0"/>
        <w:jc w:val="both"/>
        <w:textAlignment w:val="baseline"/>
        <w:rPr>
          <w:rFonts w:ascii="Trebuchet MS" w:hAnsi="Trebuchet MS"/>
          <w:sz w:val="20"/>
          <w:szCs w:val="20"/>
        </w:rPr>
      </w:pPr>
      <w:r w:rsidRPr="004D3929">
        <w:rPr>
          <w:rFonts w:ascii="Trebuchet MS" w:hAnsi="Trebuchet MS"/>
          <w:sz w:val="20"/>
          <w:szCs w:val="20"/>
        </w:rPr>
        <w:t>Dostawy będą odby</w:t>
      </w:r>
      <w:r w:rsidR="00F8238E">
        <w:rPr>
          <w:rFonts w:ascii="Trebuchet MS" w:hAnsi="Trebuchet MS"/>
          <w:sz w:val="20"/>
          <w:szCs w:val="20"/>
        </w:rPr>
        <w:t>wały się według potrzeb Zamawiającego</w:t>
      </w:r>
      <w:r w:rsidRPr="004D3929">
        <w:rPr>
          <w:rFonts w:ascii="Trebuchet MS" w:hAnsi="Trebuchet MS"/>
          <w:sz w:val="20"/>
          <w:szCs w:val="20"/>
        </w:rPr>
        <w:t xml:space="preserve"> na podstawie odrębnego zamówienia, składanego każdorazowo e-mailem na adres: </w:t>
      </w:r>
      <w:hyperlink r:id="rId32" w:history="1">
        <w:r w:rsidRPr="004D3929">
          <w:rPr>
            <w:rFonts w:ascii="Trebuchet MS" w:hAnsi="Trebuchet MS"/>
            <w:color w:val="0000FF"/>
            <w:sz w:val="20"/>
            <w:szCs w:val="20"/>
            <w:u w:val="single"/>
          </w:rPr>
          <w:t>………………………………</w:t>
        </w:r>
      </w:hyperlink>
      <w:r w:rsidRPr="004D3929">
        <w:rPr>
          <w:rFonts w:ascii="Trebuchet MS" w:hAnsi="Trebuchet MS"/>
          <w:sz w:val="20"/>
          <w:szCs w:val="20"/>
        </w:rPr>
        <w:t xml:space="preserve"> , z podaniem co najmniej asortymentu </w:t>
      </w:r>
      <w:r w:rsidRPr="004D3929">
        <w:rPr>
          <w:rFonts w:ascii="Trebuchet MS" w:hAnsi="Trebuchet MS"/>
          <w:sz w:val="20"/>
          <w:szCs w:val="20"/>
        </w:rPr>
        <w:br/>
        <w:t>i wielkości dostawy</w:t>
      </w:r>
      <w:r w:rsidRPr="004D3929">
        <w:rPr>
          <w:rFonts w:ascii="Trebuchet MS" w:hAnsi="Trebuchet MS"/>
          <w:i/>
          <w:sz w:val="20"/>
          <w:szCs w:val="20"/>
        </w:rPr>
        <w:t xml:space="preserve">. </w:t>
      </w:r>
      <w:r w:rsidRPr="004D3929">
        <w:rPr>
          <w:rFonts w:ascii="Trebuchet MS" w:hAnsi="Trebuchet MS"/>
          <w:sz w:val="20"/>
          <w:szCs w:val="20"/>
        </w:rPr>
        <w:t xml:space="preserve">Przyjmuje się, że datą złożenia zamówienia jest data wysłania </w:t>
      </w:r>
      <w:r w:rsidR="00F8238E">
        <w:rPr>
          <w:rFonts w:ascii="Trebuchet MS" w:hAnsi="Trebuchet MS"/>
          <w:sz w:val="20"/>
          <w:szCs w:val="20"/>
        </w:rPr>
        <w:t>wiadomości e-mail przez Zamawiającego</w:t>
      </w:r>
      <w:r w:rsidR="0018631D">
        <w:rPr>
          <w:rFonts w:ascii="Trebuchet MS" w:hAnsi="Trebuchet MS"/>
          <w:sz w:val="20"/>
          <w:szCs w:val="20"/>
        </w:rPr>
        <w:t>. Wykonawc</w:t>
      </w:r>
      <w:r w:rsidRPr="004D3929">
        <w:rPr>
          <w:rFonts w:ascii="Trebuchet MS" w:hAnsi="Trebuchet MS"/>
          <w:sz w:val="20"/>
          <w:szCs w:val="20"/>
        </w:rPr>
        <w:t>a ma obowiązek dostarczyć towary niezależnie od wielkości dostawy bowiem Strony nie określają minimalnej wartości zamówienia.</w:t>
      </w:r>
    </w:p>
    <w:p w:rsidR="00FE53E4" w:rsidRPr="004D3929" w:rsidRDefault="00FE53E4" w:rsidP="00FD512D">
      <w:pPr>
        <w:widowControl w:val="0"/>
        <w:numPr>
          <w:ilvl w:val="0"/>
          <w:numId w:val="25"/>
        </w:numPr>
        <w:suppressAutoHyphens w:val="0"/>
        <w:jc w:val="both"/>
        <w:textAlignment w:val="baseline"/>
        <w:rPr>
          <w:rFonts w:ascii="Trebuchet MS" w:hAnsi="Trebuchet MS"/>
          <w:sz w:val="20"/>
          <w:szCs w:val="20"/>
        </w:rPr>
      </w:pPr>
      <w:r w:rsidRPr="004D3929">
        <w:rPr>
          <w:rFonts w:ascii="Trebuchet MS" w:hAnsi="Trebuchet MS"/>
          <w:sz w:val="20"/>
          <w:szCs w:val="20"/>
        </w:rPr>
        <w:t xml:space="preserve">Towar powinien być dostarczony w terminie 4 dni od chwili złożenia zamówienia (dotyczy materiałów standardowych), w dni od poniedziałku do piątku  w godzinach od 7.00 do 15.00 z wyjątkiem dni ustawowo wolnych od pracy zgodnie z przepisami powszechnie obowiązującego polskiego prawa.  </w:t>
      </w:r>
      <w:r w:rsidRPr="004D3929">
        <w:rPr>
          <w:rFonts w:ascii="Trebuchet MS" w:hAnsi="Trebuchet MS"/>
          <w:sz w:val="20"/>
          <w:szCs w:val="20"/>
        </w:rPr>
        <w:br/>
        <w:t>Co do innych towarów termin dostawy wynosi do 4 tygodni od złożenia zamówienia.</w:t>
      </w:r>
    </w:p>
    <w:p w:rsidR="00FE53E4" w:rsidRPr="004D3929" w:rsidRDefault="0018631D" w:rsidP="00FD512D">
      <w:pPr>
        <w:numPr>
          <w:ilvl w:val="0"/>
          <w:numId w:val="25"/>
        </w:numPr>
        <w:tabs>
          <w:tab w:val="left" w:pos="810"/>
        </w:tabs>
        <w:suppressAutoHyphens w:val="0"/>
        <w:jc w:val="both"/>
        <w:rPr>
          <w:rFonts w:ascii="Trebuchet MS" w:hAnsi="Trebuchet MS"/>
          <w:sz w:val="20"/>
          <w:szCs w:val="20"/>
        </w:rPr>
      </w:pPr>
      <w:r>
        <w:rPr>
          <w:rFonts w:ascii="Trebuchet MS" w:hAnsi="Trebuchet MS"/>
          <w:sz w:val="20"/>
          <w:szCs w:val="20"/>
        </w:rPr>
        <w:t>Wykonawc</w:t>
      </w:r>
      <w:r w:rsidR="00FE53E4" w:rsidRPr="004D3929">
        <w:rPr>
          <w:rFonts w:ascii="Trebuchet MS" w:hAnsi="Trebuchet MS"/>
          <w:sz w:val="20"/>
          <w:szCs w:val="20"/>
        </w:rPr>
        <w:t>a zobowiązany jest do potwierdzenia otrzymania zamówienia w terminie 24 godzin od daty otrzymania e-maila. Brak potwierdzenia, w terminie, o którym mowa w zdaniu poprzedzającym, oznacza przyjęcie zamówienia bez zastrzeżeń.</w:t>
      </w:r>
    </w:p>
    <w:p w:rsidR="00FE53E4" w:rsidRPr="004D3929" w:rsidRDefault="00DB67F3" w:rsidP="00FD512D">
      <w:pPr>
        <w:numPr>
          <w:ilvl w:val="0"/>
          <w:numId w:val="25"/>
        </w:numPr>
        <w:tabs>
          <w:tab w:val="left" w:pos="810"/>
        </w:tabs>
        <w:suppressAutoHyphens w:val="0"/>
        <w:jc w:val="both"/>
        <w:rPr>
          <w:rFonts w:ascii="Trebuchet MS" w:hAnsi="Trebuchet MS"/>
          <w:sz w:val="20"/>
          <w:szCs w:val="20"/>
        </w:rPr>
      </w:pPr>
      <w:r>
        <w:rPr>
          <w:rFonts w:ascii="Trebuchet MS" w:hAnsi="Trebuchet MS"/>
          <w:sz w:val="20"/>
          <w:szCs w:val="20"/>
        </w:rPr>
        <w:t>Zamawiający</w:t>
      </w:r>
      <w:r w:rsidR="00FE53E4" w:rsidRPr="004D3929">
        <w:rPr>
          <w:rFonts w:ascii="Trebuchet MS" w:hAnsi="Trebuchet MS"/>
          <w:sz w:val="20"/>
          <w:szCs w:val="20"/>
        </w:rPr>
        <w:t xml:space="preserve"> zastrzega sobie prawo skorygowania zamówienia w każdym czasie, jednakże nie później niż 24 godz. przed planowanym terminem dostawy. </w:t>
      </w:r>
    </w:p>
    <w:p w:rsidR="00FE53E4" w:rsidRPr="004D3929" w:rsidRDefault="0018631D" w:rsidP="00FD512D">
      <w:pPr>
        <w:numPr>
          <w:ilvl w:val="0"/>
          <w:numId w:val="25"/>
        </w:numPr>
        <w:tabs>
          <w:tab w:val="left" w:pos="810"/>
        </w:tabs>
        <w:suppressAutoHyphens w:val="0"/>
        <w:jc w:val="both"/>
        <w:rPr>
          <w:rFonts w:ascii="Trebuchet MS" w:hAnsi="Trebuchet MS"/>
          <w:sz w:val="20"/>
          <w:szCs w:val="20"/>
        </w:rPr>
      </w:pPr>
      <w:r>
        <w:rPr>
          <w:rFonts w:ascii="Trebuchet MS" w:hAnsi="Trebuchet MS"/>
          <w:sz w:val="20"/>
          <w:szCs w:val="20"/>
        </w:rPr>
        <w:t>Towary Wykonawc</w:t>
      </w:r>
      <w:r w:rsidR="00FE53E4" w:rsidRPr="004D3929">
        <w:rPr>
          <w:rFonts w:ascii="Trebuchet MS" w:hAnsi="Trebuchet MS"/>
          <w:sz w:val="20"/>
          <w:szCs w:val="20"/>
        </w:rPr>
        <w:t>a dostarczy własnym środkiem transportu lub za pośrednictwem wybranego przez siebie przewoźnika do miejsca dostawy, na własny koszt i ryzyko.</w:t>
      </w:r>
    </w:p>
    <w:p w:rsidR="00FE53E4" w:rsidRPr="004D3929" w:rsidRDefault="00DB67F3" w:rsidP="00FD512D">
      <w:pPr>
        <w:numPr>
          <w:ilvl w:val="0"/>
          <w:numId w:val="25"/>
        </w:numPr>
        <w:tabs>
          <w:tab w:val="left" w:pos="810"/>
        </w:tabs>
        <w:suppressAutoHyphens w:val="0"/>
        <w:jc w:val="both"/>
        <w:rPr>
          <w:rFonts w:ascii="Trebuchet MS" w:hAnsi="Trebuchet MS"/>
          <w:sz w:val="20"/>
          <w:szCs w:val="20"/>
        </w:rPr>
      </w:pPr>
      <w:r>
        <w:rPr>
          <w:rFonts w:ascii="Trebuchet MS" w:hAnsi="Trebuchet MS"/>
          <w:sz w:val="20"/>
          <w:szCs w:val="20"/>
        </w:rPr>
        <w:t>Zamawiający</w:t>
      </w:r>
      <w:r w:rsidR="00FE53E4" w:rsidRPr="004D3929">
        <w:rPr>
          <w:rFonts w:ascii="Trebuchet MS" w:hAnsi="Trebuchet MS"/>
          <w:sz w:val="20"/>
          <w:szCs w:val="20"/>
        </w:rPr>
        <w:t xml:space="preserve"> jest zobowiązany do sprawdzenia otrzymanej dostawy co do ilości, asortymentu i jakości </w:t>
      </w:r>
    </w:p>
    <w:p w:rsidR="00FE53E4" w:rsidRPr="004D3929" w:rsidRDefault="00FE53E4" w:rsidP="00FE53E4">
      <w:pPr>
        <w:tabs>
          <w:tab w:val="left" w:pos="810"/>
        </w:tabs>
        <w:suppressAutoHyphens w:val="0"/>
        <w:ind w:left="360"/>
        <w:jc w:val="both"/>
        <w:rPr>
          <w:rFonts w:ascii="Trebuchet MS" w:hAnsi="Trebuchet MS"/>
          <w:sz w:val="20"/>
          <w:szCs w:val="20"/>
        </w:rPr>
      </w:pPr>
      <w:r w:rsidRPr="004D3929">
        <w:rPr>
          <w:rFonts w:ascii="Trebuchet MS" w:hAnsi="Trebuchet MS"/>
          <w:sz w:val="20"/>
          <w:szCs w:val="20"/>
        </w:rPr>
        <w:t>(pod względem wad widocznych bez rozpakowywania towaru) w terminie do 7 dni od daty dostarczenia towaru do miejsca dostawy oraz dokonania czynności zabezpieczających prowadzenie ewentualnego postępowania reklamacyjnego odnośnie danej dostawy, przez co rozumie się wyodrębnienie towarów pochodzących z da</w:t>
      </w:r>
      <w:r w:rsidR="00DB67F3">
        <w:rPr>
          <w:rFonts w:ascii="Trebuchet MS" w:hAnsi="Trebuchet MS"/>
          <w:sz w:val="20"/>
          <w:szCs w:val="20"/>
        </w:rPr>
        <w:t>nej dostawy w magazynie Zamawiającego</w:t>
      </w:r>
      <w:r w:rsidRPr="004D3929">
        <w:rPr>
          <w:rFonts w:ascii="Trebuchet MS" w:hAnsi="Trebuchet MS"/>
          <w:sz w:val="20"/>
          <w:szCs w:val="20"/>
        </w:rPr>
        <w:t xml:space="preserve">, pozwalające na zidentyfikowanie tych towarów. Wniesienie reklamacji dotyczącej dostawy, powoduje zawieszenie terminu zapłaty za daną fakturę obejmującą zakwestionowaną partię towaru do czasu rozstrzygnięcia zasadności reklamacji. </w:t>
      </w:r>
    </w:p>
    <w:p w:rsidR="00FE53E4" w:rsidRPr="004D3929" w:rsidRDefault="00DB67F3" w:rsidP="00FE53E4">
      <w:pPr>
        <w:tabs>
          <w:tab w:val="left" w:pos="810"/>
        </w:tabs>
        <w:suppressAutoHyphens w:val="0"/>
        <w:ind w:left="360"/>
        <w:jc w:val="both"/>
        <w:rPr>
          <w:rFonts w:ascii="Trebuchet MS" w:hAnsi="Trebuchet MS"/>
          <w:sz w:val="20"/>
          <w:szCs w:val="20"/>
        </w:rPr>
      </w:pPr>
      <w:r>
        <w:rPr>
          <w:rFonts w:ascii="Trebuchet MS" w:hAnsi="Trebuchet MS"/>
          <w:sz w:val="20"/>
          <w:szCs w:val="20"/>
        </w:rPr>
        <w:t>W zgłoszonej reklamacji Zamawiający</w:t>
      </w:r>
      <w:r w:rsidR="00FE53E4" w:rsidRPr="004D3929">
        <w:rPr>
          <w:rFonts w:ascii="Trebuchet MS" w:hAnsi="Trebuchet MS"/>
          <w:sz w:val="20"/>
          <w:szCs w:val="20"/>
        </w:rPr>
        <w:t xml:space="preserve"> zobowiązany jest wskazać żądany sposób rozpatrzenia reklamacji, </w:t>
      </w:r>
    </w:p>
    <w:p w:rsidR="00FE53E4" w:rsidRPr="004D3929" w:rsidRDefault="00FE53E4" w:rsidP="00FE53E4">
      <w:pPr>
        <w:tabs>
          <w:tab w:val="left" w:pos="810"/>
        </w:tabs>
        <w:suppressAutoHyphens w:val="0"/>
        <w:ind w:left="360"/>
        <w:jc w:val="both"/>
        <w:rPr>
          <w:rFonts w:ascii="Trebuchet MS" w:hAnsi="Trebuchet MS"/>
          <w:sz w:val="20"/>
          <w:szCs w:val="20"/>
        </w:rPr>
      </w:pPr>
      <w:r w:rsidRPr="004D3929">
        <w:rPr>
          <w:rFonts w:ascii="Trebuchet MS" w:hAnsi="Trebuchet MS"/>
          <w:sz w:val="20"/>
          <w:szCs w:val="20"/>
        </w:rPr>
        <w:t>który wią</w:t>
      </w:r>
      <w:r w:rsidR="0018631D">
        <w:rPr>
          <w:rFonts w:ascii="Trebuchet MS" w:hAnsi="Trebuchet MS"/>
          <w:sz w:val="20"/>
          <w:szCs w:val="20"/>
        </w:rPr>
        <w:t>że Wykonawc</w:t>
      </w:r>
      <w:r w:rsidRPr="004D3929">
        <w:rPr>
          <w:rFonts w:ascii="Trebuchet MS" w:hAnsi="Trebuchet MS"/>
          <w:sz w:val="20"/>
          <w:szCs w:val="20"/>
        </w:rPr>
        <w:t>ę.</w:t>
      </w:r>
    </w:p>
    <w:p w:rsidR="00FE53E4" w:rsidRPr="004D3929" w:rsidRDefault="00DB67F3" w:rsidP="00FD512D">
      <w:pPr>
        <w:numPr>
          <w:ilvl w:val="0"/>
          <w:numId w:val="25"/>
        </w:numPr>
        <w:tabs>
          <w:tab w:val="left" w:pos="810"/>
        </w:tabs>
        <w:suppressAutoHyphens w:val="0"/>
        <w:jc w:val="both"/>
        <w:rPr>
          <w:rFonts w:ascii="Trebuchet MS" w:hAnsi="Trebuchet MS"/>
          <w:sz w:val="20"/>
          <w:szCs w:val="20"/>
        </w:rPr>
      </w:pPr>
      <w:r>
        <w:rPr>
          <w:rFonts w:ascii="Trebuchet MS" w:hAnsi="Trebuchet MS"/>
          <w:sz w:val="20"/>
          <w:szCs w:val="20"/>
        </w:rPr>
        <w:t>Zgłoszenie przez Zamawiającego</w:t>
      </w:r>
      <w:r w:rsidR="00FE53E4" w:rsidRPr="004D3929">
        <w:rPr>
          <w:rFonts w:ascii="Trebuchet MS" w:hAnsi="Trebuchet MS"/>
          <w:sz w:val="20"/>
          <w:szCs w:val="20"/>
        </w:rPr>
        <w:t xml:space="preserve"> reklamacji dostawy następuje mailem  lub poprzez sporządzenie zastrzeżeń </w:t>
      </w:r>
      <w:r w:rsidR="0018631D">
        <w:rPr>
          <w:rFonts w:ascii="Trebuchet MS" w:hAnsi="Trebuchet MS"/>
          <w:sz w:val="20"/>
          <w:szCs w:val="20"/>
        </w:rPr>
        <w:t>na specyfikacji dostawy. Wykonawc</w:t>
      </w:r>
      <w:r w:rsidR="00FE53E4" w:rsidRPr="004D3929">
        <w:rPr>
          <w:rFonts w:ascii="Trebuchet MS" w:hAnsi="Trebuchet MS"/>
          <w:sz w:val="20"/>
          <w:szCs w:val="20"/>
        </w:rPr>
        <w:t xml:space="preserve">a obowiązany jest do przybycia do miejsca dostawy w celu zbadania </w:t>
      </w:r>
      <w:r>
        <w:rPr>
          <w:rFonts w:ascii="Trebuchet MS" w:hAnsi="Trebuchet MS"/>
          <w:sz w:val="20"/>
          <w:szCs w:val="20"/>
        </w:rPr>
        <w:t>dostawy oraz udzielenia Zamawiającemu</w:t>
      </w:r>
      <w:r w:rsidR="00FE53E4" w:rsidRPr="004D3929">
        <w:rPr>
          <w:rFonts w:ascii="Trebuchet MS" w:hAnsi="Trebuchet MS"/>
          <w:sz w:val="20"/>
          <w:szCs w:val="20"/>
        </w:rPr>
        <w:t xml:space="preserve"> pełnej i wyczerpującej informacji, w formie pisemnej pod rygorem nieważności, w przedmiocie uznania reklamacji, w terminie 14 dni od daty zgłoszenia reklamacj</w:t>
      </w:r>
      <w:r w:rsidR="0018631D">
        <w:rPr>
          <w:rFonts w:ascii="Trebuchet MS" w:hAnsi="Trebuchet MS"/>
          <w:sz w:val="20"/>
          <w:szCs w:val="20"/>
        </w:rPr>
        <w:t xml:space="preserve">i. </w:t>
      </w:r>
      <w:r w:rsidR="0018631D">
        <w:rPr>
          <w:rFonts w:ascii="Trebuchet MS" w:hAnsi="Trebuchet MS"/>
          <w:sz w:val="20"/>
          <w:szCs w:val="20"/>
        </w:rPr>
        <w:br/>
        <w:t>Jeśli w ww. terminie Wykonawc</w:t>
      </w:r>
      <w:r w:rsidR="00FE53E4" w:rsidRPr="004D3929">
        <w:rPr>
          <w:rFonts w:ascii="Trebuchet MS" w:hAnsi="Trebuchet MS"/>
          <w:sz w:val="20"/>
          <w:szCs w:val="20"/>
        </w:rPr>
        <w:t>a nie odmówi uznania reklamacji, reklamacje uważa się za uznaną zgodnie z żądan</w:t>
      </w:r>
      <w:r>
        <w:rPr>
          <w:rFonts w:ascii="Trebuchet MS" w:hAnsi="Trebuchet MS"/>
          <w:sz w:val="20"/>
          <w:szCs w:val="20"/>
        </w:rPr>
        <w:t>iem Zamawiającego</w:t>
      </w:r>
      <w:r w:rsidR="00FE53E4" w:rsidRPr="004D3929">
        <w:rPr>
          <w:rFonts w:ascii="Trebuchet MS" w:hAnsi="Trebuchet MS"/>
          <w:sz w:val="20"/>
          <w:szCs w:val="20"/>
        </w:rPr>
        <w:t>.</w:t>
      </w:r>
    </w:p>
    <w:p w:rsidR="00FE53E4" w:rsidRPr="004D3929" w:rsidRDefault="0018631D" w:rsidP="00FE53E4">
      <w:pPr>
        <w:tabs>
          <w:tab w:val="left" w:pos="810"/>
        </w:tabs>
        <w:ind w:left="360"/>
        <w:jc w:val="both"/>
        <w:rPr>
          <w:rFonts w:ascii="Trebuchet MS" w:hAnsi="Trebuchet MS"/>
          <w:sz w:val="20"/>
          <w:szCs w:val="20"/>
        </w:rPr>
      </w:pPr>
      <w:r>
        <w:rPr>
          <w:rFonts w:ascii="Trebuchet MS" w:hAnsi="Trebuchet MS"/>
          <w:sz w:val="20"/>
          <w:szCs w:val="20"/>
        </w:rPr>
        <w:t>Jeśli Wykonawc</w:t>
      </w:r>
      <w:r w:rsidR="00FE53E4" w:rsidRPr="004D3929">
        <w:rPr>
          <w:rFonts w:ascii="Trebuchet MS" w:hAnsi="Trebuchet MS"/>
          <w:sz w:val="20"/>
          <w:szCs w:val="20"/>
        </w:rPr>
        <w:t xml:space="preserve">a uwzględnił reklamację, zobowiązany jest do dostawy Towaru wolnego od wad, </w:t>
      </w:r>
      <w:r w:rsidR="00FE53E4" w:rsidRPr="004D3929">
        <w:rPr>
          <w:rFonts w:ascii="Trebuchet MS" w:hAnsi="Trebuchet MS"/>
          <w:sz w:val="20"/>
          <w:szCs w:val="20"/>
        </w:rPr>
        <w:br/>
        <w:t>w odpowiedniej ilości lub jakości, stosownego obniżenia ceny lub zwrotu pełnej ceny za reklamowaną</w:t>
      </w:r>
      <w:r w:rsidR="00FE53E4" w:rsidRPr="004D3929">
        <w:rPr>
          <w:rFonts w:ascii="Trebuchet MS" w:hAnsi="Trebuchet MS"/>
          <w:sz w:val="20"/>
          <w:szCs w:val="20"/>
        </w:rPr>
        <w:br/>
        <w:t>partię</w:t>
      </w:r>
      <w:r w:rsidR="00DB67F3">
        <w:rPr>
          <w:rFonts w:ascii="Trebuchet MS" w:hAnsi="Trebuchet MS"/>
          <w:sz w:val="20"/>
          <w:szCs w:val="20"/>
        </w:rPr>
        <w:t xml:space="preserve"> Towaru - według wyboru Zamawiającego</w:t>
      </w:r>
      <w:r w:rsidR="00FE53E4" w:rsidRPr="004D3929">
        <w:rPr>
          <w:rFonts w:ascii="Trebuchet MS" w:hAnsi="Trebuchet MS"/>
          <w:sz w:val="20"/>
          <w:szCs w:val="20"/>
        </w:rPr>
        <w:t>, w terminie 14</w:t>
      </w:r>
      <w:r w:rsidR="00DB67F3">
        <w:rPr>
          <w:rFonts w:ascii="Trebuchet MS" w:hAnsi="Trebuchet MS"/>
          <w:sz w:val="20"/>
          <w:szCs w:val="20"/>
        </w:rPr>
        <w:t xml:space="preserve"> dni od daty doręczenia Zamawiającemu pisma </w:t>
      </w:r>
      <w:r w:rsidR="00FE53E4" w:rsidRPr="004D3929">
        <w:rPr>
          <w:rFonts w:ascii="Trebuchet MS" w:hAnsi="Trebuchet MS"/>
          <w:sz w:val="20"/>
          <w:szCs w:val="20"/>
        </w:rPr>
        <w:t>w przedmiocie uznania reklamacji lub od daty upływu terminu, o którym mowa w zdaniu drugim niniejszego ustępu.</w:t>
      </w:r>
    </w:p>
    <w:p w:rsidR="00FE53E4" w:rsidRPr="004D3929" w:rsidRDefault="00FE53E4" w:rsidP="00FD512D">
      <w:pPr>
        <w:numPr>
          <w:ilvl w:val="0"/>
          <w:numId w:val="25"/>
        </w:numPr>
        <w:tabs>
          <w:tab w:val="left" w:pos="810"/>
        </w:tabs>
        <w:suppressAutoHyphens w:val="0"/>
        <w:jc w:val="both"/>
        <w:rPr>
          <w:rFonts w:ascii="Trebuchet MS" w:hAnsi="Trebuchet MS"/>
          <w:sz w:val="20"/>
          <w:szCs w:val="20"/>
        </w:rPr>
      </w:pPr>
      <w:r w:rsidRPr="004D3929">
        <w:rPr>
          <w:rFonts w:ascii="Trebuchet MS" w:hAnsi="Trebuchet MS"/>
          <w:sz w:val="20"/>
          <w:szCs w:val="20"/>
        </w:rPr>
        <w:t xml:space="preserve">Postanowienia ust. 6 i 7 nie dotyczą wad jakościowych Towaru, nie widocznych na pierwszy rzut oka, </w:t>
      </w:r>
      <w:r w:rsidRPr="004D3929">
        <w:rPr>
          <w:rFonts w:ascii="Trebuchet MS" w:hAnsi="Trebuchet MS"/>
          <w:sz w:val="20"/>
          <w:szCs w:val="20"/>
        </w:rPr>
        <w:br/>
        <w:t xml:space="preserve">do których stosuje się postanowienia dotyczące rękojmi za wady lub gwarancji </w:t>
      </w:r>
      <w:r w:rsidR="00DB67F3">
        <w:rPr>
          <w:rFonts w:ascii="Trebuchet MS" w:hAnsi="Trebuchet MS"/>
          <w:sz w:val="20"/>
          <w:szCs w:val="20"/>
        </w:rPr>
        <w:t>jakości - według wyboru Zamawiającego</w:t>
      </w:r>
      <w:r w:rsidRPr="004D3929">
        <w:rPr>
          <w:rFonts w:ascii="Trebuchet MS" w:hAnsi="Trebuchet MS"/>
          <w:sz w:val="20"/>
          <w:szCs w:val="20"/>
        </w:rPr>
        <w:t>.</w:t>
      </w:r>
    </w:p>
    <w:p w:rsidR="00FE53E4" w:rsidRPr="004D3929" w:rsidRDefault="00FE53E4" w:rsidP="00FD512D">
      <w:pPr>
        <w:numPr>
          <w:ilvl w:val="0"/>
          <w:numId w:val="25"/>
        </w:numPr>
        <w:shd w:val="clear" w:color="auto" w:fill="FFFFFF"/>
        <w:suppressAutoHyphens w:val="0"/>
        <w:autoSpaceDE w:val="0"/>
        <w:autoSpaceDN w:val="0"/>
        <w:adjustRightInd w:val="0"/>
        <w:jc w:val="both"/>
        <w:rPr>
          <w:rFonts w:ascii="Trebuchet MS" w:hAnsi="Trebuchet MS"/>
          <w:sz w:val="20"/>
          <w:szCs w:val="20"/>
        </w:rPr>
      </w:pPr>
      <w:r w:rsidRPr="004D3929">
        <w:rPr>
          <w:rFonts w:ascii="Trebuchet MS" w:hAnsi="Trebuchet MS"/>
          <w:sz w:val="20"/>
          <w:szCs w:val="20"/>
        </w:rPr>
        <w:t>Za datę dostawy uważa się datę powiadomieni</w:t>
      </w:r>
      <w:r w:rsidR="004F2D01">
        <w:rPr>
          <w:rFonts w:ascii="Trebuchet MS" w:hAnsi="Trebuchet MS"/>
          <w:sz w:val="20"/>
          <w:szCs w:val="20"/>
        </w:rPr>
        <w:t>a Wykonawc</w:t>
      </w:r>
      <w:r w:rsidR="00DB6F6C">
        <w:rPr>
          <w:rFonts w:ascii="Trebuchet MS" w:hAnsi="Trebuchet MS"/>
          <w:sz w:val="20"/>
          <w:szCs w:val="20"/>
        </w:rPr>
        <w:t>y mailem przez Zamawiającego</w:t>
      </w:r>
      <w:r w:rsidRPr="004D3929">
        <w:rPr>
          <w:rFonts w:ascii="Trebuchet MS" w:hAnsi="Trebuchet MS"/>
          <w:sz w:val="20"/>
          <w:szCs w:val="20"/>
        </w:rPr>
        <w:t xml:space="preserve"> o braku wad dostawy, w terminie, o którym mowa w ust. 6 zdanie pierwsze niniejszego parag</w:t>
      </w:r>
      <w:r w:rsidR="004F2D01">
        <w:rPr>
          <w:rFonts w:ascii="Trebuchet MS" w:hAnsi="Trebuchet MS"/>
          <w:sz w:val="20"/>
          <w:szCs w:val="20"/>
        </w:rPr>
        <w:t>rafu. Brak powiadomienia Wykonawc</w:t>
      </w:r>
      <w:r w:rsidRPr="004D3929">
        <w:rPr>
          <w:rFonts w:ascii="Trebuchet MS" w:hAnsi="Trebuchet MS"/>
          <w:sz w:val="20"/>
          <w:szCs w:val="20"/>
        </w:rPr>
        <w:t>y, zgodnie ze zdaniem poprzedzającym oznacza przyjęcie dostawy bez zastrzeżeń. W przypadku zgłoszenia reklamacji dostawy, za datę dostawy przyjmuje się datę dostarczenia Towaru wolnego od wad (przy czym do ponownej dostawy - wskutek reklamacji - Towaru wolnego od wad stosuje się ust. 5 - 8 odpowiednio) lub datę zwrotu lub obniżenia c</w:t>
      </w:r>
      <w:r w:rsidR="00DB6F6C">
        <w:rPr>
          <w:rFonts w:ascii="Trebuchet MS" w:hAnsi="Trebuchet MS"/>
          <w:sz w:val="20"/>
          <w:szCs w:val="20"/>
        </w:rPr>
        <w:t>eny (wpływu na rachunek Zamawiającego</w:t>
      </w:r>
      <w:r w:rsidRPr="004D3929">
        <w:rPr>
          <w:rFonts w:ascii="Trebuchet MS" w:hAnsi="Trebuchet MS"/>
          <w:sz w:val="20"/>
          <w:szCs w:val="20"/>
        </w:rPr>
        <w:t>) zgodnego z żądaniem reklamacji. W dacie dostawy prawo własnoś</w:t>
      </w:r>
      <w:r w:rsidR="00DB6F6C">
        <w:rPr>
          <w:rFonts w:ascii="Trebuchet MS" w:hAnsi="Trebuchet MS"/>
          <w:sz w:val="20"/>
          <w:szCs w:val="20"/>
        </w:rPr>
        <w:t>ci Towaru przechodzi na Zamawiającego</w:t>
      </w:r>
      <w:r w:rsidRPr="004D3929">
        <w:rPr>
          <w:rFonts w:ascii="Trebuchet MS" w:hAnsi="Trebuchet MS"/>
          <w:sz w:val="20"/>
          <w:szCs w:val="20"/>
        </w:rPr>
        <w:t>.</w:t>
      </w:r>
    </w:p>
    <w:p w:rsidR="00FE53E4" w:rsidRPr="004D3929" w:rsidRDefault="00FE53E4" w:rsidP="00FD512D">
      <w:pPr>
        <w:widowControl w:val="0"/>
        <w:numPr>
          <w:ilvl w:val="0"/>
          <w:numId w:val="25"/>
        </w:numPr>
        <w:suppressAutoHyphens w:val="0"/>
        <w:jc w:val="both"/>
        <w:textAlignment w:val="baseline"/>
        <w:rPr>
          <w:rFonts w:ascii="Trebuchet MS" w:hAnsi="Trebuchet MS"/>
          <w:sz w:val="20"/>
          <w:szCs w:val="20"/>
        </w:rPr>
      </w:pPr>
      <w:r w:rsidRPr="004D3929">
        <w:rPr>
          <w:rFonts w:ascii="Trebuchet MS" w:hAnsi="Trebuchet MS"/>
          <w:sz w:val="20"/>
          <w:szCs w:val="20"/>
        </w:rPr>
        <w:t xml:space="preserve">W przypadku wycofania z produkcji któregokolwiek z towarów, </w:t>
      </w:r>
      <w:r w:rsidR="004F2D01">
        <w:rPr>
          <w:rFonts w:ascii="Trebuchet MS" w:hAnsi="Trebuchet MS"/>
          <w:sz w:val="20"/>
          <w:szCs w:val="20"/>
        </w:rPr>
        <w:t>o których mowa w ofercie Wykonawc</w:t>
      </w:r>
      <w:r w:rsidRPr="004D3929">
        <w:rPr>
          <w:rFonts w:ascii="Trebuchet MS" w:hAnsi="Trebuchet MS"/>
          <w:sz w:val="20"/>
          <w:szCs w:val="20"/>
        </w:rPr>
        <w:t xml:space="preserve">a zapewni dostarczenie po tej samej cenie Towaru o parametrach nie gorszych od wycofanego, </w:t>
      </w:r>
      <w:r w:rsidRPr="004D3929">
        <w:rPr>
          <w:rFonts w:ascii="Trebuchet MS" w:hAnsi="Trebuchet MS"/>
          <w:sz w:val="20"/>
          <w:szCs w:val="20"/>
        </w:rPr>
        <w:br/>
        <w:t>po uprzednim uzgodnieniu takiej zami</w:t>
      </w:r>
      <w:r w:rsidR="00DB6F6C">
        <w:rPr>
          <w:rFonts w:ascii="Trebuchet MS" w:hAnsi="Trebuchet MS"/>
          <w:sz w:val="20"/>
          <w:szCs w:val="20"/>
        </w:rPr>
        <w:t>any  z przedstawicielem Zamawiającego</w:t>
      </w:r>
      <w:r w:rsidRPr="004D3929">
        <w:rPr>
          <w:rFonts w:ascii="Trebuchet MS" w:hAnsi="Trebuchet MS"/>
          <w:sz w:val="20"/>
          <w:szCs w:val="20"/>
        </w:rPr>
        <w:t>.</w:t>
      </w:r>
    </w:p>
    <w:p w:rsidR="00FE53E4" w:rsidRDefault="00FE53E4" w:rsidP="00FE53E4">
      <w:pPr>
        <w:tabs>
          <w:tab w:val="left" w:pos="810"/>
        </w:tabs>
        <w:rPr>
          <w:rFonts w:ascii="Trebuchet MS" w:hAnsi="Trebuchet MS"/>
          <w:sz w:val="20"/>
          <w:szCs w:val="20"/>
        </w:rPr>
      </w:pPr>
    </w:p>
    <w:p w:rsidR="00FD512D" w:rsidRDefault="00FD512D" w:rsidP="00FE53E4">
      <w:pPr>
        <w:tabs>
          <w:tab w:val="left" w:pos="810"/>
        </w:tabs>
        <w:rPr>
          <w:rFonts w:ascii="Trebuchet MS" w:hAnsi="Trebuchet MS"/>
          <w:sz w:val="20"/>
          <w:szCs w:val="20"/>
        </w:rPr>
      </w:pPr>
    </w:p>
    <w:p w:rsidR="00FD512D" w:rsidRDefault="00FD512D" w:rsidP="00FE53E4">
      <w:pPr>
        <w:tabs>
          <w:tab w:val="left" w:pos="810"/>
        </w:tabs>
        <w:rPr>
          <w:rFonts w:ascii="Trebuchet MS" w:hAnsi="Trebuchet MS"/>
          <w:sz w:val="20"/>
          <w:szCs w:val="20"/>
        </w:rPr>
      </w:pPr>
    </w:p>
    <w:p w:rsidR="001B4B79" w:rsidRDefault="001B4B79" w:rsidP="00FE53E4">
      <w:pPr>
        <w:tabs>
          <w:tab w:val="left" w:pos="810"/>
        </w:tabs>
        <w:rPr>
          <w:rFonts w:ascii="Trebuchet MS" w:hAnsi="Trebuchet MS"/>
          <w:sz w:val="20"/>
          <w:szCs w:val="20"/>
        </w:rPr>
      </w:pPr>
    </w:p>
    <w:p w:rsidR="00FD512D" w:rsidRPr="004D3929" w:rsidRDefault="00FD512D" w:rsidP="00FE53E4">
      <w:pPr>
        <w:tabs>
          <w:tab w:val="left" w:pos="810"/>
        </w:tabs>
        <w:rPr>
          <w:rFonts w:ascii="Trebuchet MS" w:hAnsi="Trebuchet MS"/>
          <w:sz w:val="20"/>
          <w:szCs w:val="20"/>
        </w:rPr>
      </w:pPr>
    </w:p>
    <w:p w:rsidR="00FE53E4" w:rsidRPr="004D3929" w:rsidRDefault="00FE53E4" w:rsidP="00FE53E4">
      <w:pPr>
        <w:tabs>
          <w:tab w:val="left" w:pos="810"/>
        </w:tabs>
        <w:jc w:val="center"/>
        <w:rPr>
          <w:rFonts w:ascii="Trebuchet MS" w:hAnsi="Trebuchet MS"/>
          <w:sz w:val="20"/>
          <w:szCs w:val="20"/>
        </w:rPr>
      </w:pPr>
      <w:r w:rsidRPr="004D3929">
        <w:rPr>
          <w:rFonts w:ascii="Trebuchet MS" w:hAnsi="Trebuchet MS"/>
          <w:sz w:val="20"/>
          <w:szCs w:val="20"/>
        </w:rPr>
        <w:t>§4</w:t>
      </w:r>
    </w:p>
    <w:p w:rsidR="00FE53E4" w:rsidRPr="004D3929" w:rsidRDefault="00FE53E4" w:rsidP="00FE53E4">
      <w:pPr>
        <w:tabs>
          <w:tab w:val="left" w:pos="810"/>
        </w:tabs>
        <w:jc w:val="center"/>
        <w:rPr>
          <w:rFonts w:ascii="Trebuchet MS" w:hAnsi="Trebuchet MS"/>
          <w:sz w:val="20"/>
          <w:szCs w:val="20"/>
        </w:rPr>
      </w:pPr>
      <w:r w:rsidRPr="004D3929">
        <w:rPr>
          <w:rFonts w:ascii="Trebuchet MS" w:hAnsi="Trebuchet MS"/>
          <w:sz w:val="20"/>
          <w:szCs w:val="20"/>
        </w:rPr>
        <w:t>Kary umowne</w:t>
      </w:r>
    </w:p>
    <w:p w:rsidR="00FE53E4" w:rsidRPr="004D3929" w:rsidRDefault="00D933EF" w:rsidP="00FD512D">
      <w:pPr>
        <w:numPr>
          <w:ilvl w:val="1"/>
          <w:numId w:val="33"/>
        </w:numPr>
        <w:suppressAutoHyphens w:val="0"/>
        <w:ind w:left="360"/>
        <w:jc w:val="both"/>
        <w:rPr>
          <w:rFonts w:ascii="Trebuchet MS" w:hAnsi="Trebuchet MS"/>
          <w:sz w:val="20"/>
          <w:szCs w:val="20"/>
          <w:lang w:eastAsia="pl-PL"/>
        </w:rPr>
      </w:pPr>
      <w:r>
        <w:rPr>
          <w:rFonts w:ascii="Trebuchet MS" w:hAnsi="Trebuchet MS"/>
          <w:sz w:val="20"/>
          <w:szCs w:val="20"/>
          <w:lang w:eastAsia="pl-PL"/>
        </w:rPr>
        <w:t>Zamawiający</w:t>
      </w:r>
      <w:r w:rsidR="00E940D7">
        <w:rPr>
          <w:rFonts w:ascii="Trebuchet MS" w:hAnsi="Trebuchet MS"/>
          <w:sz w:val="20"/>
          <w:szCs w:val="20"/>
          <w:lang w:eastAsia="pl-PL"/>
        </w:rPr>
        <w:t xml:space="preserve"> może naliczyć Wykonawc</w:t>
      </w:r>
      <w:r w:rsidR="00FE53E4" w:rsidRPr="004D3929">
        <w:rPr>
          <w:rFonts w:ascii="Trebuchet MS" w:hAnsi="Trebuchet MS"/>
          <w:sz w:val="20"/>
          <w:szCs w:val="20"/>
          <w:lang w:eastAsia="pl-PL"/>
        </w:rPr>
        <w:t xml:space="preserve">y kary umowne za każdy dzień </w:t>
      </w:r>
      <w:r w:rsidR="001B4B79">
        <w:rPr>
          <w:rFonts w:ascii="Trebuchet MS" w:hAnsi="Trebuchet MS"/>
          <w:sz w:val="20"/>
          <w:szCs w:val="20"/>
          <w:lang w:eastAsia="pl-PL"/>
        </w:rPr>
        <w:t>zwłoki</w:t>
      </w:r>
      <w:r w:rsidR="00FE53E4" w:rsidRPr="004D3929">
        <w:rPr>
          <w:rFonts w:ascii="Trebuchet MS" w:hAnsi="Trebuchet MS"/>
          <w:sz w:val="20"/>
          <w:szCs w:val="20"/>
          <w:lang w:eastAsia="pl-PL"/>
        </w:rPr>
        <w:t xml:space="preserve"> w dostawie lub w realizacji obowiązków wynikających z reklamacji dostawy lub z rękojmi lub z gwarancji, w wysokości 0,5% wartości partii Towaru brutto, którego dostawa jest spóźniona lub co do której powin</w:t>
      </w:r>
      <w:r w:rsidR="00E940D7">
        <w:rPr>
          <w:rFonts w:ascii="Trebuchet MS" w:hAnsi="Trebuchet MS"/>
          <w:sz w:val="20"/>
          <w:szCs w:val="20"/>
          <w:lang w:eastAsia="pl-PL"/>
        </w:rPr>
        <w:t>ny zostać wykonane przez Wykonawc</w:t>
      </w:r>
      <w:r w:rsidR="00FE53E4" w:rsidRPr="004D3929">
        <w:rPr>
          <w:rFonts w:ascii="Trebuchet MS" w:hAnsi="Trebuchet MS"/>
          <w:sz w:val="20"/>
          <w:szCs w:val="20"/>
          <w:lang w:eastAsia="pl-PL"/>
        </w:rPr>
        <w:t>ę ww. obowiązki umowne, niezależnie od faktu poniesienia i wysok</w:t>
      </w:r>
      <w:r w:rsidR="0031208C">
        <w:rPr>
          <w:rFonts w:ascii="Trebuchet MS" w:hAnsi="Trebuchet MS"/>
          <w:sz w:val="20"/>
          <w:szCs w:val="20"/>
          <w:lang w:eastAsia="pl-PL"/>
        </w:rPr>
        <w:t>ości ewentualnej szkody Zamawiającego. Jednocześnie Zamawiający</w:t>
      </w:r>
      <w:r w:rsidR="00FE53E4" w:rsidRPr="004D3929">
        <w:rPr>
          <w:rFonts w:ascii="Trebuchet MS" w:hAnsi="Trebuchet MS"/>
          <w:sz w:val="20"/>
          <w:szCs w:val="20"/>
          <w:lang w:eastAsia="pl-PL"/>
        </w:rPr>
        <w:t xml:space="preserve"> zastrzega sobie prawo dochodzenia pełnego odszkodowania niezależnie od zastrzeżonej kary umownej. </w:t>
      </w:r>
    </w:p>
    <w:p w:rsidR="00FE53E4" w:rsidRPr="004D3929" w:rsidRDefault="001B4B79" w:rsidP="00FD512D">
      <w:pPr>
        <w:numPr>
          <w:ilvl w:val="1"/>
          <w:numId w:val="33"/>
        </w:numPr>
        <w:suppressAutoHyphens w:val="0"/>
        <w:ind w:left="360"/>
        <w:jc w:val="both"/>
        <w:rPr>
          <w:rFonts w:ascii="Trebuchet MS" w:hAnsi="Trebuchet MS"/>
          <w:sz w:val="20"/>
          <w:szCs w:val="20"/>
          <w:lang w:eastAsia="pl-PL"/>
        </w:rPr>
      </w:pPr>
      <w:r>
        <w:rPr>
          <w:rFonts w:ascii="Trebuchet MS" w:hAnsi="Trebuchet MS"/>
          <w:sz w:val="20"/>
          <w:szCs w:val="20"/>
          <w:lang w:eastAsia="pl-PL"/>
        </w:rPr>
        <w:t>W przypadku zwłoki przekraczającej</w:t>
      </w:r>
      <w:r w:rsidR="0031208C">
        <w:rPr>
          <w:rFonts w:ascii="Trebuchet MS" w:hAnsi="Trebuchet MS"/>
          <w:sz w:val="20"/>
          <w:szCs w:val="20"/>
          <w:lang w:eastAsia="pl-PL"/>
        </w:rPr>
        <w:t xml:space="preserve"> 3 dni, Zamawiający</w:t>
      </w:r>
      <w:r w:rsidR="00FE53E4" w:rsidRPr="004D3929">
        <w:rPr>
          <w:rFonts w:ascii="Trebuchet MS" w:hAnsi="Trebuchet MS"/>
          <w:sz w:val="20"/>
          <w:szCs w:val="20"/>
          <w:lang w:eastAsia="pl-PL"/>
        </w:rPr>
        <w:t xml:space="preserve"> może zamówić Towar u dowolnego innego </w:t>
      </w:r>
      <w:r w:rsidR="00FE53E4" w:rsidRPr="0008470E">
        <w:rPr>
          <w:rFonts w:ascii="Trebuchet MS" w:hAnsi="Trebuchet MS"/>
          <w:sz w:val="20"/>
          <w:szCs w:val="20"/>
          <w:lang w:eastAsia="pl-PL"/>
        </w:rPr>
        <w:t>dostawcy</w:t>
      </w:r>
      <w:r w:rsidR="00FE53E4" w:rsidRPr="004D3929">
        <w:rPr>
          <w:rFonts w:ascii="Trebuchet MS" w:hAnsi="Trebuchet MS"/>
          <w:sz w:val="20"/>
          <w:szCs w:val="20"/>
          <w:lang w:eastAsia="pl-PL"/>
        </w:rPr>
        <w:t xml:space="preserve"> na k</w:t>
      </w:r>
      <w:r w:rsidR="00E940D7">
        <w:rPr>
          <w:rFonts w:ascii="Trebuchet MS" w:hAnsi="Trebuchet MS"/>
          <w:sz w:val="20"/>
          <w:szCs w:val="20"/>
          <w:lang w:eastAsia="pl-PL"/>
        </w:rPr>
        <w:t>oszt i ryzyko Wykonawcy</w:t>
      </w:r>
      <w:r w:rsidR="0031208C">
        <w:rPr>
          <w:rFonts w:ascii="Trebuchet MS" w:hAnsi="Trebuchet MS"/>
          <w:sz w:val="20"/>
          <w:szCs w:val="20"/>
          <w:lang w:eastAsia="pl-PL"/>
        </w:rPr>
        <w:t>. Zamawiający</w:t>
      </w:r>
      <w:r w:rsidR="00E940D7">
        <w:rPr>
          <w:rFonts w:ascii="Trebuchet MS" w:hAnsi="Trebuchet MS"/>
          <w:sz w:val="20"/>
          <w:szCs w:val="20"/>
          <w:lang w:eastAsia="pl-PL"/>
        </w:rPr>
        <w:t xml:space="preserve"> powiadomi Wykonawc</w:t>
      </w:r>
      <w:r w:rsidR="00FE53E4" w:rsidRPr="004D3929">
        <w:rPr>
          <w:rFonts w:ascii="Trebuchet MS" w:hAnsi="Trebuchet MS"/>
          <w:sz w:val="20"/>
          <w:szCs w:val="20"/>
          <w:lang w:eastAsia="pl-PL"/>
        </w:rPr>
        <w:t xml:space="preserve">ę e-mailem o fakcie dokonania zamówienia zastępczego. W sytuacji opisanej w zdaniu poprzednim, </w:t>
      </w:r>
      <w:r w:rsidR="00E940D7">
        <w:rPr>
          <w:rFonts w:ascii="Trebuchet MS" w:hAnsi="Trebuchet MS"/>
          <w:sz w:val="20"/>
          <w:szCs w:val="20"/>
          <w:lang w:eastAsia="pl-PL"/>
        </w:rPr>
        <w:t>od momentu powiadomienia Wykonawc</w:t>
      </w:r>
      <w:r w:rsidR="00FE53E4" w:rsidRPr="004D3929">
        <w:rPr>
          <w:rFonts w:ascii="Trebuchet MS" w:hAnsi="Trebuchet MS"/>
          <w:sz w:val="20"/>
          <w:szCs w:val="20"/>
          <w:lang w:eastAsia="pl-PL"/>
        </w:rPr>
        <w:t xml:space="preserve">y e-mailem </w:t>
      </w:r>
      <w:r w:rsidR="0031208C">
        <w:rPr>
          <w:rFonts w:ascii="Trebuchet MS" w:hAnsi="Trebuchet MS"/>
          <w:sz w:val="20"/>
          <w:szCs w:val="20"/>
          <w:lang w:eastAsia="pl-PL"/>
        </w:rPr>
        <w:t>o wykonaniu zastępczym, Zamawiający</w:t>
      </w:r>
      <w:r w:rsidR="00FE53E4" w:rsidRPr="004D3929">
        <w:rPr>
          <w:rFonts w:ascii="Trebuchet MS" w:hAnsi="Trebuchet MS"/>
          <w:sz w:val="20"/>
          <w:szCs w:val="20"/>
          <w:lang w:eastAsia="pl-PL"/>
        </w:rPr>
        <w:t xml:space="preserve"> nie jest zobowiązany do zapłaty za wykonanie</w:t>
      </w:r>
      <w:r w:rsidR="00FB3426">
        <w:rPr>
          <w:rFonts w:ascii="Trebuchet MS" w:hAnsi="Trebuchet MS"/>
          <w:sz w:val="20"/>
          <w:szCs w:val="20"/>
          <w:lang w:eastAsia="pl-PL"/>
        </w:rPr>
        <w:t xml:space="preserve"> danego zamówienia przez Wykonawc</w:t>
      </w:r>
      <w:r w:rsidR="00FE53E4" w:rsidRPr="004D3929">
        <w:rPr>
          <w:rFonts w:ascii="Trebuchet MS" w:hAnsi="Trebuchet MS"/>
          <w:sz w:val="20"/>
          <w:szCs w:val="20"/>
          <w:lang w:eastAsia="pl-PL"/>
        </w:rPr>
        <w:t>ę ani do przyjęcia danej dostawy.</w:t>
      </w:r>
    </w:p>
    <w:p w:rsidR="00FE53E4" w:rsidRPr="004D3929" w:rsidRDefault="00FE53E4" w:rsidP="00FD512D">
      <w:pPr>
        <w:numPr>
          <w:ilvl w:val="1"/>
          <w:numId w:val="33"/>
        </w:numPr>
        <w:suppressAutoHyphens w:val="0"/>
        <w:ind w:left="360"/>
        <w:jc w:val="both"/>
        <w:rPr>
          <w:rFonts w:ascii="Trebuchet MS" w:hAnsi="Trebuchet MS"/>
          <w:sz w:val="20"/>
          <w:szCs w:val="20"/>
          <w:lang w:eastAsia="pl-PL"/>
        </w:rPr>
      </w:pPr>
      <w:r w:rsidRPr="004D3929">
        <w:rPr>
          <w:rFonts w:ascii="Trebuchet MS" w:hAnsi="Trebuchet MS"/>
          <w:sz w:val="20"/>
          <w:szCs w:val="20"/>
          <w:lang w:eastAsia="pl-PL"/>
        </w:rPr>
        <w:t>W przypadku odstąpienia od niniejszej umowy z przycz</w:t>
      </w:r>
      <w:r w:rsidR="00FB3426">
        <w:rPr>
          <w:rFonts w:ascii="Trebuchet MS" w:hAnsi="Trebuchet MS"/>
          <w:sz w:val="20"/>
          <w:szCs w:val="20"/>
          <w:lang w:eastAsia="pl-PL"/>
        </w:rPr>
        <w:t>yn leżących po stronie Wykonawcy, Wykonawc</w:t>
      </w:r>
      <w:r w:rsidR="00B27361">
        <w:rPr>
          <w:rFonts w:ascii="Trebuchet MS" w:hAnsi="Trebuchet MS"/>
          <w:sz w:val="20"/>
          <w:szCs w:val="20"/>
          <w:lang w:eastAsia="pl-PL"/>
        </w:rPr>
        <w:t>a zapłaci Zamawiającemu</w:t>
      </w:r>
      <w:r w:rsidRPr="004D3929">
        <w:rPr>
          <w:rFonts w:ascii="Trebuchet MS" w:hAnsi="Trebuchet MS"/>
          <w:sz w:val="20"/>
          <w:szCs w:val="20"/>
          <w:lang w:eastAsia="pl-PL"/>
        </w:rPr>
        <w:t xml:space="preserve"> karę umowną w wysokości 10% wartości wynagrodzenia brutto, o którym mowa w § 2 ust. 1 niniejszej umowy, niezależnie od faktu poniesienia lub wysok</w:t>
      </w:r>
      <w:r w:rsidR="00392FCE">
        <w:rPr>
          <w:rFonts w:ascii="Trebuchet MS" w:hAnsi="Trebuchet MS"/>
          <w:sz w:val="20"/>
          <w:szCs w:val="20"/>
          <w:lang w:eastAsia="pl-PL"/>
        </w:rPr>
        <w:t>ości ewentualnej szkody Zamawiającego. Jednocześnie Zamawiający</w:t>
      </w:r>
      <w:r w:rsidRPr="004D3929">
        <w:rPr>
          <w:rFonts w:ascii="Trebuchet MS" w:hAnsi="Trebuchet MS"/>
          <w:sz w:val="20"/>
          <w:szCs w:val="20"/>
          <w:lang w:eastAsia="pl-PL"/>
        </w:rPr>
        <w:t xml:space="preserve"> zastrzega sobie prawo dochodzenia peł</w:t>
      </w:r>
      <w:r w:rsidR="00392FCE">
        <w:rPr>
          <w:rFonts w:ascii="Trebuchet MS" w:hAnsi="Trebuchet MS"/>
          <w:sz w:val="20"/>
          <w:szCs w:val="20"/>
          <w:lang w:eastAsia="pl-PL"/>
        </w:rPr>
        <w:t xml:space="preserve">nego odszkodowania niezależnie </w:t>
      </w:r>
      <w:r w:rsidRPr="004D3929">
        <w:rPr>
          <w:rFonts w:ascii="Trebuchet MS" w:hAnsi="Trebuchet MS"/>
          <w:sz w:val="20"/>
          <w:szCs w:val="20"/>
          <w:lang w:eastAsia="pl-PL"/>
        </w:rPr>
        <w:t>od zastrzeżonej kary umownej.</w:t>
      </w:r>
    </w:p>
    <w:p w:rsidR="00FE53E4" w:rsidRPr="004D3929" w:rsidRDefault="00FE53E4" w:rsidP="00FD512D">
      <w:pPr>
        <w:numPr>
          <w:ilvl w:val="1"/>
          <w:numId w:val="33"/>
        </w:numPr>
        <w:suppressAutoHyphens w:val="0"/>
        <w:ind w:left="360"/>
        <w:jc w:val="both"/>
        <w:rPr>
          <w:rFonts w:ascii="Trebuchet MS" w:hAnsi="Trebuchet MS"/>
          <w:sz w:val="20"/>
          <w:szCs w:val="20"/>
          <w:lang w:eastAsia="pl-PL"/>
        </w:rPr>
      </w:pPr>
      <w:r w:rsidRPr="004D3929">
        <w:rPr>
          <w:rFonts w:ascii="Trebuchet MS" w:hAnsi="Trebuchet MS"/>
          <w:sz w:val="20"/>
          <w:szCs w:val="20"/>
          <w:lang w:eastAsia="pl-PL"/>
        </w:rPr>
        <w:t xml:space="preserve">Zapłata kary umownej za </w:t>
      </w:r>
      <w:r w:rsidR="00FB3426">
        <w:rPr>
          <w:rFonts w:ascii="Trebuchet MS" w:hAnsi="Trebuchet MS"/>
          <w:sz w:val="20"/>
          <w:szCs w:val="20"/>
          <w:lang w:eastAsia="pl-PL"/>
        </w:rPr>
        <w:t>odstąpienie, nie zwalnia Wykonawc</w:t>
      </w:r>
      <w:r w:rsidRPr="004D3929">
        <w:rPr>
          <w:rFonts w:ascii="Trebuchet MS" w:hAnsi="Trebuchet MS"/>
          <w:sz w:val="20"/>
          <w:szCs w:val="20"/>
          <w:lang w:eastAsia="pl-PL"/>
        </w:rPr>
        <w:t>y z obowiązku zap</w:t>
      </w:r>
      <w:r w:rsidR="001B4B79">
        <w:rPr>
          <w:rFonts w:ascii="Trebuchet MS" w:hAnsi="Trebuchet MS"/>
          <w:sz w:val="20"/>
          <w:szCs w:val="20"/>
          <w:lang w:eastAsia="pl-PL"/>
        </w:rPr>
        <w:t xml:space="preserve">łaty kary umownej </w:t>
      </w:r>
      <w:r w:rsidR="001B4B79">
        <w:rPr>
          <w:rFonts w:ascii="Trebuchet MS" w:hAnsi="Trebuchet MS"/>
          <w:sz w:val="20"/>
          <w:szCs w:val="20"/>
          <w:lang w:eastAsia="pl-PL"/>
        </w:rPr>
        <w:br/>
        <w:t>za zwłokę</w:t>
      </w:r>
      <w:r w:rsidRPr="004D3929">
        <w:rPr>
          <w:rFonts w:ascii="Trebuchet MS" w:hAnsi="Trebuchet MS"/>
          <w:sz w:val="20"/>
          <w:szCs w:val="20"/>
          <w:lang w:eastAsia="pl-PL"/>
        </w:rPr>
        <w:t xml:space="preserve"> naliczanej</w:t>
      </w:r>
      <w:r w:rsidR="00392FCE">
        <w:rPr>
          <w:rFonts w:ascii="Trebuchet MS" w:hAnsi="Trebuchet MS"/>
          <w:sz w:val="20"/>
          <w:szCs w:val="20"/>
          <w:lang w:eastAsia="pl-PL"/>
        </w:rPr>
        <w:t xml:space="preserve"> do daty złożenia przez Zamawiającego</w:t>
      </w:r>
      <w:r w:rsidRPr="004D3929">
        <w:rPr>
          <w:rFonts w:ascii="Trebuchet MS" w:hAnsi="Trebuchet MS"/>
          <w:sz w:val="20"/>
          <w:szCs w:val="20"/>
          <w:lang w:eastAsia="pl-PL"/>
        </w:rPr>
        <w:t xml:space="preserve"> oświadczenia o</w:t>
      </w:r>
      <w:r w:rsidR="00392FCE">
        <w:rPr>
          <w:rFonts w:ascii="Trebuchet MS" w:hAnsi="Trebuchet MS"/>
          <w:sz w:val="20"/>
          <w:szCs w:val="20"/>
          <w:lang w:eastAsia="pl-PL"/>
        </w:rPr>
        <w:t xml:space="preserve"> odstąpieniu lub powiadomienia </w:t>
      </w:r>
      <w:r w:rsidRPr="004D3929">
        <w:rPr>
          <w:rFonts w:ascii="Trebuchet MS" w:hAnsi="Trebuchet MS"/>
          <w:sz w:val="20"/>
          <w:szCs w:val="20"/>
          <w:lang w:eastAsia="pl-PL"/>
        </w:rPr>
        <w:t>o wykonaniu zastępczym.</w:t>
      </w:r>
    </w:p>
    <w:p w:rsidR="00FE53E4" w:rsidRPr="004D3929" w:rsidRDefault="00392FCE" w:rsidP="00FD512D">
      <w:pPr>
        <w:numPr>
          <w:ilvl w:val="1"/>
          <w:numId w:val="33"/>
        </w:numPr>
        <w:suppressAutoHyphens w:val="0"/>
        <w:ind w:left="360"/>
        <w:jc w:val="both"/>
        <w:rPr>
          <w:rFonts w:ascii="Trebuchet MS" w:hAnsi="Trebuchet MS"/>
          <w:sz w:val="20"/>
          <w:szCs w:val="20"/>
          <w:lang w:eastAsia="pl-PL"/>
        </w:rPr>
      </w:pPr>
      <w:r>
        <w:rPr>
          <w:rFonts w:ascii="Trebuchet MS" w:hAnsi="Trebuchet MS"/>
          <w:sz w:val="20"/>
          <w:szCs w:val="20"/>
          <w:shd w:val="clear" w:color="auto" w:fill="FFFFFF"/>
          <w:lang w:eastAsia="pl-PL"/>
        </w:rPr>
        <w:t>Zamawiający</w:t>
      </w:r>
      <w:r w:rsidR="00FE53E4" w:rsidRPr="004D3929">
        <w:rPr>
          <w:rFonts w:ascii="Trebuchet MS" w:hAnsi="Trebuchet MS"/>
          <w:sz w:val="20"/>
          <w:szCs w:val="20"/>
          <w:shd w:val="clear" w:color="auto" w:fill="FFFFFF"/>
          <w:lang w:eastAsia="pl-PL"/>
        </w:rPr>
        <w:t xml:space="preserve"> jest uprawniony do potrącenia naliczonej kary</w:t>
      </w:r>
      <w:r w:rsidR="00FB3426">
        <w:rPr>
          <w:rFonts w:ascii="Trebuchet MS" w:hAnsi="Trebuchet MS"/>
          <w:sz w:val="20"/>
          <w:szCs w:val="20"/>
          <w:shd w:val="clear" w:color="auto" w:fill="FFFFFF"/>
          <w:lang w:eastAsia="pl-PL"/>
        </w:rPr>
        <w:t xml:space="preserve"> umownej z wynagrodzenia Wykonawc</w:t>
      </w:r>
      <w:r w:rsidR="00FE53E4" w:rsidRPr="004D3929">
        <w:rPr>
          <w:rFonts w:ascii="Trebuchet MS" w:hAnsi="Trebuchet MS"/>
          <w:sz w:val="20"/>
          <w:szCs w:val="20"/>
          <w:shd w:val="clear" w:color="auto" w:fill="FFFFFF"/>
          <w:lang w:eastAsia="pl-PL"/>
        </w:rPr>
        <w:t>y, nawet jeśli jedna lub obie wzajemne wierzytelności nie stały się jeszcze wymagalne.</w:t>
      </w:r>
    </w:p>
    <w:p w:rsidR="00FE53E4" w:rsidRPr="004D3929" w:rsidRDefault="00FE53E4" w:rsidP="00FE53E4">
      <w:pPr>
        <w:tabs>
          <w:tab w:val="left" w:pos="810"/>
        </w:tabs>
        <w:rPr>
          <w:rFonts w:ascii="Trebuchet MS" w:hAnsi="Trebuchet MS"/>
          <w:sz w:val="20"/>
          <w:szCs w:val="20"/>
        </w:rPr>
      </w:pPr>
    </w:p>
    <w:p w:rsidR="00FE53E4" w:rsidRPr="004D3929" w:rsidRDefault="00FE53E4" w:rsidP="00FE53E4">
      <w:pPr>
        <w:tabs>
          <w:tab w:val="left" w:pos="810"/>
        </w:tabs>
        <w:jc w:val="center"/>
        <w:rPr>
          <w:rFonts w:ascii="Trebuchet MS" w:hAnsi="Trebuchet MS"/>
          <w:sz w:val="20"/>
          <w:szCs w:val="20"/>
        </w:rPr>
      </w:pPr>
      <w:r w:rsidRPr="004D3929">
        <w:rPr>
          <w:rFonts w:ascii="Trebuchet MS" w:hAnsi="Trebuchet MS"/>
          <w:sz w:val="20"/>
          <w:szCs w:val="20"/>
        </w:rPr>
        <w:t>§5</w:t>
      </w:r>
    </w:p>
    <w:p w:rsidR="00FE53E4" w:rsidRPr="004D3929" w:rsidRDefault="00FD512D" w:rsidP="00FD512D">
      <w:pPr>
        <w:tabs>
          <w:tab w:val="left" w:pos="810"/>
        </w:tabs>
        <w:jc w:val="center"/>
        <w:rPr>
          <w:rFonts w:ascii="Trebuchet MS" w:hAnsi="Trebuchet MS"/>
          <w:sz w:val="20"/>
          <w:szCs w:val="20"/>
        </w:rPr>
      </w:pPr>
      <w:r>
        <w:rPr>
          <w:rFonts w:ascii="Trebuchet MS" w:hAnsi="Trebuchet MS"/>
          <w:sz w:val="20"/>
          <w:szCs w:val="20"/>
        </w:rPr>
        <w:t>Gwarancja jakości</w:t>
      </w:r>
    </w:p>
    <w:p w:rsidR="00FE53E4" w:rsidRPr="004D3929" w:rsidRDefault="00FB3426" w:rsidP="00FD512D">
      <w:pPr>
        <w:numPr>
          <w:ilvl w:val="3"/>
          <w:numId w:val="34"/>
        </w:numPr>
        <w:tabs>
          <w:tab w:val="left" w:pos="426"/>
        </w:tabs>
        <w:suppressAutoHyphens w:val="0"/>
        <w:ind w:left="426" w:hanging="426"/>
        <w:contextualSpacing/>
        <w:jc w:val="both"/>
        <w:rPr>
          <w:rFonts w:ascii="Trebuchet MS" w:hAnsi="Trebuchet MS"/>
          <w:sz w:val="20"/>
          <w:szCs w:val="20"/>
        </w:rPr>
      </w:pPr>
      <w:r>
        <w:rPr>
          <w:rFonts w:ascii="Trebuchet MS" w:hAnsi="Trebuchet MS"/>
          <w:sz w:val="20"/>
          <w:szCs w:val="20"/>
        </w:rPr>
        <w:t>Wykonawc</w:t>
      </w:r>
      <w:r w:rsidR="00140440">
        <w:rPr>
          <w:rFonts w:ascii="Trebuchet MS" w:hAnsi="Trebuchet MS"/>
          <w:sz w:val="20"/>
          <w:szCs w:val="20"/>
        </w:rPr>
        <w:t>a udziela Zamawiającemu</w:t>
      </w:r>
      <w:r w:rsidR="00FE53E4" w:rsidRPr="004D3929">
        <w:rPr>
          <w:rFonts w:ascii="Trebuchet MS" w:hAnsi="Trebuchet MS"/>
          <w:sz w:val="20"/>
          <w:szCs w:val="20"/>
        </w:rPr>
        <w:t xml:space="preserve"> 24-miesięcznej gwarancji jakości bez zastrzeżeń co do tych dostarczonych towarów, co do których w Specyfikacji w załączniku nr 1, w kolumnie „gwarancja” wpisano cyfrę 24. </w:t>
      </w:r>
    </w:p>
    <w:p w:rsidR="00FE53E4" w:rsidRPr="004D3929" w:rsidRDefault="00FE53E4" w:rsidP="00FD512D">
      <w:pPr>
        <w:numPr>
          <w:ilvl w:val="3"/>
          <w:numId w:val="34"/>
        </w:numPr>
        <w:tabs>
          <w:tab w:val="left" w:pos="426"/>
        </w:tabs>
        <w:suppressAutoHyphens w:val="0"/>
        <w:ind w:left="426" w:hanging="426"/>
        <w:contextualSpacing/>
        <w:jc w:val="both"/>
        <w:rPr>
          <w:rFonts w:ascii="Trebuchet MS" w:hAnsi="Trebuchet MS"/>
          <w:sz w:val="20"/>
          <w:szCs w:val="20"/>
        </w:rPr>
      </w:pPr>
      <w:r w:rsidRPr="004D3929">
        <w:rPr>
          <w:rFonts w:ascii="Trebuchet MS" w:hAnsi="Trebuchet MS"/>
          <w:sz w:val="20"/>
          <w:szCs w:val="20"/>
        </w:rPr>
        <w:t>Terminy gwarancji biegną odrębnie dla każdego pojedynczego towaru od daty akcept</w:t>
      </w:r>
      <w:r w:rsidR="00140440">
        <w:rPr>
          <w:rFonts w:ascii="Trebuchet MS" w:hAnsi="Trebuchet MS"/>
          <w:sz w:val="20"/>
          <w:szCs w:val="20"/>
        </w:rPr>
        <w:t>acji jego dostawy przez Zamawiającego</w:t>
      </w:r>
      <w:r w:rsidRPr="004D3929">
        <w:rPr>
          <w:rFonts w:ascii="Trebuchet MS" w:hAnsi="Trebuchet MS"/>
          <w:sz w:val="20"/>
          <w:szCs w:val="20"/>
        </w:rPr>
        <w:t>.</w:t>
      </w:r>
    </w:p>
    <w:p w:rsidR="00FE53E4" w:rsidRPr="004D3929" w:rsidRDefault="00FE53E4" w:rsidP="00FD512D">
      <w:pPr>
        <w:numPr>
          <w:ilvl w:val="3"/>
          <w:numId w:val="34"/>
        </w:numPr>
        <w:tabs>
          <w:tab w:val="left" w:pos="426"/>
        </w:tabs>
        <w:suppressAutoHyphens w:val="0"/>
        <w:ind w:left="426" w:hanging="426"/>
        <w:contextualSpacing/>
        <w:jc w:val="both"/>
        <w:rPr>
          <w:rFonts w:ascii="Trebuchet MS" w:hAnsi="Trebuchet MS"/>
          <w:sz w:val="20"/>
          <w:szCs w:val="20"/>
        </w:rPr>
      </w:pPr>
      <w:r w:rsidRPr="004D3929">
        <w:rPr>
          <w:rFonts w:ascii="Trebuchet MS" w:hAnsi="Trebuchet MS"/>
          <w:sz w:val="20"/>
          <w:szCs w:val="20"/>
        </w:rPr>
        <w:t>W ramach o</w:t>
      </w:r>
      <w:r w:rsidR="00FB3426">
        <w:rPr>
          <w:rFonts w:ascii="Trebuchet MS" w:hAnsi="Trebuchet MS"/>
          <w:sz w:val="20"/>
          <w:szCs w:val="20"/>
        </w:rPr>
        <w:t>bowiązków gwarancyjnych, Wykonawc</w:t>
      </w:r>
      <w:r w:rsidRPr="004D3929">
        <w:rPr>
          <w:rFonts w:ascii="Trebuchet MS" w:hAnsi="Trebuchet MS"/>
          <w:sz w:val="20"/>
          <w:szCs w:val="20"/>
        </w:rPr>
        <w:t xml:space="preserve">a jest zobowiązany do dostarczenia Towaru wolnego </w:t>
      </w:r>
      <w:r w:rsidRPr="004D3929">
        <w:rPr>
          <w:rFonts w:ascii="Trebuchet MS" w:hAnsi="Trebuchet MS"/>
          <w:sz w:val="20"/>
          <w:szCs w:val="20"/>
        </w:rPr>
        <w:br/>
        <w:t>od wad w terminie, o którym mowa w ustępie poprzedzającym. W razie niewy</w:t>
      </w:r>
      <w:r w:rsidR="00140440">
        <w:rPr>
          <w:rFonts w:ascii="Trebuchet MS" w:hAnsi="Trebuchet MS"/>
          <w:sz w:val="20"/>
          <w:szCs w:val="20"/>
        </w:rPr>
        <w:t>konania tego obowiązku, Zamawiający</w:t>
      </w:r>
      <w:r w:rsidRPr="004D3929">
        <w:rPr>
          <w:rFonts w:ascii="Trebuchet MS" w:hAnsi="Trebuchet MS"/>
          <w:sz w:val="20"/>
          <w:szCs w:val="20"/>
        </w:rPr>
        <w:t xml:space="preserve"> ma prawo skorzystać z wykonania zastę</w:t>
      </w:r>
      <w:r w:rsidR="00FB3426">
        <w:rPr>
          <w:rFonts w:ascii="Trebuchet MS" w:hAnsi="Trebuchet MS"/>
          <w:sz w:val="20"/>
          <w:szCs w:val="20"/>
        </w:rPr>
        <w:t>pczego na koszt i ryzyko Wykonawc</w:t>
      </w:r>
      <w:r w:rsidRPr="004D3929">
        <w:rPr>
          <w:rFonts w:ascii="Trebuchet MS" w:hAnsi="Trebuchet MS"/>
          <w:sz w:val="20"/>
          <w:szCs w:val="20"/>
        </w:rPr>
        <w:t>y, po uprzednim jednok</w:t>
      </w:r>
      <w:r w:rsidR="00FB3426">
        <w:rPr>
          <w:rFonts w:ascii="Trebuchet MS" w:hAnsi="Trebuchet MS"/>
          <w:sz w:val="20"/>
          <w:szCs w:val="20"/>
        </w:rPr>
        <w:t>rotnym pisemnym wezwaniu Wykonawc</w:t>
      </w:r>
      <w:r w:rsidRPr="004D3929">
        <w:rPr>
          <w:rFonts w:ascii="Trebuchet MS" w:hAnsi="Trebuchet MS"/>
          <w:sz w:val="20"/>
          <w:szCs w:val="20"/>
        </w:rPr>
        <w:t>y do realizacji obowiązków gwarancyjnych w t</w:t>
      </w:r>
      <w:r w:rsidR="00140440">
        <w:rPr>
          <w:rFonts w:ascii="Trebuchet MS" w:hAnsi="Trebuchet MS"/>
          <w:sz w:val="20"/>
          <w:szCs w:val="20"/>
        </w:rPr>
        <w:t>erminie wskazanym przez Zamawiającego</w:t>
      </w:r>
      <w:r w:rsidRPr="004D3929">
        <w:rPr>
          <w:rFonts w:ascii="Trebuchet MS" w:hAnsi="Trebuchet MS"/>
          <w:sz w:val="20"/>
          <w:szCs w:val="20"/>
        </w:rPr>
        <w:t xml:space="preserve"> </w:t>
      </w:r>
      <w:r w:rsidRPr="004D3929">
        <w:rPr>
          <w:rFonts w:ascii="Trebuchet MS" w:hAnsi="Trebuchet MS"/>
          <w:sz w:val="20"/>
          <w:szCs w:val="20"/>
          <w:shd w:val="clear" w:color="auto" w:fill="FFFFFF"/>
        </w:rPr>
        <w:t>bez potrzeby uzyskiwania zgody sądu</w:t>
      </w:r>
      <w:r w:rsidRPr="004D3929">
        <w:rPr>
          <w:rFonts w:ascii="Trebuchet MS" w:hAnsi="Trebuchet MS"/>
          <w:sz w:val="20"/>
          <w:szCs w:val="20"/>
        </w:rPr>
        <w:t>.</w:t>
      </w:r>
    </w:p>
    <w:p w:rsidR="0015074B" w:rsidRPr="004D3929" w:rsidRDefault="0015074B" w:rsidP="00FD512D">
      <w:pPr>
        <w:tabs>
          <w:tab w:val="left" w:pos="810"/>
        </w:tabs>
        <w:rPr>
          <w:rFonts w:ascii="Trebuchet MS" w:hAnsi="Trebuchet MS"/>
          <w:sz w:val="20"/>
          <w:szCs w:val="20"/>
        </w:rPr>
      </w:pPr>
    </w:p>
    <w:p w:rsidR="00FE53E4" w:rsidRPr="004D3929" w:rsidRDefault="00FE53E4" w:rsidP="00FE53E4">
      <w:pPr>
        <w:tabs>
          <w:tab w:val="left" w:pos="810"/>
        </w:tabs>
        <w:jc w:val="center"/>
        <w:rPr>
          <w:rFonts w:ascii="Trebuchet MS" w:hAnsi="Trebuchet MS"/>
          <w:sz w:val="20"/>
          <w:szCs w:val="20"/>
        </w:rPr>
      </w:pPr>
      <w:r w:rsidRPr="004D3929">
        <w:rPr>
          <w:rFonts w:ascii="Trebuchet MS" w:hAnsi="Trebuchet MS"/>
          <w:sz w:val="20"/>
          <w:szCs w:val="20"/>
        </w:rPr>
        <w:t>§6</w:t>
      </w:r>
    </w:p>
    <w:p w:rsidR="00FE53E4" w:rsidRPr="004D3929" w:rsidRDefault="00FE53E4" w:rsidP="00FE53E4">
      <w:pPr>
        <w:tabs>
          <w:tab w:val="left" w:pos="810"/>
        </w:tabs>
        <w:jc w:val="center"/>
        <w:rPr>
          <w:rFonts w:ascii="Trebuchet MS" w:hAnsi="Trebuchet MS"/>
          <w:sz w:val="20"/>
          <w:szCs w:val="20"/>
        </w:rPr>
      </w:pPr>
      <w:r w:rsidRPr="004D3929">
        <w:rPr>
          <w:rFonts w:ascii="Trebuchet MS" w:hAnsi="Trebuchet MS"/>
          <w:sz w:val="20"/>
          <w:szCs w:val="20"/>
        </w:rPr>
        <w:t>Warunki płatności</w:t>
      </w:r>
    </w:p>
    <w:p w:rsidR="00FE53E4" w:rsidRPr="004D3929" w:rsidRDefault="004B330E" w:rsidP="00FD512D">
      <w:pPr>
        <w:numPr>
          <w:ilvl w:val="0"/>
          <w:numId w:val="30"/>
        </w:numPr>
        <w:tabs>
          <w:tab w:val="clear" w:pos="1080"/>
          <w:tab w:val="num" w:pos="360"/>
          <w:tab w:val="left" w:pos="810"/>
        </w:tabs>
        <w:suppressAutoHyphens w:val="0"/>
        <w:ind w:left="360"/>
        <w:jc w:val="both"/>
        <w:rPr>
          <w:rFonts w:ascii="Trebuchet MS" w:hAnsi="Trebuchet MS"/>
          <w:sz w:val="20"/>
          <w:szCs w:val="20"/>
        </w:rPr>
      </w:pPr>
      <w:r>
        <w:rPr>
          <w:rFonts w:ascii="Trebuchet MS" w:hAnsi="Trebuchet MS"/>
          <w:sz w:val="20"/>
          <w:szCs w:val="20"/>
        </w:rPr>
        <w:t>Zamawiający</w:t>
      </w:r>
      <w:r w:rsidR="00FE53E4" w:rsidRPr="004D3929">
        <w:rPr>
          <w:rFonts w:ascii="Trebuchet MS" w:hAnsi="Trebuchet MS"/>
          <w:sz w:val="20"/>
          <w:szCs w:val="20"/>
        </w:rPr>
        <w:t xml:space="preserve"> zobowiązuje się dokonać zapłaty ceny za towary w terminie 30 dni od daty otrzymania prawidłowo wystawionej faktury VAT.</w:t>
      </w:r>
    </w:p>
    <w:p w:rsidR="00FD512D" w:rsidRPr="00FD512D" w:rsidRDefault="004B330E" w:rsidP="00FD512D">
      <w:pPr>
        <w:numPr>
          <w:ilvl w:val="0"/>
          <w:numId w:val="30"/>
        </w:numPr>
        <w:tabs>
          <w:tab w:val="clear" w:pos="1080"/>
          <w:tab w:val="num" w:pos="360"/>
          <w:tab w:val="left" w:pos="810"/>
        </w:tabs>
        <w:suppressAutoHyphens w:val="0"/>
        <w:ind w:left="360"/>
        <w:jc w:val="both"/>
        <w:rPr>
          <w:rFonts w:ascii="Trebuchet MS" w:hAnsi="Trebuchet MS"/>
          <w:sz w:val="20"/>
          <w:szCs w:val="20"/>
        </w:rPr>
      </w:pPr>
      <w:r>
        <w:rPr>
          <w:rFonts w:ascii="Trebuchet MS" w:hAnsi="Trebuchet MS"/>
          <w:sz w:val="20"/>
          <w:szCs w:val="20"/>
        </w:rPr>
        <w:t>Zamawiający</w:t>
      </w:r>
      <w:r w:rsidR="00FE53E4" w:rsidRPr="004D3929">
        <w:rPr>
          <w:rFonts w:ascii="Trebuchet MS" w:hAnsi="Trebuchet MS"/>
          <w:sz w:val="20"/>
          <w:szCs w:val="20"/>
        </w:rPr>
        <w:t xml:space="preserve"> oświadcza, że jest płatnikiem podatku VAT i jest uprawniony do otrzymywania faktur VAT. Dniem zapłaty jest dzień obciąż</w:t>
      </w:r>
      <w:r>
        <w:rPr>
          <w:rFonts w:ascii="Trebuchet MS" w:hAnsi="Trebuchet MS"/>
          <w:sz w:val="20"/>
          <w:szCs w:val="20"/>
        </w:rPr>
        <w:t>enia rachunku bankowego Zamawiającego</w:t>
      </w:r>
      <w:r w:rsidR="00FE53E4" w:rsidRPr="004D3929">
        <w:rPr>
          <w:rFonts w:ascii="Trebuchet MS" w:hAnsi="Trebuchet MS"/>
          <w:sz w:val="20"/>
          <w:szCs w:val="20"/>
        </w:rPr>
        <w:t>.</w:t>
      </w:r>
    </w:p>
    <w:p w:rsidR="00FD512D" w:rsidRPr="00FD512D" w:rsidRDefault="004B330E" w:rsidP="00FD512D">
      <w:pPr>
        <w:numPr>
          <w:ilvl w:val="0"/>
          <w:numId w:val="30"/>
        </w:numPr>
        <w:tabs>
          <w:tab w:val="clear" w:pos="1080"/>
          <w:tab w:val="num" w:pos="360"/>
        </w:tabs>
        <w:suppressAutoHyphens w:val="0"/>
        <w:ind w:left="360"/>
        <w:jc w:val="both"/>
        <w:rPr>
          <w:rFonts w:ascii="Trebuchet MS" w:hAnsi="Trebuchet MS"/>
          <w:sz w:val="20"/>
          <w:szCs w:val="20"/>
          <w:lang w:eastAsia="en-US"/>
        </w:rPr>
      </w:pPr>
      <w:r>
        <w:rPr>
          <w:rFonts w:ascii="Trebuchet MS" w:hAnsi="Trebuchet MS"/>
          <w:sz w:val="20"/>
          <w:szCs w:val="20"/>
        </w:rPr>
        <w:t>Zamawiający</w:t>
      </w:r>
      <w:r w:rsidR="00FD512D" w:rsidRPr="00FD512D">
        <w:rPr>
          <w:rFonts w:ascii="Trebuchet MS" w:hAnsi="Trebuchet MS"/>
          <w:sz w:val="20"/>
          <w:szCs w:val="20"/>
        </w:rPr>
        <w:t xml:space="preserve"> wyłącza stosowanie ustrukturyzowanych faktur elektronicznych zgodnie z przepisem art. 4 ust.3 ustawy z 9 listopada 2018r. o elektronicznym fakturowaniu w zamówieniach publicznych, koncesjach na roboty budowlane lub usługi oraz partnerstwie publiczno-prywatnym, do dnia wejścia </w:t>
      </w:r>
      <w:r w:rsidR="00FD512D" w:rsidRPr="00FD512D">
        <w:rPr>
          <w:rFonts w:ascii="Trebuchet MS" w:hAnsi="Trebuchet MS"/>
          <w:sz w:val="20"/>
          <w:szCs w:val="20"/>
        </w:rPr>
        <w:br/>
        <w:t>w życie przepisów powszechnie obowiązującego prawa, które to przepisy wprowadzą obowiązkowe stosowanie tego rodzaju faktur.</w:t>
      </w:r>
    </w:p>
    <w:p w:rsidR="00FD512D" w:rsidRDefault="00FE53E4" w:rsidP="00FD512D">
      <w:pPr>
        <w:numPr>
          <w:ilvl w:val="0"/>
          <w:numId w:val="30"/>
        </w:numPr>
        <w:tabs>
          <w:tab w:val="clear" w:pos="1080"/>
          <w:tab w:val="num" w:pos="360"/>
          <w:tab w:val="left" w:pos="810"/>
        </w:tabs>
        <w:suppressAutoHyphens w:val="0"/>
        <w:ind w:left="360"/>
        <w:jc w:val="both"/>
        <w:rPr>
          <w:rFonts w:ascii="Trebuchet MS" w:hAnsi="Trebuchet MS"/>
          <w:sz w:val="20"/>
          <w:szCs w:val="20"/>
        </w:rPr>
      </w:pPr>
      <w:r w:rsidRPr="00FD512D">
        <w:rPr>
          <w:rFonts w:ascii="Trebuchet MS" w:hAnsi="Trebuchet MS"/>
          <w:sz w:val="20"/>
          <w:szCs w:val="20"/>
        </w:rPr>
        <w:t xml:space="preserve">Przelew wierzytelności wynikający </w:t>
      </w:r>
      <w:r w:rsidRPr="004D3929">
        <w:rPr>
          <w:rFonts w:ascii="Trebuchet MS" w:hAnsi="Trebuchet MS"/>
          <w:sz w:val="20"/>
          <w:szCs w:val="20"/>
        </w:rPr>
        <w:t>z umowy na osoby trzecie może nastąpić wyłącznie za uprzednią pisemną, pod ryg</w:t>
      </w:r>
      <w:r w:rsidR="004B330E">
        <w:rPr>
          <w:rFonts w:ascii="Trebuchet MS" w:hAnsi="Trebuchet MS"/>
          <w:sz w:val="20"/>
          <w:szCs w:val="20"/>
        </w:rPr>
        <w:t>orem nieważności, zgodą Zamawiającego</w:t>
      </w:r>
      <w:r w:rsidRPr="004D3929">
        <w:rPr>
          <w:rFonts w:ascii="Trebuchet MS" w:hAnsi="Trebuchet MS"/>
          <w:sz w:val="20"/>
          <w:szCs w:val="20"/>
        </w:rPr>
        <w:t>, udzieloną wyłącznie po upływie terminu płatności faktury. Dotyczy to zarówno należności głównych jak i odsetek.</w:t>
      </w:r>
    </w:p>
    <w:p w:rsidR="00FD512D" w:rsidRPr="00FD512D" w:rsidRDefault="00FB3426" w:rsidP="00FD512D">
      <w:pPr>
        <w:numPr>
          <w:ilvl w:val="0"/>
          <w:numId w:val="30"/>
        </w:numPr>
        <w:tabs>
          <w:tab w:val="clear" w:pos="1080"/>
          <w:tab w:val="num" w:pos="360"/>
          <w:tab w:val="left" w:pos="810"/>
        </w:tabs>
        <w:suppressAutoHyphens w:val="0"/>
        <w:ind w:left="360"/>
        <w:jc w:val="both"/>
        <w:rPr>
          <w:rFonts w:ascii="Trebuchet MS" w:hAnsi="Trebuchet MS"/>
          <w:sz w:val="20"/>
          <w:szCs w:val="20"/>
        </w:rPr>
      </w:pPr>
      <w:r>
        <w:rPr>
          <w:rFonts w:ascii="Trebuchet MS" w:hAnsi="Trebuchet MS"/>
          <w:sz w:val="20"/>
          <w:szCs w:val="20"/>
        </w:rPr>
        <w:t>Wykonawc</w:t>
      </w:r>
      <w:r w:rsidR="00FD512D" w:rsidRPr="00FD512D">
        <w:rPr>
          <w:rFonts w:ascii="Trebuchet MS" w:hAnsi="Trebuchet MS"/>
          <w:sz w:val="20"/>
          <w:szCs w:val="20"/>
        </w:rPr>
        <w:t>a zobowiązuje się do złożenia oświadczenia o uzyskaniu lub utracie statusu „dużego przedsiębiorcy”</w:t>
      </w:r>
    </w:p>
    <w:p w:rsidR="00FD512D" w:rsidRPr="004D3929" w:rsidRDefault="00FD512D" w:rsidP="00FD512D">
      <w:pPr>
        <w:tabs>
          <w:tab w:val="left" w:pos="810"/>
        </w:tabs>
        <w:suppressAutoHyphens w:val="0"/>
        <w:ind w:left="360"/>
        <w:jc w:val="both"/>
        <w:rPr>
          <w:rFonts w:ascii="Trebuchet MS" w:hAnsi="Trebuchet MS"/>
          <w:sz w:val="20"/>
          <w:szCs w:val="20"/>
        </w:rPr>
      </w:pPr>
    </w:p>
    <w:p w:rsidR="00FE53E4" w:rsidRPr="004D3929" w:rsidRDefault="00FE53E4" w:rsidP="00FE53E4">
      <w:pPr>
        <w:tabs>
          <w:tab w:val="left" w:pos="810"/>
        </w:tabs>
        <w:jc w:val="both"/>
        <w:rPr>
          <w:rFonts w:ascii="Trebuchet MS" w:hAnsi="Trebuchet MS"/>
          <w:sz w:val="20"/>
          <w:szCs w:val="20"/>
        </w:rPr>
      </w:pPr>
    </w:p>
    <w:p w:rsidR="005B1483" w:rsidRDefault="005B1483" w:rsidP="00FE53E4">
      <w:pPr>
        <w:tabs>
          <w:tab w:val="left" w:pos="810"/>
        </w:tabs>
        <w:jc w:val="center"/>
        <w:rPr>
          <w:rFonts w:ascii="Trebuchet MS" w:hAnsi="Trebuchet MS"/>
          <w:sz w:val="20"/>
          <w:szCs w:val="20"/>
        </w:rPr>
      </w:pPr>
    </w:p>
    <w:p w:rsidR="005B1483" w:rsidRDefault="005B1483" w:rsidP="00FE53E4">
      <w:pPr>
        <w:tabs>
          <w:tab w:val="left" w:pos="810"/>
        </w:tabs>
        <w:jc w:val="center"/>
        <w:rPr>
          <w:rFonts w:ascii="Trebuchet MS" w:hAnsi="Trebuchet MS"/>
          <w:sz w:val="20"/>
          <w:szCs w:val="20"/>
        </w:rPr>
      </w:pPr>
    </w:p>
    <w:p w:rsidR="00A0130C" w:rsidRDefault="00A0130C" w:rsidP="00FE53E4">
      <w:pPr>
        <w:tabs>
          <w:tab w:val="left" w:pos="810"/>
        </w:tabs>
        <w:jc w:val="center"/>
        <w:rPr>
          <w:rFonts w:ascii="Trebuchet MS" w:hAnsi="Trebuchet MS"/>
          <w:sz w:val="20"/>
          <w:szCs w:val="20"/>
        </w:rPr>
      </w:pPr>
    </w:p>
    <w:p w:rsidR="00A0130C" w:rsidRDefault="00A0130C" w:rsidP="00FE53E4">
      <w:pPr>
        <w:tabs>
          <w:tab w:val="left" w:pos="810"/>
        </w:tabs>
        <w:jc w:val="center"/>
        <w:rPr>
          <w:rFonts w:ascii="Trebuchet MS" w:hAnsi="Trebuchet MS"/>
          <w:sz w:val="20"/>
          <w:szCs w:val="20"/>
        </w:rPr>
      </w:pPr>
    </w:p>
    <w:p w:rsidR="00FE53E4" w:rsidRPr="004D3929" w:rsidRDefault="00FE53E4" w:rsidP="00FE53E4">
      <w:pPr>
        <w:tabs>
          <w:tab w:val="left" w:pos="810"/>
        </w:tabs>
        <w:jc w:val="center"/>
        <w:rPr>
          <w:rFonts w:ascii="Trebuchet MS" w:hAnsi="Trebuchet MS"/>
          <w:sz w:val="20"/>
          <w:szCs w:val="20"/>
        </w:rPr>
      </w:pPr>
      <w:r w:rsidRPr="004D3929">
        <w:rPr>
          <w:rFonts w:ascii="Trebuchet MS" w:hAnsi="Trebuchet MS"/>
          <w:sz w:val="20"/>
          <w:szCs w:val="20"/>
        </w:rPr>
        <w:t>§7</w:t>
      </w:r>
    </w:p>
    <w:p w:rsidR="00FE53E4" w:rsidRPr="004D3929" w:rsidRDefault="00FE53E4" w:rsidP="00FE53E4">
      <w:pPr>
        <w:tabs>
          <w:tab w:val="left" w:pos="810"/>
        </w:tabs>
        <w:suppressAutoHyphens w:val="0"/>
        <w:jc w:val="both"/>
        <w:rPr>
          <w:rFonts w:ascii="Trebuchet MS" w:hAnsi="Trebuchet MS"/>
          <w:sz w:val="20"/>
          <w:szCs w:val="20"/>
          <w:lang w:eastAsia="pl-PL"/>
        </w:rPr>
      </w:pPr>
      <w:r w:rsidRPr="004D3929">
        <w:rPr>
          <w:rFonts w:ascii="Trebuchet MS" w:hAnsi="Trebuchet MS"/>
          <w:sz w:val="20"/>
          <w:szCs w:val="20"/>
          <w:lang w:eastAsia="pl-PL"/>
        </w:rPr>
        <w:t>W przypad</w:t>
      </w:r>
      <w:r w:rsidR="005F6D44">
        <w:rPr>
          <w:rFonts w:ascii="Trebuchet MS" w:hAnsi="Trebuchet MS"/>
          <w:sz w:val="20"/>
          <w:szCs w:val="20"/>
          <w:lang w:eastAsia="pl-PL"/>
        </w:rPr>
        <w:t>ku niedotrzymania przez Zamawiającego</w:t>
      </w:r>
      <w:r w:rsidRPr="004D3929">
        <w:rPr>
          <w:rFonts w:ascii="Trebuchet MS" w:hAnsi="Trebuchet MS"/>
          <w:sz w:val="20"/>
          <w:szCs w:val="20"/>
          <w:lang w:eastAsia="pl-PL"/>
        </w:rPr>
        <w:t xml:space="preserve"> uzgodnionych warunków zapłaty należn</w:t>
      </w:r>
      <w:r w:rsidR="00891660">
        <w:rPr>
          <w:rFonts w:ascii="Trebuchet MS" w:hAnsi="Trebuchet MS"/>
          <w:sz w:val="20"/>
          <w:szCs w:val="20"/>
          <w:lang w:eastAsia="pl-PL"/>
        </w:rPr>
        <w:t>ości za otrzymane Towary Wykonawc</w:t>
      </w:r>
      <w:r w:rsidRPr="004D3929">
        <w:rPr>
          <w:rFonts w:ascii="Trebuchet MS" w:hAnsi="Trebuchet MS"/>
          <w:sz w:val="20"/>
          <w:szCs w:val="20"/>
          <w:lang w:eastAsia="pl-PL"/>
        </w:rPr>
        <w:t>a ma prawo naliczyć odsetki w ustawowej wysokości za zwłokę w płatnościach i wstrzymać dostawy kolejnych partii Towaru. Wstrzymanie dostaw może nastąpić wyłącznie pod warunkiem uprzedniego pisemnego (pod rygore</w:t>
      </w:r>
      <w:r w:rsidR="000B0E87">
        <w:rPr>
          <w:rFonts w:ascii="Trebuchet MS" w:hAnsi="Trebuchet MS"/>
          <w:sz w:val="20"/>
          <w:szCs w:val="20"/>
          <w:lang w:eastAsia="pl-PL"/>
        </w:rPr>
        <w:t>m nieważności) wezwania Zamawiającego</w:t>
      </w:r>
      <w:r w:rsidRPr="004D3929">
        <w:rPr>
          <w:rFonts w:ascii="Trebuchet MS" w:hAnsi="Trebuchet MS"/>
          <w:sz w:val="20"/>
          <w:szCs w:val="20"/>
          <w:lang w:eastAsia="pl-PL"/>
        </w:rPr>
        <w:t xml:space="preserve"> do uregulowania zaległości, z wyznaczeniem mu dodatkowego, co najmniej 14-dniowego terminu i zastrzeżeniem, że </w:t>
      </w:r>
      <w:r w:rsidR="000B0E87">
        <w:rPr>
          <w:rFonts w:ascii="Trebuchet MS" w:hAnsi="Trebuchet MS"/>
          <w:sz w:val="20"/>
          <w:szCs w:val="20"/>
          <w:lang w:eastAsia="pl-PL"/>
        </w:rPr>
        <w:t xml:space="preserve">po jego bezskutecznym upływie, </w:t>
      </w:r>
      <w:r w:rsidRPr="004D3929">
        <w:rPr>
          <w:rFonts w:ascii="Trebuchet MS" w:hAnsi="Trebuchet MS"/>
          <w:sz w:val="20"/>
          <w:szCs w:val="20"/>
          <w:lang w:eastAsia="pl-PL"/>
        </w:rPr>
        <w:t>dalsze dostawy będą wstrzymane, po bezskutecznym upływie tego terminu.</w:t>
      </w:r>
    </w:p>
    <w:p w:rsidR="00FE53E4" w:rsidRPr="004D3929" w:rsidRDefault="00FE53E4" w:rsidP="00BB01E6">
      <w:pPr>
        <w:tabs>
          <w:tab w:val="left" w:pos="810"/>
        </w:tabs>
        <w:rPr>
          <w:rFonts w:ascii="Trebuchet MS" w:hAnsi="Trebuchet MS"/>
          <w:sz w:val="20"/>
          <w:szCs w:val="20"/>
        </w:rPr>
      </w:pPr>
    </w:p>
    <w:p w:rsidR="00FE53E4" w:rsidRPr="004D3929" w:rsidRDefault="00FE53E4" w:rsidP="00FE53E4">
      <w:pPr>
        <w:tabs>
          <w:tab w:val="left" w:pos="810"/>
        </w:tabs>
        <w:jc w:val="center"/>
        <w:rPr>
          <w:rFonts w:ascii="Trebuchet MS" w:hAnsi="Trebuchet MS"/>
          <w:sz w:val="20"/>
          <w:szCs w:val="20"/>
        </w:rPr>
      </w:pPr>
      <w:r w:rsidRPr="004D3929">
        <w:rPr>
          <w:rFonts w:ascii="Trebuchet MS" w:hAnsi="Trebuchet MS"/>
          <w:sz w:val="20"/>
          <w:szCs w:val="20"/>
        </w:rPr>
        <w:t>§8</w:t>
      </w:r>
    </w:p>
    <w:p w:rsidR="00FE53E4" w:rsidRPr="004D3929" w:rsidRDefault="00FE53E4" w:rsidP="00FE53E4">
      <w:pPr>
        <w:tabs>
          <w:tab w:val="left" w:pos="810"/>
        </w:tabs>
        <w:jc w:val="center"/>
        <w:rPr>
          <w:rFonts w:ascii="Trebuchet MS" w:hAnsi="Trebuchet MS"/>
          <w:sz w:val="20"/>
          <w:szCs w:val="20"/>
        </w:rPr>
      </w:pPr>
      <w:r w:rsidRPr="004D3929">
        <w:rPr>
          <w:rFonts w:ascii="Trebuchet MS" w:hAnsi="Trebuchet MS"/>
          <w:sz w:val="20"/>
          <w:szCs w:val="20"/>
        </w:rPr>
        <w:t>Okres obowiązywania umowy</w:t>
      </w:r>
    </w:p>
    <w:p w:rsidR="00FE53E4" w:rsidRPr="004D3929" w:rsidRDefault="00FE53E4" w:rsidP="00FD512D">
      <w:pPr>
        <w:numPr>
          <w:ilvl w:val="0"/>
          <w:numId w:val="31"/>
        </w:numPr>
        <w:tabs>
          <w:tab w:val="left" w:pos="810"/>
        </w:tabs>
        <w:suppressAutoHyphens w:val="0"/>
        <w:jc w:val="both"/>
        <w:rPr>
          <w:rFonts w:ascii="Trebuchet MS" w:hAnsi="Trebuchet MS"/>
          <w:sz w:val="20"/>
          <w:szCs w:val="20"/>
        </w:rPr>
      </w:pPr>
      <w:r w:rsidRPr="004D3929">
        <w:rPr>
          <w:rFonts w:ascii="Trebuchet MS" w:hAnsi="Trebuchet MS"/>
          <w:sz w:val="20"/>
          <w:szCs w:val="20"/>
        </w:rPr>
        <w:t xml:space="preserve">Niniejsza umowa zostaje zawarta na czas określony tj. </w:t>
      </w:r>
      <w:r w:rsidR="00BE55E7">
        <w:rPr>
          <w:rFonts w:ascii="Trebuchet MS" w:hAnsi="Trebuchet MS"/>
          <w:b/>
          <w:sz w:val="20"/>
          <w:szCs w:val="20"/>
        </w:rPr>
        <w:t xml:space="preserve">12 miesięcy od daty zawarcia umowy </w:t>
      </w:r>
      <w:r w:rsidRPr="004D3929">
        <w:rPr>
          <w:rFonts w:ascii="Trebuchet MS" w:hAnsi="Trebuchet MS"/>
          <w:b/>
          <w:sz w:val="20"/>
          <w:szCs w:val="20"/>
        </w:rPr>
        <w:t>.</w:t>
      </w:r>
    </w:p>
    <w:p w:rsidR="00FE53E4" w:rsidRPr="004D3929" w:rsidRDefault="00FE53E4" w:rsidP="00FD512D">
      <w:pPr>
        <w:numPr>
          <w:ilvl w:val="0"/>
          <w:numId w:val="31"/>
        </w:numPr>
        <w:tabs>
          <w:tab w:val="left" w:pos="810"/>
        </w:tabs>
        <w:suppressAutoHyphens w:val="0"/>
        <w:jc w:val="both"/>
        <w:rPr>
          <w:rFonts w:ascii="Trebuchet MS" w:hAnsi="Trebuchet MS"/>
          <w:sz w:val="20"/>
          <w:szCs w:val="20"/>
          <w:lang w:eastAsia="pl-PL"/>
        </w:rPr>
      </w:pPr>
      <w:r w:rsidRPr="004D3929">
        <w:rPr>
          <w:rFonts w:ascii="Trebuchet MS" w:hAnsi="Trebuchet MS"/>
          <w:sz w:val="20"/>
          <w:szCs w:val="20"/>
          <w:lang w:eastAsia="pl-PL"/>
        </w:rPr>
        <w:t>Umowa będzie obowiązywała do czasu zaistnienia jednego z dwóch zdarzeń:</w:t>
      </w:r>
    </w:p>
    <w:p w:rsidR="00C06CAC" w:rsidRPr="004D3929" w:rsidRDefault="00FE53E4" w:rsidP="00FD512D">
      <w:pPr>
        <w:pStyle w:val="Akapitzlist"/>
        <w:numPr>
          <w:ilvl w:val="4"/>
          <w:numId w:val="34"/>
        </w:numPr>
        <w:tabs>
          <w:tab w:val="clear" w:pos="3600"/>
          <w:tab w:val="num" w:pos="709"/>
        </w:tabs>
        <w:ind w:hanging="3174"/>
        <w:contextualSpacing/>
        <w:jc w:val="both"/>
        <w:rPr>
          <w:rFonts w:ascii="Trebuchet MS" w:hAnsi="Trebuchet MS"/>
          <w:sz w:val="20"/>
          <w:szCs w:val="20"/>
        </w:rPr>
      </w:pPr>
      <w:r w:rsidRPr="004D3929">
        <w:rPr>
          <w:rFonts w:ascii="Trebuchet MS" w:hAnsi="Trebuchet MS"/>
          <w:sz w:val="20"/>
          <w:szCs w:val="20"/>
        </w:rPr>
        <w:t>wykorzystania kwoty określonej w §2 ust.1 niniejszej umowy,</w:t>
      </w:r>
    </w:p>
    <w:p w:rsidR="00FE53E4" w:rsidRPr="004D3929" w:rsidRDefault="00FE53E4" w:rsidP="00FD512D">
      <w:pPr>
        <w:pStyle w:val="Akapitzlist"/>
        <w:numPr>
          <w:ilvl w:val="4"/>
          <w:numId w:val="34"/>
        </w:numPr>
        <w:tabs>
          <w:tab w:val="clear" w:pos="3600"/>
          <w:tab w:val="num" w:pos="709"/>
        </w:tabs>
        <w:ind w:left="709" w:hanging="283"/>
        <w:contextualSpacing/>
        <w:jc w:val="both"/>
        <w:rPr>
          <w:rFonts w:ascii="Trebuchet MS" w:hAnsi="Trebuchet MS"/>
          <w:sz w:val="20"/>
          <w:szCs w:val="20"/>
        </w:rPr>
      </w:pPr>
      <w:r w:rsidRPr="004D3929">
        <w:rPr>
          <w:rFonts w:ascii="Trebuchet MS" w:hAnsi="Trebuchet MS"/>
          <w:sz w:val="20"/>
          <w:szCs w:val="20"/>
        </w:rPr>
        <w:t>upływu terminu, na który umowa została zawarta w przypadku, jeżeli kwota §2 ust.1 nie zostanie wykorzystana.</w:t>
      </w:r>
    </w:p>
    <w:p w:rsidR="00FE53E4" w:rsidRPr="00A206B2" w:rsidRDefault="00975332" w:rsidP="00A206B2">
      <w:pPr>
        <w:pStyle w:val="Akapitzlist"/>
        <w:numPr>
          <w:ilvl w:val="0"/>
          <w:numId w:val="31"/>
        </w:numPr>
        <w:tabs>
          <w:tab w:val="left" w:pos="426"/>
        </w:tabs>
        <w:contextualSpacing/>
        <w:jc w:val="both"/>
        <w:rPr>
          <w:rFonts w:ascii="Trebuchet MS" w:hAnsi="Trebuchet MS"/>
          <w:sz w:val="20"/>
          <w:szCs w:val="20"/>
        </w:rPr>
      </w:pPr>
      <w:r>
        <w:rPr>
          <w:rFonts w:ascii="Trebuchet MS" w:hAnsi="Trebuchet MS"/>
          <w:sz w:val="20"/>
          <w:szCs w:val="20"/>
        </w:rPr>
        <w:t>Zamawiające</w:t>
      </w:r>
      <w:r w:rsidR="00FE53E4" w:rsidRPr="00A206B2">
        <w:rPr>
          <w:rFonts w:ascii="Trebuchet MS" w:hAnsi="Trebuchet MS"/>
          <w:sz w:val="20"/>
          <w:szCs w:val="20"/>
        </w:rPr>
        <w:t xml:space="preserve"> zastrzega sobie prawo do odstąpienia od umowy w przypadku naruszen</w:t>
      </w:r>
      <w:r w:rsidR="00891660">
        <w:rPr>
          <w:rFonts w:ascii="Trebuchet MS" w:hAnsi="Trebuchet MS"/>
          <w:sz w:val="20"/>
          <w:szCs w:val="20"/>
        </w:rPr>
        <w:t>ia jej postanowień przez Wykonawc</w:t>
      </w:r>
      <w:r w:rsidR="00FE53E4" w:rsidRPr="00A206B2">
        <w:rPr>
          <w:rFonts w:ascii="Trebuchet MS" w:hAnsi="Trebuchet MS"/>
          <w:sz w:val="20"/>
          <w:szCs w:val="20"/>
        </w:rPr>
        <w:t xml:space="preserve">ę, w szczególności niedostarczenia towarów (pojedynczego zamówienia) w terminie określonym w umowie lub dostarczenia towarów niezgodnych z umową, w szczególności towarów  o jakości innej niż umówiona. </w:t>
      </w:r>
    </w:p>
    <w:p w:rsidR="00FE53E4" w:rsidRPr="004D3929" w:rsidRDefault="00FE53E4" w:rsidP="00A206B2">
      <w:pPr>
        <w:numPr>
          <w:ilvl w:val="0"/>
          <w:numId w:val="31"/>
        </w:numPr>
        <w:tabs>
          <w:tab w:val="left" w:pos="426"/>
        </w:tabs>
        <w:suppressAutoHyphens w:val="0"/>
        <w:ind w:left="426" w:hanging="426"/>
        <w:contextualSpacing/>
        <w:jc w:val="both"/>
        <w:rPr>
          <w:rFonts w:ascii="Trebuchet MS" w:hAnsi="Trebuchet MS"/>
          <w:sz w:val="20"/>
          <w:szCs w:val="20"/>
          <w:lang w:eastAsia="pl-PL"/>
        </w:rPr>
      </w:pPr>
      <w:r w:rsidRPr="004D3929">
        <w:rPr>
          <w:rFonts w:ascii="Trebuchet MS" w:hAnsi="Trebuchet MS"/>
          <w:sz w:val="20"/>
          <w:szCs w:val="20"/>
        </w:rPr>
        <w:t xml:space="preserve">Uprawnienie do odstąpienia od umowy może być wykonane każdorazowo w terminie 30 dni od dnia, </w:t>
      </w:r>
      <w:r w:rsidRPr="004D3929">
        <w:rPr>
          <w:rFonts w:ascii="Trebuchet MS" w:hAnsi="Trebuchet MS"/>
          <w:sz w:val="20"/>
          <w:szCs w:val="20"/>
        </w:rPr>
        <w:br/>
        <w:t>w którym zaistniało zdarzenie stanowiące podstawę skorzystania z niego.</w:t>
      </w:r>
    </w:p>
    <w:p w:rsidR="00FE53E4" w:rsidRPr="004D3929" w:rsidRDefault="00FE53E4" w:rsidP="00FE53E4">
      <w:pPr>
        <w:tabs>
          <w:tab w:val="left" w:pos="810"/>
        </w:tabs>
        <w:rPr>
          <w:rFonts w:ascii="Trebuchet MS" w:hAnsi="Trebuchet MS"/>
          <w:sz w:val="20"/>
          <w:szCs w:val="20"/>
        </w:rPr>
      </w:pPr>
    </w:p>
    <w:p w:rsidR="00FE53E4" w:rsidRPr="004D3929" w:rsidRDefault="00FE53E4" w:rsidP="00FE53E4">
      <w:pPr>
        <w:tabs>
          <w:tab w:val="left" w:pos="810"/>
        </w:tabs>
        <w:jc w:val="center"/>
        <w:rPr>
          <w:rFonts w:ascii="Trebuchet MS" w:hAnsi="Trebuchet MS"/>
          <w:sz w:val="20"/>
          <w:szCs w:val="20"/>
        </w:rPr>
      </w:pPr>
      <w:r w:rsidRPr="004D3929">
        <w:rPr>
          <w:rFonts w:ascii="Trebuchet MS" w:hAnsi="Trebuchet MS"/>
          <w:sz w:val="20"/>
          <w:szCs w:val="20"/>
        </w:rPr>
        <w:t>§9</w:t>
      </w:r>
    </w:p>
    <w:p w:rsidR="00BB01E6" w:rsidRPr="004D3929" w:rsidRDefault="00BB01E6" w:rsidP="00620C21">
      <w:pPr>
        <w:jc w:val="center"/>
        <w:rPr>
          <w:rFonts w:ascii="Trebuchet MS" w:hAnsi="Trebuchet MS"/>
          <w:sz w:val="20"/>
          <w:szCs w:val="20"/>
        </w:rPr>
      </w:pPr>
      <w:r w:rsidRPr="004D3929">
        <w:rPr>
          <w:rFonts w:ascii="Trebuchet MS" w:hAnsi="Trebuchet MS"/>
          <w:sz w:val="20"/>
          <w:szCs w:val="20"/>
        </w:rPr>
        <w:t>Zmiana postanowień umowy</w:t>
      </w:r>
    </w:p>
    <w:p w:rsidR="00BB01E6" w:rsidRPr="004D3929" w:rsidRDefault="00BB01E6" w:rsidP="00620C21">
      <w:pPr>
        <w:numPr>
          <w:ilvl w:val="0"/>
          <w:numId w:val="36"/>
        </w:numPr>
        <w:ind w:left="357" w:hanging="357"/>
        <w:jc w:val="both"/>
        <w:rPr>
          <w:rFonts w:ascii="Trebuchet MS" w:hAnsi="Trebuchet MS"/>
          <w:sz w:val="20"/>
          <w:szCs w:val="20"/>
        </w:rPr>
      </w:pPr>
      <w:r w:rsidRPr="004D3929">
        <w:rPr>
          <w:rFonts w:ascii="Trebuchet MS" w:hAnsi="Trebuchet MS"/>
          <w:sz w:val="20"/>
          <w:szCs w:val="20"/>
        </w:rPr>
        <w:t>Dopuszczalna jest zmiana umowy bez przeprowadzenia nowego postępowania według zasad określonych w umowie, jeżeli konieczność wprowadzenia takich zmian wynika z następujących okoliczności:</w:t>
      </w:r>
    </w:p>
    <w:p w:rsidR="00BB01E6" w:rsidRPr="004D3929" w:rsidRDefault="00BB01E6" w:rsidP="00FD512D">
      <w:pPr>
        <w:numPr>
          <w:ilvl w:val="1"/>
          <w:numId w:val="36"/>
        </w:numPr>
        <w:jc w:val="both"/>
        <w:rPr>
          <w:rFonts w:ascii="Trebuchet MS" w:hAnsi="Trebuchet MS"/>
          <w:sz w:val="20"/>
          <w:szCs w:val="20"/>
        </w:rPr>
      </w:pPr>
      <w:r w:rsidRPr="004D3929">
        <w:rPr>
          <w:rFonts w:ascii="Trebuchet MS" w:hAnsi="Trebuchet MS"/>
          <w:sz w:val="20"/>
          <w:szCs w:val="20"/>
        </w:rPr>
        <w:t xml:space="preserve">zmiany terminu wykonania  umowy w następstwie siły wyższej, rozumianej jako wystąpienie zdarzenia bądź połączenia zdarzeń nadzwyczajnego/ych, zewnętrznego/ych, niemożliwego/ych do przewidzenia i zapobieżenia, którego/ych nie dało się uniknąć ani przezwyciężyć nawet przy zachowaniu należytej staranności ogólnie przewidzianej dla cywilnoprawnych stosunków zobowiązaniowych, a które uniemożliwia/ją </w:t>
      </w:r>
      <w:r w:rsidR="00C55301">
        <w:rPr>
          <w:rFonts w:ascii="Trebuchet MS" w:hAnsi="Trebuchet MS"/>
          <w:sz w:val="20"/>
          <w:szCs w:val="20"/>
        </w:rPr>
        <w:t>Wykonawc</w:t>
      </w:r>
      <w:r w:rsidRPr="004D3929">
        <w:rPr>
          <w:rFonts w:ascii="Trebuchet MS" w:hAnsi="Trebuchet MS"/>
          <w:sz w:val="20"/>
          <w:szCs w:val="20"/>
        </w:rPr>
        <w:t>y wykonanie części lub całości przedmiotu umowy. W razie wystąpienia siły wyższej Strony umowy zobowiązane są dołożyć wszelkich starań w celu og</w:t>
      </w:r>
      <w:r w:rsidR="00130DDC">
        <w:rPr>
          <w:rFonts w:ascii="Trebuchet MS" w:hAnsi="Trebuchet MS"/>
          <w:sz w:val="20"/>
          <w:szCs w:val="20"/>
        </w:rPr>
        <w:t>raniczenia do minimum opóźnienia</w:t>
      </w:r>
      <w:r w:rsidRPr="004D3929">
        <w:rPr>
          <w:rFonts w:ascii="Trebuchet MS" w:hAnsi="Trebuchet MS"/>
          <w:sz w:val="20"/>
          <w:szCs w:val="20"/>
        </w:rPr>
        <w:t xml:space="preserve"> w wykonywaniu swoich zobowiązań umownych, powstałych na skutek działania siły wyższej;</w:t>
      </w:r>
    </w:p>
    <w:p w:rsidR="00BB01E6" w:rsidRPr="004D3929" w:rsidRDefault="00BB01E6" w:rsidP="00FD512D">
      <w:pPr>
        <w:numPr>
          <w:ilvl w:val="1"/>
          <w:numId w:val="36"/>
        </w:numPr>
        <w:jc w:val="both"/>
        <w:rPr>
          <w:rFonts w:ascii="Trebuchet MS" w:hAnsi="Trebuchet MS"/>
          <w:sz w:val="20"/>
          <w:szCs w:val="20"/>
        </w:rPr>
      </w:pPr>
      <w:r w:rsidRPr="004D3929">
        <w:rPr>
          <w:rFonts w:ascii="Trebuchet MS" w:hAnsi="Trebuchet MS"/>
          <w:sz w:val="20"/>
          <w:szCs w:val="20"/>
        </w:rPr>
        <w:t xml:space="preserve">zmiany wysokości wynagrodzenia </w:t>
      </w:r>
      <w:r w:rsidR="00C55301">
        <w:rPr>
          <w:rFonts w:ascii="Trebuchet MS" w:hAnsi="Trebuchet MS"/>
          <w:sz w:val="20"/>
          <w:szCs w:val="20"/>
        </w:rPr>
        <w:t>Wykonawc</w:t>
      </w:r>
      <w:r w:rsidRPr="004D3929">
        <w:rPr>
          <w:rFonts w:ascii="Trebuchet MS" w:hAnsi="Trebuchet MS"/>
          <w:sz w:val="20"/>
          <w:szCs w:val="20"/>
        </w:rPr>
        <w:t xml:space="preserve">y wskutek zmiany należnej od tego wynagrodzenia stawki podatku od towarów i usług oraz podatku akcyzowego. W takim przypadku wartość wynagrodzenia netto nie ulega zmianie, jedynie wartość wynagrodzenia brutto zostanie wyliczona zgodnie ze zmienionymi przepisami. Zmiana wynagrodzenia, o której mowa powyżej odnosić się będzie do niewykonanej, w dniu wejścia w życie znowelizowanych przepisów prawa, części przedmiotu świadczenia </w:t>
      </w:r>
      <w:r w:rsidR="00C55301">
        <w:rPr>
          <w:rFonts w:ascii="Trebuchet MS" w:hAnsi="Trebuchet MS"/>
          <w:sz w:val="20"/>
          <w:szCs w:val="20"/>
        </w:rPr>
        <w:t>Wykonawc</w:t>
      </w:r>
      <w:r w:rsidRPr="004D3929">
        <w:rPr>
          <w:rFonts w:ascii="Trebuchet MS" w:hAnsi="Trebuchet MS"/>
          <w:sz w:val="20"/>
          <w:szCs w:val="20"/>
        </w:rPr>
        <w:t xml:space="preserve">y. </w:t>
      </w:r>
      <w:r w:rsidR="00C55301">
        <w:rPr>
          <w:rFonts w:ascii="Trebuchet MS" w:hAnsi="Trebuchet MS"/>
          <w:sz w:val="20"/>
          <w:szCs w:val="20"/>
        </w:rPr>
        <w:t>Wykonawc</w:t>
      </w:r>
      <w:r w:rsidRPr="004D3929">
        <w:rPr>
          <w:rFonts w:ascii="Trebuchet MS" w:hAnsi="Trebuchet MS"/>
          <w:sz w:val="20"/>
          <w:szCs w:val="20"/>
        </w:rPr>
        <w:t xml:space="preserve">a, o ile chce ubiegać się o zmianę wynagrodzenia zwróci się do </w:t>
      </w:r>
      <w:r w:rsidR="00975332">
        <w:rPr>
          <w:rFonts w:ascii="Trebuchet MS" w:hAnsi="Trebuchet MS"/>
          <w:sz w:val="20"/>
          <w:szCs w:val="20"/>
        </w:rPr>
        <w:t>Zamawiającego</w:t>
      </w:r>
      <w:r w:rsidRPr="004D3929">
        <w:rPr>
          <w:rFonts w:ascii="Trebuchet MS" w:hAnsi="Trebuchet MS"/>
          <w:sz w:val="20"/>
          <w:szCs w:val="20"/>
        </w:rPr>
        <w:t xml:space="preserve"> z wnioskiem, w którym wskaże zakres rzeczowy zamówienia, którego zmiana ma dotyczyć, kwotę, o którą, jego zdaniem, wynagrodzenie ma ulec zmianie oraz datę, od której zmiana ma nastąpić. Tożsame uprawnienia i obowiązki co do zmiany wynagrodzenia w związku ze zmianami stawek podatku od towarów i usług oraz podatku akcyzowego służą </w:t>
      </w:r>
      <w:r w:rsidR="00975332">
        <w:rPr>
          <w:rFonts w:ascii="Trebuchet MS" w:hAnsi="Trebuchet MS"/>
          <w:sz w:val="20"/>
          <w:szCs w:val="20"/>
        </w:rPr>
        <w:t>Zamawiającemu</w:t>
      </w:r>
      <w:r w:rsidRPr="004D3929">
        <w:rPr>
          <w:rFonts w:ascii="Trebuchet MS" w:hAnsi="Trebuchet MS"/>
          <w:sz w:val="20"/>
          <w:szCs w:val="20"/>
        </w:rPr>
        <w:t>;</w:t>
      </w:r>
    </w:p>
    <w:p w:rsidR="00BB01E6" w:rsidRPr="004D3929" w:rsidRDefault="00BB01E6" w:rsidP="00FD512D">
      <w:pPr>
        <w:numPr>
          <w:ilvl w:val="1"/>
          <w:numId w:val="36"/>
        </w:numPr>
        <w:jc w:val="both"/>
        <w:rPr>
          <w:rFonts w:ascii="Trebuchet MS" w:hAnsi="Trebuchet MS"/>
          <w:sz w:val="20"/>
          <w:szCs w:val="20"/>
        </w:rPr>
      </w:pPr>
      <w:r w:rsidRPr="004D3929">
        <w:rPr>
          <w:rFonts w:ascii="Trebuchet MS" w:hAnsi="Trebuchet MS"/>
          <w:sz w:val="20"/>
          <w:szCs w:val="20"/>
        </w:rPr>
        <w:t xml:space="preserve">zmiany powszechnie obowiązujących przepisów prawa, mających istotny wpływ na treść oferty lub sposób wykonywania umowy albo celowość jej realizacji – w takim przypadku Strony zgodnie z prawem, dobrymi obyczajami oraz kierując się obowiązkiem wzajemnego poszanowania swoich uzasadnionych interesów, dokonają   zmian umowy w takim zakresie, w jakim będzie to niezbędne w celu dostosowania umowy, w szczególności przedmiotu świadczenia </w:t>
      </w:r>
      <w:r w:rsidR="00FB479F">
        <w:rPr>
          <w:rFonts w:ascii="Trebuchet MS" w:hAnsi="Trebuchet MS"/>
          <w:sz w:val="20"/>
          <w:szCs w:val="20"/>
        </w:rPr>
        <w:t>Wykonawc</w:t>
      </w:r>
      <w:r w:rsidR="00C06CAC" w:rsidRPr="004D3929">
        <w:rPr>
          <w:rFonts w:ascii="Trebuchet MS" w:hAnsi="Trebuchet MS"/>
          <w:sz w:val="20"/>
          <w:szCs w:val="20"/>
        </w:rPr>
        <w:t>y</w:t>
      </w:r>
      <w:r w:rsidRPr="004D3929">
        <w:rPr>
          <w:rFonts w:ascii="Trebuchet MS" w:hAnsi="Trebuchet MS"/>
          <w:sz w:val="20"/>
          <w:szCs w:val="20"/>
        </w:rPr>
        <w:t xml:space="preserve"> do następstw zmienionego stanu prawnego;</w:t>
      </w:r>
    </w:p>
    <w:p w:rsidR="00BB01E6" w:rsidRPr="004D3929" w:rsidRDefault="00BB01E6" w:rsidP="00FD512D">
      <w:pPr>
        <w:numPr>
          <w:ilvl w:val="1"/>
          <w:numId w:val="36"/>
        </w:numPr>
        <w:jc w:val="both"/>
        <w:rPr>
          <w:rFonts w:ascii="Trebuchet MS" w:hAnsi="Trebuchet MS"/>
          <w:sz w:val="20"/>
          <w:szCs w:val="20"/>
        </w:rPr>
      </w:pPr>
      <w:r w:rsidRPr="004D3929">
        <w:rPr>
          <w:rFonts w:ascii="Trebuchet MS" w:hAnsi="Trebuchet MS"/>
          <w:sz w:val="20"/>
          <w:szCs w:val="20"/>
        </w:rPr>
        <w:t xml:space="preserve">zastąpienia </w:t>
      </w:r>
      <w:r w:rsidR="00FB479F">
        <w:rPr>
          <w:rFonts w:ascii="Trebuchet MS" w:hAnsi="Trebuchet MS"/>
          <w:sz w:val="20"/>
          <w:szCs w:val="20"/>
        </w:rPr>
        <w:t>Wykonawc</w:t>
      </w:r>
      <w:r w:rsidR="00C06CAC" w:rsidRPr="004D3929">
        <w:rPr>
          <w:rFonts w:ascii="Trebuchet MS" w:hAnsi="Trebuchet MS"/>
          <w:sz w:val="20"/>
          <w:szCs w:val="20"/>
        </w:rPr>
        <w:t>y</w:t>
      </w:r>
      <w:r w:rsidRPr="004D3929">
        <w:rPr>
          <w:rFonts w:ascii="Trebuchet MS" w:hAnsi="Trebuchet MS"/>
          <w:sz w:val="20"/>
          <w:szCs w:val="20"/>
        </w:rPr>
        <w:t xml:space="preserve">, któremu </w:t>
      </w:r>
      <w:r w:rsidR="00975332">
        <w:rPr>
          <w:rFonts w:ascii="Trebuchet MS" w:hAnsi="Trebuchet MS"/>
          <w:sz w:val="20"/>
          <w:szCs w:val="20"/>
        </w:rPr>
        <w:t>Zamawiający</w:t>
      </w:r>
      <w:r w:rsidRPr="004D3929">
        <w:rPr>
          <w:rFonts w:ascii="Trebuchet MS" w:hAnsi="Trebuchet MS"/>
          <w:sz w:val="20"/>
          <w:szCs w:val="20"/>
        </w:rPr>
        <w:t xml:space="preserve"> udzielił zamówienia, nowym </w:t>
      </w:r>
      <w:r w:rsidR="00FB479F">
        <w:rPr>
          <w:rFonts w:ascii="Trebuchet MS" w:hAnsi="Trebuchet MS"/>
          <w:sz w:val="20"/>
          <w:szCs w:val="20"/>
        </w:rPr>
        <w:t>Wykonawc</w:t>
      </w:r>
      <w:r w:rsidR="00C06CAC" w:rsidRPr="004D3929">
        <w:rPr>
          <w:rFonts w:ascii="Trebuchet MS" w:hAnsi="Trebuchet MS"/>
          <w:sz w:val="20"/>
          <w:szCs w:val="20"/>
        </w:rPr>
        <w:t>ą</w:t>
      </w:r>
      <w:r w:rsidRPr="004D3929">
        <w:rPr>
          <w:rFonts w:ascii="Trebuchet MS" w:hAnsi="Trebuchet MS"/>
          <w:sz w:val="20"/>
          <w:szCs w:val="20"/>
        </w:rPr>
        <w:t xml:space="preserve"> w wyniku sukcesji, wstępującemu w prawa i obowiązki </w:t>
      </w:r>
      <w:r w:rsidR="00FB479F">
        <w:rPr>
          <w:rFonts w:ascii="Trebuchet MS" w:hAnsi="Trebuchet MS"/>
          <w:sz w:val="20"/>
          <w:szCs w:val="20"/>
        </w:rPr>
        <w:t>Wykonawc</w:t>
      </w:r>
      <w:r w:rsidR="00C06CAC" w:rsidRPr="004D3929">
        <w:rPr>
          <w:rFonts w:ascii="Trebuchet MS" w:hAnsi="Trebuchet MS"/>
          <w:sz w:val="20"/>
          <w:szCs w:val="20"/>
        </w:rPr>
        <w:t>y</w:t>
      </w:r>
      <w:r w:rsidRPr="004D3929">
        <w:rPr>
          <w:rFonts w:ascii="Trebuchet MS" w:hAnsi="Trebuchet MS"/>
          <w:sz w:val="20"/>
          <w:szCs w:val="20"/>
        </w:rPr>
        <w:t xml:space="preserve">, w następstwie przejęcia, połączenia, podziału, przekształcenia, upadłości, restrukturyzacji, dziedziczenia lub nabycia dotychczasowego </w:t>
      </w:r>
      <w:r w:rsidR="00FB479F">
        <w:rPr>
          <w:rFonts w:ascii="Trebuchet MS" w:hAnsi="Trebuchet MS"/>
          <w:sz w:val="20"/>
          <w:szCs w:val="20"/>
        </w:rPr>
        <w:t>Wykonawc</w:t>
      </w:r>
      <w:r w:rsidR="00C06CAC" w:rsidRPr="004D3929">
        <w:rPr>
          <w:rFonts w:ascii="Trebuchet MS" w:hAnsi="Trebuchet MS"/>
          <w:sz w:val="20"/>
          <w:szCs w:val="20"/>
        </w:rPr>
        <w:t>y</w:t>
      </w:r>
      <w:r w:rsidRPr="004D3929">
        <w:rPr>
          <w:rFonts w:ascii="Trebuchet MS" w:hAnsi="Trebuchet MS"/>
          <w:sz w:val="20"/>
          <w:szCs w:val="20"/>
        </w:rPr>
        <w:t xml:space="preserve"> lub jego przedsiębiorstwa, o ile nowy </w:t>
      </w:r>
      <w:r w:rsidR="00FB479F">
        <w:rPr>
          <w:rFonts w:ascii="Trebuchet MS" w:hAnsi="Trebuchet MS"/>
          <w:sz w:val="20"/>
          <w:szCs w:val="20"/>
        </w:rPr>
        <w:t>Wykonawc</w:t>
      </w:r>
      <w:r w:rsidR="00C06CAC" w:rsidRPr="004D3929">
        <w:rPr>
          <w:rFonts w:ascii="Trebuchet MS" w:hAnsi="Trebuchet MS"/>
          <w:sz w:val="20"/>
          <w:szCs w:val="20"/>
        </w:rPr>
        <w:t>a</w:t>
      </w:r>
      <w:r w:rsidRPr="004D3929">
        <w:rPr>
          <w:rFonts w:ascii="Trebuchet MS" w:hAnsi="Trebuchet MS"/>
          <w:sz w:val="20"/>
          <w:szCs w:val="20"/>
        </w:rPr>
        <w:t xml:space="preserve"> spełnia warunki udziału w postępowaniu, nie zachodzą wobec niego podstawy wykluczenia wskazane </w:t>
      </w:r>
      <w:r w:rsidR="00130DDC">
        <w:rPr>
          <w:rFonts w:ascii="Trebuchet MS" w:hAnsi="Trebuchet MS"/>
          <w:sz w:val="20"/>
          <w:szCs w:val="20"/>
        </w:rPr>
        <w:br/>
      </w:r>
      <w:r w:rsidRPr="004D3929">
        <w:rPr>
          <w:rFonts w:ascii="Trebuchet MS" w:hAnsi="Trebuchet MS"/>
          <w:sz w:val="20"/>
          <w:szCs w:val="20"/>
        </w:rPr>
        <w:t xml:space="preserve">w Specyfikacji oraz nie pociąga to za sobą innych istotnych zmian umowy, a także nie ma na celu uniknięcia stosowania przepisów prawa; </w:t>
      </w:r>
    </w:p>
    <w:p w:rsidR="0021265D" w:rsidRDefault="0021265D" w:rsidP="00FD512D">
      <w:pPr>
        <w:numPr>
          <w:ilvl w:val="1"/>
          <w:numId w:val="36"/>
        </w:numPr>
        <w:jc w:val="both"/>
        <w:rPr>
          <w:rFonts w:ascii="Trebuchet MS" w:hAnsi="Trebuchet MS"/>
          <w:sz w:val="20"/>
          <w:szCs w:val="20"/>
        </w:rPr>
      </w:pPr>
      <w:r>
        <w:rPr>
          <w:rFonts w:ascii="Trebuchet MS" w:hAnsi="Trebuchet MS"/>
          <w:sz w:val="20"/>
          <w:szCs w:val="20"/>
        </w:rPr>
        <w:lastRenderedPageBreak/>
        <w:t>w przypadku, gdy oszacowana przed zawarciem umowy ilość Towaru okaże się nie wystarczająca do zabezpieczenia potrzeb Zamawiającego w okresie na który umowa została zawarta, Strony dopuszczają możliwość zwiększenia łącznej wartości netto umowy o nie więcej niż 10%; w powyższym przypadku zmianie ulegnie łączna wartość netto, o której mowa w §2 ust. 1 umowy, natomiast ceny jednostkowe Towaru pozostaną bez zmian</w:t>
      </w:r>
    </w:p>
    <w:p w:rsidR="001B4B79" w:rsidRDefault="001B4B79" w:rsidP="005B1483">
      <w:pPr>
        <w:tabs>
          <w:tab w:val="left" w:pos="810"/>
        </w:tabs>
        <w:rPr>
          <w:rFonts w:ascii="Trebuchet MS" w:hAnsi="Trebuchet MS"/>
          <w:sz w:val="20"/>
          <w:szCs w:val="20"/>
        </w:rPr>
      </w:pPr>
    </w:p>
    <w:p w:rsidR="001B4B79" w:rsidRDefault="001B4B79" w:rsidP="00BB01E6">
      <w:pPr>
        <w:tabs>
          <w:tab w:val="left" w:pos="810"/>
        </w:tabs>
        <w:jc w:val="center"/>
        <w:rPr>
          <w:rFonts w:ascii="Trebuchet MS" w:hAnsi="Trebuchet MS"/>
          <w:sz w:val="20"/>
          <w:szCs w:val="20"/>
        </w:rPr>
      </w:pPr>
    </w:p>
    <w:p w:rsidR="00BB01E6" w:rsidRPr="004D3929" w:rsidRDefault="00BB01E6" w:rsidP="00BB01E6">
      <w:pPr>
        <w:tabs>
          <w:tab w:val="left" w:pos="810"/>
        </w:tabs>
        <w:jc w:val="center"/>
        <w:rPr>
          <w:rFonts w:ascii="Trebuchet MS" w:hAnsi="Trebuchet MS"/>
          <w:sz w:val="20"/>
          <w:szCs w:val="20"/>
        </w:rPr>
      </w:pPr>
      <w:r w:rsidRPr="004D3929">
        <w:rPr>
          <w:rFonts w:ascii="Trebuchet MS" w:hAnsi="Trebuchet MS"/>
          <w:sz w:val="20"/>
          <w:szCs w:val="20"/>
        </w:rPr>
        <w:t>§10</w:t>
      </w:r>
    </w:p>
    <w:p w:rsidR="00BB01E6" w:rsidRPr="004D3929" w:rsidRDefault="001B4B79" w:rsidP="001B4B79">
      <w:pPr>
        <w:tabs>
          <w:tab w:val="left" w:pos="810"/>
        </w:tabs>
        <w:jc w:val="center"/>
        <w:rPr>
          <w:rFonts w:ascii="Trebuchet MS" w:hAnsi="Trebuchet MS"/>
          <w:sz w:val="20"/>
          <w:szCs w:val="20"/>
        </w:rPr>
      </w:pPr>
      <w:r>
        <w:rPr>
          <w:rFonts w:ascii="Trebuchet MS" w:hAnsi="Trebuchet MS"/>
          <w:sz w:val="20"/>
          <w:szCs w:val="20"/>
        </w:rPr>
        <w:t>Postanowienia końcowe</w:t>
      </w:r>
    </w:p>
    <w:p w:rsidR="00FE53E4" w:rsidRPr="004D3929" w:rsidRDefault="00FE53E4" w:rsidP="00FD512D">
      <w:pPr>
        <w:numPr>
          <w:ilvl w:val="0"/>
          <w:numId w:val="35"/>
        </w:numPr>
        <w:tabs>
          <w:tab w:val="left" w:pos="810"/>
        </w:tabs>
        <w:suppressAutoHyphens w:val="0"/>
        <w:jc w:val="both"/>
        <w:rPr>
          <w:rFonts w:ascii="Trebuchet MS" w:hAnsi="Trebuchet MS"/>
          <w:sz w:val="20"/>
          <w:szCs w:val="20"/>
        </w:rPr>
      </w:pPr>
      <w:r w:rsidRPr="004D3929">
        <w:rPr>
          <w:rFonts w:ascii="Trebuchet MS" w:hAnsi="Trebuchet MS"/>
          <w:sz w:val="20"/>
          <w:szCs w:val="20"/>
        </w:rPr>
        <w:t>W sprawach nieuregulowanych niniejszą umową mają zastosowanie przepisy Kodeksu cywilnego.</w:t>
      </w:r>
    </w:p>
    <w:p w:rsidR="00FE53E4" w:rsidRPr="004D3929" w:rsidRDefault="00FE53E4" w:rsidP="00FD512D">
      <w:pPr>
        <w:numPr>
          <w:ilvl w:val="0"/>
          <w:numId w:val="35"/>
        </w:numPr>
        <w:tabs>
          <w:tab w:val="left" w:pos="810"/>
        </w:tabs>
        <w:suppressAutoHyphens w:val="0"/>
        <w:jc w:val="both"/>
        <w:rPr>
          <w:rFonts w:ascii="Trebuchet MS" w:hAnsi="Trebuchet MS"/>
          <w:sz w:val="20"/>
          <w:szCs w:val="20"/>
        </w:rPr>
      </w:pPr>
      <w:r w:rsidRPr="004D3929">
        <w:rPr>
          <w:rFonts w:ascii="Trebuchet MS" w:hAnsi="Trebuchet MS"/>
          <w:sz w:val="20"/>
          <w:szCs w:val="20"/>
        </w:rPr>
        <w:t xml:space="preserve">W przypadku ewentualnych sporów mogących wyniknąć z wykonywania niniejszej Umowy, strony </w:t>
      </w:r>
      <w:r w:rsidRPr="004D3929">
        <w:rPr>
          <w:rFonts w:ascii="Trebuchet MS" w:hAnsi="Trebuchet MS"/>
          <w:sz w:val="20"/>
          <w:szCs w:val="20"/>
        </w:rPr>
        <w:br/>
        <w:t>zobowiązują się do podjęcia próby ich ugodowego rozstrzygnięcia a w przypadku braku porozumienia, skierują spór na drogę postępowania sądowego według właściwości sąd</w:t>
      </w:r>
      <w:r w:rsidR="00975332">
        <w:rPr>
          <w:rFonts w:ascii="Trebuchet MS" w:hAnsi="Trebuchet MS"/>
          <w:sz w:val="20"/>
          <w:szCs w:val="20"/>
        </w:rPr>
        <w:t>u siedziby Zamawiającego</w:t>
      </w:r>
      <w:r w:rsidRPr="004D3929">
        <w:rPr>
          <w:rFonts w:ascii="Trebuchet MS" w:hAnsi="Trebuchet MS"/>
          <w:sz w:val="20"/>
          <w:szCs w:val="20"/>
        </w:rPr>
        <w:t>.</w:t>
      </w:r>
    </w:p>
    <w:p w:rsidR="00FE53E4" w:rsidRPr="004D3929" w:rsidRDefault="00FE53E4" w:rsidP="00FD512D">
      <w:pPr>
        <w:numPr>
          <w:ilvl w:val="0"/>
          <w:numId w:val="35"/>
        </w:numPr>
        <w:tabs>
          <w:tab w:val="left" w:pos="810"/>
        </w:tabs>
        <w:suppressAutoHyphens w:val="0"/>
        <w:jc w:val="both"/>
        <w:rPr>
          <w:rFonts w:ascii="Trebuchet MS" w:hAnsi="Trebuchet MS"/>
          <w:sz w:val="20"/>
          <w:szCs w:val="20"/>
        </w:rPr>
      </w:pPr>
      <w:r w:rsidRPr="004D3929">
        <w:rPr>
          <w:rFonts w:ascii="Trebuchet MS" w:hAnsi="Trebuchet MS"/>
          <w:sz w:val="20"/>
          <w:szCs w:val="20"/>
        </w:rPr>
        <w:t xml:space="preserve">Wszelkie zmiany treści niniejszej umowy wymagają dla swej ważności formy pisemnej w postaci aneksu podpisanego przez dwie strony. </w:t>
      </w:r>
    </w:p>
    <w:p w:rsidR="00FE53E4" w:rsidRPr="004D3929" w:rsidRDefault="0024277A" w:rsidP="00FD512D">
      <w:pPr>
        <w:numPr>
          <w:ilvl w:val="0"/>
          <w:numId w:val="35"/>
        </w:numPr>
        <w:tabs>
          <w:tab w:val="left" w:pos="810"/>
        </w:tabs>
        <w:suppressAutoHyphens w:val="0"/>
        <w:jc w:val="both"/>
        <w:rPr>
          <w:rFonts w:ascii="Trebuchet MS" w:hAnsi="Trebuchet MS"/>
          <w:sz w:val="20"/>
          <w:szCs w:val="20"/>
        </w:rPr>
      </w:pPr>
      <w:r>
        <w:rPr>
          <w:rFonts w:ascii="Trebuchet MS" w:hAnsi="Trebuchet MS"/>
          <w:sz w:val="20"/>
          <w:szCs w:val="20"/>
        </w:rPr>
        <w:t xml:space="preserve">Umowę sporządzono w </w:t>
      </w:r>
      <w:r w:rsidR="00FE53E4" w:rsidRPr="004D3929">
        <w:rPr>
          <w:rFonts w:ascii="Trebuchet MS" w:hAnsi="Trebuchet MS"/>
          <w:sz w:val="20"/>
          <w:szCs w:val="20"/>
        </w:rPr>
        <w:t xml:space="preserve"> jednobrzmiących eg</w:t>
      </w:r>
      <w:r w:rsidR="00FB479F">
        <w:rPr>
          <w:rFonts w:ascii="Trebuchet MS" w:hAnsi="Trebuchet MS"/>
          <w:sz w:val="20"/>
          <w:szCs w:val="20"/>
        </w:rPr>
        <w:t>zemplarzach, 1 egzemplarz dla Wykonawc</w:t>
      </w:r>
      <w:r>
        <w:rPr>
          <w:rFonts w:ascii="Trebuchet MS" w:hAnsi="Trebuchet MS"/>
          <w:sz w:val="20"/>
          <w:szCs w:val="20"/>
        </w:rPr>
        <w:t>y,1 egzemplarz</w:t>
      </w:r>
      <w:r w:rsidR="00975332">
        <w:rPr>
          <w:rFonts w:ascii="Trebuchet MS" w:hAnsi="Trebuchet MS"/>
          <w:sz w:val="20"/>
          <w:szCs w:val="20"/>
        </w:rPr>
        <w:t xml:space="preserve"> </w:t>
      </w:r>
      <w:r w:rsidR="00975332">
        <w:rPr>
          <w:rFonts w:ascii="Trebuchet MS" w:hAnsi="Trebuchet MS"/>
          <w:sz w:val="20"/>
          <w:szCs w:val="20"/>
        </w:rPr>
        <w:br/>
        <w:t>dla Zamawiającego</w:t>
      </w:r>
      <w:r w:rsidR="00FE53E4" w:rsidRPr="004D3929">
        <w:rPr>
          <w:rFonts w:ascii="Trebuchet MS" w:hAnsi="Trebuchet MS"/>
          <w:sz w:val="20"/>
          <w:szCs w:val="20"/>
        </w:rPr>
        <w:t xml:space="preserve">. </w:t>
      </w:r>
    </w:p>
    <w:p w:rsidR="00FE53E4" w:rsidRPr="004D3929" w:rsidRDefault="00FE53E4" w:rsidP="00FE53E4">
      <w:pPr>
        <w:tabs>
          <w:tab w:val="left" w:pos="810"/>
        </w:tabs>
        <w:rPr>
          <w:rFonts w:ascii="Trebuchet MS" w:hAnsi="Trebuchet MS"/>
          <w:sz w:val="20"/>
          <w:szCs w:val="20"/>
        </w:rPr>
      </w:pPr>
    </w:p>
    <w:p w:rsidR="00FE53E4" w:rsidRDefault="00FE53E4" w:rsidP="00FE53E4">
      <w:pPr>
        <w:tabs>
          <w:tab w:val="left" w:pos="810"/>
        </w:tabs>
        <w:rPr>
          <w:rFonts w:ascii="Trebuchet MS" w:hAnsi="Trebuchet MS"/>
          <w:sz w:val="20"/>
          <w:szCs w:val="20"/>
        </w:rPr>
      </w:pPr>
    </w:p>
    <w:p w:rsidR="005B1483" w:rsidRDefault="005B1483" w:rsidP="00FE53E4">
      <w:pPr>
        <w:tabs>
          <w:tab w:val="left" w:pos="810"/>
        </w:tabs>
        <w:rPr>
          <w:rFonts w:ascii="Trebuchet MS" w:hAnsi="Trebuchet MS"/>
          <w:sz w:val="20"/>
          <w:szCs w:val="20"/>
        </w:rPr>
      </w:pPr>
    </w:p>
    <w:p w:rsidR="005B1483" w:rsidRDefault="005B1483" w:rsidP="00FE53E4">
      <w:pPr>
        <w:tabs>
          <w:tab w:val="left" w:pos="810"/>
        </w:tabs>
        <w:rPr>
          <w:rFonts w:ascii="Trebuchet MS" w:hAnsi="Trebuchet MS"/>
          <w:sz w:val="20"/>
          <w:szCs w:val="20"/>
        </w:rPr>
      </w:pPr>
    </w:p>
    <w:p w:rsidR="00537188" w:rsidRPr="004D3929" w:rsidRDefault="00537188" w:rsidP="00FE53E4">
      <w:pPr>
        <w:tabs>
          <w:tab w:val="left" w:pos="810"/>
        </w:tabs>
        <w:rPr>
          <w:rFonts w:ascii="Trebuchet MS" w:hAnsi="Trebuchet MS"/>
          <w:sz w:val="20"/>
          <w:szCs w:val="20"/>
        </w:rPr>
      </w:pPr>
    </w:p>
    <w:p w:rsidR="00FE53E4" w:rsidRPr="004D3929" w:rsidRDefault="00FE53E4" w:rsidP="00FE53E4">
      <w:pPr>
        <w:tabs>
          <w:tab w:val="left" w:pos="810"/>
        </w:tabs>
        <w:rPr>
          <w:rFonts w:ascii="Trebuchet MS" w:hAnsi="Trebuchet MS"/>
          <w:sz w:val="20"/>
          <w:szCs w:val="20"/>
        </w:rPr>
      </w:pPr>
    </w:p>
    <w:p w:rsidR="00FE53E4" w:rsidRPr="004D3929" w:rsidRDefault="00975332" w:rsidP="00FE53E4">
      <w:pPr>
        <w:ind w:left="708" w:firstLine="708"/>
        <w:rPr>
          <w:rFonts w:ascii="Trebuchet MS" w:hAnsi="Trebuchet MS"/>
          <w:sz w:val="20"/>
          <w:szCs w:val="20"/>
        </w:rPr>
      </w:pPr>
      <w:r>
        <w:rPr>
          <w:rFonts w:ascii="Trebuchet MS" w:hAnsi="Trebuchet MS"/>
          <w:b/>
          <w:sz w:val="20"/>
          <w:szCs w:val="20"/>
        </w:rPr>
        <w:t>ZAMAWIAJĄCY</w:t>
      </w:r>
      <w:r w:rsidR="00FB479F">
        <w:rPr>
          <w:rFonts w:ascii="Trebuchet MS" w:hAnsi="Trebuchet MS"/>
          <w:b/>
          <w:sz w:val="20"/>
          <w:szCs w:val="20"/>
        </w:rPr>
        <w:tab/>
      </w:r>
      <w:r w:rsidR="00FB479F">
        <w:rPr>
          <w:rFonts w:ascii="Trebuchet MS" w:hAnsi="Trebuchet MS"/>
          <w:b/>
          <w:sz w:val="20"/>
          <w:szCs w:val="20"/>
        </w:rPr>
        <w:tab/>
      </w:r>
      <w:r w:rsidR="00FB479F">
        <w:rPr>
          <w:rFonts w:ascii="Trebuchet MS" w:hAnsi="Trebuchet MS"/>
          <w:b/>
          <w:sz w:val="20"/>
          <w:szCs w:val="20"/>
        </w:rPr>
        <w:tab/>
      </w:r>
      <w:r w:rsidR="00FB479F">
        <w:rPr>
          <w:rFonts w:ascii="Trebuchet MS" w:hAnsi="Trebuchet MS"/>
          <w:b/>
          <w:sz w:val="20"/>
          <w:szCs w:val="20"/>
        </w:rPr>
        <w:tab/>
      </w:r>
      <w:r w:rsidR="00FB479F">
        <w:rPr>
          <w:rFonts w:ascii="Trebuchet MS" w:hAnsi="Trebuchet MS"/>
          <w:b/>
          <w:sz w:val="20"/>
          <w:szCs w:val="20"/>
        </w:rPr>
        <w:tab/>
      </w:r>
      <w:r w:rsidR="00FB479F">
        <w:rPr>
          <w:rFonts w:ascii="Trebuchet MS" w:hAnsi="Trebuchet MS"/>
          <w:b/>
          <w:sz w:val="20"/>
          <w:szCs w:val="20"/>
        </w:rPr>
        <w:tab/>
        <w:t>WYKONAWCA</w:t>
      </w:r>
    </w:p>
    <w:p w:rsidR="00FE53E4" w:rsidRPr="004D3929" w:rsidRDefault="00FE53E4" w:rsidP="00FE53E4">
      <w:pPr>
        <w:rPr>
          <w:rFonts w:ascii="Trebuchet MS" w:hAnsi="Trebuchet MS"/>
          <w:sz w:val="20"/>
          <w:szCs w:val="20"/>
        </w:rPr>
      </w:pPr>
    </w:p>
    <w:p w:rsidR="00FE53E4" w:rsidRPr="004D3929" w:rsidRDefault="00FE53E4" w:rsidP="00FE53E4">
      <w:pPr>
        <w:rPr>
          <w:rFonts w:ascii="Trebuchet MS" w:hAnsi="Trebuchet MS"/>
          <w:sz w:val="20"/>
          <w:szCs w:val="20"/>
        </w:rPr>
      </w:pPr>
    </w:p>
    <w:p w:rsidR="00F86AF2" w:rsidRPr="004D3929" w:rsidRDefault="00F86AF2" w:rsidP="00FE53E4">
      <w:pPr>
        <w:rPr>
          <w:rFonts w:ascii="Trebuchet MS" w:hAnsi="Trebuchet MS"/>
          <w:sz w:val="20"/>
          <w:szCs w:val="20"/>
        </w:rPr>
      </w:pPr>
    </w:p>
    <w:p w:rsidR="00F86AF2" w:rsidRPr="004D3929" w:rsidRDefault="00F86AF2" w:rsidP="00FE53E4">
      <w:pPr>
        <w:rPr>
          <w:rFonts w:ascii="Trebuchet MS" w:hAnsi="Trebuchet MS"/>
          <w:sz w:val="20"/>
          <w:szCs w:val="20"/>
        </w:rPr>
      </w:pPr>
    </w:p>
    <w:p w:rsidR="00F86AF2" w:rsidRPr="004D3929" w:rsidRDefault="00F86AF2" w:rsidP="00FE53E4">
      <w:pPr>
        <w:rPr>
          <w:rFonts w:ascii="Trebuchet MS" w:hAnsi="Trebuchet MS"/>
          <w:sz w:val="20"/>
          <w:szCs w:val="20"/>
        </w:rPr>
      </w:pPr>
    </w:p>
    <w:p w:rsidR="00F86AF2" w:rsidRPr="004D3929" w:rsidRDefault="00F86AF2" w:rsidP="00FE53E4">
      <w:pPr>
        <w:rPr>
          <w:rFonts w:ascii="Trebuchet MS" w:hAnsi="Trebuchet MS"/>
          <w:sz w:val="20"/>
          <w:szCs w:val="20"/>
        </w:rPr>
      </w:pPr>
    </w:p>
    <w:p w:rsidR="00F86AF2" w:rsidRPr="004D3929" w:rsidRDefault="00F86AF2" w:rsidP="00FE53E4">
      <w:pPr>
        <w:rPr>
          <w:rFonts w:ascii="Trebuchet MS" w:hAnsi="Trebuchet MS"/>
          <w:sz w:val="20"/>
          <w:szCs w:val="20"/>
        </w:rPr>
      </w:pPr>
    </w:p>
    <w:p w:rsidR="00F86AF2" w:rsidRPr="004D3929" w:rsidRDefault="00F86AF2" w:rsidP="00FE53E4">
      <w:pPr>
        <w:rPr>
          <w:rFonts w:ascii="Trebuchet MS" w:hAnsi="Trebuchet MS"/>
          <w:sz w:val="20"/>
          <w:szCs w:val="20"/>
        </w:rPr>
      </w:pPr>
    </w:p>
    <w:p w:rsidR="00FE53E4" w:rsidRPr="004D3929" w:rsidRDefault="00FE53E4" w:rsidP="00FE53E4">
      <w:pPr>
        <w:suppressAutoHyphens w:val="0"/>
        <w:rPr>
          <w:rFonts w:ascii="Trebuchet MS" w:hAnsi="Trebuchet MS"/>
          <w:b/>
          <w:color w:val="FF0000"/>
          <w:sz w:val="20"/>
          <w:szCs w:val="20"/>
          <w:lang w:eastAsia="pl-PL"/>
        </w:rPr>
      </w:pPr>
    </w:p>
    <w:sectPr w:rsidR="00FE53E4" w:rsidRPr="004D3929">
      <w:headerReference w:type="default" r:id="rId33"/>
      <w:pgSz w:w="11906" w:h="16838"/>
      <w:pgMar w:top="1418" w:right="748" w:bottom="1258" w:left="1440" w:header="708" w:footer="720" w:gutter="0"/>
      <w:cols w:space="708"/>
      <w:docGrid w:linePitch="600" w:charSpace="3276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C3EE7" w:rsidRDefault="003C3EE7">
      <w:r>
        <w:separator/>
      </w:r>
    </w:p>
  </w:endnote>
  <w:endnote w:type="continuationSeparator" w:id="0">
    <w:p w:rsidR="003C3EE7" w:rsidRDefault="003C3E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OpenSymbol">
    <w:altName w:val="Yu Gothic"/>
    <w:panose1 w:val="05010000000000000000"/>
    <w:charset w:val="00"/>
    <w:family w:val="auto"/>
    <w:pitch w:val="variable"/>
    <w:sig w:usb0="800000AF" w:usb1="1001ECEA" w:usb2="00000000" w:usb3="00000000" w:csb0="00000001" w:csb1="00000000"/>
  </w:font>
  <w:font w:name="Malgun Gothic">
    <w:panose1 w:val="020B0503020000020004"/>
    <w:charset w:val="81"/>
    <w:family w:val="swiss"/>
    <w:pitch w:val="variable"/>
    <w:sig w:usb0="9000002F" w:usb1="29D77CFB" w:usb2="00000012" w:usb3="00000000" w:csb0="00080001" w:csb1="00000000"/>
  </w:font>
  <w:font w:name="Sylfaen">
    <w:panose1 w:val="010A0502050306030303"/>
    <w:charset w:val="EE"/>
    <w:family w:val="roman"/>
    <w:pitch w:val="variable"/>
    <w:sig w:usb0="040006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altName w:val="Liberation Mono"/>
    <w:panose1 w:val="00000400000000000000"/>
    <w:charset w:val="01"/>
    <w:family w:val="roman"/>
    <w:notTrueType/>
    <w:pitch w:val="variable"/>
    <w:sig w:usb0="00002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Segoe UI Symbol">
    <w:panose1 w:val="020B0502040204020203"/>
    <w:charset w:val="00"/>
    <w:family w:val="swiss"/>
    <w:pitch w:val="variable"/>
    <w:sig w:usb0="800001E3" w:usb1="1200FFEF" w:usb2="00040000" w:usb3="00000000" w:csb0="00000001"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C3EE7" w:rsidRDefault="003C3EE7">
      <w:r>
        <w:separator/>
      </w:r>
    </w:p>
  </w:footnote>
  <w:footnote w:type="continuationSeparator" w:id="0">
    <w:p w:rsidR="003C3EE7" w:rsidRDefault="003C3EE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35FA" w:rsidRDefault="003C35FA">
    <w:pPr>
      <w:pStyle w:val="Nagwek"/>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3C35FA" w:rsidRDefault="003C35FA">
    <w:pPr>
      <w:pStyle w:val="Nagwek"/>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35FA" w:rsidRDefault="003C35FA">
    <w:pPr>
      <w:pStyle w:val="Nagwek"/>
      <w:framePr w:wrap="around" w:vAnchor="text" w:hAnchor="margin" w:xAlign="right" w:y="1"/>
      <w:rPr>
        <w:rStyle w:val="Numerstrony"/>
        <w:i/>
      </w:rPr>
    </w:pPr>
    <w:r>
      <w:rPr>
        <w:rStyle w:val="Numerstrony"/>
        <w:i/>
      </w:rPr>
      <w:fldChar w:fldCharType="begin"/>
    </w:r>
    <w:r>
      <w:rPr>
        <w:rStyle w:val="Numerstrony"/>
        <w:i/>
      </w:rPr>
      <w:instrText xml:space="preserve">PAGE  </w:instrText>
    </w:r>
    <w:r>
      <w:rPr>
        <w:rStyle w:val="Numerstrony"/>
        <w:i/>
      </w:rPr>
      <w:fldChar w:fldCharType="separate"/>
    </w:r>
    <w:r w:rsidR="0074231F">
      <w:rPr>
        <w:rStyle w:val="Numerstrony"/>
        <w:i/>
        <w:noProof/>
      </w:rPr>
      <w:t>2</w:t>
    </w:r>
    <w:r>
      <w:rPr>
        <w:rStyle w:val="Numerstrony"/>
        <w:i/>
      </w:rPr>
      <w:fldChar w:fldCharType="end"/>
    </w:r>
  </w:p>
  <w:p w:rsidR="003C35FA" w:rsidRPr="0097637E" w:rsidRDefault="003C35FA" w:rsidP="003C35FA">
    <w:pPr>
      <w:pStyle w:val="Nagwek"/>
      <w:ind w:right="360"/>
      <w:rPr>
        <w:rFonts w:ascii="Trebuchet MS" w:hAnsi="Trebuchet MS"/>
        <w:sz w:val="20"/>
      </w:rPr>
    </w:pPr>
    <w:r w:rsidRPr="0097637E">
      <w:rPr>
        <w:rFonts w:ascii="Trebuchet MS" w:hAnsi="Trebuchet MS"/>
        <w:sz w:val="20"/>
      </w:rPr>
      <w:t>PWiK Sp. z o.o. w Rudzie Śląskiej - Specyfi</w:t>
    </w:r>
    <w:r w:rsidR="005B6031">
      <w:rPr>
        <w:rFonts w:ascii="Trebuchet MS" w:hAnsi="Trebuchet MS"/>
        <w:sz w:val="20"/>
      </w:rPr>
      <w:t>kacja  nr ref. OZ</w:t>
    </w:r>
    <w:r w:rsidRPr="0097637E">
      <w:rPr>
        <w:rFonts w:ascii="Trebuchet MS" w:hAnsi="Trebuchet MS"/>
        <w:sz w:val="20"/>
      </w:rPr>
      <w:t>/261/</w:t>
    </w:r>
    <w:r w:rsidR="005B6031">
      <w:rPr>
        <w:rFonts w:ascii="Trebuchet MS" w:hAnsi="Trebuchet MS"/>
        <w:sz w:val="20"/>
      </w:rPr>
      <w:t>21-OZ/PN/2025</w:t>
    </w:r>
    <w:r w:rsidRPr="0097637E">
      <w:rPr>
        <w:rFonts w:ascii="Trebuchet MS" w:hAnsi="Trebuchet MS"/>
        <w:sz w:val="20"/>
      </w:rPr>
      <w:t xml:space="preserve"> </w:t>
    </w:r>
  </w:p>
  <w:p w:rsidR="003C35FA" w:rsidRPr="0097637E" w:rsidRDefault="003C35FA" w:rsidP="003C35FA">
    <w:pPr>
      <w:pStyle w:val="Nagwek"/>
      <w:tabs>
        <w:tab w:val="left" w:pos="6120"/>
      </w:tabs>
      <w:ind w:right="360"/>
      <w:rPr>
        <w:rFonts w:ascii="Trebuchet MS" w:hAnsi="Trebuchet MS"/>
        <w:sz w:val="20"/>
      </w:rPr>
    </w:pPr>
  </w:p>
  <w:p w:rsidR="003C35FA" w:rsidRDefault="003C35FA">
    <w:pPr>
      <w:rPr>
        <w:i/>
      </w:rPr>
    </w:pPr>
    <w:r>
      <w:tab/>
    </w:r>
    <w:r>
      <w:tab/>
    </w:r>
    <w:r>
      <w:tab/>
    </w:r>
    <w:r>
      <w:tab/>
    </w:r>
    <w:r>
      <w:tab/>
    </w:r>
    <w:r>
      <w:tab/>
    </w:r>
    <w:r>
      <w:tab/>
    </w:r>
    <w:r>
      <w:tab/>
    </w:r>
    <w:r>
      <w:tab/>
    </w:r>
    <w:r>
      <w:tab/>
    </w:r>
    <w:r>
      <w:tab/>
    </w:r>
    <w: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35FA" w:rsidRPr="00D5279C" w:rsidRDefault="003C35FA">
    <w:pPr>
      <w:pStyle w:val="Nagwek"/>
      <w:ind w:right="360"/>
      <w:rPr>
        <w:rFonts w:ascii="Trebuchet MS" w:hAnsi="Trebuchet MS"/>
        <w:sz w:val="20"/>
      </w:rPr>
    </w:pPr>
    <w:r w:rsidRPr="002128E3">
      <w:rPr>
        <w:rFonts w:ascii="Trebuchet MS" w:hAnsi="Trebuchet MS"/>
        <w:noProof/>
        <w:lang w:eastAsia="pl-PL"/>
      </w:rPr>
      <mc:AlternateContent>
        <mc:Choice Requires="wps">
          <w:drawing>
            <wp:anchor distT="0" distB="0" distL="0" distR="0" simplePos="0" relativeHeight="251657728" behindDoc="0" locked="0" layoutInCell="1" allowOverlap="1">
              <wp:simplePos x="0" y="0"/>
              <wp:positionH relativeFrom="page">
                <wp:posOffset>6917690</wp:posOffset>
              </wp:positionH>
              <wp:positionV relativeFrom="paragraph">
                <wp:posOffset>635</wp:posOffset>
              </wp:positionV>
              <wp:extent cx="261620" cy="173990"/>
              <wp:effectExtent l="0" t="0" r="0" b="0"/>
              <wp:wrapSquare wrapText="largest"/>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1620" cy="17399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C35FA" w:rsidRDefault="003C35FA">
                          <w:pPr>
                            <w:pStyle w:val="Nagwek"/>
                          </w:pPr>
                          <w:r>
                            <w:rPr>
                              <w:rStyle w:val="Numerstrony"/>
                              <w:i/>
                            </w:rPr>
                            <w:fldChar w:fldCharType="begin"/>
                          </w:r>
                          <w:r>
                            <w:rPr>
                              <w:rStyle w:val="Numerstrony"/>
                              <w:i/>
                            </w:rPr>
                            <w:instrText xml:space="preserve"> PAGE </w:instrText>
                          </w:r>
                          <w:r>
                            <w:rPr>
                              <w:rStyle w:val="Numerstrony"/>
                              <w:i/>
                            </w:rPr>
                            <w:fldChar w:fldCharType="separate"/>
                          </w:r>
                          <w:r w:rsidR="0074231F">
                            <w:rPr>
                              <w:rStyle w:val="Numerstrony"/>
                              <w:i/>
                              <w:noProof/>
                            </w:rPr>
                            <w:t>19</w:t>
                          </w:r>
                          <w:r>
                            <w:rPr>
                              <w:rStyle w:val="Numerstrony"/>
                              <w:i/>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544.7pt;margin-top:.05pt;width:20.6pt;height:13.7pt;z-index:2516577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" stroked="f">
              <v:fill opacity="0"/>
              <v:textbox inset="0,0,0,0">
                <w:txbxContent>
                  <w:p w:rsidR="003C35FA" w:rsidRDefault="003C35FA">
                    <w:pPr>
                      <w:pStyle w:val="Nagwek"/>
                    </w:pPr>
                    <w:r>
                      <w:rPr>
                        <w:rStyle w:val="Numerstrony"/>
                        <w:i/>
                      </w:rPr>
                      <w:fldChar w:fldCharType="begin"/>
                    </w:r>
                    <w:r>
                      <w:rPr>
                        <w:rStyle w:val="Numerstrony"/>
                        <w:i/>
                      </w:rPr>
                      <w:instrText xml:space="preserve"> PAGE </w:instrText>
                    </w:r>
                    <w:r>
                      <w:rPr>
                        <w:rStyle w:val="Numerstrony"/>
                        <w:i/>
                      </w:rPr>
                      <w:fldChar w:fldCharType="separate"/>
                    </w:r>
                    <w:r w:rsidR="0074231F">
                      <w:rPr>
                        <w:rStyle w:val="Numerstrony"/>
                        <w:i/>
                        <w:noProof/>
                      </w:rPr>
                      <w:t>19</w:t>
                    </w:r>
                    <w:r>
                      <w:rPr>
                        <w:rStyle w:val="Numerstrony"/>
                        <w:i/>
                      </w:rPr>
                      <w:fldChar w:fldCharType="end"/>
                    </w:r>
                  </w:p>
                </w:txbxContent>
              </v:textbox>
              <w10:wrap type="square" side="largest" anchorx="page"/>
            </v:shape>
          </w:pict>
        </mc:Fallback>
      </mc:AlternateContent>
    </w:r>
    <w:r w:rsidRPr="002128E3">
      <w:rPr>
        <w:rFonts w:ascii="Trebuchet MS" w:hAnsi="Trebuchet MS"/>
        <w:sz w:val="20"/>
      </w:rPr>
      <w:t xml:space="preserve"> PWiK Sp. z o.o. w Rudzie Śląskiej - S</w:t>
    </w:r>
    <w:r w:rsidR="00D5279C">
      <w:rPr>
        <w:rFonts w:ascii="Trebuchet MS" w:hAnsi="Trebuchet MS"/>
        <w:sz w:val="20"/>
      </w:rPr>
      <w:t>pecyfikacja  nr ref. OZ/261/21-OZ/PN/2025</w:t>
    </w:r>
    <w:r w:rsidRPr="002128E3">
      <w:rPr>
        <w:rFonts w:ascii="Trebuchet MS" w:hAnsi="Trebuchet MS"/>
        <w:sz w:val="20"/>
      </w:rPr>
      <w:t xml:space="preserve">  </w:t>
    </w:r>
  </w:p>
  <w:p w:rsidR="003C35FA" w:rsidRDefault="003C35FA">
    <w:r>
      <w:tab/>
    </w:r>
    <w:r>
      <w:tab/>
    </w:r>
    <w:r>
      <w:tab/>
    </w:r>
    <w:r>
      <w:tab/>
    </w:r>
    <w:r>
      <w:tab/>
    </w:r>
    <w:r>
      <w:tab/>
    </w:r>
    <w:r>
      <w:tab/>
    </w:r>
    <w:r>
      <w:tab/>
    </w:r>
    <w:r>
      <w:tab/>
    </w:r>
    <w:r>
      <w:tab/>
    </w: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Nagwek1"/>
      <w:suff w:val="nothing"/>
      <w:lvlText w:val=""/>
      <w:lvlJc w:val="left"/>
      <w:pPr>
        <w:tabs>
          <w:tab w:val="num" w:pos="0"/>
        </w:tabs>
        <w:ind w:left="432" w:hanging="432"/>
      </w:pPr>
      <w:rPr>
        <w:b w:val="0"/>
        <w:sz w:val="22"/>
      </w:rPr>
    </w:lvl>
    <w:lvl w:ilvl="1">
      <w:start w:val="1"/>
      <w:numFmt w:val="none"/>
      <w:pStyle w:val="Nagwek2"/>
      <w:suff w:val="nothing"/>
      <w:lvlText w:val=""/>
      <w:lvlJc w:val="left"/>
      <w:pPr>
        <w:tabs>
          <w:tab w:val="num" w:pos="0"/>
        </w:tabs>
        <w:ind w:left="576" w:hanging="576"/>
      </w:pPr>
      <w:rPr>
        <w:color w:val="auto"/>
      </w:rPr>
    </w:lvl>
    <w:lvl w:ilvl="2">
      <w:start w:val="1"/>
      <w:numFmt w:val="none"/>
      <w:pStyle w:val="Nagwek3"/>
      <w:suff w:val="nothing"/>
      <w:lvlText w:val=""/>
      <w:lvlJc w:val="left"/>
      <w:pPr>
        <w:tabs>
          <w:tab w:val="num" w:pos="0"/>
        </w:tabs>
        <w:ind w:left="720" w:hanging="720"/>
      </w:pPr>
    </w:lvl>
    <w:lvl w:ilvl="3">
      <w:start w:val="1"/>
      <w:numFmt w:val="none"/>
      <w:pStyle w:val="Nagwek4"/>
      <w:suff w:val="nothing"/>
      <w:lvlText w:val=""/>
      <w:lvlJc w:val="left"/>
      <w:pPr>
        <w:tabs>
          <w:tab w:val="num" w:pos="0"/>
        </w:tabs>
        <w:ind w:left="864" w:hanging="864"/>
      </w:pPr>
    </w:lvl>
    <w:lvl w:ilvl="4">
      <w:start w:val="1"/>
      <w:numFmt w:val="none"/>
      <w:pStyle w:val="Nagwek5"/>
      <w:suff w:val="nothing"/>
      <w:lvlText w:val=""/>
      <w:lvlJc w:val="left"/>
      <w:pPr>
        <w:tabs>
          <w:tab w:val="num" w:pos="0"/>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58FC3C52"/>
    <w:lvl w:ilvl="0">
      <w:start w:val="1"/>
      <w:numFmt w:val="decimal"/>
      <w:lvlText w:val="%1."/>
      <w:lvlJc w:val="left"/>
      <w:pPr>
        <w:tabs>
          <w:tab w:val="num" w:pos="360"/>
        </w:tabs>
        <w:ind w:left="360" w:hanging="360"/>
      </w:pPr>
      <w:rPr>
        <w:rFonts w:ascii="Trebuchet MS" w:hAnsi="Trebuchet MS" w:hint="default"/>
        <w:b w:val="0"/>
        <w:sz w:val="20"/>
        <w:szCs w:val="20"/>
      </w:rPr>
    </w:lvl>
    <w:lvl w:ilvl="1">
      <w:start w:val="1"/>
      <w:numFmt w:val="lowerLetter"/>
      <w:lvlText w:val="%2)"/>
      <w:lvlJc w:val="left"/>
      <w:pPr>
        <w:tabs>
          <w:tab w:val="num" w:pos="1080"/>
        </w:tabs>
        <w:ind w:left="1080" w:hanging="360"/>
      </w:pPr>
      <w:rPr>
        <w:sz w:val="22"/>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 w15:restartNumberingAfterBreak="0">
    <w:nsid w:val="00000003"/>
    <w:multiLevelType w:val="singleLevel"/>
    <w:tmpl w:val="00000003"/>
    <w:name w:val="WW8Num3"/>
    <w:lvl w:ilvl="0">
      <w:start w:val="1"/>
      <w:numFmt w:val="decimal"/>
      <w:lvlText w:val="%1."/>
      <w:lvlJc w:val="left"/>
      <w:pPr>
        <w:tabs>
          <w:tab w:val="num" w:pos="360"/>
        </w:tabs>
        <w:ind w:left="360" w:hanging="360"/>
      </w:pPr>
      <w:rPr>
        <w:b w:val="0"/>
        <w:sz w:val="22"/>
      </w:rPr>
    </w:lvl>
  </w:abstractNum>
  <w:abstractNum w:abstractNumId="3" w15:restartNumberingAfterBreak="0">
    <w:nsid w:val="00000004"/>
    <w:multiLevelType w:val="singleLevel"/>
    <w:tmpl w:val="E94E1BA4"/>
    <w:name w:val="WW8Num4"/>
    <w:lvl w:ilvl="0">
      <w:start w:val="1"/>
      <w:numFmt w:val="decimal"/>
      <w:lvlText w:val="%1."/>
      <w:lvlJc w:val="left"/>
      <w:pPr>
        <w:tabs>
          <w:tab w:val="num" w:pos="360"/>
        </w:tabs>
        <w:ind w:left="360" w:hanging="360"/>
      </w:pPr>
      <w:rPr>
        <w:b/>
        <w:sz w:val="22"/>
      </w:rPr>
    </w:lvl>
  </w:abstractNum>
  <w:abstractNum w:abstractNumId="4" w15:restartNumberingAfterBreak="0">
    <w:nsid w:val="00000005"/>
    <w:multiLevelType w:val="singleLevel"/>
    <w:tmpl w:val="00000005"/>
    <w:name w:val="WW8Num5"/>
    <w:lvl w:ilvl="0">
      <w:start w:val="1"/>
      <w:numFmt w:val="decimal"/>
      <w:lvlText w:val="%1."/>
      <w:lvlJc w:val="left"/>
      <w:pPr>
        <w:tabs>
          <w:tab w:val="num" w:pos="360"/>
        </w:tabs>
        <w:ind w:left="360" w:hanging="360"/>
      </w:pPr>
      <w:rPr>
        <w:sz w:val="22"/>
      </w:rPr>
    </w:lvl>
  </w:abstractNum>
  <w:abstractNum w:abstractNumId="5" w15:restartNumberingAfterBreak="0">
    <w:nsid w:val="00000006"/>
    <w:multiLevelType w:val="singleLevel"/>
    <w:tmpl w:val="00000006"/>
    <w:name w:val="WW8Num6"/>
    <w:lvl w:ilvl="0">
      <w:start w:val="1"/>
      <w:numFmt w:val="decimal"/>
      <w:lvlText w:val="%1."/>
      <w:lvlJc w:val="left"/>
      <w:pPr>
        <w:tabs>
          <w:tab w:val="num" w:pos="360"/>
        </w:tabs>
        <w:ind w:left="360" w:hanging="360"/>
      </w:pPr>
      <w:rPr>
        <w:sz w:val="22"/>
      </w:rPr>
    </w:lvl>
  </w:abstractNum>
  <w:abstractNum w:abstractNumId="6" w15:restartNumberingAfterBreak="0">
    <w:nsid w:val="00000007"/>
    <w:multiLevelType w:val="singleLevel"/>
    <w:tmpl w:val="00000007"/>
    <w:name w:val="WW8Num7"/>
    <w:lvl w:ilvl="0">
      <w:start w:val="1"/>
      <w:numFmt w:val="decimal"/>
      <w:lvlText w:val="%1."/>
      <w:lvlJc w:val="left"/>
      <w:pPr>
        <w:tabs>
          <w:tab w:val="num" w:pos="1080"/>
        </w:tabs>
        <w:ind w:left="1080" w:hanging="360"/>
      </w:pPr>
      <w:rPr>
        <w:rFonts w:ascii="Symbol" w:hAnsi="Symbol" w:cs="Symbol" w:hint="default"/>
      </w:rPr>
    </w:lvl>
  </w:abstractNum>
  <w:abstractNum w:abstractNumId="7" w15:restartNumberingAfterBreak="0">
    <w:nsid w:val="00000008"/>
    <w:multiLevelType w:val="singleLevel"/>
    <w:tmpl w:val="00000008"/>
    <w:name w:val="WW8Num8"/>
    <w:lvl w:ilvl="0">
      <w:start w:val="1"/>
      <w:numFmt w:val="lowerLetter"/>
      <w:lvlText w:val="%1)"/>
      <w:lvlJc w:val="left"/>
      <w:pPr>
        <w:tabs>
          <w:tab w:val="num" w:pos="720"/>
        </w:tabs>
        <w:ind w:left="720" w:hanging="360"/>
      </w:pPr>
      <w:rPr>
        <w:b w:val="0"/>
        <w:sz w:val="22"/>
      </w:rPr>
    </w:lvl>
  </w:abstractNum>
  <w:abstractNum w:abstractNumId="8" w15:restartNumberingAfterBreak="0">
    <w:nsid w:val="00000009"/>
    <w:multiLevelType w:val="singleLevel"/>
    <w:tmpl w:val="00000009"/>
    <w:name w:val="WW8Num9"/>
    <w:lvl w:ilvl="0">
      <w:start w:val="1"/>
      <w:numFmt w:val="decimal"/>
      <w:lvlText w:val="%1)"/>
      <w:lvlJc w:val="left"/>
      <w:pPr>
        <w:tabs>
          <w:tab w:val="num" w:pos="720"/>
        </w:tabs>
        <w:ind w:left="720" w:hanging="360"/>
      </w:pPr>
      <w:rPr>
        <w:rFonts w:hint="default"/>
        <w:sz w:val="22"/>
        <w:szCs w:val="22"/>
      </w:rPr>
    </w:lvl>
  </w:abstractNum>
  <w:abstractNum w:abstractNumId="9" w15:restartNumberingAfterBreak="0">
    <w:nsid w:val="0000000A"/>
    <w:multiLevelType w:val="singleLevel"/>
    <w:tmpl w:val="0000000A"/>
    <w:name w:val="WW8Num10"/>
    <w:lvl w:ilvl="0">
      <w:start w:val="1"/>
      <w:numFmt w:val="decimal"/>
      <w:lvlText w:val="%1."/>
      <w:lvlJc w:val="left"/>
      <w:pPr>
        <w:tabs>
          <w:tab w:val="num" w:pos="360"/>
        </w:tabs>
        <w:ind w:left="360" w:hanging="360"/>
      </w:pPr>
      <w:rPr>
        <w:sz w:val="22"/>
      </w:rPr>
    </w:lvl>
  </w:abstractNum>
  <w:abstractNum w:abstractNumId="10" w15:restartNumberingAfterBreak="0">
    <w:nsid w:val="0000000B"/>
    <w:multiLevelType w:val="singleLevel"/>
    <w:tmpl w:val="0000000B"/>
    <w:name w:val="WW8Num11"/>
    <w:lvl w:ilvl="0">
      <w:start w:val="1"/>
      <w:numFmt w:val="decimal"/>
      <w:lvlText w:val="%1."/>
      <w:lvlJc w:val="left"/>
      <w:pPr>
        <w:tabs>
          <w:tab w:val="num" w:pos="360"/>
        </w:tabs>
        <w:ind w:left="360" w:hanging="360"/>
      </w:pPr>
      <w:rPr>
        <w:sz w:val="22"/>
      </w:rPr>
    </w:lvl>
  </w:abstractNum>
  <w:abstractNum w:abstractNumId="11" w15:restartNumberingAfterBreak="0">
    <w:nsid w:val="0000000C"/>
    <w:multiLevelType w:val="singleLevel"/>
    <w:tmpl w:val="0000000C"/>
    <w:name w:val="WW8Num12"/>
    <w:lvl w:ilvl="0">
      <w:start w:val="1"/>
      <w:numFmt w:val="decimal"/>
      <w:lvlText w:val="%1."/>
      <w:lvlJc w:val="left"/>
      <w:pPr>
        <w:tabs>
          <w:tab w:val="num" w:pos="360"/>
        </w:tabs>
        <w:ind w:left="360" w:hanging="360"/>
      </w:pPr>
      <w:rPr>
        <w:sz w:val="22"/>
      </w:rPr>
    </w:lvl>
  </w:abstractNum>
  <w:abstractNum w:abstractNumId="12" w15:restartNumberingAfterBreak="0">
    <w:nsid w:val="0000000D"/>
    <w:multiLevelType w:val="singleLevel"/>
    <w:tmpl w:val="0000000D"/>
    <w:name w:val="WW8Num13"/>
    <w:lvl w:ilvl="0">
      <w:start w:val="1"/>
      <w:numFmt w:val="decimal"/>
      <w:lvlText w:val="%1."/>
      <w:lvlJc w:val="left"/>
      <w:pPr>
        <w:tabs>
          <w:tab w:val="num" w:pos="360"/>
        </w:tabs>
        <w:ind w:left="360" w:hanging="360"/>
      </w:pPr>
      <w:rPr>
        <w:b w:val="0"/>
      </w:rPr>
    </w:lvl>
  </w:abstractNum>
  <w:abstractNum w:abstractNumId="13" w15:restartNumberingAfterBreak="0">
    <w:nsid w:val="0000000E"/>
    <w:multiLevelType w:val="singleLevel"/>
    <w:tmpl w:val="0000000E"/>
    <w:name w:val="WW8Num14"/>
    <w:lvl w:ilvl="0">
      <w:start w:val="1"/>
      <w:numFmt w:val="bullet"/>
      <w:lvlText w:val=""/>
      <w:lvlJc w:val="left"/>
      <w:pPr>
        <w:tabs>
          <w:tab w:val="num" w:pos="720"/>
        </w:tabs>
        <w:ind w:left="720" w:hanging="360"/>
      </w:pPr>
      <w:rPr>
        <w:rFonts w:ascii="Symbol" w:hAnsi="Symbol"/>
        <w:sz w:val="22"/>
        <w:szCs w:val="22"/>
      </w:rPr>
    </w:lvl>
  </w:abstractNum>
  <w:abstractNum w:abstractNumId="14" w15:restartNumberingAfterBreak="0">
    <w:nsid w:val="0000000F"/>
    <w:multiLevelType w:val="singleLevel"/>
    <w:tmpl w:val="0000000F"/>
    <w:name w:val="WW8Num15"/>
    <w:lvl w:ilvl="0">
      <w:start w:val="1"/>
      <w:numFmt w:val="bullet"/>
      <w:lvlText w:val=""/>
      <w:lvlJc w:val="left"/>
      <w:pPr>
        <w:tabs>
          <w:tab w:val="num" w:pos="720"/>
        </w:tabs>
        <w:ind w:left="720" w:hanging="360"/>
      </w:pPr>
      <w:rPr>
        <w:rFonts w:ascii="Symbol" w:hAnsi="Symbol" w:cs="Symbol" w:hint="default"/>
        <w:sz w:val="22"/>
        <w:szCs w:val="22"/>
      </w:rPr>
    </w:lvl>
  </w:abstractNum>
  <w:abstractNum w:abstractNumId="15" w15:restartNumberingAfterBreak="0">
    <w:nsid w:val="00000010"/>
    <w:multiLevelType w:val="singleLevel"/>
    <w:tmpl w:val="00000010"/>
    <w:name w:val="WW8Num16"/>
    <w:lvl w:ilvl="0">
      <w:start w:val="1"/>
      <w:numFmt w:val="decimal"/>
      <w:lvlText w:val="%1."/>
      <w:lvlJc w:val="left"/>
      <w:pPr>
        <w:tabs>
          <w:tab w:val="num" w:pos="360"/>
        </w:tabs>
        <w:ind w:left="360" w:hanging="360"/>
      </w:pPr>
      <w:rPr>
        <w:rFonts w:ascii="Symbol" w:hAnsi="Symbol" w:cs="Symbol" w:hint="default"/>
      </w:rPr>
    </w:lvl>
  </w:abstractNum>
  <w:abstractNum w:abstractNumId="16" w15:restartNumberingAfterBreak="0">
    <w:nsid w:val="00000011"/>
    <w:multiLevelType w:val="multilevel"/>
    <w:tmpl w:val="8368CF9E"/>
    <w:name w:val="WW8Num17"/>
    <w:lvl w:ilvl="0">
      <w:start w:val="1"/>
      <w:numFmt w:val="decimal"/>
      <w:lvlText w:val="%1."/>
      <w:lvlJc w:val="left"/>
      <w:pPr>
        <w:tabs>
          <w:tab w:val="num" w:pos="360"/>
        </w:tabs>
        <w:ind w:left="360" w:hanging="360"/>
      </w:pPr>
      <w:rPr>
        <w:b w:val="0"/>
        <w:strike w:val="0"/>
        <w:dstrike w:val="0"/>
        <w:sz w:val="20"/>
        <w:szCs w:val="20"/>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00000012"/>
    <w:multiLevelType w:val="singleLevel"/>
    <w:tmpl w:val="00000012"/>
    <w:name w:val="WW8Num18"/>
    <w:lvl w:ilvl="0">
      <w:start w:val="1"/>
      <w:numFmt w:val="decimal"/>
      <w:lvlText w:val="%1."/>
      <w:lvlJc w:val="left"/>
      <w:pPr>
        <w:tabs>
          <w:tab w:val="num" w:pos="360"/>
        </w:tabs>
        <w:ind w:left="360" w:hanging="360"/>
      </w:pPr>
      <w:rPr>
        <w:sz w:val="22"/>
      </w:rPr>
    </w:lvl>
  </w:abstractNum>
  <w:abstractNum w:abstractNumId="18" w15:restartNumberingAfterBreak="0">
    <w:nsid w:val="00000013"/>
    <w:multiLevelType w:val="singleLevel"/>
    <w:tmpl w:val="89621E7C"/>
    <w:name w:val="WW8Num19"/>
    <w:lvl w:ilvl="0">
      <w:start w:val="1"/>
      <w:numFmt w:val="decimal"/>
      <w:lvlText w:val="%1."/>
      <w:lvlJc w:val="left"/>
      <w:pPr>
        <w:tabs>
          <w:tab w:val="num" w:pos="360"/>
        </w:tabs>
        <w:ind w:left="360" w:hanging="360"/>
      </w:pPr>
      <w:rPr>
        <w:rFonts w:ascii="Trebuchet MS" w:hAnsi="Trebuchet MS" w:hint="default"/>
        <w:b w:val="0"/>
        <w:sz w:val="20"/>
        <w:szCs w:val="20"/>
      </w:rPr>
    </w:lvl>
  </w:abstractNum>
  <w:abstractNum w:abstractNumId="19" w15:restartNumberingAfterBreak="0">
    <w:nsid w:val="00000014"/>
    <w:multiLevelType w:val="singleLevel"/>
    <w:tmpl w:val="187E13EC"/>
    <w:name w:val="WW8Num20"/>
    <w:lvl w:ilvl="0">
      <w:start w:val="1"/>
      <w:numFmt w:val="decimal"/>
      <w:lvlText w:val="%1."/>
      <w:lvlJc w:val="left"/>
      <w:pPr>
        <w:tabs>
          <w:tab w:val="num" w:pos="360"/>
        </w:tabs>
        <w:ind w:left="360" w:hanging="360"/>
      </w:pPr>
      <w:rPr>
        <w:rFonts w:ascii="Trebuchet MS" w:hAnsi="Trebuchet MS" w:hint="default"/>
        <w:b w:val="0"/>
        <w:i w:val="0"/>
        <w:sz w:val="20"/>
        <w:szCs w:val="20"/>
      </w:rPr>
    </w:lvl>
  </w:abstractNum>
  <w:abstractNum w:abstractNumId="20" w15:restartNumberingAfterBreak="0">
    <w:nsid w:val="00000015"/>
    <w:multiLevelType w:val="singleLevel"/>
    <w:tmpl w:val="00000015"/>
    <w:name w:val="WW8Num21"/>
    <w:lvl w:ilvl="0">
      <w:start w:val="1"/>
      <w:numFmt w:val="decimal"/>
      <w:lvlText w:val="%1."/>
      <w:lvlJc w:val="left"/>
      <w:pPr>
        <w:tabs>
          <w:tab w:val="num" w:pos="360"/>
        </w:tabs>
        <w:ind w:left="360" w:hanging="360"/>
      </w:pPr>
      <w:rPr>
        <w:sz w:val="22"/>
        <w:szCs w:val="22"/>
      </w:rPr>
    </w:lvl>
  </w:abstractNum>
  <w:abstractNum w:abstractNumId="21" w15:restartNumberingAfterBreak="0">
    <w:nsid w:val="00000016"/>
    <w:multiLevelType w:val="singleLevel"/>
    <w:tmpl w:val="CDD87886"/>
    <w:name w:val="WW8Num22"/>
    <w:lvl w:ilvl="0">
      <w:start w:val="1"/>
      <w:numFmt w:val="decimal"/>
      <w:lvlText w:val="%1."/>
      <w:lvlJc w:val="left"/>
      <w:pPr>
        <w:tabs>
          <w:tab w:val="num" w:pos="360"/>
        </w:tabs>
        <w:ind w:left="360" w:hanging="360"/>
      </w:pPr>
      <w:rPr>
        <w:rFonts w:ascii="Trebuchet MS" w:hAnsi="Trebuchet MS" w:hint="default"/>
        <w:b w:val="0"/>
        <w:sz w:val="20"/>
        <w:szCs w:val="20"/>
      </w:rPr>
    </w:lvl>
  </w:abstractNum>
  <w:abstractNum w:abstractNumId="22" w15:restartNumberingAfterBreak="0">
    <w:nsid w:val="00000017"/>
    <w:multiLevelType w:val="multilevel"/>
    <w:tmpl w:val="AA66BE54"/>
    <w:name w:val="WW8Num23"/>
    <w:lvl w:ilvl="0">
      <w:start w:val="1"/>
      <w:numFmt w:val="decimal"/>
      <w:lvlText w:val="%1."/>
      <w:lvlJc w:val="left"/>
      <w:pPr>
        <w:tabs>
          <w:tab w:val="num" w:pos="360"/>
        </w:tabs>
        <w:ind w:left="360" w:hanging="360"/>
      </w:pPr>
      <w:rPr>
        <w:rFonts w:ascii="Trebuchet MS" w:eastAsia="Times New Roman" w:hAnsi="Trebuchet MS" w:cs="Times New Roman" w:hint="default"/>
        <w:b w:val="0"/>
        <w:strike w:val="0"/>
        <w:dstrike w:val="0"/>
        <w:sz w:val="20"/>
        <w:szCs w:val="20"/>
      </w:rPr>
    </w:lvl>
    <w:lvl w:ilvl="1">
      <w:start w:val="1"/>
      <w:numFmt w:val="bullet"/>
      <w:lvlText w:val=""/>
      <w:lvlJc w:val="left"/>
      <w:pPr>
        <w:tabs>
          <w:tab w:val="num" w:pos="1080"/>
        </w:tabs>
        <w:ind w:left="1080" w:hanging="360"/>
      </w:pPr>
      <w:rPr>
        <w:rFonts w:ascii="Symbol" w:hAnsi="Symbol"/>
      </w:rPr>
    </w:lvl>
    <w:lvl w:ilvl="2">
      <w:start w:val="1"/>
      <w:numFmt w:val="lowerLetter"/>
      <w:lvlText w:val="%3)"/>
      <w:lvlJc w:val="left"/>
      <w:pPr>
        <w:tabs>
          <w:tab w:val="num" w:pos="1980"/>
        </w:tabs>
        <w:ind w:left="1980" w:hanging="36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3" w15:restartNumberingAfterBreak="0">
    <w:nsid w:val="00000018"/>
    <w:multiLevelType w:val="singleLevel"/>
    <w:tmpl w:val="532AFF04"/>
    <w:name w:val="WW8Num24"/>
    <w:lvl w:ilvl="0">
      <w:start w:val="1"/>
      <w:numFmt w:val="decimal"/>
      <w:lvlText w:val="%1."/>
      <w:lvlJc w:val="left"/>
      <w:pPr>
        <w:tabs>
          <w:tab w:val="num" w:pos="720"/>
        </w:tabs>
        <w:ind w:left="720" w:hanging="720"/>
      </w:pPr>
      <w:rPr>
        <w:rFonts w:ascii="Times New Roman" w:eastAsia="Times New Roman" w:hAnsi="Times New Roman" w:cs="Times New Roman" w:hint="default"/>
        <w:color w:val="auto"/>
        <w:sz w:val="22"/>
        <w:szCs w:val="22"/>
      </w:rPr>
    </w:lvl>
  </w:abstractNum>
  <w:abstractNum w:abstractNumId="24" w15:restartNumberingAfterBreak="0">
    <w:nsid w:val="00000019"/>
    <w:multiLevelType w:val="singleLevel"/>
    <w:tmpl w:val="63D412B6"/>
    <w:name w:val="WW8Num25"/>
    <w:lvl w:ilvl="0">
      <w:start w:val="1"/>
      <w:numFmt w:val="decimal"/>
      <w:lvlText w:val="%1."/>
      <w:lvlJc w:val="left"/>
      <w:pPr>
        <w:tabs>
          <w:tab w:val="num" w:pos="360"/>
        </w:tabs>
        <w:ind w:left="360" w:hanging="360"/>
      </w:pPr>
      <w:rPr>
        <w:rFonts w:ascii="Trebuchet MS" w:eastAsia="Times New Roman" w:hAnsi="Trebuchet MS" w:cs="Times New Roman" w:hint="default"/>
        <w:b w:val="0"/>
        <w:sz w:val="20"/>
        <w:szCs w:val="20"/>
      </w:rPr>
    </w:lvl>
  </w:abstractNum>
  <w:abstractNum w:abstractNumId="25" w15:restartNumberingAfterBreak="0">
    <w:nsid w:val="0000001A"/>
    <w:multiLevelType w:val="singleLevel"/>
    <w:tmpl w:val="0000001A"/>
    <w:name w:val="WW8Num26"/>
    <w:lvl w:ilvl="0">
      <w:start w:val="1"/>
      <w:numFmt w:val="decimal"/>
      <w:lvlText w:val="%1."/>
      <w:lvlJc w:val="left"/>
      <w:pPr>
        <w:tabs>
          <w:tab w:val="num" w:pos="360"/>
        </w:tabs>
        <w:ind w:left="360" w:hanging="360"/>
      </w:pPr>
      <w:rPr>
        <w:b/>
        <w:sz w:val="22"/>
        <w:szCs w:val="22"/>
      </w:rPr>
    </w:lvl>
  </w:abstractNum>
  <w:abstractNum w:abstractNumId="26" w15:restartNumberingAfterBreak="0">
    <w:nsid w:val="0000001B"/>
    <w:multiLevelType w:val="multilevel"/>
    <w:tmpl w:val="46EADB6A"/>
    <w:name w:val="WW8Num27"/>
    <w:lvl w:ilvl="0">
      <w:start w:val="1"/>
      <w:numFmt w:val="decimal"/>
      <w:lvlText w:val="%1."/>
      <w:lvlJc w:val="left"/>
      <w:pPr>
        <w:tabs>
          <w:tab w:val="num" w:pos="360"/>
        </w:tabs>
        <w:ind w:left="360" w:hanging="360"/>
      </w:pPr>
      <w:rPr>
        <w:rFonts w:ascii="Trebuchet MS" w:hAnsi="Trebuchet MS" w:cs="Times New Roman" w:hint="default"/>
        <w:b w:val="0"/>
        <w:i w:val="0"/>
        <w:sz w:val="20"/>
        <w:szCs w:val="20"/>
      </w:rPr>
    </w:lvl>
    <w:lvl w:ilvl="1">
      <w:start w:val="1"/>
      <w:numFmt w:val="decimal"/>
      <w:lvlText w:val="%2)"/>
      <w:lvlJc w:val="left"/>
      <w:pPr>
        <w:tabs>
          <w:tab w:val="num" w:pos="1080"/>
        </w:tabs>
        <w:ind w:left="1080" w:hanging="360"/>
      </w:pPr>
      <w:rPr>
        <w:rFonts w:ascii="Times New Roman" w:eastAsia="Calibri" w:hAnsi="Times New Roman" w:cs="Times New Roman"/>
      </w:rPr>
    </w:lvl>
    <w:lvl w:ilvl="2">
      <w:start w:val="1"/>
      <w:numFmt w:val="bullet"/>
      <w:lvlText w:val=""/>
      <w:lvlJc w:val="left"/>
      <w:pPr>
        <w:tabs>
          <w:tab w:val="num" w:pos="1800"/>
        </w:tabs>
        <w:ind w:left="1800" w:hanging="360"/>
      </w:pPr>
      <w:rPr>
        <w:rFonts w:ascii="Wingdings" w:hAnsi="Wingdings"/>
      </w:rPr>
    </w:lvl>
    <w:lvl w:ilvl="3">
      <w:start w:val="1"/>
      <w:numFmt w:val="bullet"/>
      <w:lvlText w:val=""/>
      <w:lvlJc w:val="left"/>
      <w:pPr>
        <w:tabs>
          <w:tab w:val="num" w:pos="2520"/>
        </w:tabs>
        <w:ind w:left="2520" w:hanging="360"/>
      </w:pPr>
      <w:rPr>
        <w:rFonts w:ascii="Symbol" w:hAnsi="Symbol"/>
      </w:rPr>
    </w:lvl>
    <w:lvl w:ilvl="4">
      <w:start w:val="1"/>
      <w:numFmt w:val="bullet"/>
      <w:lvlText w:val="o"/>
      <w:lvlJc w:val="left"/>
      <w:pPr>
        <w:tabs>
          <w:tab w:val="num" w:pos="3240"/>
        </w:tabs>
        <w:ind w:left="3240" w:hanging="360"/>
      </w:pPr>
      <w:rPr>
        <w:rFonts w:ascii="Courier New" w:hAnsi="Courier New"/>
      </w:rPr>
    </w:lvl>
    <w:lvl w:ilvl="5">
      <w:start w:val="1"/>
      <w:numFmt w:val="bullet"/>
      <w:lvlText w:val=""/>
      <w:lvlJc w:val="left"/>
      <w:pPr>
        <w:tabs>
          <w:tab w:val="num" w:pos="3960"/>
        </w:tabs>
        <w:ind w:left="3960" w:hanging="360"/>
      </w:pPr>
      <w:rPr>
        <w:rFonts w:ascii="Wingdings" w:hAnsi="Wingdings"/>
      </w:rPr>
    </w:lvl>
    <w:lvl w:ilvl="6">
      <w:start w:val="1"/>
      <w:numFmt w:val="bullet"/>
      <w:lvlText w:val=""/>
      <w:lvlJc w:val="left"/>
      <w:pPr>
        <w:tabs>
          <w:tab w:val="num" w:pos="4680"/>
        </w:tabs>
        <w:ind w:left="4680" w:hanging="360"/>
      </w:pPr>
      <w:rPr>
        <w:rFonts w:ascii="Symbol" w:hAnsi="Symbol"/>
      </w:rPr>
    </w:lvl>
    <w:lvl w:ilvl="7">
      <w:start w:val="1"/>
      <w:numFmt w:val="bullet"/>
      <w:lvlText w:val="o"/>
      <w:lvlJc w:val="left"/>
      <w:pPr>
        <w:tabs>
          <w:tab w:val="num" w:pos="5400"/>
        </w:tabs>
        <w:ind w:left="5400" w:hanging="360"/>
      </w:pPr>
      <w:rPr>
        <w:rFonts w:ascii="Courier New" w:hAnsi="Courier New"/>
      </w:rPr>
    </w:lvl>
    <w:lvl w:ilvl="8">
      <w:start w:val="1"/>
      <w:numFmt w:val="bullet"/>
      <w:lvlText w:val=""/>
      <w:lvlJc w:val="left"/>
      <w:pPr>
        <w:tabs>
          <w:tab w:val="num" w:pos="6120"/>
        </w:tabs>
        <w:ind w:left="6120" w:hanging="360"/>
      </w:pPr>
      <w:rPr>
        <w:rFonts w:ascii="Wingdings" w:hAnsi="Wingdings"/>
      </w:rPr>
    </w:lvl>
  </w:abstractNum>
  <w:abstractNum w:abstractNumId="27" w15:restartNumberingAfterBreak="0">
    <w:nsid w:val="0000001C"/>
    <w:multiLevelType w:val="singleLevel"/>
    <w:tmpl w:val="0000001C"/>
    <w:name w:val="WW8Num28"/>
    <w:lvl w:ilvl="0">
      <w:start w:val="1"/>
      <w:numFmt w:val="lowerLetter"/>
      <w:lvlText w:val="%1)"/>
      <w:lvlJc w:val="left"/>
      <w:pPr>
        <w:tabs>
          <w:tab w:val="num" w:pos="720"/>
        </w:tabs>
        <w:ind w:left="720" w:hanging="360"/>
      </w:pPr>
      <w:rPr>
        <w:rFonts w:hint="default"/>
        <w:b w:val="0"/>
        <w:i w:val="0"/>
        <w:sz w:val="22"/>
        <w:szCs w:val="22"/>
      </w:rPr>
    </w:lvl>
  </w:abstractNum>
  <w:abstractNum w:abstractNumId="28" w15:restartNumberingAfterBreak="0">
    <w:nsid w:val="0000001D"/>
    <w:multiLevelType w:val="multilevel"/>
    <w:tmpl w:val="2BB41618"/>
    <w:name w:val="WW8Num29"/>
    <w:lvl w:ilvl="0">
      <w:start w:val="1"/>
      <w:numFmt w:val="lowerLetter"/>
      <w:lvlText w:val="%1."/>
      <w:lvlJc w:val="left"/>
      <w:pPr>
        <w:tabs>
          <w:tab w:val="num" w:pos="360"/>
        </w:tabs>
        <w:ind w:left="360" w:hanging="360"/>
      </w:pPr>
      <w:rPr>
        <w:rFonts w:ascii="Times New Roman" w:eastAsia="Times New Roman" w:hAnsi="Times New Roman" w:cs="Times New Roman" w:hint="default"/>
        <w:b/>
        <w:i/>
        <w:color w:val="auto"/>
        <w:sz w:val="22"/>
        <w:szCs w:val="22"/>
        <w:shd w:val="clear" w:color="auto" w:fill="FFFF00"/>
      </w:rPr>
    </w:lvl>
    <w:lvl w:ilvl="1">
      <w:start w:val="1"/>
      <w:numFmt w:val="lowerLetter"/>
      <w:lvlText w:val="%2)"/>
      <w:lvlJc w:val="left"/>
      <w:pPr>
        <w:tabs>
          <w:tab w:val="num" w:pos="1080"/>
        </w:tabs>
        <w:ind w:left="1080" w:hanging="360"/>
      </w:pPr>
      <w:rPr>
        <w:rFonts w:hint="default"/>
        <w:b/>
        <w:i/>
        <w:sz w:val="22"/>
        <w:shd w:val="clear" w:color="auto" w:fill="FFFF00"/>
      </w:rPr>
    </w:lvl>
    <w:lvl w:ilvl="2">
      <w:start w:val="1"/>
      <w:numFmt w:val="lowerRoman"/>
      <w:lvlText w:val="%3."/>
      <w:lvlJc w:val="right"/>
      <w:pPr>
        <w:tabs>
          <w:tab w:val="num" w:pos="1800"/>
        </w:tabs>
        <w:ind w:left="1800" w:hanging="180"/>
      </w:pPr>
      <w:rPr>
        <w:rFonts w:ascii="Wingdings" w:hAnsi="Wingdings" w:cs="Wingdings" w:hint="default"/>
      </w:rPr>
    </w:lvl>
    <w:lvl w:ilvl="3">
      <w:start w:val="1"/>
      <w:numFmt w:val="decimal"/>
      <w:lvlText w:val="%4."/>
      <w:lvlJc w:val="left"/>
      <w:pPr>
        <w:tabs>
          <w:tab w:val="num" w:pos="2520"/>
        </w:tabs>
        <w:ind w:left="2520" w:hanging="360"/>
      </w:pPr>
      <w:rPr>
        <w:rFonts w:ascii="Symbol" w:hAnsi="Symbol" w:cs="Symbol" w:hint="default"/>
      </w:r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9" w15:restartNumberingAfterBreak="0">
    <w:nsid w:val="0000001E"/>
    <w:multiLevelType w:val="singleLevel"/>
    <w:tmpl w:val="0000001E"/>
    <w:name w:val="WW8Num30"/>
    <w:lvl w:ilvl="0">
      <w:start w:val="1"/>
      <w:numFmt w:val="bullet"/>
      <w:lvlText w:val=""/>
      <w:lvlJc w:val="left"/>
      <w:pPr>
        <w:tabs>
          <w:tab w:val="num" w:pos="720"/>
        </w:tabs>
        <w:ind w:left="720" w:hanging="360"/>
      </w:pPr>
      <w:rPr>
        <w:rFonts w:ascii="Symbol" w:hAnsi="Symbol"/>
        <w:b w:val="0"/>
        <w:sz w:val="22"/>
        <w:szCs w:val="22"/>
      </w:rPr>
    </w:lvl>
  </w:abstractNum>
  <w:abstractNum w:abstractNumId="30" w15:restartNumberingAfterBreak="0">
    <w:nsid w:val="0000001F"/>
    <w:multiLevelType w:val="singleLevel"/>
    <w:tmpl w:val="0000001F"/>
    <w:name w:val="WW8Num31"/>
    <w:lvl w:ilvl="0">
      <w:start w:val="1"/>
      <w:numFmt w:val="decimal"/>
      <w:lvlText w:val="%1."/>
      <w:lvlJc w:val="left"/>
      <w:pPr>
        <w:tabs>
          <w:tab w:val="num" w:pos="360"/>
        </w:tabs>
        <w:ind w:left="360" w:hanging="360"/>
      </w:pPr>
      <w:rPr>
        <w:rFonts w:ascii="Symbol" w:hAnsi="Symbol" w:cs="Symbol" w:hint="default"/>
      </w:rPr>
    </w:lvl>
  </w:abstractNum>
  <w:abstractNum w:abstractNumId="31" w15:restartNumberingAfterBreak="0">
    <w:nsid w:val="00000020"/>
    <w:multiLevelType w:val="singleLevel"/>
    <w:tmpl w:val="00000020"/>
    <w:name w:val="WW8Num32"/>
    <w:lvl w:ilvl="0">
      <w:start w:val="1"/>
      <w:numFmt w:val="decimal"/>
      <w:lvlText w:val="%1."/>
      <w:lvlJc w:val="left"/>
      <w:pPr>
        <w:tabs>
          <w:tab w:val="num" w:pos="360"/>
        </w:tabs>
        <w:ind w:left="360" w:hanging="360"/>
      </w:pPr>
      <w:rPr>
        <w:i w:val="0"/>
        <w:color w:val="auto"/>
        <w:sz w:val="22"/>
        <w:szCs w:val="22"/>
      </w:rPr>
    </w:lvl>
  </w:abstractNum>
  <w:abstractNum w:abstractNumId="32" w15:restartNumberingAfterBreak="0">
    <w:nsid w:val="00000024"/>
    <w:multiLevelType w:val="multilevel"/>
    <w:tmpl w:val="8A28A3DA"/>
    <w:name w:val="WW8Num36"/>
    <w:lvl w:ilvl="0">
      <w:start w:val="2"/>
      <w:numFmt w:val="decimal"/>
      <w:lvlText w:val="%1."/>
      <w:lvlJc w:val="left"/>
      <w:pPr>
        <w:tabs>
          <w:tab w:val="num" w:pos="0"/>
        </w:tabs>
        <w:ind w:left="360" w:hanging="360"/>
      </w:pPr>
      <w:rPr>
        <w:rFonts w:ascii="Times New Roman" w:eastAsia="Calibri" w:hAnsi="Times New Roman" w:cs="Times New Roman" w:hint="default"/>
        <w:b/>
      </w:rPr>
    </w:lvl>
    <w:lvl w:ilvl="1">
      <w:start w:val="1"/>
      <w:numFmt w:val="decimal"/>
      <w:lvlText w:val="%1.%2."/>
      <w:lvlJc w:val="left"/>
      <w:pPr>
        <w:tabs>
          <w:tab w:val="num" w:pos="0"/>
        </w:tabs>
        <w:ind w:left="792" w:hanging="432"/>
      </w:pPr>
      <w:rPr>
        <w:rFonts w:hint="default"/>
      </w:rPr>
    </w:lvl>
    <w:lvl w:ilvl="2">
      <w:start w:val="1"/>
      <w:numFmt w:val="decimal"/>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33" w15:restartNumberingAfterBreak="0">
    <w:nsid w:val="00000026"/>
    <w:multiLevelType w:val="multilevel"/>
    <w:tmpl w:val="FBA69862"/>
    <w:name w:val="WW8Num63"/>
    <w:lvl w:ilvl="0">
      <w:start w:val="1"/>
      <w:numFmt w:val="decimal"/>
      <w:lvlText w:val="%1."/>
      <w:lvlJc w:val="left"/>
      <w:pPr>
        <w:tabs>
          <w:tab w:val="num" w:pos="360"/>
        </w:tabs>
        <w:ind w:left="360" w:hanging="360"/>
      </w:pPr>
      <w:rPr>
        <w:rFonts w:ascii="Trebuchet MS" w:eastAsia="Times New Roman" w:hAnsi="Trebuchet MS" w:cs="Times New Roman" w:hint="default"/>
        <w:b w:val="0"/>
        <w:strike w:val="0"/>
        <w:dstrike w:val="0"/>
        <w:sz w:val="20"/>
        <w:szCs w:val="20"/>
      </w:rPr>
    </w:lvl>
    <w:lvl w:ilvl="1">
      <w:start w:val="1"/>
      <w:numFmt w:val="lowerLetter"/>
      <w:lvlText w:val="%2)"/>
      <w:lvlJc w:val="left"/>
      <w:pPr>
        <w:tabs>
          <w:tab w:val="num" w:pos="1080"/>
        </w:tabs>
        <w:ind w:left="1080" w:hanging="360"/>
      </w:pPr>
      <w:rPr>
        <w:rFonts w:ascii="Times New Roman" w:eastAsia="Times New Roman" w:hAnsi="Times New Roman" w:cs="Times New Roman"/>
      </w:rPr>
    </w:lvl>
    <w:lvl w:ilvl="2">
      <w:start w:val="1"/>
      <w:numFmt w:val="lowerLetter"/>
      <w:lvlText w:val="%3)"/>
      <w:lvlJc w:val="left"/>
      <w:pPr>
        <w:tabs>
          <w:tab w:val="num" w:pos="720"/>
        </w:tabs>
        <w:ind w:left="1980" w:hanging="360"/>
      </w:pPr>
      <w:rPr>
        <w:rFonts w:ascii="Trebuchet MS" w:hAnsi="Trebuchet MS" w:hint="default"/>
        <w:sz w:val="20"/>
        <w:szCs w:val="20"/>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4" w15:restartNumberingAfterBreak="0">
    <w:nsid w:val="0000002A"/>
    <w:multiLevelType w:val="multilevel"/>
    <w:tmpl w:val="2AA43A36"/>
    <w:name w:val="WW8Num42"/>
    <w:lvl w:ilvl="0">
      <w:start w:val="1"/>
      <w:numFmt w:val="decimal"/>
      <w:lvlText w:val="%1."/>
      <w:lvlJc w:val="left"/>
      <w:pPr>
        <w:tabs>
          <w:tab w:val="num" w:pos="567"/>
        </w:tabs>
        <w:ind w:left="567" w:hanging="567"/>
      </w:pPr>
      <w:rPr>
        <w:rFonts w:ascii="Times New Roman" w:eastAsia="Calibri" w:hAnsi="Times New Roman" w:cs="Times New Roman"/>
        <w:b w:val="0"/>
        <w:color w:val="auto"/>
        <w:sz w:val="22"/>
        <w:szCs w:val="22"/>
      </w:rPr>
    </w:lvl>
    <w:lvl w:ilvl="1">
      <w:start w:val="1"/>
      <w:numFmt w:val="lowerLetter"/>
      <w:lvlText w:val="%2)"/>
      <w:lvlJc w:val="left"/>
      <w:pPr>
        <w:tabs>
          <w:tab w:val="num" w:pos="928"/>
        </w:tabs>
        <w:ind w:left="928"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5" w15:restartNumberingAfterBreak="0">
    <w:nsid w:val="0000002B"/>
    <w:multiLevelType w:val="multilevel"/>
    <w:tmpl w:val="95D0B20E"/>
    <w:name w:val="WW8Num43"/>
    <w:lvl w:ilvl="0">
      <w:start w:val="1"/>
      <w:numFmt w:val="bullet"/>
      <w:lvlText w:val=""/>
      <w:lvlJc w:val="left"/>
      <w:pPr>
        <w:tabs>
          <w:tab w:val="num" w:pos="720"/>
        </w:tabs>
        <w:ind w:left="720" w:hanging="360"/>
      </w:pPr>
      <w:rPr>
        <w:rFonts w:ascii="Symbol" w:hAnsi="Symbol" w:cs="Symbol" w:hint="default"/>
        <w:color w:val="auto"/>
        <w:sz w:val="22"/>
        <w:szCs w:val="22"/>
      </w:rPr>
    </w:lvl>
    <w:lvl w:ilvl="1">
      <w:start w:val="1"/>
      <w:numFmt w:val="bullet"/>
      <w:lvlText w:val="◦"/>
      <w:lvlJc w:val="left"/>
      <w:pPr>
        <w:tabs>
          <w:tab w:val="num" w:pos="1080"/>
        </w:tabs>
        <w:ind w:left="1080" w:hanging="360"/>
      </w:pPr>
      <w:rPr>
        <w:rFonts w:ascii="OpenSymbol" w:hAnsi="OpenSymbol" w:cs="Courier New" w:hint="default"/>
      </w:rPr>
    </w:lvl>
    <w:lvl w:ilvl="2">
      <w:start w:val="1"/>
      <w:numFmt w:val="bullet"/>
      <w:lvlText w:val="▪"/>
      <w:lvlJc w:val="left"/>
      <w:pPr>
        <w:tabs>
          <w:tab w:val="num" w:pos="1440"/>
        </w:tabs>
        <w:ind w:left="1440" w:hanging="360"/>
      </w:pPr>
      <w:rPr>
        <w:rFonts w:ascii="OpenSymbol" w:hAnsi="OpenSymbol" w:cs="Courier New" w:hint="default"/>
      </w:rPr>
    </w:lvl>
    <w:lvl w:ilvl="3">
      <w:start w:val="1"/>
      <w:numFmt w:val="bullet"/>
      <w:lvlText w:val=""/>
      <w:lvlJc w:val="left"/>
      <w:pPr>
        <w:tabs>
          <w:tab w:val="num" w:pos="1800"/>
        </w:tabs>
        <w:ind w:left="1800" w:hanging="360"/>
      </w:pPr>
      <w:rPr>
        <w:rFonts w:ascii="Symbol" w:hAnsi="Symbol" w:cs="Symbol" w:hint="default"/>
        <w:color w:val="FF0000"/>
        <w:sz w:val="22"/>
        <w:szCs w:val="22"/>
      </w:rPr>
    </w:lvl>
    <w:lvl w:ilvl="4">
      <w:start w:val="1"/>
      <w:numFmt w:val="bullet"/>
      <w:lvlText w:val="◦"/>
      <w:lvlJc w:val="left"/>
      <w:pPr>
        <w:tabs>
          <w:tab w:val="num" w:pos="2160"/>
        </w:tabs>
        <w:ind w:left="2160" w:hanging="360"/>
      </w:pPr>
      <w:rPr>
        <w:rFonts w:ascii="OpenSymbol" w:hAnsi="OpenSymbol" w:cs="Courier New" w:hint="default"/>
      </w:rPr>
    </w:lvl>
    <w:lvl w:ilvl="5">
      <w:start w:val="1"/>
      <w:numFmt w:val="bullet"/>
      <w:lvlText w:val="▪"/>
      <w:lvlJc w:val="left"/>
      <w:pPr>
        <w:tabs>
          <w:tab w:val="num" w:pos="2520"/>
        </w:tabs>
        <w:ind w:left="2520" w:hanging="360"/>
      </w:pPr>
      <w:rPr>
        <w:rFonts w:ascii="OpenSymbol" w:hAnsi="OpenSymbol" w:cs="Courier New" w:hint="default"/>
      </w:rPr>
    </w:lvl>
    <w:lvl w:ilvl="6">
      <w:start w:val="1"/>
      <w:numFmt w:val="bullet"/>
      <w:lvlText w:val=""/>
      <w:lvlJc w:val="left"/>
      <w:pPr>
        <w:tabs>
          <w:tab w:val="num" w:pos="2880"/>
        </w:tabs>
        <w:ind w:left="2880" w:hanging="360"/>
      </w:pPr>
      <w:rPr>
        <w:rFonts w:ascii="Symbol" w:hAnsi="Symbol" w:cs="Symbol" w:hint="default"/>
        <w:color w:val="FF0000"/>
        <w:sz w:val="22"/>
        <w:szCs w:val="22"/>
      </w:rPr>
    </w:lvl>
    <w:lvl w:ilvl="7">
      <w:start w:val="1"/>
      <w:numFmt w:val="bullet"/>
      <w:lvlText w:val="◦"/>
      <w:lvlJc w:val="left"/>
      <w:pPr>
        <w:tabs>
          <w:tab w:val="num" w:pos="3240"/>
        </w:tabs>
        <w:ind w:left="3240" w:hanging="360"/>
      </w:pPr>
      <w:rPr>
        <w:rFonts w:ascii="OpenSymbol" w:hAnsi="OpenSymbol" w:cs="Courier New" w:hint="default"/>
      </w:rPr>
    </w:lvl>
    <w:lvl w:ilvl="8">
      <w:start w:val="1"/>
      <w:numFmt w:val="bullet"/>
      <w:lvlText w:val="▪"/>
      <w:lvlJc w:val="left"/>
      <w:pPr>
        <w:tabs>
          <w:tab w:val="num" w:pos="3600"/>
        </w:tabs>
        <w:ind w:left="3600" w:hanging="360"/>
      </w:pPr>
      <w:rPr>
        <w:rFonts w:ascii="OpenSymbol" w:hAnsi="OpenSymbol" w:cs="Courier New" w:hint="default"/>
      </w:rPr>
    </w:lvl>
  </w:abstractNum>
  <w:abstractNum w:abstractNumId="36" w15:restartNumberingAfterBreak="0">
    <w:nsid w:val="0000002C"/>
    <w:multiLevelType w:val="multilevel"/>
    <w:tmpl w:val="763EA498"/>
    <w:name w:val="WW8Num44"/>
    <w:lvl w:ilvl="0">
      <w:start w:val="1"/>
      <w:numFmt w:val="bullet"/>
      <w:lvlText w:val=""/>
      <w:lvlJc w:val="left"/>
      <w:pPr>
        <w:tabs>
          <w:tab w:val="num" w:pos="720"/>
        </w:tabs>
        <w:ind w:left="720" w:hanging="360"/>
      </w:pPr>
      <w:rPr>
        <w:rFonts w:ascii="Symbol" w:hAnsi="Symbol" w:hint="default"/>
        <w:b/>
        <w:color w:val="auto"/>
        <w:sz w:val="22"/>
        <w:szCs w:val="22"/>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hint="default"/>
        <w:b/>
        <w:color w:val="FF0000"/>
        <w:sz w:val="22"/>
        <w:szCs w:val="22"/>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hint="default"/>
        <w:b/>
        <w:color w:val="FF0000"/>
        <w:sz w:val="22"/>
        <w:szCs w:val="22"/>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37" w15:restartNumberingAfterBreak="0">
    <w:nsid w:val="0000002D"/>
    <w:multiLevelType w:val="multilevel"/>
    <w:tmpl w:val="0000002D"/>
    <w:name w:val="WW8Num45"/>
    <w:lvl w:ilvl="0">
      <w:start w:val="1"/>
      <w:numFmt w:val="bullet"/>
      <w:lvlText w:val=""/>
      <w:lvlJc w:val="left"/>
      <w:pPr>
        <w:tabs>
          <w:tab w:val="num" w:pos="720"/>
        </w:tabs>
        <w:ind w:left="720" w:hanging="360"/>
      </w:pPr>
      <w:rPr>
        <w:rFonts w:ascii="Symbol" w:hAnsi="Symbol" w:cs="Times New Roman" w:hint="default"/>
        <w:b w:val="0"/>
        <w:i w:val="0"/>
        <w:color w:val="auto"/>
        <w:sz w:val="22"/>
        <w:szCs w:val="22"/>
        <w:lang w:val="de-DE"/>
      </w:rPr>
    </w:lvl>
    <w:lvl w:ilvl="1">
      <w:start w:val="1"/>
      <w:numFmt w:val="bullet"/>
      <w:lvlText w:val="◦"/>
      <w:lvlJc w:val="left"/>
      <w:pPr>
        <w:tabs>
          <w:tab w:val="num" w:pos="1080"/>
        </w:tabs>
        <w:ind w:left="1080" w:hanging="360"/>
      </w:pPr>
      <w:rPr>
        <w:rFonts w:ascii="OpenSymbol" w:hAnsi="OpenSymbol" w:hint="default"/>
      </w:rPr>
    </w:lvl>
    <w:lvl w:ilvl="2">
      <w:start w:val="1"/>
      <w:numFmt w:val="bullet"/>
      <w:lvlText w:val="▪"/>
      <w:lvlJc w:val="left"/>
      <w:pPr>
        <w:tabs>
          <w:tab w:val="num" w:pos="1440"/>
        </w:tabs>
        <w:ind w:left="1440" w:hanging="360"/>
      </w:pPr>
      <w:rPr>
        <w:rFonts w:ascii="OpenSymbol" w:hAnsi="OpenSymbol" w:hint="default"/>
      </w:rPr>
    </w:lvl>
    <w:lvl w:ilvl="3">
      <w:start w:val="1"/>
      <w:numFmt w:val="bullet"/>
      <w:lvlText w:val=""/>
      <w:lvlJc w:val="left"/>
      <w:pPr>
        <w:tabs>
          <w:tab w:val="num" w:pos="1800"/>
        </w:tabs>
        <w:ind w:left="1800" w:hanging="360"/>
      </w:pPr>
      <w:rPr>
        <w:rFonts w:ascii="Symbol" w:hAnsi="Symbol" w:cs="Times New Roman" w:hint="default"/>
        <w:b w:val="0"/>
        <w:i w:val="0"/>
        <w:color w:val="auto"/>
        <w:sz w:val="22"/>
        <w:szCs w:val="22"/>
        <w:lang w:val="de-DE"/>
      </w:rPr>
    </w:lvl>
    <w:lvl w:ilvl="4">
      <w:start w:val="1"/>
      <w:numFmt w:val="bullet"/>
      <w:lvlText w:val="◦"/>
      <w:lvlJc w:val="left"/>
      <w:pPr>
        <w:tabs>
          <w:tab w:val="num" w:pos="2160"/>
        </w:tabs>
        <w:ind w:left="2160" w:hanging="360"/>
      </w:pPr>
      <w:rPr>
        <w:rFonts w:ascii="OpenSymbol" w:hAnsi="OpenSymbol" w:hint="default"/>
      </w:rPr>
    </w:lvl>
    <w:lvl w:ilvl="5">
      <w:start w:val="1"/>
      <w:numFmt w:val="bullet"/>
      <w:lvlText w:val="▪"/>
      <w:lvlJc w:val="left"/>
      <w:pPr>
        <w:tabs>
          <w:tab w:val="num" w:pos="2520"/>
        </w:tabs>
        <w:ind w:left="2520" w:hanging="360"/>
      </w:pPr>
      <w:rPr>
        <w:rFonts w:ascii="OpenSymbol" w:hAnsi="OpenSymbol" w:hint="default"/>
      </w:rPr>
    </w:lvl>
    <w:lvl w:ilvl="6">
      <w:start w:val="1"/>
      <w:numFmt w:val="bullet"/>
      <w:lvlText w:val=""/>
      <w:lvlJc w:val="left"/>
      <w:pPr>
        <w:tabs>
          <w:tab w:val="num" w:pos="2880"/>
        </w:tabs>
        <w:ind w:left="2880" w:hanging="360"/>
      </w:pPr>
      <w:rPr>
        <w:rFonts w:ascii="Symbol" w:hAnsi="Symbol" w:cs="Times New Roman" w:hint="default"/>
        <w:b w:val="0"/>
        <w:i w:val="0"/>
        <w:color w:val="auto"/>
        <w:sz w:val="22"/>
        <w:szCs w:val="22"/>
        <w:lang w:val="de-DE"/>
      </w:rPr>
    </w:lvl>
    <w:lvl w:ilvl="7">
      <w:start w:val="1"/>
      <w:numFmt w:val="bullet"/>
      <w:lvlText w:val="◦"/>
      <w:lvlJc w:val="left"/>
      <w:pPr>
        <w:tabs>
          <w:tab w:val="num" w:pos="3240"/>
        </w:tabs>
        <w:ind w:left="3240" w:hanging="360"/>
      </w:pPr>
      <w:rPr>
        <w:rFonts w:ascii="OpenSymbol" w:hAnsi="OpenSymbol" w:hint="default"/>
      </w:rPr>
    </w:lvl>
    <w:lvl w:ilvl="8">
      <w:start w:val="1"/>
      <w:numFmt w:val="bullet"/>
      <w:lvlText w:val="▪"/>
      <w:lvlJc w:val="left"/>
      <w:pPr>
        <w:tabs>
          <w:tab w:val="num" w:pos="3600"/>
        </w:tabs>
        <w:ind w:left="3600" w:hanging="360"/>
      </w:pPr>
      <w:rPr>
        <w:rFonts w:ascii="OpenSymbol" w:hAnsi="OpenSymbol" w:hint="default"/>
      </w:rPr>
    </w:lvl>
  </w:abstractNum>
  <w:abstractNum w:abstractNumId="38" w15:restartNumberingAfterBreak="0">
    <w:nsid w:val="0760168B"/>
    <w:multiLevelType w:val="multilevel"/>
    <w:tmpl w:val="CF2A3AD4"/>
    <w:lvl w:ilvl="0">
      <w:start w:val="1"/>
      <w:numFmt w:val="decimal"/>
      <w:lvlText w:val="%1."/>
      <w:lvlJc w:val="left"/>
      <w:pPr>
        <w:tabs>
          <w:tab w:val="num" w:pos="720"/>
        </w:tabs>
        <w:ind w:left="720" w:hanging="360"/>
      </w:pPr>
      <w:rPr>
        <w:b w:val="0"/>
      </w:rPr>
    </w:lvl>
    <w:lvl w:ilvl="1">
      <w:start w:val="1"/>
      <w:numFmt w:val="lowerLetter"/>
      <w:lvlText w:val="%2."/>
      <w:lvlJc w:val="left"/>
      <w:pPr>
        <w:tabs>
          <w:tab w:val="num" w:pos="786"/>
        </w:tabs>
        <w:ind w:left="786"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rFonts w:ascii="Times New Roman" w:hAnsi="Times New Roman" w:cs="Times New Roman" w:hint="default"/>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07D642F5"/>
    <w:multiLevelType w:val="multilevel"/>
    <w:tmpl w:val="E45AFFE0"/>
    <w:lvl w:ilvl="0">
      <w:start w:val="1"/>
      <w:numFmt w:val="decimal"/>
      <w:lvlText w:val="%1."/>
      <w:lvlJc w:val="left"/>
      <w:pPr>
        <w:tabs>
          <w:tab w:val="num" w:pos="360"/>
        </w:tabs>
        <w:ind w:left="360" w:hanging="360"/>
      </w:pPr>
      <w:rPr>
        <w:b w:val="0"/>
        <w:sz w:val="20"/>
        <w:szCs w:val="20"/>
      </w:rPr>
    </w:lvl>
    <w:lvl w:ilvl="1">
      <w:start w:val="1"/>
      <w:numFmt w:val="decimal"/>
      <w:lvlText w:val="%2."/>
      <w:lvlJc w:val="left"/>
      <w:pPr>
        <w:tabs>
          <w:tab w:val="num" w:pos="1440"/>
        </w:tabs>
        <w:ind w:left="1440" w:hanging="360"/>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lowerLetter"/>
      <w:lvlText w:val="%4)"/>
      <w:lvlJc w:val="left"/>
      <w:pPr>
        <w:ind w:left="2880" w:hanging="360"/>
      </w:pPr>
      <w:rPr>
        <w:rFonts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0FCA5F8D"/>
    <w:multiLevelType w:val="hybridMultilevel"/>
    <w:tmpl w:val="E96A476A"/>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1" w15:restartNumberingAfterBreak="0">
    <w:nsid w:val="13F70E6D"/>
    <w:multiLevelType w:val="hybridMultilevel"/>
    <w:tmpl w:val="4A90D372"/>
    <w:lvl w:ilvl="0" w:tplc="5894B516">
      <w:start w:val="1"/>
      <w:numFmt w:val="decimal"/>
      <w:lvlText w:val="%1."/>
      <w:lvlJc w:val="left"/>
      <w:pPr>
        <w:ind w:left="360" w:hanging="360"/>
      </w:pPr>
      <w:rPr>
        <w:rFonts w:hint="default"/>
        <w:b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15:restartNumberingAfterBreak="0">
    <w:nsid w:val="1D1E4DDF"/>
    <w:multiLevelType w:val="hybridMultilevel"/>
    <w:tmpl w:val="3F8AE6DC"/>
    <w:lvl w:ilvl="0" w:tplc="28BE6DD4">
      <w:start w:val="1"/>
      <w:numFmt w:val="decimal"/>
      <w:lvlText w:val="%1."/>
      <w:lvlJc w:val="left"/>
      <w:pPr>
        <w:ind w:left="360" w:hanging="360"/>
      </w:pPr>
      <w:rPr>
        <w:rFonts w:hint="default"/>
        <w:sz w:val="20"/>
        <w:szCs w:val="2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1D4C1854"/>
    <w:multiLevelType w:val="multilevel"/>
    <w:tmpl w:val="FEEC4640"/>
    <w:lvl w:ilvl="0">
      <w:start w:val="1"/>
      <w:numFmt w:val="decimal"/>
      <w:lvlText w:val="%1."/>
      <w:lvlJc w:val="left"/>
      <w:pPr>
        <w:tabs>
          <w:tab w:val="num" w:pos="360"/>
        </w:tabs>
        <w:ind w:left="360" w:hanging="360"/>
      </w:pPr>
      <w:rPr>
        <w:b w:val="0"/>
        <w:sz w:val="20"/>
        <w:szCs w:val="20"/>
      </w:rPr>
    </w:lvl>
    <w:lvl w:ilvl="1">
      <w:start w:val="1"/>
      <w:numFmt w:val="decimal"/>
      <w:lvlText w:val="%2."/>
      <w:lvlJc w:val="left"/>
      <w:pPr>
        <w:tabs>
          <w:tab w:val="num" w:pos="1080"/>
        </w:tabs>
        <w:ind w:left="1080" w:hanging="360"/>
      </w:pPr>
      <w:rPr>
        <w:rFonts w:hint="default"/>
        <w:b w:val="0"/>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4" w15:restartNumberingAfterBreak="0">
    <w:nsid w:val="1E8F144C"/>
    <w:multiLevelType w:val="hybridMultilevel"/>
    <w:tmpl w:val="795E7C22"/>
    <w:name w:val="WW8Num35"/>
    <w:lvl w:ilvl="0" w:tplc="9D0C6E46">
      <w:start w:val="1"/>
      <w:numFmt w:val="lowerLetter"/>
      <w:lvlText w:val="%1)"/>
      <w:lvlJc w:val="left"/>
      <w:pPr>
        <w:tabs>
          <w:tab w:val="num" w:pos="720"/>
        </w:tabs>
        <w:ind w:left="720" w:hanging="360"/>
      </w:pPr>
      <w:rPr>
        <w:rFonts w:ascii="Times New Roman" w:eastAsia="Times New Roman" w:hAnsi="Times New Roman" w:cs="Times New Roman"/>
        <w:b w:val="0"/>
        <w:sz w:val="22"/>
      </w:rPr>
    </w:lvl>
    <w:lvl w:ilvl="1" w:tplc="04150019" w:tentative="1">
      <w:start w:val="1"/>
      <w:numFmt w:val="lowerLetter"/>
      <w:lvlText w:val="%2."/>
      <w:lvlJc w:val="left"/>
      <w:pPr>
        <w:ind w:left="1800" w:hanging="360"/>
      </w:pPr>
    </w:lvl>
    <w:lvl w:ilvl="2" w:tplc="0415001B">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5" w15:restartNumberingAfterBreak="0">
    <w:nsid w:val="313455C1"/>
    <w:multiLevelType w:val="hybridMultilevel"/>
    <w:tmpl w:val="80E68134"/>
    <w:lvl w:ilvl="0" w:tplc="4C3863A8">
      <w:start w:val="1"/>
      <w:numFmt w:val="decimal"/>
      <w:lvlText w:val="%1."/>
      <w:lvlJc w:val="left"/>
      <w:pPr>
        <w:tabs>
          <w:tab w:val="num" w:pos="360"/>
        </w:tabs>
        <w:ind w:left="360" w:hanging="360"/>
      </w:pPr>
      <w:rPr>
        <w:b w:val="0"/>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6" w15:restartNumberingAfterBreak="0">
    <w:nsid w:val="319F5DDE"/>
    <w:multiLevelType w:val="hybridMultilevel"/>
    <w:tmpl w:val="C0867518"/>
    <w:lvl w:ilvl="0" w:tplc="04090001">
      <w:start w:val="1"/>
      <w:numFmt w:val="bullet"/>
      <w:lvlText w:val=""/>
      <w:lvlJc w:val="left"/>
      <w:pPr>
        <w:ind w:left="4128" w:hanging="360"/>
      </w:pPr>
      <w:rPr>
        <w:rFonts w:ascii="Symbol" w:hAnsi="Symbol" w:hint="default"/>
      </w:rPr>
    </w:lvl>
    <w:lvl w:ilvl="1" w:tplc="04090003" w:tentative="1">
      <w:start w:val="1"/>
      <w:numFmt w:val="bullet"/>
      <w:lvlText w:val="o"/>
      <w:lvlJc w:val="left"/>
      <w:pPr>
        <w:ind w:left="4848" w:hanging="360"/>
      </w:pPr>
      <w:rPr>
        <w:rFonts w:ascii="Courier New" w:hAnsi="Courier New" w:cs="Courier New" w:hint="default"/>
      </w:rPr>
    </w:lvl>
    <w:lvl w:ilvl="2" w:tplc="04090005" w:tentative="1">
      <w:start w:val="1"/>
      <w:numFmt w:val="bullet"/>
      <w:lvlText w:val=""/>
      <w:lvlJc w:val="left"/>
      <w:pPr>
        <w:ind w:left="5568" w:hanging="360"/>
      </w:pPr>
      <w:rPr>
        <w:rFonts w:ascii="Wingdings" w:hAnsi="Wingdings" w:hint="default"/>
      </w:rPr>
    </w:lvl>
    <w:lvl w:ilvl="3" w:tplc="04090001" w:tentative="1">
      <w:start w:val="1"/>
      <w:numFmt w:val="bullet"/>
      <w:lvlText w:val=""/>
      <w:lvlJc w:val="left"/>
      <w:pPr>
        <w:ind w:left="6288" w:hanging="360"/>
      </w:pPr>
      <w:rPr>
        <w:rFonts w:ascii="Symbol" w:hAnsi="Symbol" w:hint="default"/>
      </w:rPr>
    </w:lvl>
    <w:lvl w:ilvl="4" w:tplc="04090003" w:tentative="1">
      <w:start w:val="1"/>
      <w:numFmt w:val="bullet"/>
      <w:lvlText w:val="o"/>
      <w:lvlJc w:val="left"/>
      <w:pPr>
        <w:ind w:left="7008" w:hanging="360"/>
      </w:pPr>
      <w:rPr>
        <w:rFonts w:ascii="Courier New" w:hAnsi="Courier New" w:cs="Courier New" w:hint="default"/>
      </w:rPr>
    </w:lvl>
    <w:lvl w:ilvl="5" w:tplc="04090005" w:tentative="1">
      <w:start w:val="1"/>
      <w:numFmt w:val="bullet"/>
      <w:lvlText w:val=""/>
      <w:lvlJc w:val="left"/>
      <w:pPr>
        <w:ind w:left="7728" w:hanging="360"/>
      </w:pPr>
      <w:rPr>
        <w:rFonts w:ascii="Wingdings" w:hAnsi="Wingdings" w:hint="default"/>
      </w:rPr>
    </w:lvl>
    <w:lvl w:ilvl="6" w:tplc="04090001" w:tentative="1">
      <w:start w:val="1"/>
      <w:numFmt w:val="bullet"/>
      <w:lvlText w:val=""/>
      <w:lvlJc w:val="left"/>
      <w:pPr>
        <w:ind w:left="8448" w:hanging="360"/>
      </w:pPr>
      <w:rPr>
        <w:rFonts w:ascii="Symbol" w:hAnsi="Symbol" w:hint="default"/>
      </w:rPr>
    </w:lvl>
    <w:lvl w:ilvl="7" w:tplc="04090003" w:tentative="1">
      <w:start w:val="1"/>
      <w:numFmt w:val="bullet"/>
      <w:lvlText w:val="o"/>
      <w:lvlJc w:val="left"/>
      <w:pPr>
        <w:ind w:left="9168" w:hanging="360"/>
      </w:pPr>
      <w:rPr>
        <w:rFonts w:ascii="Courier New" w:hAnsi="Courier New" w:cs="Courier New" w:hint="default"/>
      </w:rPr>
    </w:lvl>
    <w:lvl w:ilvl="8" w:tplc="04090005" w:tentative="1">
      <w:start w:val="1"/>
      <w:numFmt w:val="bullet"/>
      <w:lvlText w:val=""/>
      <w:lvlJc w:val="left"/>
      <w:pPr>
        <w:ind w:left="9888" w:hanging="360"/>
      </w:pPr>
      <w:rPr>
        <w:rFonts w:ascii="Wingdings" w:hAnsi="Wingdings" w:hint="default"/>
      </w:rPr>
    </w:lvl>
  </w:abstractNum>
  <w:abstractNum w:abstractNumId="47" w15:restartNumberingAfterBreak="0">
    <w:nsid w:val="3203694A"/>
    <w:multiLevelType w:val="multilevel"/>
    <w:tmpl w:val="90BAD9AE"/>
    <w:lvl w:ilvl="0">
      <w:start w:val="1"/>
      <w:numFmt w:val="decimal"/>
      <w:lvlText w:val="%1."/>
      <w:lvlJc w:val="left"/>
      <w:pPr>
        <w:tabs>
          <w:tab w:val="num" w:pos="360"/>
        </w:tabs>
        <w:ind w:left="360" w:hanging="360"/>
      </w:pPr>
      <w:rPr>
        <w:b w:val="0"/>
        <w:i w:val="0"/>
        <w:color w:val="auto"/>
        <w:sz w:val="22"/>
        <w:szCs w:val="22"/>
      </w:rPr>
    </w:lvl>
    <w:lvl w:ilvl="1">
      <w:start w:val="1"/>
      <w:numFmt w:val="decimal"/>
      <w:lvlText w:val="%2."/>
      <w:lvlJc w:val="left"/>
      <w:pPr>
        <w:tabs>
          <w:tab w:val="num" w:pos="1080"/>
        </w:tabs>
        <w:ind w:left="1080" w:hanging="360"/>
      </w:pPr>
      <w:rPr>
        <w:rFonts w:hint="default"/>
      </w:rPr>
    </w:lvl>
    <w:lvl w:ilvl="2">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48" w15:restartNumberingAfterBreak="0">
    <w:nsid w:val="325B0D7C"/>
    <w:multiLevelType w:val="multilevel"/>
    <w:tmpl w:val="3F728CB6"/>
    <w:lvl w:ilvl="0">
      <w:start w:val="1"/>
      <w:numFmt w:val="decimal"/>
      <w:lvlText w:val="%1."/>
      <w:lvlJc w:val="left"/>
      <w:pPr>
        <w:tabs>
          <w:tab w:val="num" w:pos="360"/>
        </w:tabs>
        <w:ind w:left="360" w:hanging="360"/>
      </w:pPr>
      <w:rPr>
        <w:b w:val="0"/>
        <w:sz w:val="20"/>
        <w:szCs w:val="20"/>
      </w:rPr>
    </w:lvl>
    <w:lvl w:ilvl="1">
      <w:start w:val="1"/>
      <w:numFmt w:val="lowerLetter"/>
      <w:lvlText w:val="%2)"/>
      <w:lvlJc w:val="left"/>
      <w:pPr>
        <w:tabs>
          <w:tab w:val="num" w:pos="1080"/>
        </w:tabs>
        <w:ind w:left="1080" w:hanging="360"/>
      </w:pPr>
      <w:rPr>
        <w:sz w:val="20"/>
        <w:szCs w:val="2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49" w15:restartNumberingAfterBreak="0">
    <w:nsid w:val="335A3172"/>
    <w:multiLevelType w:val="multilevel"/>
    <w:tmpl w:val="70CA7F98"/>
    <w:lvl w:ilvl="0">
      <w:start w:val="1"/>
      <w:numFmt w:val="decimal"/>
      <w:lvlText w:val="%1."/>
      <w:lvlJc w:val="left"/>
      <w:pPr>
        <w:tabs>
          <w:tab w:val="num" w:pos="360"/>
        </w:tabs>
        <w:ind w:left="360" w:hanging="360"/>
      </w:pPr>
      <w:rPr>
        <w:i w:val="0"/>
        <w:color w:val="auto"/>
        <w:sz w:val="20"/>
        <w:szCs w:val="20"/>
      </w:rPr>
    </w:lvl>
    <w:lvl w:ilvl="1">
      <w:start w:val="2"/>
      <w:numFmt w:val="decimal"/>
      <w:isLgl/>
      <w:lvlText w:val="%1.%2."/>
      <w:lvlJc w:val="left"/>
      <w:pPr>
        <w:ind w:left="360" w:hanging="360"/>
      </w:pPr>
      <w:rPr>
        <w:rFonts w:ascii="Times New Roman" w:hAnsi="Times New Roman" w:cs="Times New Roman" w:hint="default"/>
        <w:b/>
      </w:rPr>
    </w:lvl>
    <w:lvl w:ilvl="2">
      <w:start w:val="1"/>
      <w:numFmt w:val="decimal"/>
      <w:isLgl/>
      <w:lvlText w:val="%1.%2.%3."/>
      <w:lvlJc w:val="left"/>
      <w:pPr>
        <w:ind w:left="720" w:hanging="720"/>
      </w:pPr>
      <w:rPr>
        <w:rFonts w:hint="default"/>
        <w:b w:val="0"/>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b w:val="0"/>
      </w:rPr>
    </w:lvl>
    <w:lvl w:ilvl="5">
      <w:start w:val="1"/>
      <w:numFmt w:val="decimal"/>
      <w:isLgl/>
      <w:lvlText w:val="%1.%2.%3.%4.%5.%6."/>
      <w:lvlJc w:val="left"/>
      <w:pPr>
        <w:ind w:left="1080" w:hanging="1080"/>
      </w:pPr>
      <w:rPr>
        <w:rFonts w:hint="default"/>
        <w:b w:val="0"/>
      </w:rPr>
    </w:lvl>
    <w:lvl w:ilvl="6">
      <w:start w:val="1"/>
      <w:numFmt w:val="decimal"/>
      <w:isLgl/>
      <w:lvlText w:val="%1.%2.%3.%4.%5.%6.%7."/>
      <w:lvlJc w:val="left"/>
      <w:pPr>
        <w:ind w:left="1440" w:hanging="1440"/>
      </w:pPr>
      <w:rPr>
        <w:rFonts w:hint="default"/>
        <w:b w:val="0"/>
      </w:rPr>
    </w:lvl>
    <w:lvl w:ilvl="7">
      <w:start w:val="1"/>
      <w:numFmt w:val="decimal"/>
      <w:isLgl/>
      <w:lvlText w:val="%1.%2.%3.%4.%5.%6.%7.%8."/>
      <w:lvlJc w:val="left"/>
      <w:pPr>
        <w:ind w:left="1440" w:hanging="1440"/>
      </w:pPr>
      <w:rPr>
        <w:rFonts w:hint="default"/>
        <w:b w:val="0"/>
      </w:rPr>
    </w:lvl>
    <w:lvl w:ilvl="8">
      <w:start w:val="1"/>
      <w:numFmt w:val="decimal"/>
      <w:isLgl/>
      <w:lvlText w:val="%1.%2.%3.%4.%5.%6.%7.%8.%9."/>
      <w:lvlJc w:val="left"/>
      <w:pPr>
        <w:ind w:left="1800" w:hanging="1800"/>
      </w:pPr>
      <w:rPr>
        <w:rFonts w:hint="default"/>
        <w:b w:val="0"/>
      </w:rPr>
    </w:lvl>
  </w:abstractNum>
  <w:abstractNum w:abstractNumId="50" w15:restartNumberingAfterBreak="0">
    <w:nsid w:val="36087C53"/>
    <w:multiLevelType w:val="hybridMultilevel"/>
    <w:tmpl w:val="B7BAE55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1" w15:restartNumberingAfterBreak="0">
    <w:nsid w:val="360C1E79"/>
    <w:multiLevelType w:val="hybridMultilevel"/>
    <w:tmpl w:val="964A09F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47572037"/>
    <w:multiLevelType w:val="hybridMultilevel"/>
    <w:tmpl w:val="3EB298C0"/>
    <w:lvl w:ilvl="0" w:tplc="82B27EA6">
      <w:start w:val="1"/>
      <w:numFmt w:val="lowerLetter"/>
      <w:pStyle w:val="1"/>
      <w:lvlText w:val="%1)"/>
      <w:lvlJc w:val="left"/>
      <w:pPr>
        <w:tabs>
          <w:tab w:val="num" w:pos="502"/>
        </w:tabs>
        <w:ind w:left="502" w:hanging="360"/>
      </w:pPr>
      <w:rPr>
        <w:b w:val="0"/>
        <w:color w:val="auto"/>
      </w:rPr>
    </w:lvl>
    <w:lvl w:ilvl="1" w:tplc="2FAC6078">
      <w:start w:val="1"/>
      <w:numFmt w:val="lowerLetter"/>
      <w:lvlText w:val="%2)"/>
      <w:lvlJc w:val="left"/>
      <w:pPr>
        <w:tabs>
          <w:tab w:val="num" w:pos="1080"/>
        </w:tabs>
        <w:ind w:left="1080" w:hanging="360"/>
      </w:pPr>
      <w:rPr>
        <w:b w:val="0"/>
        <w:color w:val="auto"/>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3" w15:restartNumberingAfterBreak="0">
    <w:nsid w:val="4900393E"/>
    <w:multiLevelType w:val="hybridMultilevel"/>
    <w:tmpl w:val="15EC8072"/>
    <w:lvl w:ilvl="0" w:tplc="4AA4E092">
      <w:start w:val="1"/>
      <w:numFmt w:val="decimal"/>
      <w:lvlText w:val="%1."/>
      <w:lvlJc w:val="left"/>
      <w:pPr>
        <w:tabs>
          <w:tab w:val="num" w:pos="360"/>
        </w:tabs>
        <w:ind w:left="360" w:hanging="360"/>
      </w:pPr>
      <w:rPr>
        <w:i w:val="0"/>
      </w:rPr>
    </w:lvl>
    <w:lvl w:ilvl="1" w:tplc="0415000F">
      <w:start w:val="1"/>
      <w:numFmt w:val="decimal"/>
      <w:lvlText w:val="%2."/>
      <w:lvlJc w:val="left"/>
      <w:pPr>
        <w:tabs>
          <w:tab w:val="num" w:pos="1080"/>
        </w:tabs>
        <w:ind w:left="1080" w:hanging="360"/>
      </w:pPr>
      <w:rPr>
        <w:i w:val="0"/>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4" w15:restartNumberingAfterBreak="0">
    <w:nsid w:val="4FFE7789"/>
    <w:multiLevelType w:val="multilevel"/>
    <w:tmpl w:val="E146E94C"/>
    <w:name w:val="WW8Num233"/>
    <w:lvl w:ilvl="0">
      <w:start w:val="1"/>
      <w:numFmt w:val="decimal"/>
      <w:lvlText w:val="%1."/>
      <w:lvlJc w:val="left"/>
      <w:pPr>
        <w:tabs>
          <w:tab w:val="num" w:pos="360"/>
        </w:tabs>
        <w:ind w:left="360" w:hanging="360"/>
      </w:pPr>
      <w:rPr>
        <w:rFonts w:ascii="Trebuchet MS" w:eastAsia="Times New Roman" w:hAnsi="Trebuchet MS" w:cs="Times New Roman" w:hint="default"/>
        <w:b w:val="0"/>
        <w:strike w:val="0"/>
        <w:dstrike w:val="0"/>
        <w:sz w:val="20"/>
        <w:szCs w:val="20"/>
      </w:rPr>
    </w:lvl>
    <w:lvl w:ilvl="1">
      <w:start w:val="1"/>
      <w:numFmt w:val="bullet"/>
      <w:lvlText w:val=""/>
      <w:lvlJc w:val="left"/>
      <w:pPr>
        <w:tabs>
          <w:tab w:val="num" w:pos="1080"/>
        </w:tabs>
        <w:ind w:left="1080" w:hanging="360"/>
      </w:pPr>
      <w:rPr>
        <w:rFonts w:ascii="Symbol" w:hAnsi="Symbol" w:hint="default"/>
      </w:rPr>
    </w:lvl>
    <w:lvl w:ilvl="2">
      <w:start w:val="1"/>
      <w:numFmt w:val="lowerLetter"/>
      <w:lvlText w:val="%3)"/>
      <w:lvlJc w:val="left"/>
      <w:pPr>
        <w:tabs>
          <w:tab w:val="num" w:pos="1980"/>
        </w:tabs>
        <w:ind w:left="1980" w:hanging="36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55" w15:restartNumberingAfterBreak="0">
    <w:nsid w:val="558C24E7"/>
    <w:multiLevelType w:val="multilevel"/>
    <w:tmpl w:val="CACEF94C"/>
    <w:lvl w:ilvl="0">
      <w:start w:val="1"/>
      <w:numFmt w:val="decimal"/>
      <w:pStyle w:val="1Styl1"/>
      <w:lvlText w:val="%1."/>
      <w:lvlJc w:val="left"/>
      <w:pPr>
        <w:ind w:left="360" w:hanging="360"/>
      </w:pPr>
      <w:rPr>
        <w:rFonts w:cs="Times New Roman" w:hint="default"/>
        <w:b w:val="0"/>
        <w:i w:val="0"/>
      </w:rPr>
    </w:lvl>
    <w:lvl w:ilvl="1">
      <w:start w:val="1"/>
      <w:numFmt w:val="decimal"/>
      <w:pStyle w:val="11"/>
      <w:lvlText w:val="%1.%2."/>
      <w:lvlJc w:val="left"/>
      <w:pPr>
        <w:ind w:left="1283" w:hanging="432"/>
      </w:pPr>
      <w:rPr>
        <w:rFonts w:cs="Times New Roman" w:hint="default"/>
        <w:b w:val="0"/>
      </w:rPr>
    </w:lvl>
    <w:lvl w:ilvl="2">
      <w:start w:val="1"/>
      <w:numFmt w:val="lowerLetter"/>
      <w:pStyle w:val="11a"/>
      <w:lvlText w:val="%3)"/>
      <w:lvlJc w:val="left"/>
      <w:pPr>
        <w:ind w:left="1224" w:hanging="504"/>
      </w:pPr>
      <w:rPr>
        <w:rFonts w:cs="Times New Roman" w:hint="default"/>
        <w:b w:val="0"/>
      </w:rPr>
    </w:lvl>
    <w:lvl w:ilvl="3">
      <w:start w:val="1"/>
      <w:numFmt w:val="bullet"/>
      <w:pStyle w:val="a"/>
      <w:lvlText w:val=""/>
      <w:lvlJc w:val="left"/>
      <w:pPr>
        <w:ind w:left="1216" w:hanging="648"/>
      </w:pPr>
      <w:rPr>
        <w:rFonts w:ascii="Symbol" w:hAnsi="Symbol" w:hint="default"/>
        <w:b w:val="0"/>
        <w:i w:val="0"/>
        <w:caps w:val="0"/>
        <w:smallCaps w:val="0"/>
        <w:strike w:val="0"/>
        <w:dstrike w:val="0"/>
        <w:snapToGrid w:val="0"/>
        <w:vanish w:val="0"/>
        <w:color w:val="000000"/>
        <w:spacing w:val="0"/>
        <w:w w:val="0"/>
        <w:kern w:val="0"/>
        <w:position w:val="0"/>
        <w:sz w:val="2"/>
        <w:u w:val="none" w:color="000000"/>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2232" w:hanging="792"/>
      </w:pPr>
      <w:rPr>
        <w:rFonts w:cs="Times New Roman" w:hint="default"/>
        <w:b/>
      </w:rPr>
    </w:lvl>
    <w:lvl w:ilvl="5">
      <w:start w:val="1"/>
      <w:numFmt w:val="decimal"/>
      <w:lvlText w:val="%1.%2.%3.%4.%5.%6."/>
      <w:lvlJc w:val="left"/>
      <w:pPr>
        <w:ind w:left="2736" w:hanging="936"/>
      </w:pPr>
      <w:rPr>
        <w:rFonts w:cs="Times New Roman" w:hint="default"/>
        <w:b/>
      </w:rPr>
    </w:lvl>
    <w:lvl w:ilvl="6">
      <w:start w:val="1"/>
      <w:numFmt w:val="decimal"/>
      <w:lvlText w:val="%1.%2.%3.%4.%5.%6.%7."/>
      <w:lvlJc w:val="left"/>
      <w:pPr>
        <w:ind w:left="3240" w:hanging="1080"/>
      </w:pPr>
      <w:rPr>
        <w:rFonts w:cs="Times New Roman" w:hint="default"/>
        <w:b/>
      </w:rPr>
    </w:lvl>
    <w:lvl w:ilvl="7">
      <w:start w:val="1"/>
      <w:numFmt w:val="decimal"/>
      <w:lvlText w:val="%1.%2.%3.%4.%5.%6.%7.%8."/>
      <w:lvlJc w:val="left"/>
      <w:pPr>
        <w:ind w:left="3744" w:hanging="1224"/>
      </w:pPr>
      <w:rPr>
        <w:rFonts w:cs="Times New Roman" w:hint="default"/>
        <w:b/>
      </w:rPr>
    </w:lvl>
    <w:lvl w:ilvl="8">
      <w:start w:val="1"/>
      <w:numFmt w:val="decimal"/>
      <w:lvlText w:val="%1.%2.%3.%4.%5.%6.%7.%8.%9."/>
      <w:lvlJc w:val="left"/>
      <w:pPr>
        <w:ind w:left="4320" w:hanging="1440"/>
      </w:pPr>
      <w:rPr>
        <w:rFonts w:cs="Times New Roman" w:hint="default"/>
        <w:b/>
      </w:rPr>
    </w:lvl>
  </w:abstractNum>
  <w:abstractNum w:abstractNumId="56" w15:restartNumberingAfterBreak="0">
    <w:nsid w:val="5B0D55F7"/>
    <w:multiLevelType w:val="hybridMultilevel"/>
    <w:tmpl w:val="15DC1EA4"/>
    <w:lvl w:ilvl="0" w:tplc="F25A2C3C">
      <w:start w:val="1"/>
      <w:numFmt w:val="lowerLetter"/>
      <w:lvlText w:val="%1)"/>
      <w:lvlJc w:val="left"/>
      <w:pPr>
        <w:tabs>
          <w:tab w:val="num" w:pos="720"/>
        </w:tabs>
        <w:ind w:left="720" w:hanging="360"/>
      </w:pPr>
      <w:rPr>
        <w:rFonts w:ascii="Times New Roman" w:eastAsia="Times New Roman" w:hAnsi="Times New Roman" w:cs="Times New Roman"/>
        <w:b w:val="0"/>
      </w:rPr>
    </w:lvl>
    <w:lvl w:ilvl="1" w:tplc="AB4AA858">
      <w:start w:val="1"/>
      <w:numFmt w:val="bullet"/>
      <w:lvlText w:val=""/>
      <w:lvlJc w:val="left"/>
      <w:pPr>
        <w:tabs>
          <w:tab w:val="num" w:pos="1440"/>
        </w:tabs>
        <w:ind w:left="1440" w:hanging="36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5B35448D"/>
    <w:multiLevelType w:val="multilevel"/>
    <w:tmpl w:val="8ABCCC78"/>
    <w:name w:val="WW8Num232"/>
    <w:lvl w:ilvl="0">
      <w:start w:val="1"/>
      <w:numFmt w:val="decimal"/>
      <w:lvlText w:val="%1."/>
      <w:lvlJc w:val="left"/>
      <w:pPr>
        <w:tabs>
          <w:tab w:val="num" w:pos="360"/>
        </w:tabs>
        <w:ind w:left="360" w:hanging="360"/>
      </w:pPr>
      <w:rPr>
        <w:rFonts w:ascii="Times New Roman" w:eastAsia="Times New Roman" w:hAnsi="Times New Roman" w:cs="Times New Roman" w:hint="default"/>
        <w:b w:val="0"/>
        <w:strike w:val="0"/>
        <w:dstrike w:val="0"/>
        <w:sz w:val="22"/>
        <w:szCs w:val="22"/>
      </w:rPr>
    </w:lvl>
    <w:lvl w:ilvl="1">
      <w:start w:val="1"/>
      <w:numFmt w:val="bullet"/>
      <w:lvlText w:val=""/>
      <w:lvlJc w:val="left"/>
      <w:pPr>
        <w:tabs>
          <w:tab w:val="num" w:pos="1080"/>
        </w:tabs>
        <w:ind w:left="1080" w:hanging="360"/>
      </w:pPr>
      <w:rPr>
        <w:rFonts w:ascii="Symbol" w:hAnsi="Symbol" w:hint="default"/>
      </w:rPr>
    </w:lvl>
    <w:lvl w:ilvl="2">
      <w:start w:val="1"/>
      <w:numFmt w:val="lowerLetter"/>
      <w:lvlText w:val="%3)"/>
      <w:lvlJc w:val="left"/>
      <w:pPr>
        <w:tabs>
          <w:tab w:val="num" w:pos="1980"/>
        </w:tabs>
        <w:ind w:left="1980" w:hanging="36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58" w15:restartNumberingAfterBreak="0">
    <w:nsid w:val="5DC4742C"/>
    <w:multiLevelType w:val="hybridMultilevel"/>
    <w:tmpl w:val="0BDC48E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9" w15:restartNumberingAfterBreak="0">
    <w:nsid w:val="5F934579"/>
    <w:multiLevelType w:val="singleLevel"/>
    <w:tmpl w:val="00000019"/>
    <w:lvl w:ilvl="0">
      <w:start w:val="1"/>
      <w:numFmt w:val="decimal"/>
      <w:lvlText w:val="%1."/>
      <w:lvlJc w:val="left"/>
      <w:pPr>
        <w:tabs>
          <w:tab w:val="num" w:pos="360"/>
        </w:tabs>
        <w:ind w:left="360" w:hanging="360"/>
      </w:pPr>
      <w:rPr>
        <w:rFonts w:ascii="Times New Roman" w:eastAsia="Times New Roman" w:hAnsi="Times New Roman" w:cs="Times New Roman"/>
        <w:b/>
        <w:sz w:val="22"/>
        <w:szCs w:val="22"/>
      </w:rPr>
    </w:lvl>
  </w:abstractNum>
  <w:abstractNum w:abstractNumId="60" w15:restartNumberingAfterBreak="0">
    <w:nsid w:val="6A300504"/>
    <w:multiLevelType w:val="hybridMultilevel"/>
    <w:tmpl w:val="00CA8D5C"/>
    <w:lvl w:ilvl="0" w:tplc="7A34A428">
      <w:start w:val="1"/>
      <w:numFmt w:val="decimal"/>
      <w:lvlText w:val="%1."/>
      <w:lvlJc w:val="left"/>
      <w:pPr>
        <w:ind w:left="360" w:hanging="360"/>
      </w:pPr>
      <w:rPr>
        <w:rFonts w:hint="default"/>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1" w15:restartNumberingAfterBreak="0">
    <w:nsid w:val="6E0033A4"/>
    <w:multiLevelType w:val="hybridMultilevel"/>
    <w:tmpl w:val="C700DEB6"/>
    <w:lvl w:ilvl="0" w:tplc="0415000F">
      <w:start w:val="1"/>
      <w:numFmt w:val="decimal"/>
      <w:lvlText w:val="%1."/>
      <w:lvlJc w:val="left"/>
      <w:pPr>
        <w:tabs>
          <w:tab w:val="num" w:pos="360"/>
        </w:tabs>
        <w:ind w:left="360" w:hanging="360"/>
      </w:pPr>
      <w:rPr>
        <w:rFonts w:hint="default"/>
      </w:rPr>
    </w:lvl>
    <w:lvl w:ilvl="1" w:tplc="EA242FDA" w:tentative="1">
      <w:start w:val="1"/>
      <w:numFmt w:val="bullet"/>
      <w:lvlText w:val="o"/>
      <w:lvlJc w:val="left"/>
      <w:pPr>
        <w:tabs>
          <w:tab w:val="num" w:pos="1080"/>
        </w:tabs>
        <w:ind w:left="1080" w:hanging="360"/>
      </w:pPr>
      <w:rPr>
        <w:rFonts w:ascii="Courier New" w:hAnsi="Courier New" w:cs="Courier New" w:hint="default"/>
      </w:rPr>
    </w:lvl>
    <w:lvl w:ilvl="2" w:tplc="23EA5100" w:tentative="1">
      <w:start w:val="1"/>
      <w:numFmt w:val="bullet"/>
      <w:lvlText w:val=""/>
      <w:lvlJc w:val="left"/>
      <w:pPr>
        <w:tabs>
          <w:tab w:val="num" w:pos="1800"/>
        </w:tabs>
        <w:ind w:left="1800" w:hanging="360"/>
      </w:pPr>
      <w:rPr>
        <w:rFonts w:ascii="Wingdings" w:hAnsi="Wingdings" w:hint="default"/>
      </w:rPr>
    </w:lvl>
    <w:lvl w:ilvl="3" w:tplc="075824AA" w:tentative="1">
      <w:start w:val="1"/>
      <w:numFmt w:val="bullet"/>
      <w:lvlText w:val=""/>
      <w:lvlJc w:val="left"/>
      <w:pPr>
        <w:tabs>
          <w:tab w:val="num" w:pos="2520"/>
        </w:tabs>
        <w:ind w:left="2520" w:hanging="360"/>
      </w:pPr>
      <w:rPr>
        <w:rFonts w:ascii="Symbol" w:hAnsi="Symbol" w:hint="default"/>
      </w:rPr>
    </w:lvl>
    <w:lvl w:ilvl="4" w:tplc="E6DC1A2E" w:tentative="1">
      <w:start w:val="1"/>
      <w:numFmt w:val="bullet"/>
      <w:lvlText w:val="o"/>
      <w:lvlJc w:val="left"/>
      <w:pPr>
        <w:tabs>
          <w:tab w:val="num" w:pos="3240"/>
        </w:tabs>
        <w:ind w:left="3240" w:hanging="360"/>
      </w:pPr>
      <w:rPr>
        <w:rFonts w:ascii="Courier New" w:hAnsi="Courier New" w:cs="Courier New" w:hint="default"/>
      </w:rPr>
    </w:lvl>
    <w:lvl w:ilvl="5" w:tplc="DC428CC2" w:tentative="1">
      <w:start w:val="1"/>
      <w:numFmt w:val="bullet"/>
      <w:lvlText w:val=""/>
      <w:lvlJc w:val="left"/>
      <w:pPr>
        <w:tabs>
          <w:tab w:val="num" w:pos="3960"/>
        </w:tabs>
        <w:ind w:left="3960" w:hanging="360"/>
      </w:pPr>
      <w:rPr>
        <w:rFonts w:ascii="Wingdings" w:hAnsi="Wingdings" w:hint="default"/>
      </w:rPr>
    </w:lvl>
    <w:lvl w:ilvl="6" w:tplc="92CC118E" w:tentative="1">
      <w:start w:val="1"/>
      <w:numFmt w:val="bullet"/>
      <w:lvlText w:val=""/>
      <w:lvlJc w:val="left"/>
      <w:pPr>
        <w:tabs>
          <w:tab w:val="num" w:pos="4680"/>
        </w:tabs>
        <w:ind w:left="4680" w:hanging="360"/>
      </w:pPr>
      <w:rPr>
        <w:rFonts w:ascii="Symbol" w:hAnsi="Symbol" w:hint="default"/>
      </w:rPr>
    </w:lvl>
    <w:lvl w:ilvl="7" w:tplc="EB942EE2" w:tentative="1">
      <w:start w:val="1"/>
      <w:numFmt w:val="bullet"/>
      <w:lvlText w:val="o"/>
      <w:lvlJc w:val="left"/>
      <w:pPr>
        <w:tabs>
          <w:tab w:val="num" w:pos="5400"/>
        </w:tabs>
        <w:ind w:left="5400" w:hanging="360"/>
      </w:pPr>
      <w:rPr>
        <w:rFonts w:ascii="Courier New" w:hAnsi="Courier New" w:cs="Courier New" w:hint="default"/>
      </w:rPr>
    </w:lvl>
    <w:lvl w:ilvl="8" w:tplc="08CAADCA" w:tentative="1">
      <w:start w:val="1"/>
      <w:numFmt w:val="bullet"/>
      <w:lvlText w:val=""/>
      <w:lvlJc w:val="left"/>
      <w:pPr>
        <w:tabs>
          <w:tab w:val="num" w:pos="6120"/>
        </w:tabs>
        <w:ind w:left="6120" w:hanging="360"/>
      </w:pPr>
      <w:rPr>
        <w:rFonts w:ascii="Wingdings" w:hAnsi="Wingdings" w:hint="default"/>
      </w:rPr>
    </w:lvl>
  </w:abstractNum>
  <w:abstractNum w:abstractNumId="62" w15:restartNumberingAfterBreak="0">
    <w:nsid w:val="6ECC6037"/>
    <w:multiLevelType w:val="multilevel"/>
    <w:tmpl w:val="B642A4FA"/>
    <w:name w:val="WW8Num512"/>
    <w:lvl w:ilvl="0">
      <w:start w:val="1"/>
      <w:numFmt w:val="decimal"/>
      <w:lvlText w:val="%1."/>
      <w:lvlJc w:val="left"/>
      <w:pPr>
        <w:tabs>
          <w:tab w:val="num" w:pos="0"/>
        </w:tabs>
        <w:ind w:left="360" w:hanging="360"/>
      </w:pPr>
      <w:rPr>
        <w:rFonts w:cs="Times New Roman"/>
        <w:b w:val="0"/>
        <w:sz w:val="18"/>
        <w:szCs w:val="18"/>
      </w:rPr>
    </w:lvl>
    <w:lvl w:ilvl="1">
      <w:start w:val="1"/>
      <w:numFmt w:val="decimal"/>
      <w:lvlText w:val="%1.%2."/>
      <w:lvlJc w:val="left"/>
      <w:pPr>
        <w:tabs>
          <w:tab w:val="num" w:pos="0"/>
        </w:tabs>
        <w:ind w:left="1283" w:hanging="432"/>
      </w:pPr>
      <w:rPr>
        <w:rFonts w:cs="Times New Roman"/>
      </w:rPr>
    </w:lvl>
    <w:lvl w:ilvl="2">
      <w:start w:val="1"/>
      <w:numFmt w:val="lowerLetter"/>
      <w:lvlText w:val="%3)"/>
      <w:lvlJc w:val="left"/>
      <w:pPr>
        <w:tabs>
          <w:tab w:val="num" w:pos="0"/>
        </w:tabs>
        <w:ind w:left="1224" w:hanging="504"/>
      </w:pPr>
      <w:rPr>
        <w:rFonts w:cs="Times New Roman"/>
      </w:rPr>
    </w:lvl>
    <w:lvl w:ilvl="3">
      <w:start w:val="1"/>
      <w:numFmt w:val="bullet"/>
      <w:lvlText w:val=""/>
      <w:lvlJc w:val="left"/>
      <w:pPr>
        <w:tabs>
          <w:tab w:val="num" w:pos="0"/>
        </w:tabs>
        <w:ind w:left="1216" w:hanging="648"/>
      </w:pPr>
      <w:rPr>
        <w:rFonts w:ascii="Symbol" w:hAnsi="Symbol" w:cs="Symbol" w:hint="default"/>
        <w:b w:val="0"/>
        <w:i w:val="0"/>
        <w:caps w:val="0"/>
        <w:smallCaps w:val="0"/>
        <w:strike w:val="0"/>
        <w:dstrike w:val="0"/>
        <w:vanish w:val="0"/>
        <w:color w:val="000000"/>
        <w:spacing w:val="0"/>
        <w:w w:val="100"/>
        <w:kern w:val="1"/>
        <w:position w:val="0"/>
        <w:sz w:val="2"/>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0"/>
        </w:tabs>
        <w:ind w:left="2232" w:hanging="792"/>
      </w:pPr>
      <w:rPr>
        <w:rFonts w:cs="Times New Roman" w:hint="default"/>
        <w:b/>
      </w:rPr>
    </w:lvl>
    <w:lvl w:ilvl="5">
      <w:start w:val="1"/>
      <w:numFmt w:val="decimal"/>
      <w:lvlText w:val="%1.%2.%3.%4.%5.%6."/>
      <w:lvlJc w:val="left"/>
      <w:pPr>
        <w:tabs>
          <w:tab w:val="num" w:pos="0"/>
        </w:tabs>
        <w:ind w:left="2736" w:hanging="936"/>
      </w:pPr>
      <w:rPr>
        <w:rFonts w:cs="Times New Roman" w:hint="default"/>
        <w:b/>
      </w:rPr>
    </w:lvl>
    <w:lvl w:ilvl="6">
      <w:start w:val="1"/>
      <w:numFmt w:val="decimal"/>
      <w:lvlText w:val="%1.%2.%3.%4.%5.%6.%7."/>
      <w:lvlJc w:val="left"/>
      <w:pPr>
        <w:tabs>
          <w:tab w:val="num" w:pos="0"/>
        </w:tabs>
        <w:ind w:left="3240" w:hanging="1080"/>
      </w:pPr>
      <w:rPr>
        <w:rFonts w:cs="Times New Roman" w:hint="default"/>
        <w:b/>
      </w:rPr>
    </w:lvl>
    <w:lvl w:ilvl="7">
      <w:start w:val="1"/>
      <w:numFmt w:val="decimal"/>
      <w:lvlText w:val="%1.%2.%3.%4.%5.%6.%7.%8."/>
      <w:lvlJc w:val="left"/>
      <w:pPr>
        <w:tabs>
          <w:tab w:val="num" w:pos="0"/>
        </w:tabs>
        <w:ind w:left="3744" w:hanging="1224"/>
      </w:pPr>
      <w:rPr>
        <w:rFonts w:cs="Times New Roman" w:hint="default"/>
        <w:b/>
      </w:rPr>
    </w:lvl>
    <w:lvl w:ilvl="8">
      <w:start w:val="1"/>
      <w:numFmt w:val="decimal"/>
      <w:lvlText w:val="%1.%2.%3.%4.%5.%6.%7.%8.%9."/>
      <w:lvlJc w:val="left"/>
      <w:pPr>
        <w:tabs>
          <w:tab w:val="num" w:pos="0"/>
        </w:tabs>
        <w:ind w:left="4320" w:hanging="1440"/>
      </w:pPr>
      <w:rPr>
        <w:rFonts w:cs="Times New Roman" w:hint="default"/>
        <w:b/>
      </w:rPr>
    </w:lvl>
  </w:abstractNum>
  <w:abstractNum w:abstractNumId="63" w15:restartNumberingAfterBreak="0">
    <w:nsid w:val="719B0516"/>
    <w:multiLevelType w:val="hybridMultilevel"/>
    <w:tmpl w:val="97923EF2"/>
    <w:lvl w:ilvl="0" w:tplc="0415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4" w15:restartNumberingAfterBreak="0">
    <w:nsid w:val="7320706F"/>
    <w:multiLevelType w:val="hybridMultilevel"/>
    <w:tmpl w:val="EF86A8D8"/>
    <w:lvl w:ilvl="0" w:tplc="FACC2284">
      <w:start w:val="1"/>
      <w:numFmt w:val="decimal"/>
      <w:lvlText w:val="%1."/>
      <w:lvlJc w:val="left"/>
      <w:pPr>
        <w:tabs>
          <w:tab w:val="num" w:pos="720"/>
        </w:tabs>
        <w:ind w:left="720" w:hanging="360"/>
      </w:pPr>
      <w:rPr>
        <w:rFonts w:ascii="Times New Roman" w:eastAsia="Times New Roman" w:hAnsi="Times New Roman" w:cs="Times New Roman"/>
      </w:rPr>
    </w:lvl>
    <w:lvl w:ilvl="1" w:tplc="1750ABD0" w:tentative="1">
      <w:start w:val="1"/>
      <w:numFmt w:val="bullet"/>
      <w:lvlText w:val="o"/>
      <w:lvlJc w:val="left"/>
      <w:pPr>
        <w:tabs>
          <w:tab w:val="num" w:pos="1440"/>
        </w:tabs>
        <w:ind w:left="1440" w:hanging="360"/>
      </w:pPr>
      <w:rPr>
        <w:rFonts w:ascii="Courier New" w:hAnsi="Courier New" w:cs="Courier New" w:hint="default"/>
      </w:rPr>
    </w:lvl>
    <w:lvl w:ilvl="2" w:tplc="E0604A1A" w:tentative="1">
      <w:start w:val="1"/>
      <w:numFmt w:val="bullet"/>
      <w:lvlText w:val=""/>
      <w:lvlJc w:val="left"/>
      <w:pPr>
        <w:tabs>
          <w:tab w:val="num" w:pos="2160"/>
        </w:tabs>
        <w:ind w:left="2160" w:hanging="360"/>
      </w:pPr>
      <w:rPr>
        <w:rFonts w:ascii="Wingdings" w:hAnsi="Wingdings" w:hint="default"/>
      </w:rPr>
    </w:lvl>
    <w:lvl w:ilvl="3" w:tplc="49D2662C" w:tentative="1">
      <w:start w:val="1"/>
      <w:numFmt w:val="bullet"/>
      <w:lvlText w:val=""/>
      <w:lvlJc w:val="left"/>
      <w:pPr>
        <w:tabs>
          <w:tab w:val="num" w:pos="2880"/>
        </w:tabs>
        <w:ind w:left="2880" w:hanging="360"/>
      </w:pPr>
      <w:rPr>
        <w:rFonts w:ascii="Symbol" w:hAnsi="Symbol" w:hint="default"/>
      </w:rPr>
    </w:lvl>
    <w:lvl w:ilvl="4" w:tplc="08724842" w:tentative="1">
      <w:start w:val="1"/>
      <w:numFmt w:val="bullet"/>
      <w:lvlText w:val="o"/>
      <w:lvlJc w:val="left"/>
      <w:pPr>
        <w:tabs>
          <w:tab w:val="num" w:pos="3600"/>
        </w:tabs>
        <w:ind w:left="3600" w:hanging="360"/>
      </w:pPr>
      <w:rPr>
        <w:rFonts w:ascii="Courier New" w:hAnsi="Courier New" w:cs="Courier New" w:hint="default"/>
      </w:rPr>
    </w:lvl>
    <w:lvl w:ilvl="5" w:tplc="77603580" w:tentative="1">
      <w:start w:val="1"/>
      <w:numFmt w:val="bullet"/>
      <w:lvlText w:val=""/>
      <w:lvlJc w:val="left"/>
      <w:pPr>
        <w:tabs>
          <w:tab w:val="num" w:pos="4320"/>
        </w:tabs>
        <w:ind w:left="4320" w:hanging="360"/>
      </w:pPr>
      <w:rPr>
        <w:rFonts w:ascii="Wingdings" w:hAnsi="Wingdings" w:hint="default"/>
      </w:rPr>
    </w:lvl>
    <w:lvl w:ilvl="6" w:tplc="000C0A6A" w:tentative="1">
      <w:start w:val="1"/>
      <w:numFmt w:val="bullet"/>
      <w:lvlText w:val=""/>
      <w:lvlJc w:val="left"/>
      <w:pPr>
        <w:tabs>
          <w:tab w:val="num" w:pos="5040"/>
        </w:tabs>
        <w:ind w:left="5040" w:hanging="360"/>
      </w:pPr>
      <w:rPr>
        <w:rFonts w:ascii="Symbol" w:hAnsi="Symbol" w:hint="default"/>
      </w:rPr>
    </w:lvl>
    <w:lvl w:ilvl="7" w:tplc="FAC0192A" w:tentative="1">
      <w:start w:val="1"/>
      <w:numFmt w:val="bullet"/>
      <w:lvlText w:val="o"/>
      <w:lvlJc w:val="left"/>
      <w:pPr>
        <w:tabs>
          <w:tab w:val="num" w:pos="5760"/>
        </w:tabs>
        <w:ind w:left="5760" w:hanging="360"/>
      </w:pPr>
      <w:rPr>
        <w:rFonts w:ascii="Courier New" w:hAnsi="Courier New" w:cs="Courier New" w:hint="default"/>
      </w:rPr>
    </w:lvl>
    <w:lvl w:ilvl="8" w:tplc="C094A360" w:tentative="1">
      <w:start w:val="1"/>
      <w:numFmt w:val="bullet"/>
      <w:lvlText w:val=""/>
      <w:lvlJc w:val="left"/>
      <w:pPr>
        <w:tabs>
          <w:tab w:val="num" w:pos="6480"/>
        </w:tabs>
        <w:ind w:left="6480" w:hanging="360"/>
      </w:pPr>
      <w:rPr>
        <w:rFonts w:ascii="Wingdings" w:hAnsi="Wingdings" w:hint="default"/>
      </w:rPr>
    </w:lvl>
  </w:abstractNum>
  <w:abstractNum w:abstractNumId="65" w15:restartNumberingAfterBreak="0">
    <w:nsid w:val="7774678F"/>
    <w:multiLevelType w:val="hybridMultilevel"/>
    <w:tmpl w:val="11486198"/>
    <w:lvl w:ilvl="0" w:tplc="743A60E8">
      <w:start w:val="4"/>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19"/>
  </w:num>
  <w:num w:numId="3">
    <w:abstractNumId w:val="21"/>
  </w:num>
  <w:num w:numId="4">
    <w:abstractNumId w:val="22"/>
  </w:num>
  <w:num w:numId="5">
    <w:abstractNumId w:val="23"/>
  </w:num>
  <w:num w:numId="6">
    <w:abstractNumId w:val="24"/>
  </w:num>
  <w:num w:numId="7">
    <w:abstractNumId w:val="26"/>
  </w:num>
  <w:num w:numId="8">
    <w:abstractNumId w:val="52"/>
  </w:num>
  <w:num w:numId="9">
    <w:abstractNumId w:val="53"/>
  </w:num>
  <w:num w:numId="10">
    <w:abstractNumId w:val="55"/>
  </w:num>
  <w:num w:numId="11">
    <w:abstractNumId w:val="45"/>
  </w:num>
  <w:num w:numId="12">
    <w:abstractNumId w:val="49"/>
  </w:num>
  <w:num w:numId="13">
    <w:abstractNumId w:val="46"/>
  </w:num>
  <w:num w:numId="14">
    <w:abstractNumId w:val="41"/>
  </w:num>
  <w:num w:numId="15">
    <w:abstractNumId w:val="58"/>
  </w:num>
  <w:num w:numId="16">
    <w:abstractNumId w:val="50"/>
  </w:num>
  <w:num w:numId="17">
    <w:abstractNumId w:val="63"/>
  </w:num>
  <w:num w:numId="18">
    <w:abstractNumId w:val="51"/>
  </w:num>
  <w:num w:numId="19">
    <w:abstractNumId w:val="40"/>
  </w:num>
  <w:num w:numId="20">
    <w:abstractNumId w:val="43"/>
  </w:num>
  <w:num w:numId="21">
    <w:abstractNumId w:val="54"/>
  </w:num>
  <w:num w:numId="22">
    <w:abstractNumId w:val="60"/>
  </w:num>
  <w:num w:numId="23">
    <w:abstractNumId w:val="42"/>
  </w:num>
  <w:num w:numId="24">
    <w:abstractNumId w:val="33"/>
  </w:num>
  <w:num w:numId="25">
    <w:abstractNumId w:val="1"/>
  </w:num>
  <w:num w:numId="26">
    <w:abstractNumId w:val="56"/>
  </w:num>
  <w:num w:numId="27">
    <w:abstractNumId w:val="65"/>
  </w:num>
  <w:num w:numId="28">
    <w:abstractNumId w:val="61"/>
  </w:num>
  <w:num w:numId="29">
    <w:abstractNumId w:val="59"/>
  </w:num>
  <w:num w:numId="30">
    <w:abstractNumId w:val="6"/>
  </w:num>
  <w:num w:numId="31">
    <w:abstractNumId w:val="16"/>
  </w:num>
  <w:num w:numId="32">
    <w:abstractNumId w:val="18"/>
  </w:num>
  <w:num w:numId="33">
    <w:abstractNumId w:val="47"/>
  </w:num>
  <w:num w:numId="34">
    <w:abstractNumId w:val="38"/>
  </w:num>
  <w:num w:numId="35">
    <w:abstractNumId w:val="39"/>
  </w:num>
  <w:num w:numId="36">
    <w:abstractNumId w:val="48"/>
  </w:num>
  <w:num w:numId="37">
    <w:abstractNumId w:val="64"/>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6962"/>
    <w:rsid w:val="0000286D"/>
    <w:rsid w:val="000040FD"/>
    <w:rsid w:val="00010744"/>
    <w:rsid w:val="00011B3E"/>
    <w:rsid w:val="000139C3"/>
    <w:rsid w:val="00015893"/>
    <w:rsid w:val="00020C77"/>
    <w:rsid w:val="000228AD"/>
    <w:rsid w:val="0002428C"/>
    <w:rsid w:val="000262F5"/>
    <w:rsid w:val="0003253C"/>
    <w:rsid w:val="00034EEB"/>
    <w:rsid w:val="00035D06"/>
    <w:rsid w:val="000371E8"/>
    <w:rsid w:val="00040CDE"/>
    <w:rsid w:val="00040E82"/>
    <w:rsid w:val="00041D08"/>
    <w:rsid w:val="000463DA"/>
    <w:rsid w:val="000620C9"/>
    <w:rsid w:val="00065DE1"/>
    <w:rsid w:val="00066323"/>
    <w:rsid w:val="00071DC0"/>
    <w:rsid w:val="0007403B"/>
    <w:rsid w:val="000769BE"/>
    <w:rsid w:val="000840DA"/>
    <w:rsid w:val="0008470E"/>
    <w:rsid w:val="00087D5D"/>
    <w:rsid w:val="00087F63"/>
    <w:rsid w:val="00094DFB"/>
    <w:rsid w:val="000950B1"/>
    <w:rsid w:val="000A204E"/>
    <w:rsid w:val="000B0D4F"/>
    <w:rsid w:val="000B0E87"/>
    <w:rsid w:val="000B17C6"/>
    <w:rsid w:val="000B5D2F"/>
    <w:rsid w:val="000C3B22"/>
    <w:rsid w:val="000D03F4"/>
    <w:rsid w:val="000D18BA"/>
    <w:rsid w:val="000D47F6"/>
    <w:rsid w:val="000D57C0"/>
    <w:rsid w:val="000D6476"/>
    <w:rsid w:val="000D6550"/>
    <w:rsid w:val="000D66B0"/>
    <w:rsid w:val="000E3D8C"/>
    <w:rsid w:val="00101E2D"/>
    <w:rsid w:val="0010217C"/>
    <w:rsid w:val="00102A94"/>
    <w:rsid w:val="00112A06"/>
    <w:rsid w:val="00113BE8"/>
    <w:rsid w:val="0011445E"/>
    <w:rsid w:val="00116959"/>
    <w:rsid w:val="00123069"/>
    <w:rsid w:val="00124A9E"/>
    <w:rsid w:val="0013090C"/>
    <w:rsid w:val="00130DDC"/>
    <w:rsid w:val="00140440"/>
    <w:rsid w:val="0015074B"/>
    <w:rsid w:val="00150A93"/>
    <w:rsid w:val="001514DD"/>
    <w:rsid w:val="0015256D"/>
    <w:rsid w:val="001560B6"/>
    <w:rsid w:val="00156743"/>
    <w:rsid w:val="001574C2"/>
    <w:rsid w:val="001603A2"/>
    <w:rsid w:val="00164351"/>
    <w:rsid w:val="00172C3C"/>
    <w:rsid w:val="00174763"/>
    <w:rsid w:val="00177071"/>
    <w:rsid w:val="00180126"/>
    <w:rsid w:val="0018096E"/>
    <w:rsid w:val="0018631D"/>
    <w:rsid w:val="00186579"/>
    <w:rsid w:val="00191CD9"/>
    <w:rsid w:val="00194050"/>
    <w:rsid w:val="00194E82"/>
    <w:rsid w:val="00197766"/>
    <w:rsid w:val="001A2FA9"/>
    <w:rsid w:val="001B4B79"/>
    <w:rsid w:val="001C59E2"/>
    <w:rsid w:val="001C6A12"/>
    <w:rsid w:val="001D18FB"/>
    <w:rsid w:val="001D4612"/>
    <w:rsid w:val="001D7B16"/>
    <w:rsid w:val="001D7C37"/>
    <w:rsid w:val="001E0436"/>
    <w:rsid w:val="001E7D88"/>
    <w:rsid w:val="001F1DF5"/>
    <w:rsid w:val="001F4682"/>
    <w:rsid w:val="001F76DE"/>
    <w:rsid w:val="00200996"/>
    <w:rsid w:val="00200BB8"/>
    <w:rsid w:val="00211764"/>
    <w:rsid w:val="0021265D"/>
    <w:rsid w:val="002128E3"/>
    <w:rsid w:val="0021290A"/>
    <w:rsid w:val="002171BA"/>
    <w:rsid w:val="00223BD3"/>
    <w:rsid w:val="002273A5"/>
    <w:rsid w:val="002279D2"/>
    <w:rsid w:val="002311A9"/>
    <w:rsid w:val="00234254"/>
    <w:rsid w:val="0024277A"/>
    <w:rsid w:val="00250DEE"/>
    <w:rsid w:val="00251B9A"/>
    <w:rsid w:val="00254FC3"/>
    <w:rsid w:val="00266713"/>
    <w:rsid w:val="00266AB8"/>
    <w:rsid w:val="00267E02"/>
    <w:rsid w:val="00267EE0"/>
    <w:rsid w:val="00267F12"/>
    <w:rsid w:val="0027329F"/>
    <w:rsid w:val="00275CBE"/>
    <w:rsid w:val="00275E06"/>
    <w:rsid w:val="0027761D"/>
    <w:rsid w:val="00281024"/>
    <w:rsid w:val="0028531A"/>
    <w:rsid w:val="002930BB"/>
    <w:rsid w:val="00293DC1"/>
    <w:rsid w:val="00295E2F"/>
    <w:rsid w:val="00297A59"/>
    <w:rsid w:val="002A082F"/>
    <w:rsid w:val="002A2F95"/>
    <w:rsid w:val="002A3A0E"/>
    <w:rsid w:val="002A5A0F"/>
    <w:rsid w:val="002A7C5F"/>
    <w:rsid w:val="002B0294"/>
    <w:rsid w:val="002B7523"/>
    <w:rsid w:val="002C03E8"/>
    <w:rsid w:val="002D1C69"/>
    <w:rsid w:val="002D480D"/>
    <w:rsid w:val="002E13E9"/>
    <w:rsid w:val="002E235E"/>
    <w:rsid w:val="002E3909"/>
    <w:rsid w:val="002E6052"/>
    <w:rsid w:val="002E6EC7"/>
    <w:rsid w:val="002E719F"/>
    <w:rsid w:val="002F2B1C"/>
    <w:rsid w:val="002F4577"/>
    <w:rsid w:val="002F6539"/>
    <w:rsid w:val="00300200"/>
    <w:rsid w:val="00302FF0"/>
    <w:rsid w:val="0030729A"/>
    <w:rsid w:val="00311C35"/>
    <w:rsid w:val="0031208C"/>
    <w:rsid w:val="00312D26"/>
    <w:rsid w:val="00317C85"/>
    <w:rsid w:val="00323BD6"/>
    <w:rsid w:val="00334334"/>
    <w:rsid w:val="003400FB"/>
    <w:rsid w:val="003433E0"/>
    <w:rsid w:val="00343808"/>
    <w:rsid w:val="003444DA"/>
    <w:rsid w:val="00346E4E"/>
    <w:rsid w:val="00347F53"/>
    <w:rsid w:val="003552D2"/>
    <w:rsid w:val="003639BB"/>
    <w:rsid w:val="0037305D"/>
    <w:rsid w:val="00376D95"/>
    <w:rsid w:val="00382E93"/>
    <w:rsid w:val="00384ED7"/>
    <w:rsid w:val="0038503C"/>
    <w:rsid w:val="00385265"/>
    <w:rsid w:val="00386CCB"/>
    <w:rsid w:val="00392085"/>
    <w:rsid w:val="00392FCE"/>
    <w:rsid w:val="0039788B"/>
    <w:rsid w:val="003A33CC"/>
    <w:rsid w:val="003B121E"/>
    <w:rsid w:val="003B2B33"/>
    <w:rsid w:val="003B6BE1"/>
    <w:rsid w:val="003B7210"/>
    <w:rsid w:val="003C17AD"/>
    <w:rsid w:val="003C2BF7"/>
    <w:rsid w:val="003C35FA"/>
    <w:rsid w:val="003C3EE7"/>
    <w:rsid w:val="003C41D4"/>
    <w:rsid w:val="003C6F53"/>
    <w:rsid w:val="003D1653"/>
    <w:rsid w:val="003D1920"/>
    <w:rsid w:val="003D3760"/>
    <w:rsid w:val="003D3E52"/>
    <w:rsid w:val="003E3B4A"/>
    <w:rsid w:val="003F03CB"/>
    <w:rsid w:val="003F1D80"/>
    <w:rsid w:val="003F37E5"/>
    <w:rsid w:val="003F40C7"/>
    <w:rsid w:val="003F74E1"/>
    <w:rsid w:val="004046BD"/>
    <w:rsid w:val="004046E9"/>
    <w:rsid w:val="00411051"/>
    <w:rsid w:val="00411587"/>
    <w:rsid w:val="00423DD4"/>
    <w:rsid w:val="00425784"/>
    <w:rsid w:val="004303F4"/>
    <w:rsid w:val="00433649"/>
    <w:rsid w:val="004357A4"/>
    <w:rsid w:val="004400F0"/>
    <w:rsid w:val="004411F5"/>
    <w:rsid w:val="004564A2"/>
    <w:rsid w:val="0046532A"/>
    <w:rsid w:val="004668A8"/>
    <w:rsid w:val="00467C45"/>
    <w:rsid w:val="00476287"/>
    <w:rsid w:val="004858C3"/>
    <w:rsid w:val="0049060B"/>
    <w:rsid w:val="0049144B"/>
    <w:rsid w:val="00493A9F"/>
    <w:rsid w:val="00494242"/>
    <w:rsid w:val="004954F9"/>
    <w:rsid w:val="004A4105"/>
    <w:rsid w:val="004A47D0"/>
    <w:rsid w:val="004A4E75"/>
    <w:rsid w:val="004A5E5A"/>
    <w:rsid w:val="004B0ED1"/>
    <w:rsid w:val="004B330E"/>
    <w:rsid w:val="004B3D29"/>
    <w:rsid w:val="004B43BA"/>
    <w:rsid w:val="004B61CF"/>
    <w:rsid w:val="004B7B1E"/>
    <w:rsid w:val="004C1865"/>
    <w:rsid w:val="004C2FB1"/>
    <w:rsid w:val="004D0900"/>
    <w:rsid w:val="004D3590"/>
    <w:rsid w:val="004D3929"/>
    <w:rsid w:val="004D4309"/>
    <w:rsid w:val="004D7FFE"/>
    <w:rsid w:val="004E1D7A"/>
    <w:rsid w:val="004E2968"/>
    <w:rsid w:val="004E42A8"/>
    <w:rsid w:val="004E5F2F"/>
    <w:rsid w:val="004F2D01"/>
    <w:rsid w:val="004F2DB9"/>
    <w:rsid w:val="004F2FA9"/>
    <w:rsid w:val="004F31A0"/>
    <w:rsid w:val="004F3330"/>
    <w:rsid w:val="004F3E32"/>
    <w:rsid w:val="004F48F0"/>
    <w:rsid w:val="004F63D4"/>
    <w:rsid w:val="0050202C"/>
    <w:rsid w:val="00510829"/>
    <w:rsid w:val="00511813"/>
    <w:rsid w:val="00511938"/>
    <w:rsid w:val="00511A98"/>
    <w:rsid w:val="005121D4"/>
    <w:rsid w:val="00512787"/>
    <w:rsid w:val="00513262"/>
    <w:rsid w:val="00516270"/>
    <w:rsid w:val="005201C9"/>
    <w:rsid w:val="0052277D"/>
    <w:rsid w:val="005301DC"/>
    <w:rsid w:val="0053128E"/>
    <w:rsid w:val="00537188"/>
    <w:rsid w:val="0054186C"/>
    <w:rsid w:val="0054387B"/>
    <w:rsid w:val="00555CC8"/>
    <w:rsid w:val="0055688C"/>
    <w:rsid w:val="00557ABF"/>
    <w:rsid w:val="00563901"/>
    <w:rsid w:val="00563942"/>
    <w:rsid w:val="00571F3F"/>
    <w:rsid w:val="005734C2"/>
    <w:rsid w:val="00576872"/>
    <w:rsid w:val="00581263"/>
    <w:rsid w:val="00584BC7"/>
    <w:rsid w:val="00590971"/>
    <w:rsid w:val="00592006"/>
    <w:rsid w:val="005937BE"/>
    <w:rsid w:val="00596B29"/>
    <w:rsid w:val="00596FEA"/>
    <w:rsid w:val="005A09B6"/>
    <w:rsid w:val="005A1A56"/>
    <w:rsid w:val="005A24A4"/>
    <w:rsid w:val="005A7966"/>
    <w:rsid w:val="005B1304"/>
    <w:rsid w:val="005B1483"/>
    <w:rsid w:val="005B6031"/>
    <w:rsid w:val="005B6962"/>
    <w:rsid w:val="005C3F60"/>
    <w:rsid w:val="005C4E6F"/>
    <w:rsid w:val="005C5D1C"/>
    <w:rsid w:val="005C665A"/>
    <w:rsid w:val="005C69BC"/>
    <w:rsid w:val="005C7AD8"/>
    <w:rsid w:val="005D135D"/>
    <w:rsid w:val="005D5903"/>
    <w:rsid w:val="005D59C3"/>
    <w:rsid w:val="005E1111"/>
    <w:rsid w:val="005E56BC"/>
    <w:rsid w:val="005F477F"/>
    <w:rsid w:val="005F5A2C"/>
    <w:rsid w:val="005F6D44"/>
    <w:rsid w:val="00601F9E"/>
    <w:rsid w:val="006023EF"/>
    <w:rsid w:val="00603209"/>
    <w:rsid w:val="00614966"/>
    <w:rsid w:val="0061682A"/>
    <w:rsid w:val="006204B0"/>
    <w:rsid w:val="00620C21"/>
    <w:rsid w:val="00620CAE"/>
    <w:rsid w:val="00623668"/>
    <w:rsid w:val="00625C01"/>
    <w:rsid w:val="00626C84"/>
    <w:rsid w:val="00630AFE"/>
    <w:rsid w:val="00632243"/>
    <w:rsid w:val="00643295"/>
    <w:rsid w:val="00644BA1"/>
    <w:rsid w:val="00645D04"/>
    <w:rsid w:val="006476CA"/>
    <w:rsid w:val="006477D5"/>
    <w:rsid w:val="006514BE"/>
    <w:rsid w:val="006517B6"/>
    <w:rsid w:val="00652FFA"/>
    <w:rsid w:val="00655F5A"/>
    <w:rsid w:val="006632DD"/>
    <w:rsid w:val="006706A6"/>
    <w:rsid w:val="006751C0"/>
    <w:rsid w:val="0067693A"/>
    <w:rsid w:val="006801E1"/>
    <w:rsid w:val="00685259"/>
    <w:rsid w:val="00686100"/>
    <w:rsid w:val="00686E67"/>
    <w:rsid w:val="006938AB"/>
    <w:rsid w:val="00694CC9"/>
    <w:rsid w:val="006975E6"/>
    <w:rsid w:val="006A765C"/>
    <w:rsid w:val="006A7E1B"/>
    <w:rsid w:val="006B271A"/>
    <w:rsid w:val="006C10CC"/>
    <w:rsid w:val="006C5C78"/>
    <w:rsid w:val="006C62F0"/>
    <w:rsid w:val="006D065B"/>
    <w:rsid w:val="006D0CEF"/>
    <w:rsid w:val="006D2843"/>
    <w:rsid w:val="006D38AD"/>
    <w:rsid w:val="006E1019"/>
    <w:rsid w:val="006E302F"/>
    <w:rsid w:val="006E6033"/>
    <w:rsid w:val="006E693F"/>
    <w:rsid w:val="006F74C9"/>
    <w:rsid w:val="007019CA"/>
    <w:rsid w:val="007071D3"/>
    <w:rsid w:val="00712B95"/>
    <w:rsid w:val="00725C65"/>
    <w:rsid w:val="00726018"/>
    <w:rsid w:val="007312EE"/>
    <w:rsid w:val="00731FBF"/>
    <w:rsid w:val="0073241D"/>
    <w:rsid w:val="00733A4F"/>
    <w:rsid w:val="007344B8"/>
    <w:rsid w:val="00736CF8"/>
    <w:rsid w:val="0074231F"/>
    <w:rsid w:val="00743BDA"/>
    <w:rsid w:val="00753D9C"/>
    <w:rsid w:val="00754BA8"/>
    <w:rsid w:val="00754CA1"/>
    <w:rsid w:val="00762F88"/>
    <w:rsid w:val="00763757"/>
    <w:rsid w:val="00763C41"/>
    <w:rsid w:val="0076521C"/>
    <w:rsid w:val="00771747"/>
    <w:rsid w:val="00773831"/>
    <w:rsid w:val="0077730F"/>
    <w:rsid w:val="00782EC7"/>
    <w:rsid w:val="00783E7B"/>
    <w:rsid w:val="00783F44"/>
    <w:rsid w:val="0078463C"/>
    <w:rsid w:val="0078602E"/>
    <w:rsid w:val="00794888"/>
    <w:rsid w:val="0079496A"/>
    <w:rsid w:val="00794F24"/>
    <w:rsid w:val="00796702"/>
    <w:rsid w:val="007A14F1"/>
    <w:rsid w:val="007A4297"/>
    <w:rsid w:val="007A74AE"/>
    <w:rsid w:val="007B156F"/>
    <w:rsid w:val="007B21C2"/>
    <w:rsid w:val="007B247C"/>
    <w:rsid w:val="007C0B0D"/>
    <w:rsid w:val="007C1E3B"/>
    <w:rsid w:val="007C22C3"/>
    <w:rsid w:val="007C2C68"/>
    <w:rsid w:val="007C7FDB"/>
    <w:rsid w:val="007D755C"/>
    <w:rsid w:val="007E5F2C"/>
    <w:rsid w:val="007F0AEA"/>
    <w:rsid w:val="007F4677"/>
    <w:rsid w:val="007F4D22"/>
    <w:rsid w:val="007F574B"/>
    <w:rsid w:val="0080560A"/>
    <w:rsid w:val="0080680B"/>
    <w:rsid w:val="008069FE"/>
    <w:rsid w:val="00807D17"/>
    <w:rsid w:val="008122B3"/>
    <w:rsid w:val="00813F4D"/>
    <w:rsid w:val="00815F3A"/>
    <w:rsid w:val="008167FC"/>
    <w:rsid w:val="00824F31"/>
    <w:rsid w:val="00825A84"/>
    <w:rsid w:val="008311D9"/>
    <w:rsid w:val="008338BF"/>
    <w:rsid w:val="00834395"/>
    <w:rsid w:val="00845556"/>
    <w:rsid w:val="00847FA6"/>
    <w:rsid w:val="008549B9"/>
    <w:rsid w:val="00855102"/>
    <w:rsid w:val="00857DCF"/>
    <w:rsid w:val="008614FB"/>
    <w:rsid w:val="008640A3"/>
    <w:rsid w:val="00865DD2"/>
    <w:rsid w:val="00866DCF"/>
    <w:rsid w:val="008730E6"/>
    <w:rsid w:val="0087476D"/>
    <w:rsid w:val="0087510D"/>
    <w:rsid w:val="0087515C"/>
    <w:rsid w:val="008841EC"/>
    <w:rsid w:val="008876D4"/>
    <w:rsid w:val="00891660"/>
    <w:rsid w:val="0089248E"/>
    <w:rsid w:val="00892FF9"/>
    <w:rsid w:val="0089746E"/>
    <w:rsid w:val="008A2068"/>
    <w:rsid w:val="008A4235"/>
    <w:rsid w:val="008A7626"/>
    <w:rsid w:val="008B1CD3"/>
    <w:rsid w:val="008B2DE0"/>
    <w:rsid w:val="008B531B"/>
    <w:rsid w:val="008C0E3D"/>
    <w:rsid w:val="008C1F88"/>
    <w:rsid w:val="008C3CE5"/>
    <w:rsid w:val="008C52B0"/>
    <w:rsid w:val="008D2743"/>
    <w:rsid w:val="008D3288"/>
    <w:rsid w:val="008D567B"/>
    <w:rsid w:val="008D67F1"/>
    <w:rsid w:val="008E1E1B"/>
    <w:rsid w:val="008E33D5"/>
    <w:rsid w:val="008F26C7"/>
    <w:rsid w:val="008F4BB9"/>
    <w:rsid w:val="00901242"/>
    <w:rsid w:val="00902831"/>
    <w:rsid w:val="00904821"/>
    <w:rsid w:val="00904D77"/>
    <w:rsid w:val="009054B3"/>
    <w:rsid w:val="0090646E"/>
    <w:rsid w:val="0091472D"/>
    <w:rsid w:val="00917920"/>
    <w:rsid w:val="009201C4"/>
    <w:rsid w:val="00920DB3"/>
    <w:rsid w:val="0092121B"/>
    <w:rsid w:val="00923DA6"/>
    <w:rsid w:val="009375D2"/>
    <w:rsid w:val="00937AF8"/>
    <w:rsid w:val="009431D9"/>
    <w:rsid w:val="00945E7E"/>
    <w:rsid w:val="009534B2"/>
    <w:rsid w:val="009547C8"/>
    <w:rsid w:val="00957822"/>
    <w:rsid w:val="00957E97"/>
    <w:rsid w:val="009616E8"/>
    <w:rsid w:val="0096222D"/>
    <w:rsid w:val="009638EF"/>
    <w:rsid w:val="00970452"/>
    <w:rsid w:val="00975332"/>
    <w:rsid w:val="00975A0C"/>
    <w:rsid w:val="0097637E"/>
    <w:rsid w:val="00976D5D"/>
    <w:rsid w:val="00977702"/>
    <w:rsid w:val="00977EE7"/>
    <w:rsid w:val="009805AA"/>
    <w:rsid w:val="009816EC"/>
    <w:rsid w:val="00983980"/>
    <w:rsid w:val="00987105"/>
    <w:rsid w:val="00992240"/>
    <w:rsid w:val="009963C3"/>
    <w:rsid w:val="009A1338"/>
    <w:rsid w:val="009A3B7C"/>
    <w:rsid w:val="009A7853"/>
    <w:rsid w:val="009B091A"/>
    <w:rsid w:val="009B131E"/>
    <w:rsid w:val="009B3B4A"/>
    <w:rsid w:val="009B6FB1"/>
    <w:rsid w:val="009C2C37"/>
    <w:rsid w:val="009C51B4"/>
    <w:rsid w:val="009C6B25"/>
    <w:rsid w:val="009E2E59"/>
    <w:rsid w:val="009E3683"/>
    <w:rsid w:val="009E5016"/>
    <w:rsid w:val="009E56D0"/>
    <w:rsid w:val="009E6AFF"/>
    <w:rsid w:val="009E7129"/>
    <w:rsid w:val="009F5A27"/>
    <w:rsid w:val="009F636D"/>
    <w:rsid w:val="009F7A27"/>
    <w:rsid w:val="00A0130C"/>
    <w:rsid w:val="00A02604"/>
    <w:rsid w:val="00A06722"/>
    <w:rsid w:val="00A0717F"/>
    <w:rsid w:val="00A12A53"/>
    <w:rsid w:val="00A163F3"/>
    <w:rsid w:val="00A206B2"/>
    <w:rsid w:val="00A31546"/>
    <w:rsid w:val="00A33311"/>
    <w:rsid w:val="00A34576"/>
    <w:rsid w:val="00A36A43"/>
    <w:rsid w:val="00A372B8"/>
    <w:rsid w:val="00A373D9"/>
    <w:rsid w:val="00A452F5"/>
    <w:rsid w:val="00A46F01"/>
    <w:rsid w:val="00A50E0B"/>
    <w:rsid w:val="00A52BAF"/>
    <w:rsid w:val="00A601BD"/>
    <w:rsid w:val="00A66830"/>
    <w:rsid w:val="00A713BC"/>
    <w:rsid w:val="00A7492E"/>
    <w:rsid w:val="00A75F5F"/>
    <w:rsid w:val="00A77762"/>
    <w:rsid w:val="00A81E05"/>
    <w:rsid w:val="00A84766"/>
    <w:rsid w:val="00A8720D"/>
    <w:rsid w:val="00A8743C"/>
    <w:rsid w:val="00A910C7"/>
    <w:rsid w:val="00A91892"/>
    <w:rsid w:val="00A91DA6"/>
    <w:rsid w:val="00A91FB2"/>
    <w:rsid w:val="00A9280A"/>
    <w:rsid w:val="00A9313F"/>
    <w:rsid w:val="00AA3134"/>
    <w:rsid w:val="00AA64E8"/>
    <w:rsid w:val="00AA70C0"/>
    <w:rsid w:val="00AB3562"/>
    <w:rsid w:val="00AB3AD5"/>
    <w:rsid w:val="00AB3E13"/>
    <w:rsid w:val="00AB6C64"/>
    <w:rsid w:val="00AB7E89"/>
    <w:rsid w:val="00AC156B"/>
    <w:rsid w:val="00AC493A"/>
    <w:rsid w:val="00AC6BB8"/>
    <w:rsid w:val="00AD1067"/>
    <w:rsid w:val="00AD1B27"/>
    <w:rsid w:val="00AE199D"/>
    <w:rsid w:val="00AF7204"/>
    <w:rsid w:val="00AF7D84"/>
    <w:rsid w:val="00B01B6C"/>
    <w:rsid w:val="00B05D6F"/>
    <w:rsid w:val="00B06E7A"/>
    <w:rsid w:val="00B10AC5"/>
    <w:rsid w:val="00B13F7C"/>
    <w:rsid w:val="00B15398"/>
    <w:rsid w:val="00B20AC7"/>
    <w:rsid w:val="00B222C0"/>
    <w:rsid w:val="00B2293B"/>
    <w:rsid w:val="00B27361"/>
    <w:rsid w:val="00B3081C"/>
    <w:rsid w:val="00B3083F"/>
    <w:rsid w:val="00B320EF"/>
    <w:rsid w:val="00B32912"/>
    <w:rsid w:val="00B34497"/>
    <w:rsid w:val="00B35C2B"/>
    <w:rsid w:val="00B36C77"/>
    <w:rsid w:val="00B37283"/>
    <w:rsid w:val="00B52B86"/>
    <w:rsid w:val="00B53D80"/>
    <w:rsid w:val="00B54446"/>
    <w:rsid w:val="00B545E9"/>
    <w:rsid w:val="00B60B38"/>
    <w:rsid w:val="00B64F09"/>
    <w:rsid w:val="00B6760B"/>
    <w:rsid w:val="00B7233C"/>
    <w:rsid w:val="00B75387"/>
    <w:rsid w:val="00B75C7F"/>
    <w:rsid w:val="00B776BC"/>
    <w:rsid w:val="00B81B84"/>
    <w:rsid w:val="00B828C0"/>
    <w:rsid w:val="00B87E12"/>
    <w:rsid w:val="00B91012"/>
    <w:rsid w:val="00B91301"/>
    <w:rsid w:val="00B91479"/>
    <w:rsid w:val="00B97184"/>
    <w:rsid w:val="00BA5332"/>
    <w:rsid w:val="00BB01E6"/>
    <w:rsid w:val="00BB187F"/>
    <w:rsid w:val="00BB50FA"/>
    <w:rsid w:val="00BC4C2A"/>
    <w:rsid w:val="00BD03EA"/>
    <w:rsid w:val="00BD2881"/>
    <w:rsid w:val="00BD3348"/>
    <w:rsid w:val="00BE1375"/>
    <w:rsid w:val="00BE1627"/>
    <w:rsid w:val="00BE55E7"/>
    <w:rsid w:val="00BF3276"/>
    <w:rsid w:val="00BF6AFA"/>
    <w:rsid w:val="00C0054A"/>
    <w:rsid w:val="00C0387C"/>
    <w:rsid w:val="00C05306"/>
    <w:rsid w:val="00C06A74"/>
    <w:rsid w:val="00C06CAC"/>
    <w:rsid w:val="00C1110F"/>
    <w:rsid w:val="00C1467C"/>
    <w:rsid w:val="00C152CD"/>
    <w:rsid w:val="00C17BBA"/>
    <w:rsid w:val="00C23F58"/>
    <w:rsid w:val="00C24FB6"/>
    <w:rsid w:val="00C27915"/>
    <w:rsid w:val="00C27D76"/>
    <w:rsid w:val="00C34058"/>
    <w:rsid w:val="00C3570D"/>
    <w:rsid w:val="00C35977"/>
    <w:rsid w:val="00C36303"/>
    <w:rsid w:val="00C415EB"/>
    <w:rsid w:val="00C42DE3"/>
    <w:rsid w:val="00C431D0"/>
    <w:rsid w:val="00C45A45"/>
    <w:rsid w:val="00C55301"/>
    <w:rsid w:val="00C63CF1"/>
    <w:rsid w:val="00C65A88"/>
    <w:rsid w:val="00C667BF"/>
    <w:rsid w:val="00C81CB7"/>
    <w:rsid w:val="00C84072"/>
    <w:rsid w:val="00C84F16"/>
    <w:rsid w:val="00C858BE"/>
    <w:rsid w:val="00C93BE1"/>
    <w:rsid w:val="00C93F2B"/>
    <w:rsid w:val="00C94C63"/>
    <w:rsid w:val="00CA1E4F"/>
    <w:rsid w:val="00CB1553"/>
    <w:rsid w:val="00CB1B6F"/>
    <w:rsid w:val="00CB5CA0"/>
    <w:rsid w:val="00CC3386"/>
    <w:rsid w:val="00CD4D54"/>
    <w:rsid w:val="00CE1898"/>
    <w:rsid w:val="00CE21FC"/>
    <w:rsid w:val="00CE4CE6"/>
    <w:rsid w:val="00CE5AE2"/>
    <w:rsid w:val="00CE5F17"/>
    <w:rsid w:val="00CE712B"/>
    <w:rsid w:val="00CE7281"/>
    <w:rsid w:val="00CF16AC"/>
    <w:rsid w:val="00CF3C58"/>
    <w:rsid w:val="00CF60FC"/>
    <w:rsid w:val="00CF6717"/>
    <w:rsid w:val="00D00298"/>
    <w:rsid w:val="00D014BA"/>
    <w:rsid w:val="00D0191F"/>
    <w:rsid w:val="00D03A27"/>
    <w:rsid w:val="00D070A3"/>
    <w:rsid w:val="00D110D6"/>
    <w:rsid w:val="00D1209D"/>
    <w:rsid w:val="00D21A22"/>
    <w:rsid w:val="00D2230A"/>
    <w:rsid w:val="00D30E15"/>
    <w:rsid w:val="00D30E84"/>
    <w:rsid w:val="00D43DD3"/>
    <w:rsid w:val="00D50187"/>
    <w:rsid w:val="00D520A5"/>
    <w:rsid w:val="00D5279C"/>
    <w:rsid w:val="00D52A3F"/>
    <w:rsid w:val="00D5314E"/>
    <w:rsid w:val="00D55C29"/>
    <w:rsid w:val="00D5626D"/>
    <w:rsid w:val="00D617F2"/>
    <w:rsid w:val="00D63C93"/>
    <w:rsid w:val="00D644AA"/>
    <w:rsid w:val="00D64623"/>
    <w:rsid w:val="00D6584F"/>
    <w:rsid w:val="00D66222"/>
    <w:rsid w:val="00D66D64"/>
    <w:rsid w:val="00D6758A"/>
    <w:rsid w:val="00D67B6F"/>
    <w:rsid w:val="00D705A6"/>
    <w:rsid w:val="00D81F15"/>
    <w:rsid w:val="00D82B32"/>
    <w:rsid w:val="00D82CFF"/>
    <w:rsid w:val="00D86925"/>
    <w:rsid w:val="00D933EF"/>
    <w:rsid w:val="00D93FBF"/>
    <w:rsid w:val="00D943EE"/>
    <w:rsid w:val="00D95D22"/>
    <w:rsid w:val="00D978B6"/>
    <w:rsid w:val="00DB0522"/>
    <w:rsid w:val="00DB0D15"/>
    <w:rsid w:val="00DB0FA1"/>
    <w:rsid w:val="00DB13C6"/>
    <w:rsid w:val="00DB29C6"/>
    <w:rsid w:val="00DB3F5C"/>
    <w:rsid w:val="00DB67F3"/>
    <w:rsid w:val="00DB6952"/>
    <w:rsid w:val="00DB6F6C"/>
    <w:rsid w:val="00DC352B"/>
    <w:rsid w:val="00DC67A9"/>
    <w:rsid w:val="00DD0C23"/>
    <w:rsid w:val="00DD4A20"/>
    <w:rsid w:val="00DD69B5"/>
    <w:rsid w:val="00DE1837"/>
    <w:rsid w:val="00DE59F1"/>
    <w:rsid w:val="00DF46D1"/>
    <w:rsid w:val="00DF49F0"/>
    <w:rsid w:val="00DF721F"/>
    <w:rsid w:val="00DF7C27"/>
    <w:rsid w:val="00E0069D"/>
    <w:rsid w:val="00E0071E"/>
    <w:rsid w:val="00E05EC9"/>
    <w:rsid w:val="00E0758F"/>
    <w:rsid w:val="00E07A8B"/>
    <w:rsid w:val="00E10278"/>
    <w:rsid w:val="00E14191"/>
    <w:rsid w:val="00E1484C"/>
    <w:rsid w:val="00E152E3"/>
    <w:rsid w:val="00E171CC"/>
    <w:rsid w:val="00E2096A"/>
    <w:rsid w:val="00E302C5"/>
    <w:rsid w:val="00E328FC"/>
    <w:rsid w:val="00E378B5"/>
    <w:rsid w:val="00E41A76"/>
    <w:rsid w:val="00E44878"/>
    <w:rsid w:val="00E46390"/>
    <w:rsid w:val="00E507A8"/>
    <w:rsid w:val="00E510F0"/>
    <w:rsid w:val="00E63FEF"/>
    <w:rsid w:val="00E66CEC"/>
    <w:rsid w:val="00E7657E"/>
    <w:rsid w:val="00E76C3D"/>
    <w:rsid w:val="00E813A7"/>
    <w:rsid w:val="00E813BA"/>
    <w:rsid w:val="00E82067"/>
    <w:rsid w:val="00E879CB"/>
    <w:rsid w:val="00E91D26"/>
    <w:rsid w:val="00E940D7"/>
    <w:rsid w:val="00EB263C"/>
    <w:rsid w:val="00EB346E"/>
    <w:rsid w:val="00EB79EB"/>
    <w:rsid w:val="00EC035F"/>
    <w:rsid w:val="00EC190F"/>
    <w:rsid w:val="00EC1AEF"/>
    <w:rsid w:val="00ED0660"/>
    <w:rsid w:val="00ED0948"/>
    <w:rsid w:val="00EE04D3"/>
    <w:rsid w:val="00EE2D3E"/>
    <w:rsid w:val="00EE55AF"/>
    <w:rsid w:val="00EE6E16"/>
    <w:rsid w:val="00EF2433"/>
    <w:rsid w:val="00EF3DE8"/>
    <w:rsid w:val="00EF42B1"/>
    <w:rsid w:val="00EF6E56"/>
    <w:rsid w:val="00F01AB9"/>
    <w:rsid w:val="00F03A24"/>
    <w:rsid w:val="00F101DB"/>
    <w:rsid w:val="00F26141"/>
    <w:rsid w:val="00F316CB"/>
    <w:rsid w:val="00F3228E"/>
    <w:rsid w:val="00F3773F"/>
    <w:rsid w:val="00F5222C"/>
    <w:rsid w:val="00F53E81"/>
    <w:rsid w:val="00F5503A"/>
    <w:rsid w:val="00F567AD"/>
    <w:rsid w:val="00F615F1"/>
    <w:rsid w:val="00F61BAC"/>
    <w:rsid w:val="00F6420E"/>
    <w:rsid w:val="00F731EF"/>
    <w:rsid w:val="00F75D2E"/>
    <w:rsid w:val="00F76609"/>
    <w:rsid w:val="00F8225B"/>
    <w:rsid w:val="00F8238E"/>
    <w:rsid w:val="00F82744"/>
    <w:rsid w:val="00F8683E"/>
    <w:rsid w:val="00F86AF2"/>
    <w:rsid w:val="00F90DF4"/>
    <w:rsid w:val="00FA6821"/>
    <w:rsid w:val="00FA7532"/>
    <w:rsid w:val="00FB3426"/>
    <w:rsid w:val="00FB3485"/>
    <w:rsid w:val="00FB479F"/>
    <w:rsid w:val="00FB4E0E"/>
    <w:rsid w:val="00FC0324"/>
    <w:rsid w:val="00FC5E69"/>
    <w:rsid w:val="00FC60CF"/>
    <w:rsid w:val="00FD19FF"/>
    <w:rsid w:val="00FD480E"/>
    <w:rsid w:val="00FD4842"/>
    <w:rsid w:val="00FD512D"/>
    <w:rsid w:val="00FD6823"/>
    <w:rsid w:val="00FE09FC"/>
    <w:rsid w:val="00FE121D"/>
    <w:rsid w:val="00FE3C7F"/>
    <w:rsid w:val="00FE53E4"/>
    <w:rsid w:val="00FF0267"/>
    <w:rsid w:val="00FF62E0"/>
    <w:rsid w:val="00FF6F5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5:chartTrackingRefBased/>
  <w15:docId w15:val="{C15ECA0B-A163-4D43-B21F-8B444322DD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uppressAutoHyphens/>
    </w:pPr>
    <w:rPr>
      <w:sz w:val="24"/>
      <w:szCs w:val="24"/>
      <w:lang w:eastAsia="ar-SA"/>
    </w:rPr>
  </w:style>
  <w:style w:type="paragraph" w:styleId="Nagwek1">
    <w:name w:val="heading 1"/>
    <w:basedOn w:val="Normalny"/>
    <w:next w:val="Normalny"/>
    <w:qFormat/>
    <w:rsid w:val="00CB5CA0"/>
    <w:pPr>
      <w:keepNext/>
      <w:numPr>
        <w:numId w:val="1"/>
      </w:numPr>
      <w:tabs>
        <w:tab w:val="left" w:pos="426"/>
      </w:tabs>
      <w:jc w:val="center"/>
      <w:outlineLvl w:val="0"/>
    </w:pPr>
    <w:rPr>
      <w:rFonts w:ascii="Trebuchet MS" w:hAnsi="Trebuchet MS"/>
      <w:b/>
      <w:sz w:val="20"/>
    </w:rPr>
  </w:style>
  <w:style w:type="paragraph" w:styleId="Nagwek2">
    <w:name w:val="heading 2"/>
    <w:basedOn w:val="Normalny"/>
    <w:next w:val="Normalny"/>
    <w:qFormat/>
    <w:pPr>
      <w:keepNext/>
      <w:numPr>
        <w:ilvl w:val="1"/>
        <w:numId w:val="1"/>
      </w:numPr>
      <w:jc w:val="right"/>
      <w:outlineLvl w:val="1"/>
    </w:pPr>
    <w:rPr>
      <w:b/>
      <w:sz w:val="22"/>
    </w:rPr>
  </w:style>
  <w:style w:type="paragraph" w:styleId="Nagwek3">
    <w:name w:val="heading 3"/>
    <w:basedOn w:val="Normalny"/>
    <w:next w:val="Normalny"/>
    <w:qFormat/>
    <w:pPr>
      <w:keepNext/>
      <w:numPr>
        <w:ilvl w:val="2"/>
        <w:numId w:val="1"/>
      </w:numPr>
      <w:outlineLvl w:val="2"/>
    </w:pPr>
    <w:rPr>
      <w:b/>
      <w:sz w:val="22"/>
      <w:u w:val="single"/>
    </w:rPr>
  </w:style>
  <w:style w:type="paragraph" w:styleId="Nagwek4">
    <w:name w:val="heading 4"/>
    <w:basedOn w:val="Normalny"/>
    <w:next w:val="Normalny"/>
    <w:qFormat/>
    <w:pPr>
      <w:keepNext/>
      <w:numPr>
        <w:ilvl w:val="3"/>
        <w:numId w:val="1"/>
      </w:numPr>
      <w:ind w:left="426" w:firstLine="0"/>
      <w:jc w:val="center"/>
      <w:outlineLvl w:val="3"/>
    </w:pPr>
    <w:rPr>
      <w:b/>
      <w:sz w:val="22"/>
    </w:rPr>
  </w:style>
  <w:style w:type="paragraph" w:styleId="Nagwek5">
    <w:name w:val="heading 5"/>
    <w:basedOn w:val="Normalny"/>
    <w:next w:val="Normalny"/>
    <w:qFormat/>
    <w:pPr>
      <w:keepNext/>
      <w:numPr>
        <w:ilvl w:val="4"/>
        <w:numId w:val="1"/>
      </w:numPr>
      <w:jc w:val="center"/>
      <w:outlineLvl w:val="4"/>
    </w:pPr>
    <w:rPr>
      <w:b/>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Pr>
      <w:b w:val="0"/>
      <w:sz w:val="22"/>
    </w:rPr>
  </w:style>
  <w:style w:type="character" w:customStyle="1" w:styleId="WW8Num1z1">
    <w:name w:val="WW8Num1z1"/>
    <w:rPr>
      <w:color w:val="auto"/>
    </w:rPr>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b w:val="0"/>
      <w:sz w:val="22"/>
    </w:rPr>
  </w:style>
  <w:style w:type="character" w:customStyle="1" w:styleId="WW8Num2z1">
    <w:name w:val="WW8Num2z1"/>
    <w:rPr>
      <w:sz w:val="22"/>
    </w:rPr>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b w:val="0"/>
      <w:sz w:val="22"/>
    </w:rPr>
  </w:style>
  <w:style w:type="character" w:customStyle="1" w:styleId="WW8Num4z0">
    <w:name w:val="WW8Num4z0"/>
    <w:rPr>
      <w:b/>
      <w:sz w:val="22"/>
    </w:rPr>
  </w:style>
  <w:style w:type="character" w:customStyle="1" w:styleId="WW8Num5z0">
    <w:name w:val="WW8Num5z0"/>
    <w:rPr>
      <w:sz w:val="22"/>
    </w:rPr>
  </w:style>
  <w:style w:type="character" w:customStyle="1" w:styleId="WW8Num6z0">
    <w:name w:val="WW8Num6z0"/>
    <w:rPr>
      <w:sz w:val="22"/>
    </w:rPr>
  </w:style>
  <w:style w:type="character" w:customStyle="1" w:styleId="WW8Num7z0">
    <w:name w:val="WW8Num7z0"/>
    <w:rPr>
      <w:rFonts w:ascii="Symbol" w:hAnsi="Symbol" w:cs="Symbol" w:hint="default"/>
    </w:rPr>
  </w:style>
  <w:style w:type="character" w:customStyle="1" w:styleId="WW8Num8z0">
    <w:name w:val="WW8Num8z0"/>
    <w:rPr>
      <w:b w:val="0"/>
      <w:sz w:val="22"/>
    </w:rPr>
  </w:style>
  <w:style w:type="character" w:customStyle="1" w:styleId="WW8Num9z0">
    <w:name w:val="WW8Num9z0"/>
    <w:rPr>
      <w:rFonts w:hint="default"/>
      <w:sz w:val="22"/>
      <w:szCs w:val="22"/>
    </w:rPr>
  </w:style>
  <w:style w:type="character" w:customStyle="1" w:styleId="WW8Num10z0">
    <w:name w:val="WW8Num10z0"/>
    <w:rPr>
      <w:sz w:val="22"/>
    </w:rPr>
  </w:style>
  <w:style w:type="character" w:customStyle="1" w:styleId="WW8Num11z0">
    <w:name w:val="WW8Num11z0"/>
    <w:rPr>
      <w:sz w:val="22"/>
    </w:rPr>
  </w:style>
  <w:style w:type="character" w:customStyle="1" w:styleId="WW8Num12z0">
    <w:name w:val="WW8Num12z0"/>
    <w:rPr>
      <w:sz w:val="22"/>
    </w:rPr>
  </w:style>
  <w:style w:type="character" w:customStyle="1" w:styleId="WW8Num13z0">
    <w:name w:val="WW8Num13z0"/>
    <w:rPr>
      <w:b w:val="0"/>
    </w:rPr>
  </w:style>
  <w:style w:type="character" w:customStyle="1" w:styleId="WW8Num14z0">
    <w:name w:val="WW8Num14z0"/>
    <w:rPr>
      <w:sz w:val="22"/>
      <w:szCs w:val="22"/>
    </w:rPr>
  </w:style>
  <w:style w:type="character" w:customStyle="1" w:styleId="WW8Num15z0">
    <w:name w:val="WW8Num15z0"/>
    <w:rPr>
      <w:rFonts w:ascii="Symbol" w:hAnsi="Symbol" w:cs="Symbol" w:hint="default"/>
      <w:sz w:val="22"/>
      <w:szCs w:val="22"/>
    </w:rPr>
  </w:style>
  <w:style w:type="character" w:customStyle="1" w:styleId="WW8Num16z0">
    <w:name w:val="WW8Num16z0"/>
    <w:rPr>
      <w:rFonts w:ascii="Symbol" w:hAnsi="Symbol" w:cs="Symbol" w:hint="default"/>
    </w:rPr>
  </w:style>
  <w:style w:type="character" w:customStyle="1" w:styleId="WW8Num17z0">
    <w:name w:val="WW8Num17z0"/>
    <w:rPr>
      <w:b/>
      <w:strike w:val="0"/>
      <w:dstrike w:val="0"/>
      <w:sz w:val="22"/>
    </w:rPr>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rPr>
      <w:sz w:val="22"/>
    </w:rPr>
  </w:style>
  <w:style w:type="character" w:customStyle="1" w:styleId="WW8Num19z0">
    <w:name w:val="WW8Num19z0"/>
    <w:rPr>
      <w:b w:val="0"/>
      <w:sz w:val="22"/>
      <w:szCs w:val="22"/>
    </w:rPr>
  </w:style>
  <w:style w:type="character" w:customStyle="1" w:styleId="WW8Num20z0">
    <w:name w:val="WW8Num20z0"/>
    <w:rPr>
      <w:b w:val="0"/>
      <w:i w:val="0"/>
      <w:sz w:val="22"/>
      <w:szCs w:val="22"/>
    </w:rPr>
  </w:style>
  <w:style w:type="character" w:customStyle="1" w:styleId="WW8Num21z0">
    <w:name w:val="WW8Num21z0"/>
    <w:rPr>
      <w:sz w:val="22"/>
      <w:szCs w:val="22"/>
    </w:rPr>
  </w:style>
  <w:style w:type="character" w:customStyle="1" w:styleId="WW8Num22z0">
    <w:name w:val="WW8Num22z0"/>
    <w:rPr>
      <w:b w:val="0"/>
      <w:sz w:val="22"/>
    </w:rPr>
  </w:style>
  <w:style w:type="character" w:customStyle="1" w:styleId="WW8Num23z0">
    <w:name w:val="WW8Num23z0"/>
    <w:rPr>
      <w:strike w:val="0"/>
      <w:dstrike w:val="0"/>
      <w:sz w:val="22"/>
      <w:szCs w:val="22"/>
    </w:rPr>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color w:val="auto"/>
      <w:sz w:val="22"/>
      <w:szCs w:val="22"/>
    </w:rPr>
  </w:style>
  <w:style w:type="character" w:customStyle="1" w:styleId="WW8Num25z0">
    <w:name w:val="WW8Num25z0"/>
    <w:rPr>
      <w:rFonts w:ascii="Times New Roman" w:eastAsia="Times New Roman" w:hAnsi="Times New Roman" w:cs="Times New Roman"/>
      <w:b/>
      <w:sz w:val="22"/>
      <w:szCs w:val="22"/>
    </w:rPr>
  </w:style>
  <w:style w:type="character" w:customStyle="1" w:styleId="WW8Num26z0">
    <w:name w:val="WW8Num26z0"/>
    <w:rPr>
      <w:b/>
      <w:sz w:val="22"/>
      <w:szCs w:val="22"/>
    </w:rPr>
  </w:style>
  <w:style w:type="character" w:customStyle="1" w:styleId="WW8Num27z0">
    <w:name w:val="WW8Num27z0"/>
    <w:rPr>
      <w:b w:val="0"/>
      <w:i/>
      <w:sz w:val="22"/>
      <w:szCs w:val="22"/>
    </w:rPr>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8z0">
    <w:name w:val="WW8Num28z0"/>
    <w:rPr>
      <w:rFonts w:hint="default"/>
      <w:b w:val="0"/>
      <w:i w:val="0"/>
      <w:sz w:val="22"/>
      <w:szCs w:val="22"/>
    </w:rPr>
  </w:style>
  <w:style w:type="character" w:customStyle="1" w:styleId="WW8Num29z0">
    <w:name w:val="WW8Num29z0"/>
    <w:rPr>
      <w:rFonts w:hint="default"/>
      <w:b/>
      <w:i/>
      <w:sz w:val="22"/>
      <w:shd w:val="clear" w:color="auto" w:fill="FFFF00"/>
    </w:rPr>
  </w:style>
  <w:style w:type="character" w:customStyle="1" w:styleId="WW8Num29z2">
    <w:name w:val="WW8Num29z2"/>
    <w:rPr>
      <w:rFonts w:ascii="Wingdings" w:hAnsi="Wingdings" w:cs="Wingdings" w:hint="default"/>
    </w:rPr>
  </w:style>
  <w:style w:type="character" w:customStyle="1" w:styleId="WW8Num29z3">
    <w:name w:val="WW8Num29z3"/>
    <w:rPr>
      <w:rFonts w:ascii="Symbol" w:hAnsi="Symbol" w:cs="Symbol" w:hint="default"/>
    </w:rPr>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0">
    <w:name w:val="WW8Num30z0"/>
    <w:rPr>
      <w:b w:val="0"/>
      <w:sz w:val="22"/>
      <w:szCs w:val="22"/>
    </w:rPr>
  </w:style>
  <w:style w:type="character" w:customStyle="1" w:styleId="WW8Num31z0">
    <w:name w:val="WW8Num31z0"/>
    <w:rPr>
      <w:rFonts w:ascii="Symbol" w:hAnsi="Symbol" w:cs="Symbol" w:hint="default"/>
    </w:rPr>
  </w:style>
  <w:style w:type="character" w:customStyle="1" w:styleId="WW8Num32z0">
    <w:name w:val="WW8Num32z0"/>
    <w:rPr>
      <w:i w:val="0"/>
      <w:color w:val="auto"/>
      <w:sz w:val="22"/>
      <w:szCs w:val="22"/>
    </w:rPr>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1">
    <w:name w:val="WW8Num7z1"/>
    <w:rPr>
      <w:rFonts w:hint="default"/>
    </w:rPr>
  </w:style>
  <w:style w:type="character" w:customStyle="1" w:styleId="WW8Num7z2">
    <w:name w:val="WW8Num7z2"/>
    <w:rPr>
      <w:rFonts w:ascii="Wingdings" w:hAnsi="Wingdings" w:cs="Wingdings" w:hint="default"/>
    </w:rPr>
  </w:style>
  <w:style w:type="character" w:customStyle="1" w:styleId="WW8Num7z4">
    <w:name w:val="WW8Num7z4"/>
    <w:rPr>
      <w:rFonts w:ascii="Courier New" w:hAnsi="Courier New" w:cs="Courier New" w:hint="default"/>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1">
    <w:name w:val="WW8Num9z1"/>
    <w:rPr>
      <w:rFonts w:ascii="Symbol" w:hAnsi="Symbol" w:cs="Symbol" w:hint="default"/>
    </w:rPr>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1">
    <w:name w:val="WW8Num10z1"/>
    <w:rPr>
      <w:rFonts w:ascii="Times New Roman" w:eastAsia="Times New Roman" w:hAnsi="Times New Roman" w:cs="Times New Roman"/>
    </w:rPr>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1">
    <w:name w:val="WW8Num11z1"/>
  </w:style>
  <w:style w:type="character" w:customStyle="1" w:styleId="WW8Num11z2">
    <w:name w:val="WW8Num11z2"/>
    <w:rPr>
      <w:rFonts w:ascii="Symbol" w:hAnsi="Symbol" w:cs="Symbol" w:hint="default"/>
    </w:rPr>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1">
    <w:name w:val="WW8Num15z1"/>
    <w:rPr>
      <w:rFonts w:hint="default"/>
    </w:rPr>
  </w:style>
  <w:style w:type="character" w:customStyle="1" w:styleId="WW8Num15z2">
    <w:name w:val="WW8Num15z2"/>
    <w:rPr>
      <w:rFonts w:ascii="Wingdings" w:hAnsi="Wingdings" w:cs="Wingdings" w:hint="default"/>
    </w:rPr>
  </w:style>
  <w:style w:type="character" w:customStyle="1" w:styleId="WW8Num15z4">
    <w:name w:val="WW8Num15z4"/>
    <w:rPr>
      <w:rFonts w:ascii="Courier New" w:hAnsi="Courier New" w:cs="Courier New" w:hint="default"/>
    </w:rPr>
  </w:style>
  <w:style w:type="character" w:customStyle="1" w:styleId="WW8Num16z1">
    <w:name w:val="WW8Num16z1"/>
    <w:rPr>
      <w:rFonts w:ascii="Courier New" w:hAnsi="Courier New" w:cs="Courier New" w:hint="default"/>
    </w:rPr>
  </w:style>
  <w:style w:type="character" w:customStyle="1" w:styleId="WW8Num16z2">
    <w:name w:val="WW8Num16z2"/>
    <w:rPr>
      <w:rFonts w:ascii="Wingdings" w:hAnsi="Wingdings" w:cs="Wingdings" w:hint="default"/>
    </w:rPr>
  </w:style>
  <w:style w:type="character" w:customStyle="1" w:styleId="WW8Num18z1">
    <w:name w:val="WW8Num18z1"/>
    <w:rPr>
      <w:rFonts w:hint="default"/>
    </w:rPr>
  </w:style>
  <w:style w:type="character" w:customStyle="1" w:styleId="WW8Num18z2">
    <w:name w:val="WW8Num18z2"/>
    <w:rPr>
      <w:rFonts w:hint="default"/>
      <w:b w:val="0"/>
      <w:i w:val="0"/>
    </w:rPr>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1">
    <w:name w:val="WW8Num20z1"/>
    <w:rPr>
      <w:b w:val="0"/>
    </w:rPr>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1">
    <w:name w:val="WW8Num22z1"/>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4z1">
    <w:name w:val="WW8Num24z1"/>
    <w:rPr>
      <w:rFonts w:ascii="Symbol" w:hAnsi="Symbol" w:cs="Symbol" w:hint="default"/>
      <w:sz w:val="22"/>
    </w:rPr>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1">
    <w:name w:val="WW8Num25z1"/>
    <w:rPr>
      <w:rFonts w:ascii="Courier New" w:hAnsi="Courier New" w:cs="Courier New" w:hint="default"/>
    </w:rPr>
  </w:style>
  <w:style w:type="character" w:customStyle="1" w:styleId="WW8Num25z2">
    <w:name w:val="WW8Num25z2"/>
    <w:rPr>
      <w:rFonts w:ascii="Wingdings" w:hAnsi="Wingdings" w:cs="Wingdings" w:hint="default"/>
    </w:rPr>
  </w:style>
  <w:style w:type="character" w:customStyle="1" w:styleId="WW8Num25z3">
    <w:name w:val="WW8Num25z3"/>
    <w:rPr>
      <w:rFonts w:ascii="Symbol" w:hAnsi="Symbol" w:cs="Symbol" w:hint="default"/>
    </w:rPr>
  </w:style>
  <w:style w:type="character" w:customStyle="1" w:styleId="WW8Num26z1">
    <w:name w:val="WW8Num26z1"/>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1">
    <w:name w:val="WW8Num28z1"/>
    <w:rPr>
      <w:rFonts w:hint="default"/>
    </w:rPr>
  </w:style>
  <w:style w:type="character" w:customStyle="1" w:styleId="WW8Num28z2">
    <w:name w:val="WW8Num28z2"/>
    <w:rPr>
      <w:rFonts w:ascii="Wingdings" w:hAnsi="Wingdings" w:cs="Wingdings" w:hint="default"/>
    </w:rPr>
  </w:style>
  <w:style w:type="character" w:customStyle="1" w:styleId="WW8Num28z3">
    <w:name w:val="WW8Num28z3"/>
    <w:rPr>
      <w:rFonts w:ascii="Symbol" w:hAnsi="Symbol" w:cs="Symbol" w:hint="default"/>
    </w:rPr>
  </w:style>
  <w:style w:type="character" w:customStyle="1" w:styleId="WW8Num28z4">
    <w:name w:val="WW8Num28z4"/>
    <w:rPr>
      <w:rFonts w:ascii="Courier New" w:hAnsi="Courier New" w:cs="Courier New" w:hint="default"/>
    </w:rPr>
  </w:style>
  <w:style w:type="character" w:customStyle="1" w:styleId="WW8Num29z1">
    <w:name w:val="WW8Num29z1"/>
    <w:rPr>
      <w:rFonts w:ascii="Courier New" w:hAnsi="Courier New" w:cs="Courier New" w:hint="default"/>
    </w:rPr>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1">
    <w:name w:val="WW8Num31z1"/>
    <w:rPr>
      <w:rFonts w:hint="default"/>
    </w:rPr>
  </w:style>
  <w:style w:type="character" w:customStyle="1" w:styleId="WW8Num31z2">
    <w:name w:val="WW8Num31z2"/>
    <w:rPr>
      <w:rFonts w:ascii="Wingdings" w:hAnsi="Wingdings" w:cs="Wingdings" w:hint="default"/>
    </w:rPr>
  </w:style>
  <w:style w:type="character" w:customStyle="1" w:styleId="WW8Num31z4">
    <w:name w:val="WW8Num31z4"/>
    <w:rPr>
      <w:rFonts w:ascii="Courier New" w:hAnsi="Courier New" w:cs="Courier New" w:hint="default"/>
    </w:rPr>
  </w:style>
  <w:style w:type="character" w:customStyle="1" w:styleId="WW8Num32z1">
    <w:name w:val="WW8Num32z1"/>
    <w:rPr>
      <w:b w:val="0"/>
    </w:rPr>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sz w:val="22"/>
      <w:szCs w:val="22"/>
    </w:rPr>
  </w:style>
  <w:style w:type="character" w:customStyle="1" w:styleId="WW8Num33z1">
    <w:name w:val="WW8Num33z1"/>
  </w:style>
  <w:style w:type="character" w:customStyle="1" w:styleId="WW8Num33z2">
    <w:name w:val="WW8Num33z2"/>
  </w:style>
  <w:style w:type="character" w:customStyle="1" w:styleId="WW8Num33z3">
    <w:name w:val="WW8Num33z3"/>
  </w:style>
  <w:style w:type="character" w:customStyle="1" w:styleId="WW8Num33z4">
    <w:name w:val="WW8Num33z4"/>
  </w:style>
  <w:style w:type="character" w:customStyle="1" w:styleId="WW8Num33z5">
    <w:name w:val="WW8Num33z5"/>
  </w:style>
  <w:style w:type="character" w:customStyle="1" w:styleId="WW8Num33z6">
    <w:name w:val="WW8Num33z6"/>
  </w:style>
  <w:style w:type="character" w:customStyle="1" w:styleId="WW8Num33z7">
    <w:name w:val="WW8Num33z7"/>
  </w:style>
  <w:style w:type="character" w:customStyle="1" w:styleId="WW8Num33z8">
    <w:name w:val="WW8Num33z8"/>
  </w:style>
  <w:style w:type="character" w:customStyle="1" w:styleId="Domylnaczcionkaakapitu1">
    <w:name w:val="Domyślna czcionka akapitu1"/>
  </w:style>
  <w:style w:type="character" w:styleId="Numerstrony">
    <w:name w:val="page number"/>
    <w:basedOn w:val="Domylnaczcionkaakapitu1"/>
  </w:style>
  <w:style w:type="character" w:styleId="Hipercze">
    <w:name w:val="Hyperlink"/>
    <w:uiPriority w:val="99"/>
    <w:rPr>
      <w:color w:val="0000FF"/>
      <w:u w:val="single"/>
    </w:rPr>
  </w:style>
  <w:style w:type="character" w:customStyle="1" w:styleId="Teksttreci">
    <w:name w:val="Tekst treści_"/>
    <w:rPr>
      <w:sz w:val="22"/>
      <w:szCs w:val="22"/>
      <w:lang w:val="pl-PL" w:eastAsia="ar-SA" w:bidi="ar-SA"/>
    </w:rPr>
  </w:style>
  <w:style w:type="character" w:customStyle="1" w:styleId="TeksttreciPogrubienie">
    <w:name w:val="Tekst treści + Pogrubienie"/>
    <w:rPr>
      <w:rFonts w:ascii="Times New Roman" w:eastAsia="Times New Roman" w:hAnsi="Times New Roman" w:cs="Times New Roman"/>
      <w:b/>
      <w:bCs/>
      <w:i w:val="0"/>
      <w:iCs w:val="0"/>
      <w:caps w:val="0"/>
      <w:smallCaps w:val="0"/>
      <w:strike w:val="0"/>
      <w:dstrike w:val="0"/>
      <w:color w:val="000000"/>
      <w:spacing w:val="0"/>
      <w:w w:val="100"/>
      <w:position w:val="0"/>
      <w:sz w:val="22"/>
      <w:szCs w:val="22"/>
      <w:u w:val="none"/>
      <w:shd w:val="clear" w:color="auto" w:fill="FFFFFF"/>
      <w:vertAlign w:val="baseline"/>
      <w:lang w:val="pl-PL"/>
    </w:rPr>
  </w:style>
  <w:style w:type="character" w:customStyle="1" w:styleId="Teksttreci2">
    <w:name w:val="Tekst treści (2)_"/>
    <w:rPr>
      <w:b/>
      <w:bCs/>
      <w:sz w:val="22"/>
      <w:szCs w:val="22"/>
      <w:lang w:val="pl-PL" w:eastAsia="ar-SA" w:bidi="ar-SA"/>
    </w:rPr>
  </w:style>
  <w:style w:type="character" w:customStyle="1" w:styleId="Nagwek10">
    <w:name w:val="Nagłówek #1_"/>
    <w:rPr>
      <w:b/>
      <w:bCs/>
      <w:spacing w:val="70"/>
      <w:sz w:val="21"/>
      <w:szCs w:val="21"/>
      <w:lang w:val="pl-PL" w:eastAsia="ar-SA" w:bidi="ar-SA"/>
    </w:rPr>
  </w:style>
  <w:style w:type="character" w:customStyle="1" w:styleId="Nagwek1MalgunGothic">
    <w:name w:val="Nagłówek #1 + Malgun Gothic"/>
    <w:rPr>
      <w:rFonts w:ascii="Malgun Gothic" w:eastAsia="Malgun Gothic" w:hAnsi="Malgun Gothic" w:cs="Malgun Gothic"/>
      <w:b w:val="0"/>
      <w:bCs w:val="0"/>
      <w:i w:val="0"/>
      <w:iCs w:val="0"/>
      <w:caps w:val="0"/>
      <w:smallCaps w:val="0"/>
      <w:strike w:val="0"/>
      <w:dstrike w:val="0"/>
      <w:color w:val="000000"/>
      <w:spacing w:val="0"/>
      <w:w w:val="100"/>
      <w:position w:val="0"/>
      <w:sz w:val="23"/>
      <w:szCs w:val="23"/>
      <w:u w:val="none"/>
      <w:vertAlign w:val="baseline"/>
      <w:lang w:val="pl-PL"/>
    </w:rPr>
  </w:style>
  <w:style w:type="character" w:customStyle="1" w:styleId="Nagwek20">
    <w:name w:val="Nagłówek #2_"/>
    <w:rPr>
      <w:b/>
      <w:bCs/>
      <w:sz w:val="22"/>
      <w:szCs w:val="22"/>
      <w:lang w:val="pl-PL" w:eastAsia="ar-SA" w:bidi="ar-SA"/>
    </w:rPr>
  </w:style>
  <w:style w:type="character" w:customStyle="1" w:styleId="Teksttreci2MalgunGothic12ptBezpogrubieniaOdstpy0pt">
    <w:name w:val="Tekst treści (2) + Malgun Gothic;12 pt;Bez pogrubienia;Odstępy 0 pt"/>
    <w:rPr>
      <w:rFonts w:ascii="Malgun Gothic" w:eastAsia="Malgun Gothic" w:hAnsi="Malgun Gothic" w:cs="Malgun Gothic"/>
      <w:b/>
      <w:bCs/>
      <w:i w:val="0"/>
      <w:iCs w:val="0"/>
      <w:caps w:val="0"/>
      <w:smallCaps w:val="0"/>
      <w:strike w:val="0"/>
      <w:dstrike w:val="0"/>
      <w:color w:val="000000"/>
      <w:spacing w:val="0"/>
      <w:w w:val="100"/>
      <w:position w:val="0"/>
      <w:sz w:val="24"/>
      <w:szCs w:val="24"/>
      <w:u w:val="none"/>
      <w:shd w:val="clear" w:color="auto" w:fill="FFFFFF"/>
      <w:vertAlign w:val="baseline"/>
      <w:lang w:val="pl-PL"/>
    </w:rPr>
  </w:style>
  <w:style w:type="character" w:customStyle="1" w:styleId="Teksttreci3">
    <w:name w:val="Tekst treści (3)_"/>
    <w:rPr>
      <w:rFonts w:ascii="Sylfaen" w:eastAsia="Sylfaen" w:hAnsi="Sylfaen" w:cs="Sylfaen"/>
      <w:sz w:val="23"/>
      <w:szCs w:val="23"/>
      <w:lang w:val="pl-PL" w:eastAsia="ar-SA" w:bidi="ar-SA"/>
    </w:rPr>
  </w:style>
  <w:style w:type="character" w:customStyle="1" w:styleId="Teksttreci3MalgunGothic">
    <w:name w:val="Tekst treści (3) + Malgun Gothic"/>
    <w:rPr>
      <w:rFonts w:ascii="Malgun Gothic" w:eastAsia="Malgun Gothic" w:hAnsi="Malgun Gothic" w:cs="Malgun Gothic"/>
      <w:color w:val="000000"/>
      <w:spacing w:val="0"/>
      <w:w w:val="100"/>
      <w:position w:val="0"/>
      <w:sz w:val="23"/>
      <w:szCs w:val="23"/>
      <w:shd w:val="clear" w:color="auto" w:fill="FFFFFF"/>
      <w:vertAlign w:val="baseline"/>
      <w:lang w:val="pl-PL"/>
    </w:rPr>
  </w:style>
  <w:style w:type="character" w:customStyle="1" w:styleId="Tekstpodstawowy2Znak">
    <w:name w:val="Tekst podstawowy 2 Znak"/>
    <w:rPr>
      <w:sz w:val="22"/>
      <w:szCs w:val="24"/>
      <w:lang w:val="pl-PL" w:eastAsia="ar-SA" w:bidi="ar-SA"/>
    </w:rPr>
  </w:style>
  <w:style w:type="character" w:customStyle="1" w:styleId="Odwoaniedokomentarza1">
    <w:name w:val="Odwołanie do komentarza1"/>
    <w:rPr>
      <w:sz w:val="16"/>
      <w:szCs w:val="16"/>
    </w:rPr>
  </w:style>
  <w:style w:type="paragraph" w:customStyle="1" w:styleId="Nagwek11">
    <w:name w:val="Nagłówek1"/>
    <w:basedOn w:val="Normalny"/>
    <w:next w:val="Tekstpodstawowy"/>
    <w:pPr>
      <w:keepNext/>
      <w:spacing w:before="240" w:after="120"/>
    </w:pPr>
    <w:rPr>
      <w:rFonts w:ascii="Arial" w:eastAsia="Microsoft YaHei" w:hAnsi="Arial" w:cs="Mangal"/>
      <w:sz w:val="28"/>
      <w:szCs w:val="28"/>
    </w:rPr>
  </w:style>
  <w:style w:type="paragraph" w:styleId="Tekstpodstawowy">
    <w:name w:val="Body Text"/>
    <w:basedOn w:val="Normalny"/>
    <w:link w:val="TekstpodstawowyZnak"/>
    <w:pPr>
      <w:spacing w:after="120"/>
    </w:pPr>
  </w:style>
  <w:style w:type="paragraph" w:styleId="Lista">
    <w:name w:val="List"/>
    <w:basedOn w:val="Tekstpodstawowy"/>
    <w:rPr>
      <w:rFonts w:cs="Mangal"/>
    </w:rPr>
  </w:style>
  <w:style w:type="paragraph" w:customStyle="1" w:styleId="Podpis1">
    <w:name w:val="Podpis1"/>
    <w:basedOn w:val="Normalny"/>
    <w:pPr>
      <w:suppressLineNumbers/>
      <w:spacing w:before="120" w:after="120"/>
    </w:pPr>
    <w:rPr>
      <w:rFonts w:cs="Mangal"/>
      <w:i/>
      <w:iCs/>
    </w:rPr>
  </w:style>
  <w:style w:type="paragraph" w:customStyle="1" w:styleId="Indeks">
    <w:name w:val="Indeks"/>
    <w:basedOn w:val="Normalny"/>
    <w:pPr>
      <w:suppressLineNumbers/>
    </w:pPr>
    <w:rPr>
      <w:rFonts w:cs="Mangal"/>
    </w:rPr>
  </w:style>
  <w:style w:type="paragraph" w:styleId="Nagwek">
    <w:name w:val="header"/>
    <w:basedOn w:val="Normalny"/>
    <w:pPr>
      <w:tabs>
        <w:tab w:val="center" w:pos="4536"/>
        <w:tab w:val="right" w:pos="9072"/>
      </w:tabs>
    </w:pPr>
  </w:style>
  <w:style w:type="paragraph" w:styleId="Stopka">
    <w:name w:val="footer"/>
    <w:basedOn w:val="Normalny"/>
    <w:pPr>
      <w:tabs>
        <w:tab w:val="center" w:pos="4536"/>
        <w:tab w:val="right" w:pos="9072"/>
      </w:tabs>
    </w:pPr>
  </w:style>
  <w:style w:type="paragraph" w:customStyle="1" w:styleId="Tekstpodstawowywcity21">
    <w:name w:val="Tekst podstawowy wcięty 21"/>
    <w:basedOn w:val="Normalny"/>
    <w:pPr>
      <w:ind w:left="993" w:hanging="567"/>
      <w:jc w:val="both"/>
    </w:pPr>
    <w:rPr>
      <w:szCs w:val="20"/>
    </w:rPr>
  </w:style>
  <w:style w:type="paragraph" w:customStyle="1" w:styleId="Tekstpodstawowy21">
    <w:name w:val="Tekst podstawowy 21"/>
    <w:basedOn w:val="Normalny"/>
    <w:pPr>
      <w:tabs>
        <w:tab w:val="left" w:pos="426"/>
      </w:tabs>
    </w:pPr>
    <w:rPr>
      <w:sz w:val="22"/>
    </w:rPr>
  </w:style>
  <w:style w:type="paragraph" w:styleId="Tytu">
    <w:name w:val="Title"/>
    <w:basedOn w:val="Normalny"/>
    <w:next w:val="Podtytu"/>
    <w:qFormat/>
    <w:pPr>
      <w:jc w:val="center"/>
    </w:pPr>
    <w:rPr>
      <w:b/>
      <w:bCs/>
      <w:szCs w:val="20"/>
    </w:rPr>
  </w:style>
  <w:style w:type="paragraph" w:styleId="Podtytu">
    <w:name w:val="Subtitle"/>
    <w:basedOn w:val="Nagwek11"/>
    <w:next w:val="Tekstpodstawowy"/>
    <w:qFormat/>
    <w:pPr>
      <w:jc w:val="center"/>
    </w:pPr>
    <w:rPr>
      <w:i/>
      <w:iCs/>
    </w:rPr>
  </w:style>
  <w:style w:type="paragraph" w:styleId="Tekstpodstawowywcity">
    <w:name w:val="Body Text Indent"/>
    <w:basedOn w:val="Normalny"/>
    <w:pPr>
      <w:spacing w:after="120"/>
      <w:ind w:left="283"/>
    </w:pPr>
  </w:style>
  <w:style w:type="paragraph" w:styleId="Tekstdymka">
    <w:name w:val="Balloon Text"/>
    <w:basedOn w:val="Normalny"/>
    <w:rPr>
      <w:rFonts w:ascii="Tahoma" w:hAnsi="Tahoma" w:cs="Tahoma"/>
      <w:sz w:val="16"/>
      <w:szCs w:val="16"/>
    </w:rPr>
  </w:style>
  <w:style w:type="paragraph" w:styleId="NormalnyWeb">
    <w:name w:val="Normal (Web)"/>
    <w:basedOn w:val="Normalny"/>
    <w:pPr>
      <w:spacing w:before="100" w:after="100"/>
    </w:pPr>
  </w:style>
  <w:style w:type="paragraph" w:customStyle="1" w:styleId="Teksttreci0">
    <w:name w:val="Tekst treści"/>
    <w:basedOn w:val="Normalny"/>
    <w:pPr>
      <w:widowControl w:val="0"/>
      <w:shd w:val="clear" w:color="auto" w:fill="FFFFFF"/>
      <w:spacing w:after="240" w:line="0" w:lineRule="atLeast"/>
      <w:ind w:hanging="220"/>
      <w:jc w:val="both"/>
    </w:pPr>
    <w:rPr>
      <w:sz w:val="22"/>
      <w:szCs w:val="22"/>
    </w:rPr>
  </w:style>
  <w:style w:type="paragraph" w:customStyle="1" w:styleId="Teksttreci20">
    <w:name w:val="Tekst treści (2)"/>
    <w:basedOn w:val="Normalny"/>
    <w:pPr>
      <w:widowControl w:val="0"/>
      <w:shd w:val="clear" w:color="auto" w:fill="FFFFFF"/>
      <w:spacing w:before="60" w:after="300" w:line="0" w:lineRule="atLeast"/>
      <w:ind w:hanging="260"/>
      <w:jc w:val="center"/>
    </w:pPr>
    <w:rPr>
      <w:b/>
      <w:bCs/>
      <w:sz w:val="22"/>
      <w:szCs w:val="22"/>
    </w:rPr>
  </w:style>
  <w:style w:type="paragraph" w:customStyle="1" w:styleId="Nagwek12">
    <w:name w:val="Nagłówek #1"/>
    <w:basedOn w:val="Normalny"/>
    <w:pPr>
      <w:widowControl w:val="0"/>
      <w:shd w:val="clear" w:color="auto" w:fill="FFFFFF"/>
      <w:spacing w:before="300" w:after="60" w:line="0" w:lineRule="atLeast"/>
      <w:jc w:val="center"/>
    </w:pPr>
    <w:rPr>
      <w:b/>
      <w:bCs/>
      <w:spacing w:val="70"/>
      <w:sz w:val="21"/>
      <w:szCs w:val="21"/>
    </w:rPr>
  </w:style>
  <w:style w:type="paragraph" w:customStyle="1" w:styleId="Nagwek21">
    <w:name w:val="Nagłówek #2"/>
    <w:basedOn w:val="Normalny"/>
    <w:pPr>
      <w:widowControl w:val="0"/>
      <w:shd w:val="clear" w:color="auto" w:fill="FFFFFF"/>
      <w:spacing w:before="60" w:after="300" w:line="0" w:lineRule="atLeast"/>
    </w:pPr>
    <w:rPr>
      <w:b/>
      <w:bCs/>
      <w:sz w:val="22"/>
      <w:szCs w:val="22"/>
    </w:rPr>
  </w:style>
  <w:style w:type="paragraph" w:customStyle="1" w:styleId="Teksttreci30">
    <w:name w:val="Tekst treści (3)"/>
    <w:basedOn w:val="Normalny"/>
    <w:pPr>
      <w:widowControl w:val="0"/>
      <w:shd w:val="clear" w:color="auto" w:fill="FFFFFF"/>
      <w:spacing w:before="300" w:after="60" w:line="0" w:lineRule="atLeast"/>
      <w:jc w:val="center"/>
    </w:pPr>
    <w:rPr>
      <w:rFonts w:ascii="Sylfaen" w:eastAsia="Sylfaen" w:hAnsi="Sylfaen" w:cs="Sylfaen"/>
      <w:sz w:val="23"/>
      <w:szCs w:val="23"/>
    </w:rPr>
  </w:style>
  <w:style w:type="paragraph" w:customStyle="1" w:styleId="Tekstkomentarza1">
    <w:name w:val="Tekst komentarza1"/>
    <w:basedOn w:val="Normalny"/>
    <w:rPr>
      <w:sz w:val="20"/>
      <w:szCs w:val="20"/>
    </w:rPr>
  </w:style>
  <w:style w:type="paragraph" w:styleId="Tematkomentarza">
    <w:name w:val="annotation subject"/>
    <w:basedOn w:val="Tekstkomentarza1"/>
    <w:next w:val="Tekstkomentarza1"/>
    <w:rPr>
      <w:b/>
      <w:bCs/>
    </w:rPr>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rPr>
  </w:style>
  <w:style w:type="paragraph" w:customStyle="1" w:styleId="Zawartoramki">
    <w:name w:val="Zawartość ramki"/>
    <w:basedOn w:val="Tekstpodstawowy"/>
  </w:style>
  <w:style w:type="paragraph" w:styleId="Tekstpodstawowy2">
    <w:name w:val="Body Text 2"/>
    <w:basedOn w:val="Normalny"/>
    <w:link w:val="Tekstpodstawowy2Znak1"/>
    <w:uiPriority w:val="99"/>
    <w:semiHidden/>
    <w:unhideWhenUsed/>
    <w:rsid w:val="002A082F"/>
    <w:pPr>
      <w:spacing w:after="120" w:line="480" w:lineRule="auto"/>
    </w:pPr>
  </w:style>
  <w:style w:type="character" w:customStyle="1" w:styleId="Tekstpodstawowy2Znak1">
    <w:name w:val="Tekst podstawowy 2 Znak1"/>
    <w:link w:val="Tekstpodstawowy2"/>
    <w:uiPriority w:val="99"/>
    <w:semiHidden/>
    <w:rsid w:val="002A082F"/>
    <w:rPr>
      <w:sz w:val="24"/>
      <w:szCs w:val="24"/>
      <w:lang w:eastAsia="ar-SA"/>
    </w:rPr>
  </w:style>
  <w:style w:type="character" w:customStyle="1" w:styleId="TekstpodstawowyZnak">
    <w:name w:val="Tekst podstawowy Znak"/>
    <w:link w:val="Tekstpodstawowy"/>
    <w:rsid w:val="008640A3"/>
    <w:rPr>
      <w:sz w:val="24"/>
      <w:szCs w:val="24"/>
      <w:lang w:eastAsia="ar-SA"/>
    </w:rPr>
  </w:style>
  <w:style w:type="paragraph" w:customStyle="1" w:styleId="a">
    <w:name w:val="a)"/>
    <w:basedOn w:val="11a"/>
    <w:rsid w:val="00087D5D"/>
    <w:pPr>
      <w:numPr>
        <w:ilvl w:val="3"/>
      </w:numPr>
      <w:tabs>
        <w:tab w:val="num" w:pos="0"/>
        <w:tab w:val="num" w:pos="360"/>
      </w:tabs>
      <w:ind w:left="1134" w:hanging="425"/>
    </w:pPr>
  </w:style>
  <w:style w:type="paragraph" w:customStyle="1" w:styleId="1Styl1">
    <w:name w:val="1. Styl 1"/>
    <w:basedOn w:val="Normalny"/>
    <w:link w:val="1Styl1Znak"/>
    <w:rsid w:val="00087D5D"/>
    <w:pPr>
      <w:numPr>
        <w:numId w:val="10"/>
      </w:numPr>
      <w:suppressAutoHyphens w:val="0"/>
      <w:spacing w:before="100" w:after="60"/>
      <w:ind w:left="357" w:hanging="357"/>
      <w:contextualSpacing/>
      <w:jc w:val="both"/>
    </w:pPr>
    <w:rPr>
      <w:rFonts w:ascii="Trebuchet MS" w:hAnsi="Trebuchet MS"/>
      <w:bCs/>
      <w:sz w:val="20"/>
      <w:szCs w:val="20"/>
      <w:lang w:eastAsia="pl-PL"/>
    </w:rPr>
  </w:style>
  <w:style w:type="character" w:customStyle="1" w:styleId="1Styl1Znak">
    <w:name w:val="1. Styl 1 Znak"/>
    <w:link w:val="1Styl1"/>
    <w:rsid w:val="00087D5D"/>
    <w:rPr>
      <w:rFonts w:ascii="Trebuchet MS" w:hAnsi="Trebuchet MS"/>
      <w:bCs/>
    </w:rPr>
  </w:style>
  <w:style w:type="paragraph" w:customStyle="1" w:styleId="11">
    <w:name w:val="1.1"/>
    <w:basedOn w:val="1Styl1"/>
    <w:rsid w:val="00087D5D"/>
    <w:pPr>
      <w:numPr>
        <w:ilvl w:val="1"/>
      </w:numPr>
      <w:tabs>
        <w:tab w:val="num" w:pos="0"/>
        <w:tab w:val="num" w:pos="360"/>
      </w:tabs>
      <w:ind w:left="567" w:hanging="573"/>
      <w:contextualSpacing w:val="0"/>
    </w:pPr>
  </w:style>
  <w:style w:type="paragraph" w:customStyle="1" w:styleId="11a">
    <w:name w:val="1.1.a_)"/>
    <w:basedOn w:val="11"/>
    <w:rsid w:val="00087D5D"/>
    <w:pPr>
      <w:numPr>
        <w:ilvl w:val="2"/>
      </w:numPr>
      <w:tabs>
        <w:tab w:val="num" w:pos="0"/>
        <w:tab w:val="num" w:pos="360"/>
      </w:tabs>
      <w:spacing w:before="0" w:after="0"/>
      <w:ind w:left="709" w:hanging="505"/>
    </w:pPr>
  </w:style>
  <w:style w:type="paragraph" w:styleId="Akapitzlist">
    <w:name w:val="List Paragraph"/>
    <w:aliases w:val="wypunktowanie"/>
    <w:basedOn w:val="Normalny"/>
    <w:link w:val="AkapitzlistZnak"/>
    <w:qFormat/>
    <w:rsid w:val="007B156F"/>
    <w:pPr>
      <w:suppressAutoHyphens w:val="0"/>
      <w:ind w:left="708"/>
    </w:pPr>
    <w:rPr>
      <w:lang w:eastAsia="pl-PL"/>
    </w:rPr>
  </w:style>
  <w:style w:type="paragraph" w:customStyle="1" w:styleId="Akapitzlist1">
    <w:name w:val="Akapit z listą1"/>
    <w:basedOn w:val="Normalny"/>
    <w:rsid w:val="007B156F"/>
    <w:pPr>
      <w:spacing w:after="200" w:line="276" w:lineRule="auto"/>
      <w:ind w:left="720"/>
    </w:pPr>
    <w:rPr>
      <w:rFonts w:ascii="Calibri" w:eastAsia="Calibri" w:hAnsi="Calibri" w:cs="Calibri"/>
      <w:sz w:val="22"/>
      <w:szCs w:val="22"/>
    </w:rPr>
  </w:style>
  <w:style w:type="character" w:styleId="Uwydatnienie">
    <w:name w:val="Emphasis"/>
    <w:uiPriority w:val="20"/>
    <w:qFormat/>
    <w:rsid w:val="004F63D4"/>
    <w:rPr>
      <w:i/>
      <w:iCs/>
    </w:rPr>
  </w:style>
  <w:style w:type="paragraph" w:customStyle="1" w:styleId="xmsonormal">
    <w:name w:val="xmsonormal"/>
    <w:basedOn w:val="Normalny"/>
    <w:rsid w:val="004F63D4"/>
    <w:pPr>
      <w:suppressAutoHyphens w:val="0"/>
      <w:spacing w:before="100" w:beforeAutospacing="1" w:after="100" w:afterAutospacing="1"/>
    </w:pPr>
    <w:rPr>
      <w:lang w:eastAsia="pl-PL"/>
    </w:rPr>
  </w:style>
  <w:style w:type="paragraph" w:customStyle="1" w:styleId="1">
    <w:name w:val="1."/>
    <w:basedOn w:val="Normalny"/>
    <w:rsid w:val="005F5A2C"/>
    <w:pPr>
      <w:numPr>
        <w:numId w:val="8"/>
      </w:numPr>
      <w:jc w:val="both"/>
    </w:pPr>
    <w:rPr>
      <w:rFonts w:ascii="Trebuchet MS" w:hAnsi="Trebuchet MS" w:cs="Arial"/>
      <w:sz w:val="20"/>
      <w:szCs w:val="20"/>
    </w:rPr>
  </w:style>
  <w:style w:type="character" w:customStyle="1" w:styleId="czeinternetowe">
    <w:name w:val="Łącze internetowe"/>
    <w:uiPriority w:val="99"/>
    <w:rsid w:val="00094DFB"/>
    <w:rPr>
      <w:color w:val="0000FF"/>
      <w:u w:val="single"/>
    </w:rPr>
  </w:style>
  <w:style w:type="paragraph" w:customStyle="1" w:styleId="Akapitzlist10">
    <w:name w:val="Akapit z listą1"/>
    <w:basedOn w:val="Normalny"/>
    <w:rsid w:val="004B7B1E"/>
    <w:pPr>
      <w:suppressAutoHyphens w:val="0"/>
      <w:ind w:left="720"/>
      <w:contextualSpacing/>
    </w:pPr>
    <w:rPr>
      <w:rFonts w:eastAsia="Calibri"/>
      <w:lang w:eastAsia="pl-PL"/>
    </w:rPr>
  </w:style>
  <w:style w:type="character" w:customStyle="1" w:styleId="AkapitzlistZnak">
    <w:name w:val="Akapit z listą Znak"/>
    <w:aliases w:val="wypunktowanie Znak"/>
    <w:link w:val="Akapitzlist"/>
    <w:qFormat/>
    <w:locked/>
    <w:rsid w:val="00B97184"/>
    <w:rPr>
      <w:sz w:val="24"/>
      <w:szCs w:val="24"/>
    </w:rPr>
  </w:style>
  <w:style w:type="paragraph" w:customStyle="1" w:styleId="Standard">
    <w:name w:val="Standard"/>
    <w:qFormat/>
    <w:rsid w:val="00C93F2B"/>
    <w:pPr>
      <w:suppressAutoHyphens/>
      <w:autoSpaceDN w:val="0"/>
      <w:textAlignment w:val="baseline"/>
    </w:pPr>
    <w:rPr>
      <w:kern w:val="3"/>
      <w:sz w:val="24"/>
      <w:szCs w:val="24"/>
      <w:lang w:eastAsia="zh-CN"/>
    </w:rPr>
  </w:style>
  <w:style w:type="paragraph" w:customStyle="1" w:styleId="Bezodstpw1">
    <w:name w:val="Bez odstępów1"/>
    <w:rsid w:val="00FD512D"/>
    <w:rPr>
      <w:rFonts w:ascii="Calibri" w:hAnsi="Calibri"/>
      <w:sz w:val="22"/>
      <w:szCs w:val="22"/>
      <w:lang w:eastAsia="en-US"/>
    </w:rPr>
  </w:style>
  <w:style w:type="paragraph" w:styleId="Tekstprzypisudolnego">
    <w:name w:val="footnote text"/>
    <w:basedOn w:val="Normalny"/>
    <w:link w:val="TekstprzypisudolnegoZnak"/>
    <w:uiPriority w:val="99"/>
    <w:semiHidden/>
    <w:unhideWhenUsed/>
    <w:rsid w:val="00392FCE"/>
    <w:rPr>
      <w:sz w:val="20"/>
      <w:szCs w:val="20"/>
    </w:rPr>
  </w:style>
  <w:style w:type="character" w:customStyle="1" w:styleId="TekstprzypisudolnegoZnak">
    <w:name w:val="Tekst przypisu dolnego Znak"/>
    <w:basedOn w:val="Domylnaczcionkaakapitu"/>
    <w:link w:val="Tekstprzypisudolnego"/>
    <w:uiPriority w:val="99"/>
    <w:semiHidden/>
    <w:rsid w:val="00392FCE"/>
    <w:rPr>
      <w:lang w:eastAsia="ar-SA"/>
    </w:rPr>
  </w:style>
  <w:style w:type="character" w:styleId="Odwoanieprzypisudolnego">
    <w:name w:val="footnote reference"/>
    <w:basedOn w:val="Domylnaczcionkaakapitu"/>
    <w:uiPriority w:val="99"/>
    <w:semiHidden/>
    <w:unhideWhenUsed/>
    <w:rsid w:val="00392FC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1526358">
      <w:bodyDiv w:val="1"/>
      <w:marLeft w:val="0"/>
      <w:marRight w:val="0"/>
      <w:marTop w:val="0"/>
      <w:marBottom w:val="0"/>
      <w:divBdr>
        <w:top w:val="none" w:sz="0" w:space="0" w:color="auto"/>
        <w:left w:val="none" w:sz="0" w:space="0" w:color="auto"/>
        <w:bottom w:val="none" w:sz="0" w:space="0" w:color="auto"/>
        <w:right w:val="none" w:sz="0" w:space="0" w:color="auto"/>
      </w:divBdr>
    </w:div>
    <w:div w:id="1540777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wik.com.pl/" TargetMode="External"/><Relationship Id="rId13" Type="http://schemas.openxmlformats.org/officeDocument/2006/relationships/hyperlink" Target="https://sip.legalis.pl/document-view.seam?documentId=mfrxilrtg4ytonrsgm3diltqmfyc4nrtg43dqnzyga&amp;refSource=hyp" TargetMode="External"/><Relationship Id="rId18" Type="http://schemas.openxmlformats.org/officeDocument/2006/relationships/hyperlink" Target="https://sip.legalis.pl/document-view.seam?documentId=mfrxilrtg4ytqojrgqztkltqmfyc4nryge2tmmzxha&amp;refSource=hyp" TargetMode="External"/><Relationship Id="rId26" Type="http://schemas.openxmlformats.org/officeDocument/2006/relationships/hyperlink" Target="http://www.platformazakupowa.pl/pn/pwik" TargetMode="External"/><Relationship Id="rId3" Type="http://schemas.openxmlformats.org/officeDocument/2006/relationships/styles" Target="styles.xml"/><Relationship Id="rId21" Type="http://schemas.openxmlformats.org/officeDocument/2006/relationships/hyperlink" Target="https://platformazakupowa.pl/pn/pwik"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sip.legalis.pl/document-view.seam?documentId=mfrxilrtg4ytonrsgm3diltqmfyc4nrtg43dqnrxg4&amp;refSource=hyp" TargetMode="External"/><Relationship Id="rId17" Type="http://schemas.openxmlformats.org/officeDocument/2006/relationships/hyperlink" Target="https://sip.legalis.pl/document-view.seam?documentId=mfrxilrtg4ytqojrgqztkltqmfyc4nryge2tomruhe&amp;refSource=hyp" TargetMode="External"/><Relationship Id="rId25" Type="http://schemas.openxmlformats.org/officeDocument/2006/relationships/hyperlink" Target="http://www.platformazakupowa.pl/pn/pwik" TargetMode="External"/><Relationship Id="rId33"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s://sip.legalis.pl/document-view.seam?documentId=mfrxilrtg4ytqmbwheydoltqmfyc4nrvgmztonbyha&amp;refSource=hyp" TargetMode="External"/><Relationship Id="rId20" Type="http://schemas.openxmlformats.org/officeDocument/2006/relationships/hyperlink" Target="https://platformazakupowa.pl/"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pn/pwik" TargetMode="External"/><Relationship Id="rId24" Type="http://schemas.openxmlformats.org/officeDocument/2006/relationships/hyperlink" Target="https://platformazakupowa.pl/pn/pwik" TargetMode="External"/><Relationship Id="rId32" Type="http://schemas.openxmlformats.org/officeDocument/2006/relationships/hyperlink" Target="mailto:pwelpas@interia.pl" TargetMode="External"/><Relationship Id="rId5" Type="http://schemas.openxmlformats.org/officeDocument/2006/relationships/webSettings" Target="webSettings.xml"/><Relationship Id="rId15" Type="http://schemas.openxmlformats.org/officeDocument/2006/relationships/hyperlink" Target="https://sip.legalis.pl/document-view.seam?documentId=mfrxilrtg4ytoobqgq3deltqmfyc4nruguzdanzqgm&amp;refSource=hyp" TargetMode="External"/><Relationship Id="rId23" Type="http://schemas.openxmlformats.org/officeDocument/2006/relationships/hyperlink" Target="https://platformazakupowa.pl/pn/pwik" TargetMode="External"/><Relationship Id="rId28" Type="http://schemas.openxmlformats.org/officeDocument/2006/relationships/hyperlink" Target="mailto:bok@pwik.com.pl" TargetMode="External"/><Relationship Id="rId10" Type="http://schemas.openxmlformats.org/officeDocument/2006/relationships/hyperlink" Target="mailto:przetargi@pwik.com.pl" TargetMode="External"/><Relationship Id="rId19" Type="http://schemas.openxmlformats.org/officeDocument/2006/relationships/hyperlink" Target="https://platformazakupowa.pl/pn/pwik" TargetMode="External"/><Relationship Id="rId31" Type="http://schemas.openxmlformats.org/officeDocument/2006/relationships/hyperlink" Target="mailto:bok@pwik.com.pl" TargetMode="External"/><Relationship Id="rId4" Type="http://schemas.openxmlformats.org/officeDocument/2006/relationships/settings" Target="settings.xml"/><Relationship Id="rId9" Type="http://schemas.openxmlformats.org/officeDocument/2006/relationships/hyperlink" Target="mailto:przetargi@pwik.com.pl" TargetMode="External"/><Relationship Id="rId14" Type="http://schemas.openxmlformats.org/officeDocument/2006/relationships/hyperlink" Target="https://sip.legalis.pl/document-view.seam?documentId=mfrxilrtg4ytoobqgq3deltqmfyc4nruguzdcmjtgi&amp;refSource=hyp" TargetMode="External"/><Relationship Id="rId22" Type="http://schemas.openxmlformats.org/officeDocument/2006/relationships/hyperlink" Target="https://platformazakupowa.pl/" TargetMode="External"/><Relationship Id="rId27" Type="http://schemas.openxmlformats.org/officeDocument/2006/relationships/hyperlink" Target="http://www.pwik.com.pl/" TargetMode="External"/><Relationship Id="rId30" Type="http://schemas.openxmlformats.org/officeDocument/2006/relationships/header" Target="header2.xml"/><Relationship Id="rId35"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C393B8-EE20-4C75-9EF7-82E1F7E53C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126</TotalTime>
  <Pages>19</Pages>
  <Words>7953</Words>
  <Characters>47724</Characters>
  <Application>Microsoft Office Word</Application>
  <DocSecurity>0</DocSecurity>
  <Lines>397</Lines>
  <Paragraphs>111</Paragraphs>
  <ScaleCrop>false</ScaleCrop>
  <HeadingPairs>
    <vt:vector size="2" baseType="variant">
      <vt:variant>
        <vt:lpstr>Tytuł</vt:lpstr>
      </vt:variant>
      <vt:variant>
        <vt:i4>1</vt:i4>
      </vt:variant>
    </vt:vector>
  </HeadingPairs>
  <TitlesOfParts>
    <vt:vector size="1" baseType="lpstr">
      <vt:lpstr>SPECYFIKACJA ISTOTNYCH WARUNKÓW ZAMÓWIENIA</vt:lpstr>
    </vt:vector>
  </TitlesOfParts>
  <Company>PWiK</Company>
  <LinksUpToDate>false</LinksUpToDate>
  <CharactersWithSpaces>55566</CharactersWithSpaces>
  <SharedDoc>false</SharedDoc>
  <HLinks>
    <vt:vector size="90" baseType="variant">
      <vt:variant>
        <vt:i4>7405575</vt:i4>
      </vt:variant>
      <vt:variant>
        <vt:i4>42</vt:i4>
      </vt:variant>
      <vt:variant>
        <vt:i4>0</vt:i4>
      </vt:variant>
      <vt:variant>
        <vt:i4>5</vt:i4>
      </vt:variant>
      <vt:variant>
        <vt:lpwstr>mailto:bok@pwik.com.pl</vt:lpwstr>
      </vt:variant>
      <vt:variant>
        <vt:lpwstr/>
      </vt:variant>
      <vt:variant>
        <vt:i4>7405575</vt:i4>
      </vt:variant>
      <vt:variant>
        <vt:i4>39</vt:i4>
      </vt:variant>
      <vt:variant>
        <vt:i4>0</vt:i4>
      </vt:variant>
      <vt:variant>
        <vt:i4>5</vt:i4>
      </vt:variant>
      <vt:variant>
        <vt:lpwstr>mailto:bok@pwik.com.pl</vt:lpwstr>
      </vt:variant>
      <vt:variant>
        <vt:lpwstr/>
      </vt:variant>
      <vt:variant>
        <vt:i4>3211314</vt:i4>
      </vt:variant>
      <vt:variant>
        <vt:i4>36</vt:i4>
      </vt:variant>
      <vt:variant>
        <vt:i4>0</vt:i4>
      </vt:variant>
      <vt:variant>
        <vt:i4>5</vt:i4>
      </vt:variant>
      <vt:variant>
        <vt:lpwstr>http://www.pwik.com.pl/</vt:lpwstr>
      </vt:variant>
      <vt:variant>
        <vt:lpwstr/>
      </vt:variant>
      <vt:variant>
        <vt:i4>8192054</vt:i4>
      </vt:variant>
      <vt:variant>
        <vt:i4>33</vt:i4>
      </vt:variant>
      <vt:variant>
        <vt:i4>0</vt:i4>
      </vt:variant>
      <vt:variant>
        <vt:i4>5</vt:i4>
      </vt:variant>
      <vt:variant>
        <vt:lpwstr>http://www.platformazakupowa.pl/pn/pwik</vt:lpwstr>
      </vt:variant>
      <vt:variant>
        <vt:lpwstr/>
      </vt:variant>
      <vt:variant>
        <vt:i4>8192054</vt:i4>
      </vt:variant>
      <vt:variant>
        <vt:i4>30</vt:i4>
      </vt:variant>
      <vt:variant>
        <vt:i4>0</vt:i4>
      </vt:variant>
      <vt:variant>
        <vt:i4>5</vt:i4>
      </vt:variant>
      <vt:variant>
        <vt:lpwstr>http://www.platformazakupowa.pl/pn/pwik</vt:lpwstr>
      </vt:variant>
      <vt:variant>
        <vt:lpwstr/>
      </vt:variant>
      <vt:variant>
        <vt:i4>1835030</vt:i4>
      </vt:variant>
      <vt:variant>
        <vt:i4>27</vt:i4>
      </vt:variant>
      <vt:variant>
        <vt:i4>0</vt:i4>
      </vt:variant>
      <vt:variant>
        <vt:i4>5</vt:i4>
      </vt:variant>
      <vt:variant>
        <vt:lpwstr>https://platformazakupowa.pl/pn/pwik</vt:lpwstr>
      </vt:variant>
      <vt:variant>
        <vt:lpwstr/>
      </vt:variant>
      <vt:variant>
        <vt:i4>1835030</vt:i4>
      </vt:variant>
      <vt:variant>
        <vt:i4>24</vt:i4>
      </vt:variant>
      <vt:variant>
        <vt:i4>0</vt:i4>
      </vt:variant>
      <vt:variant>
        <vt:i4>5</vt:i4>
      </vt:variant>
      <vt:variant>
        <vt:lpwstr>https://platformazakupowa.pl/pn/pwik</vt:lpwstr>
      </vt:variant>
      <vt:variant>
        <vt:lpwstr/>
      </vt:variant>
      <vt:variant>
        <vt:i4>6225998</vt:i4>
      </vt:variant>
      <vt:variant>
        <vt:i4>21</vt:i4>
      </vt:variant>
      <vt:variant>
        <vt:i4>0</vt:i4>
      </vt:variant>
      <vt:variant>
        <vt:i4>5</vt:i4>
      </vt:variant>
      <vt:variant>
        <vt:lpwstr>https://platformazakupowa.pl/</vt:lpwstr>
      </vt:variant>
      <vt:variant>
        <vt:lpwstr/>
      </vt:variant>
      <vt:variant>
        <vt:i4>1835030</vt:i4>
      </vt:variant>
      <vt:variant>
        <vt:i4>18</vt:i4>
      </vt:variant>
      <vt:variant>
        <vt:i4>0</vt:i4>
      </vt:variant>
      <vt:variant>
        <vt:i4>5</vt:i4>
      </vt:variant>
      <vt:variant>
        <vt:lpwstr>https://platformazakupowa.pl/pn/pwik</vt:lpwstr>
      </vt:variant>
      <vt:variant>
        <vt:lpwstr/>
      </vt:variant>
      <vt:variant>
        <vt:i4>6225998</vt:i4>
      </vt:variant>
      <vt:variant>
        <vt:i4>15</vt:i4>
      </vt:variant>
      <vt:variant>
        <vt:i4>0</vt:i4>
      </vt:variant>
      <vt:variant>
        <vt:i4>5</vt:i4>
      </vt:variant>
      <vt:variant>
        <vt:lpwstr>https://platformazakupowa.pl/</vt:lpwstr>
      </vt:variant>
      <vt:variant>
        <vt:lpwstr/>
      </vt:variant>
      <vt:variant>
        <vt:i4>1835030</vt:i4>
      </vt:variant>
      <vt:variant>
        <vt:i4>12</vt:i4>
      </vt:variant>
      <vt:variant>
        <vt:i4>0</vt:i4>
      </vt:variant>
      <vt:variant>
        <vt:i4>5</vt:i4>
      </vt:variant>
      <vt:variant>
        <vt:lpwstr>https://platformazakupowa.pl/pn/pwik</vt:lpwstr>
      </vt:variant>
      <vt:variant>
        <vt:lpwstr/>
      </vt:variant>
      <vt:variant>
        <vt:i4>1835030</vt:i4>
      </vt:variant>
      <vt:variant>
        <vt:i4>9</vt:i4>
      </vt:variant>
      <vt:variant>
        <vt:i4>0</vt:i4>
      </vt:variant>
      <vt:variant>
        <vt:i4>5</vt:i4>
      </vt:variant>
      <vt:variant>
        <vt:lpwstr>https://platformazakupowa.pl/pn/pwik</vt:lpwstr>
      </vt:variant>
      <vt:variant>
        <vt:lpwstr/>
      </vt:variant>
      <vt:variant>
        <vt:i4>1900665</vt:i4>
      </vt:variant>
      <vt:variant>
        <vt:i4>6</vt:i4>
      </vt:variant>
      <vt:variant>
        <vt:i4>0</vt:i4>
      </vt:variant>
      <vt:variant>
        <vt:i4>5</vt:i4>
      </vt:variant>
      <vt:variant>
        <vt:lpwstr>mailto:przetargi@pwik.com.pl</vt:lpwstr>
      </vt:variant>
      <vt:variant>
        <vt:lpwstr/>
      </vt:variant>
      <vt:variant>
        <vt:i4>1900665</vt:i4>
      </vt:variant>
      <vt:variant>
        <vt:i4>3</vt:i4>
      </vt:variant>
      <vt:variant>
        <vt:i4>0</vt:i4>
      </vt:variant>
      <vt:variant>
        <vt:i4>5</vt:i4>
      </vt:variant>
      <vt:variant>
        <vt:lpwstr>mailto:przetargi@pwik.com.pl</vt:lpwstr>
      </vt:variant>
      <vt:variant>
        <vt:lpwstr/>
      </vt:variant>
      <vt:variant>
        <vt:i4>3211314</vt:i4>
      </vt:variant>
      <vt:variant>
        <vt:i4>0</vt:i4>
      </vt:variant>
      <vt:variant>
        <vt:i4>0</vt:i4>
      </vt:variant>
      <vt:variant>
        <vt:i4>5</vt:i4>
      </vt:variant>
      <vt:variant>
        <vt:lpwstr>http://www.pwik.com.pl/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 WARUNKÓW ZAMÓWIENIA</dc:title>
  <dc:subject/>
  <dc:creator>Adam Liczberski</dc:creator>
  <cp:keywords/>
  <cp:lastModifiedBy>Marek Banisz</cp:lastModifiedBy>
  <cp:revision>61</cp:revision>
  <cp:lastPrinted>2024-01-17T11:36:00Z</cp:lastPrinted>
  <dcterms:created xsi:type="dcterms:W3CDTF">2025-05-06T07:38:00Z</dcterms:created>
  <dcterms:modified xsi:type="dcterms:W3CDTF">2025-05-21T08:12:00Z</dcterms:modified>
</cp:coreProperties>
</file>