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29DD9E" w14:textId="11FF7A8D" w:rsidR="00397D6D" w:rsidRPr="00CA1D84" w:rsidRDefault="00397D6D" w:rsidP="00BD1516">
      <w:pPr>
        <w:autoSpaceDE w:val="0"/>
        <w:autoSpaceDN w:val="0"/>
        <w:adjustRightInd w:val="0"/>
        <w:spacing w:after="0" w:line="240" w:lineRule="auto"/>
        <w:ind w:left="6515"/>
        <w:rPr>
          <w:rFonts w:ascii="Times New Roman" w:hAnsi="Times New Roman"/>
          <w:b/>
          <w:bCs/>
          <w:lang w:eastAsia="pl-PL"/>
        </w:rPr>
      </w:pPr>
      <w:r w:rsidRPr="00CA1D84">
        <w:rPr>
          <w:rFonts w:ascii="Times New Roman" w:hAnsi="Times New Roman"/>
          <w:b/>
          <w:bCs/>
          <w:lang w:eastAsia="pl-PL"/>
        </w:rPr>
        <w:t xml:space="preserve">Załącznik nr </w:t>
      </w:r>
      <w:r w:rsidR="00E90689" w:rsidRPr="00CA1D84">
        <w:rPr>
          <w:rFonts w:ascii="Times New Roman" w:hAnsi="Times New Roman"/>
          <w:b/>
          <w:bCs/>
          <w:lang w:eastAsia="pl-PL"/>
        </w:rPr>
        <w:t>9</w:t>
      </w:r>
      <w:r w:rsidR="00780FD3" w:rsidRPr="00CA1D84">
        <w:rPr>
          <w:rFonts w:ascii="Times New Roman" w:hAnsi="Times New Roman"/>
          <w:b/>
          <w:bCs/>
          <w:lang w:eastAsia="pl-PL"/>
        </w:rPr>
        <w:t xml:space="preserve"> </w:t>
      </w:r>
      <w:r w:rsidRPr="00CA1D84">
        <w:rPr>
          <w:rFonts w:ascii="Times New Roman" w:hAnsi="Times New Roman"/>
          <w:b/>
          <w:bCs/>
          <w:lang w:eastAsia="pl-PL"/>
        </w:rPr>
        <w:t>do SWZ</w:t>
      </w:r>
    </w:p>
    <w:p w14:paraId="6F27D149" w14:textId="4323B858" w:rsidR="00397D6D" w:rsidRPr="00CA1D84" w:rsidRDefault="00C62F6B" w:rsidP="00BD1516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/>
          <w:b/>
          <w:bCs/>
          <w:lang w:eastAsia="pl-PL"/>
        </w:rPr>
      </w:pPr>
      <w:r w:rsidRPr="00CA1D84">
        <w:rPr>
          <w:rFonts w:ascii="Times New Roman" w:hAnsi="Times New Roman"/>
          <w:b/>
          <w:bCs/>
          <w:lang w:eastAsia="pl-PL"/>
        </w:rPr>
        <w:t>S</w:t>
      </w:r>
      <w:r w:rsidR="00F94C1F" w:rsidRPr="00CA1D84">
        <w:rPr>
          <w:rFonts w:ascii="Times New Roman" w:hAnsi="Times New Roman"/>
          <w:b/>
          <w:bCs/>
          <w:lang w:eastAsia="pl-PL"/>
        </w:rPr>
        <w:t>A</w:t>
      </w:r>
      <w:r w:rsidR="00397D6D" w:rsidRPr="00CA1D84">
        <w:rPr>
          <w:rFonts w:ascii="Times New Roman" w:hAnsi="Times New Roman"/>
          <w:b/>
          <w:bCs/>
          <w:lang w:eastAsia="pl-PL"/>
        </w:rPr>
        <w:t>.270.</w:t>
      </w:r>
      <w:r w:rsidR="0076298A">
        <w:rPr>
          <w:rFonts w:ascii="Times New Roman" w:hAnsi="Times New Roman"/>
          <w:b/>
          <w:bCs/>
          <w:lang w:eastAsia="pl-PL"/>
        </w:rPr>
        <w:t>6</w:t>
      </w:r>
      <w:r w:rsidR="00B45641" w:rsidRPr="00CA1D84">
        <w:rPr>
          <w:rFonts w:ascii="Times New Roman" w:hAnsi="Times New Roman"/>
          <w:b/>
          <w:bCs/>
          <w:lang w:eastAsia="pl-PL"/>
        </w:rPr>
        <w:t>.</w:t>
      </w:r>
      <w:r w:rsidR="00CE3C92" w:rsidRPr="00CA1D84">
        <w:rPr>
          <w:rFonts w:ascii="Times New Roman" w:hAnsi="Times New Roman"/>
          <w:b/>
          <w:bCs/>
          <w:lang w:eastAsia="pl-PL"/>
        </w:rPr>
        <w:t>202</w:t>
      </w:r>
      <w:r w:rsidR="0076298A">
        <w:rPr>
          <w:rFonts w:ascii="Times New Roman" w:hAnsi="Times New Roman"/>
          <w:b/>
          <w:bCs/>
          <w:lang w:eastAsia="pl-PL"/>
        </w:rPr>
        <w:t>5</w:t>
      </w:r>
    </w:p>
    <w:p w14:paraId="6594C405" w14:textId="04C940E7" w:rsidR="00397D6D" w:rsidRDefault="00397D6D" w:rsidP="00CE3C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,Bold" w:hAnsi="Times New Roman,Bold" w:cs="Times New Roman,Bold"/>
          <w:b/>
          <w:bCs/>
          <w:lang w:eastAsia="pl-PL"/>
        </w:rPr>
      </w:pPr>
      <w:r w:rsidRPr="00397D6D">
        <w:rPr>
          <w:rFonts w:ascii="Times New Roman" w:hAnsi="Times New Roman"/>
          <w:b/>
          <w:bCs/>
          <w:lang w:eastAsia="pl-PL"/>
        </w:rPr>
        <w:t xml:space="preserve">Umowa nr </w:t>
      </w:r>
      <w:r w:rsidR="002D735E">
        <w:rPr>
          <w:rFonts w:ascii="Times New Roman" w:hAnsi="Times New Roman"/>
          <w:b/>
          <w:bCs/>
          <w:lang w:eastAsia="pl-PL"/>
        </w:rPr>
        <w:t>…………</w:t>
      </w:r>
    </w:p>
    <w:p w14:paraId="1730E03E" w14:textId="77777777" w:rsidR="008C1759" w:rsidRDefault="008C1759" w:rsidP="00BD1516">
      <w:pPr>
        <w:autoSpaceDE w:val="0"/>
        <w:autoSpaceDN w:val="0"/>
        <w:adjustRightInd w:val="0"/>
        <w:spacing w:after="0" w:line="240" w:lineRule="auto"/>
        <w:ind w:left="851"/>
        <w:rPr>
          <w:rFonts w:ascii="Times New Roman,Bold" w:hAnsi="Times New Roman,Bold" w:cs="Times New Roman,Bold"/>
          <w:b/>
          <w:bCs/>
          <w:lang w:eastAsia="pl-PL"/>
        </w:rPr>
      </w:pPr>
    </w:p>
    <w:p w14:paraId="491757A1" w14:textId="77777777" w:rsidR="00C62F6B" w:rsidRPr="00397D6D" w:rsidRDefault="00C62F6B" w:rsidP="00BD1516">
      <w:pPr>
        <w:autoSpaceDE w:val="0"/>
        <w:autoSpaceDN w:val="0"/>
        <w:adjustRightInd w:val="0"/>
        <w:spacing w:after="0" w:line="240" w:lineRule="auto"/>
        <w:ind w:left="851"/>
        <w:rPr>
          <w:rFonts w:ascii="Times New Roman,Bold" w:hAnsi="Times New Roman,Bold" w:cs="Times New Roman,Bold"/>
          <w:b/>
          <w:bCs/>
          <w:lang w:eastAsia="pl-PL"/>
        </w:rPr>
      </w:pPr>
    </w:p>
    <w:p w14:paraId="1F89A2AB" w14:textId="404FC8F6" w:rsidR="001847E5" w:rsidRDefault="00397D6D" w:rsidP="008057DB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 xml:space="preserve">W </w:t>
      </w:r>
      <w:r w:rsidR="00635B26" w:rsidRPr="00397D6D">
        <w:rPr>
          <w:rFonts w:ascii="Times New Roman" w:hAnsi="Times New Roman"/>
          <w:lang w:eastAsia="pl-PL"/>
        </w:rPr>
        <w:t>dniu</w:t>
      </w:r>
      <w:r w:rsidR="00635B26">
        <w:rPr>
          <w:rFonts w:ascii="Times New Roman" w:hAnsi="Times New Roman"/>
          <w:lang w:eastAsia="pl-PL"/>
        </w:rPr>
        <w:t xml:space="preserve"> </w:t>
      </w:r>
      <w:r w:rsidR="004A4746">
        <w:rPr>
          <w:rFonts w:ascii="Times New Roman" w:hAnsi="Times New Roman"/>
          <w:b/>
          <w:bCs/>
          <w:lang w:eastAsia="pl-PL"/>
        </w:rPr>
        <w:t>………………</w:t>
      </w:r>
      <w:r w:rsidR="00950FEE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 xml:space="preserve">w </w:t>
      </w:r>
      <w:r w:rsidR="00C62F6B">
        <w:rPr>
          <w:rFonts w:ascii="Times New Roman" w:hAnsi="Times New Roman"/>
          <w:lang w:eastAsia="pl-PL"/>
        </w:rPr>
        <w:t xml:space="preserve">Przymuszewie </w:t>
      </w:r>
      <w:r w:rsidRPr="00397D6D">
        <w:rPr>
          <w:rFonts w:ascii="Times New Roman" w:hAnsi="Times New Roman"/>
          <w:lang w:eastAsia="pl-PL"/>
        </w:rPr>
        <w:t xml:space="preserve"> pomiędzy działającym w imieniu i na rzecz Skarbu Państwa </w:t>
      </w:r>
      <w:r w:rsidR="00E06477">
        <w:rPr>
          <w:rFonts w:ascii="Times New Roman" w:hAnsi="Times New Roman"/>
          <w:lang w:eastAsia="pl-PL"/>
        </w:rPr>
        <w:t>–</w:t>
      </w:r>
      <w:r w:rsidR="009033AA">
        <w:rPr>
          <w:rFonts w:ascii="Times New Roman" w:hAnsi="Times New Roman"/>
          <w:lang w:eastAsia="pl-PL"/>
        </w:rPr>
        <w:t xml:space="preserve"> </w:t>
      </w:r>
      <w:r w:rsidR="00E06477">
        <w:rPr>
          <w:rFonts w:ascii="Times New Roman" w:hAnsi="Times New Roman"/>
          <w:lang w:eastAsia="pl-PL"/>
        </w:rPr>
        <w:t xml:space="preserve">Państwowego Gospodarstwa Leśnego Lasy Państwowe </w:t>
      </w:r>
      <w:r w:rsidR="00E06477" w:rsidRPr="00397D6D">
        <w:rPr>
          <w:rFonts w:ascii="Times New Roman" w:hAnsi="Times New Roman"/>
          <w:lang w:eastAsia="pl-PL"/>
        </w:rPr>
        <w:t>Nadleśnictw</w:t>
      </w:r>
      <w:r w:rsidR="00E06477">
        <w:rPr>
          <w:rFonts w:ascii="Times New Roman" w:hAnsi="Times New Roman"/>
          <w:lang w:eastAsia="pl-PL"/>
        </w:rPr>
        <w:t xml:space="preserve">o </w:t>
      </w:r>
      <w:r w:rsidR="00C62F6B">
        <w:rPr>
          <w:rFonts w:ascii="Times New Roman" w:hAnsi="Times New Roman"/>
          <w:lang w:eastAsia="pl-PL"/>
        </w:rPr>
        <w:t>Przymuszewo</w:t>
      </w:r>
      <w:r w:rsidRPr="00397D6D">
        <w:rPr>
          <w:rFonts w:ascii="Times New Roman" w:hAnsi="Times New Roman"/>
          <w:lang w:eastAsia="pl-PL"/>
        </w:rPr>
        <w:t xml:space="preserve">, z siedzibą w </w:t>
      </w:r>
      <w:r w:rsidR="00C62F6B">
        <w:rPr>
          <w:rFonts w:ascii="Times New Roman" w:hAnsi="Times New Roman"/>
          <w:lang w:eastAsia="pl-PL"/>
        </w:rPr>
        <w:t xml:space="preserve">Przymuszewie 3; </w:t>
      </w:r>
      <w:r w:rsidR="009033AA">
        <w:rPr>
          <w:rFonts w:ascii="Times New Roman" w:hAnsi="Times New Roman"/>
          <w:lang w:eastAsia="pl-PL"/>
        </w:rPr>
        <w:t xml:space="preserve">          </w:t>
      </w:r>
    </w:p>
    <w:p w14:paraId="7E32322A" w14:textId="77777777" w:rsidR="00397D6D" w:rsidRPr="00397D6D" w:rsidRDefault="009033AA" w:rsidP="008057DB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 xml:space="preserve"> </w:t>
      </w:r>
      <w:r w:rsidR="00C62F6B">
        <w:rPr>
          <w:rFonts w:ascii="Times New Roman" w:hAnsi="Times New Roman"/>
          <w:lang w:eastAsia="pl-PL"/>
        </w:rPr>
        <w:t>89-634 Leśno</w:t>
      </w:r>
      <w:r w:rsidR="00397D6D" w:rsidRPr="00397D6D">
        <w:rPr>
          <w:rFonts w:ascii="Times New Roman" w:hAnsi="Times New Roman"/>
          <w:lang w:eastAsia="pl-PL"/>
        </w:rPr>
        <w:t>,</w:t>
      </w:r>
      <w:r>
        <w:rPr>
          <w:rFonts w:ascii="Times New Roman" w:hAnsi="Times New Roman"/>
          <w:lang w:eastAsia="pl-PL"/>
        </w:rPr>
        <w:t xml:space="preserve">   </w:t>
      </w:r>
      <w:r w:rsidR="00397D6D" w:rsidRPr="00397D6D">
        <w:rPr>
          <w:rFonts w:ascii="Times New Roman" w:hAnsi="Times New Roman"/>
          <w:lang w:eastAsia="pl-PL"/>
        </w:rPr>
        <w:t xml:space="preserve"> NIP</w:t>
      </w:r>
      <w:r w:rsidR="00223D78">
        <w:rPr>
          <w:rFonts w:ascii="Times New Roman" w:hAnsi="Times New Roman"/>
          <w:lang w:eastAsia="pl-PL"/>
        </w:rPr>
        <w:t xml:space="preserve"> </w:t>
      </w:r>
      <w:r w:rsidR="00223D78" w:rsidRPr="00397D6D">
        <w:rPr>
          <w:rFonts w:ascii="Times New Roman" w:hAnsi="Times New Roman"/>
          <w:lang w:eastAsia="pl-PL"/>
        </w:rPr>
        <w:t xml:space="preserve"> </w:t>
      </w:r>
      <w:r w:rsidR="00C62F6B">
        <w:rPr>
          <w:rFonts w:ascii="Times New Roman" w:hAnsi="Times New Roman"/>
          <w:lang w:eastAsia="pl-PL"/>
        </w:rPr>
        <w:t>555-000-76-88</w:t>
      </w:r>
      <w:r w:rsidR="00397D6D" w:rsidRPr="00397D6D">
        <w:rPr>
          <w:rFonts w:ascii="Times New Roman" w:hAnsi="Times New Roman"/>
          <w:lang w:eastAsia="pl-PL"/>
        </w:rPr>
        <w:t>,</w:t>
      </w:r>
    </w:p>
    <w:p w14:paraId="66BB705D" w14:textId="0F129D4C" w:rsidR="00397D6D" w:rsidRPr="00397D6D" w:rsidRDefault="00397D6D" w:rsidP="008057DB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>reprezentowanym przez</w:t>
      </w:r>
      <w:r w:rsidR="00695D88">
        <w:rPr>
          <w:rFonts w:ascii="Times New Roman" w:hAnsi="Times New Roman"/>
          <w:lang w:eastAsia="pl-PL"/>
        </w:rPr>
        <w:t>:</w:t>
      </w:r>
    </w:p>
    <w:p w14:paraId="3FD28A69" w14:textId="073571C2" w:rsidR="00397D6D" w:rsidRPr="00397D6D" w:rsidRDefault="00397D6D" w:rsidP="008057DB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 xml:space="preserve">Nadleśniczego </w:t>
      </w:r>
      <w:r w:rsidR="009033AA">
        <w:rPr>
          <w:rFonts w:ascii="Times New Roman" w:hAnsi="Times New Roman"/>
          <w:lang w:eastAsia="pl-PL"/>
        </w:rPr>
        <w:t xml:space="preserve"> </w:t>
      </w:r>
      <w:r w:rsidRPr="00FC14C3">
        <w:rPr>
          <w:rFonts w:ascii="Times New Roman" w:hAnsi="Times New Roman"/>
          <w:b/>
          <w:bCs/>
          <w:lang w:eastAsia="pl-PL"/>
        </w:rPr>
        <w:t xml:space="preserve"> </w:t>
      </w:r>
      <w:r w:rsidR="00695D88">
        <w:rPr>
          <w:rFonts w:ascii="Times New Roman" w:hAnsi="Times New Roman"/>
          <w:b/>
          <w:bCs/>
          <w:lang w:eastAsia="pl-PL"/>
        </w:rPr>
        <w:t xml:space="preserve"> - </w:t>
      </w:r>
      <w:r w:rsidR="00C62F6B" w:rsidRPr="00FC14C3">
        <w:rPr>
          <w:rFonts w:ascii="Times New Roman" w:hAnsi="Times New Roman"/>
          <w:b/>
          <w:bCs/>
          <w:lang w:eastAsia="pl-PL"/>
        </w:rPr>
        <w:t>Artura Kowalskiego</w:t>
      </w:r>
      <w:r w:rsidRPr="00FC14C3">
        <w:rPr>
          <w:rFonts w:ascii="Times New Roman" w:hAnsi="Times New Roman"/>
          <w:b/>
          <w:bCs/>
          <w:lang w:eastAsia="pl-PL"/>
        </w:rPr>
        <w:t>,</w:t>
      </w:r>
    </w:p>
    <w:p w14:paraId="4133676D" w14:textId="77777777" w:rsidR="00695D88" w:rsidRDefault="00695D88" w:rsidP="008057DB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</w:p>
    <w:p w14:paraId="0B14A3D5" w14:textId="64BCFC99" w:rsidR="00397D6D" w:rsidRPr="00397D6D" w:rsidRDefault="00397D6D" w:rsidP="008057DB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>zwanym w dalszej treści umowy ,,Zamawiającym”,</w:t>
      </w:r>
      <w:r w:rsidR="00D26F8F" w:rsidRPr="00D26F8F">
        <w:t xml:space="preserve"> </w:t>
      </w:r>
    </w:p>
    <w:p w14:paraId="23DA2216" w14:textId="77777777" w:rsidR="00695D88" w:rsidRDefault="00695D88" w:rsidP="008057DB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</w:p>
    <w:p w14:paraId="78763952" w14:textId="41BDA7C6" w:rsidR="00311FAB" w:rsidRDefault="00397D6D" w:rsidP="008057DB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 xml:space="preserve">a </w:t>
      </w:r>
      <w:r w:rsidR="00283C3C">
        <w:rPr>
          <w:rFonts w:ascii="Times New Roman" w:hAnsi="Times New Roman"/>
          <w:lang w:eastAsia="pl-PL"/>
        </w:rPr>
        <w:t xml:space="preserve"> </w:t>
      </w:r>
    </w:p>
    <w:p w14:paraId="5C4DB79C" w14:textId="1B41E1D0" w:rsidR="00695D88" w:rsidRDefault="00695D88" w:rsidP="008057DB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09FA2AB" w14:textId="77777777" w:rsidR="00695D88" w:rsidRDefault="00695D88" w:rsidP="008057DB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</w:p>
    <w:p w14:paraId="28C2992D" w14:textId="67BD34CE" w:rsidR="00397D6D" w:rsidRDefault="00397D6D" w:rsidP="008057DB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>zwanym w dalszej treści umowy ,,Wykonawcą”, została zawarta umowa następującej treści:</w:t>
      </w:r>
    </w:p>
    <w:p w14:paraId="4C7B0B78" w14:textId="77777777" w:rsidR="008C1759" w:rsidRDefault="008C1759" w:rsidP="00BD1516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/>
          <w:lang w:eastAsia="pl-PL"/>
        </w:rPr>
      </w:pPr>
    </w:p>
    <w:p w14:paraId="2773D64F" w14:textId="77777777" w:rsidR="008C183D" w:rsidRPr="00397D6D" w:rsidRDefault="008C183D" w:rsidP="00BD1516">
      <w:pPr>
        <w:autoSpaceDE w:val="0"/>
        <w:autoSpaceDN w:val="0"/>
        <w:adjustRightInd w:val="0"/>
        <w:spacing w:after="0" w:line="240" w:lineRule="auto"/>
        <w:ind w:left="851"/>
        <w:rPr>
          <w:rFonts w:ascii="Times New Roman" w:hAnsi="Times New Roman"/>
          <w:lang w:eastAsia="pl-PL"/>
        </w:rPr>
      </w:pPr>
    </w:p>
    <w:p w14:paraId="4B85FD55" w14:textId="77777777" w:rsidR="00142107" w:rsidRDefault="00142107" w:rsidP="00BD1516">
      <w:pPr>
        <w:autoSpaceDE w:val="0"/>
        <w:autoSpaceDN w:val="0"/>
        <w:adjustRightInd w:val="0"/>
        <w:spacing w:after="0" w:line="240" w:lineRule="auto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</w:p>
    <w:p w14:paraId="21F154C4" w14:textId="481AE9BE" w:rsidR="00397D6D" w:rsidRDefault="00397D6D" w:rsidP="00BD1516">
      <w:pPr>
        <w:autoSpaceDE w:val="0"/>
        <w:autoSpaceDN w:val="0"/>
        <w:adjustRightInd w:val="0"/>
        <w:spacing w:after="0" w:line="240" w:lineRule="auto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  <w:r w:rsidRPr="00397D6D">
        <w:rPr>
          <w:rFonts w:ascii="Times New Roman,Bold" w:hAnsi="Times New Roman,Bold" w:cs="Times New Roman,Bold"/>
          <w:b/>
          <w:bCs/>
          <w:lang w:eastAsia="pl-PL"/>
        </w:rPr>
        <w:t>§ 1</w:t>
      </w:r>
    </w:p>
    <w:p w14:paraId="424DA24B" w14:textId="77777777" w:rsidR="008C1759" w:rsidRPr="00397D6D" w:rsidRDefault="008C1759" w:rsidP="00BD1516">
      <w:pPr>
        <w:autoSpaceDE w:val="0"/>
        <w:autoSpaceDN w:val="0"/>
        <w:adjustRightInd w:val="0"/>
        <w:spacing w:after="0" w:line="240" w:lineRule="auto"/>
        <w:ind w:left="851"/>
        <w:rPr>
          <w:rFonts w:ascii="Times New Roman,Bold" w:hAnsi="Times New Roman,Bold" w:cs="Times New Roman,Bold"/>
          <w:b/>
          <w:bCs/>
          <w:lang w:eastAsia="pl-PL"/>
        </w:rPr>
      </w:pPr>
    </w:p>
    <w:p w14:paraId="43726E8B" w14:textId="6A43178A" w:rsidR="00244F4F" w:rsidRPr="00E45F2F" w:rsidRDefault="00397D6D" w:rsidP="00E45F2F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/>
          <w:b/>
          <w:bCs/>
          <w:sz w:val="24"/>
          <w:szCs w:val="24"/>
          <w:lang w:eastAsia="pl-PL"/>
        </w:rPr>
      </w:pPr>
      <w:r w:rsidRPr="00E45F2F">
        <w:rPr>
          <w:rFonts w:ascii="Times New Roman" w:hAnsi="Times New Roman"/>
          <w:lang w:eastAsia="pl-PL"/>
        </w:rPr>
        <w:t xml:space="preserve">W wyniku rozstrzygnięcia przetargu </w:t>
      </w:r>
      <w:r w:rsidR="00780FD3" w:rsidRPr="00E45F2F">
        <w:rPr>
          <w:rFonts w:ascii="Times New Roman" w:hAnsi="Times New Roman"/>
          <w:lang w:eastAsia="pl-PL"/>
        </w:rPr>
        <w:t>podstawowego</w:t>
      </w:r>
      <w:r w:rsidRPr="00E45F2F">
        <w:rPr>
          <w:rFonts w:ascii="Times New Roman" w:hAnsi="Times New Roman"/>
          <w:lang w:eastAsia="pl-PL"/>
        </w:rPr>
        <w:t xml:space="preserve"> w trybie ustawy Prawo zamówień publicznych</w:t>
      </w:r>
      <w:r w:rsidR="00244F4F" w:rsidRPr="00E45F2F">
        <w:rPr>
          <w:rFonts w:ascii="Times New Roman" w:hAnsi="Times New Roman"/>
          <w:lang w:eastAsia="pl-PL"/>
        </w:rPr>
        <w:t xml:space="preserve">   </w:t>
      </w:r>
      <w:r w:rsidR="00780FD3" w:rsidRPr="00E45F2F">
        <w:rPr>
          <w:rFonts w:ascii="Times New Roman" w:hAnsi="Times New Roman"/>
          <w:bCs/>
          <w:sz w:val="24"/>
          <w:szCs w:val="24"/>
        </w:rPr>
        <w:t>podstawa prawna – art.275 pkt 1 ustawy z dnia 11 września 2019 r. (</w:t>
      </w:r>
      <w:proofErr w:type="spellStart"/>
      <w:r w:rsidR="00FC569C" w:rsidRPr="00E45F2F">
        <w:rPr>
          <w:rFonts w:ascii="Times New Roman" w:hAnsi="Times New Roman"/>
          <w:bCs/>
          <w:sz w:val="24"/>
          <w:szCs w:val="24"/>
        </w:rPr>
        <w:t>t.j</w:t>
      </w:r>
      <w:proofErr w:type="spellEnd"/>
      <w:r w:rsidR="00FC569C" w:rsidRPr="00E45F2F">
        <w:rPr>
          <w:rFonts w:ascii="Times New Roman" w:hAnsi="Times New Roman"/>
          <w:bCs/>
          <w:sz w:val="24"/>
          <w:szCs w:val="24"/>
        </w:rPr>
        <w:t>. Dz. U. z 202</w:t>
      </w:r>
      <w:r w:rsidR="0076298A">
        <w:rPr>
          <w:rFonts w:ascii="Times New Roman" w:hAnsi="Times New Roman"/>
          <w:bCs/>
          <w:sz w:val="24"/>
          <w:szCs w:val="24"/>
        </w:rPr>
        <w:t>4</w:t>
      </w:r>
      <w:r w:rsidR="00FC569C" w:rsidRPr="00E45F2F">
        <w:rPr>
          <w:rFonts w:ascii="Times New Roman" w:hAnsi="Times New Roman"/>
          <w:bCs/>
          <w:sz w:val="24"/>
          <w:szCs w:val="24"/>
        </w:rPr>
        <w:t xml:space="preserve"> r. poz. 1</w:t>
      </w:r>
      <w:r w:rsidR="0076298A">
        <w:rPr>
          <w:rFonts w:ascii="Times New Roman" w:hAnsi="Times New Roman"/>
          <w:bCs/>
          <w:sz w:val="24"/>
          <w:szCs w:val="24"/>
        </w:rPr>
        <w:t>320</w:t>
      </w:r>
      <w:r w:rsidR="00FC569C" w:rsidRPr="00E45F2F">
        <w:rPr>
          <w:rFonts w:ascii="Times New Roman" w:hAnsi="Times New Roman"/>
          <w:bCs/>
          <w:sz w:val="24"/>
          <w:szCs w:val="24"/>
        </w:rPr>
        <w:t xml:space="preserve"> </w:t>
      </w:r>
      <w:r w:rsidR="008D6AC9" w:rsidRPr="00E45F2F">
        <w:rPr>
          <w:rFonts w:ascii="Times New Roman" w:hAnsi="Times New Roman"/>
          <w:bCs/>
          <w:sz w:val="24"/>
          <w:szCs w:val="24"/>
        </w:rPr>
        <w:t>- „PZP”</w:t>
      </w:r>
      <w:r w:rsidR="00780FD3" w:rsidRPr="00E45F2F">
        <w:rPr>
          <w:rFonts w:ascii="Times New Roman" w:hAnsi="Times New Roman"/>
          <w:bCs/>
          <w:sz w:val="24"/>
          <w:szCs w:val="24"/>
        </w:rPr>
        <w:t>)</w:t>
      </w:r>
      <w:r w:rsidR="00223D78" w:rsidRPr="00E45F2F">
        <w:rPr>
          <w:rFonts w:ascii="Times New Roman" w:hAnsi="Times New Roman"/>
          <w:lang w:eastAsia="pl-PL"/>
        </w:rPr>
        <w:t>,</w:t>
      </w:r>
      <w:r w:rsidRPr="00E45F2F">
        <w:rPr>
          <w:rFonts w:ascii="Times New Roman" w:hAnsi="Times New Roman"/>
          <w:lang w:eastAsia="pl-PL"/>
        </w:rPr>
        <w:t xml:space="preserve"> który odbył się w dniu</w:t>
      </w:r>
      <w:r w:rsidR="00EC4A17" w:rsidRPr="00E45F2F">
        <w:rPr>
          <w:rFonts w:ascii="Times New Roman" w:hAnsi="Times New Roman"/>
          <w:lang w:eastAsia="pl-PL"/>
        </w:rPr>
        <w:t xml:space="preserve"> </w:t>
      </w:r>
      <w:r w:rsidR="004A4746" w:rsidRPr="00E45F2F">
        <w:rPr>
          <w:rFonts w:ascii="Times New Roman" w:hAnsi="Times New Roman"/>
          <w:lang w:eastAsia="pl-PL"/>
        </w:rPr>
        <w:t>………..</w:t>
      </w:r>
      <w:r w:rsidRPr="00E45F2F">
        <w:rPr>
          <w:rFonts w:ascii="Times New Roman" w:hAnsi="Times New Roman"/>
          <w:lang w:eastAsia="pl-PL"/>
        </w:rPr>
        <w:t>. w siedzibie Zamawiającego, Zamawiający zleca, a Wykonawca przyjmuje do wykonania</w:t>
      </w:r>
      <w:r w:rsidR="00244F4F" w:rsidRPr="00E45F2F">
        <w:rPr>
          <w:rFonts w:ascii="Times New Roman" w:hAnsi="Times New Roman"/>
          <w:lang w:eastAsia="pl-PL"/>
        </w:rPr>
        <w:t xml:space="preserve"> </w:t>
      </w:r>
      <w:r w:rsidR="009B60EC" w:rsidRPr="00E45F2F">
        <w:rPr>
          <w:rFonts w:ascii="Times New Roman" w:hAnsi="Times New Roman"/>
          <w:lang w:eastAsia="pl-PL"/>
        </w:rPr>
        <w:t xml:space="preserve">zamówienie na </w:t>
      </w:r>
      <w:r w:rsidRPr="00E45F2F">
        <w:rPr>
          <w:rFonts w:ascii="Times New Roman" w:hAnsi="Times New Roman"/>
          <w:lang w:eastAsia="pl-PL"/>
        </w:rPr>
        <w:t>roboty budowlane pod nazwą</w:t>
      </w:r>
      <w:r w:rsidR="007B67D0" w:rsidRPr="00E45F2F">
        <w:rPr>
          <w:rFonts w:ascii="Times New Roman" w:hAnsi="Times New Roman"/>
          <w:b/>
          <w:lang w:eastAsia="pl-PL"/>
        </w:rPr>
        <w:t xml:space="preserve"> </w:t>
      </w:r>
      <w:r w:rsidR="001614F4" w:rsidRPr="00E45F2F">
        <w:rPr>
          <w:rFonts w:ascii="Times New Roman" w:hAnsi="Times New Roman"/>
          <w:b/>
          <w:color w:val="000000"/>
          <w:sz w:val="24"/>
          <w:szCs w:val="24"/>
          <w:lang w:bidi="pl-PL"/>
        </w:rPr>
        <w:t>„</w:t>
      </w:r>
      <w:r w:rsidR="00462A45" w:rsidRPr="00462A45">
        <w:rPr>
          <w:rFonts w:ascii="Times New Roman" w:hAnsi="Times New Roman"/>
          <w:b/>
          <w:color w:val="000000"/>
          <w:sz w:val="24"/>
          <w:szCs w:val="24"/>
          <w:lang w:bidi="pl-PL"/>
        </w:rPr>
        <w:t>Równanie i naprawa dróg leśnych na terenie Nadleśnictwa Przymuszewo w 2025 roku</w:t>
      </w:r>
      <w:r w:rsidR="002D735E" w:rsidRPr="00E45F2F">
        <w:rPr>
          <w:rFonts w:ascii="Times New Roman" w:eastAsia="TimesNewRomanPSMT" w:hAnsi="Times New Roman"/>
          <w:b/>
          <w:bCs/>
          <w:sz w:val="24"/>
          <w:szCs w:val="24"/>
          <w:lang w:eastAsia="pl-PL"/>
        </w:rPr>
        <w:t>”</w:t>
      </w:r>
      <w:r w:rsidR="00AD688D">
        <w:rPr>
          <w:rFonts w:ascii="Times New Roman" w:eastAsia="TimesNewRomanPSMT" w:hAnsi="Times New Roman"/>
          <w:b/>
          <w:bCs/>
          <w:sz w:val="24"/>
          <w:szCs w:val="24"/>
          <w:lang w:eastAsia="pl-PL"/>
        </w:rPr>
        <w:t xml:space="preserve"> </w:t>
      </w:r>
      <w:r w:rsidRPr="00E45F2F">
        <w:rPr>
          <w:rFonts w:ascii="Times New Roman" w:hAnsi="Times New Roman"/>
          <w:lang w:eastAsia="pl-PL"/>
        </w:rPr>
        <w:t>w zakresie określonym w specyfikacji</w:t>
      </w:r>
      <w:r w:rsidR="00780FD3" w:rsidRPr="00E45F2F">
        <w:rPr>
          <w:rFonts w:ascii="Times New Roman" w:hAnsi="Times New Roman"/>
          <w:lang w:eastAsia="pl-PL"/>
        </w:rPr>
        <w:t xml:space="preserve"> </w:t>
      </w:r>
      <w:r w:rsidRPr="00E45F2F">
        <w:rPr>
          <w:rFonts w:ascii="Times New Roman" w:hAnsi="Times New Roman"/>
          <w:lang w:eastAsia="pl-PL"/>
        </w:rPr>
        <w:t xml:space="preserve"> warunków zamówienia.</w:t>
      </w:r>
    </w:p>
    <w:p w14:paraId="15FB9838" w14:textId="77777777" w:rsidR="008D6AC9" w:rsidRDefault="002B0266" w:rsidP="00C4727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 xml:space="preserve">           </w:t>
      </w:r>
    </w:p>
    <w:p w14:paraId="5C99DB67" w14:textId="5731954F" w:rsidR="00410158" w:rsidRPr="00410158" w:rsidRDefault="00397D6D" w:rsidP="00FC569C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410158">
        <w:rPr>
          <w:rFonts w:ascii="Times New Roman" w:hAnsi="Times New Roman"/>
          <w:lang w:eastAsia="pl-PL"/>
        </w:rPr>
        <w:t>Opis przedmiotu zamówienia określa</w:t>
      </w:r>
      <w:r w:rsidR="00700446" w:rsidRPr="00410158">
        <w:rPr>
          <w:rFonts w:ascii="Times New Roman" w:hAnsi="Times New Roman"/>
          <w:lang w:eastAsia="pl-PL"/>
        </w:rPr>
        <w:t>ją</w:t>
      </w:r>
      <w:r w:rsidRPr="00410158">
        <w:rPr>
          <w:rFonts w:ascii="Times New Roman" w:hAnsi="Times New Roman"/>
          <w:lang w:eastAsia="pl-PL"/>
        </w:rPr>
        <w:t xml:space="preserve"> załączon</w:t>
      </w:r>
      <w:r w:rsidR="00700446" w:rsidRPr="00410158">
        <w:rPr>
          <w:rFonts w:ascii="Times New Roman" w:hAnsi="Times New Roman"/>
          <w:lang w:eastAsia="pl-PL"/>
        </w:rPr>
        <w:t>e</w:t>
      </w:r>
      <w:r w:rsidRPr="00410158">
        <w:rPr>
          <w:rFonts w:ascii="Times New Roman" w:hAnsi="Times New Roman"/>
          <w:lang w:eastAsia="pl-PL"/>
        </w:rPr>
        <w:t xml:space="preserve"> do niniejszej umowy dokumentacj</w:t>
      </w:r>
      <w:r w:rsidR="006D2EC6" w:rsidRPr="00410158">
        <w:rPr>
          <w:rFonts w:ascii="Times New Roman" w:hAnsi="Times New Roman"/>
          <w:lang w:eastAsia="pl-PL"/>
        </w:rPr>
        <w:t>e</w:t>
      </w:r>
      <w:r w:rsidR="00C47273" w:rsidRPr="00410158">
        <w:rPr>
          <w:rFonts w:ascii="Times New Roman" w:hAnsi="Times New Roman"/>
          <w:lang w:eastAsia="pl-PL"/>
        </w:rPr>
        <w:t xml:space="preserve"> </w:t>
      </w:r>
      <w:r w:rsidR="00244F4F" w:rsidRPr="00410158">
        <w:rPr>
          <w:rFonts w:ascii="Times New Roman" w:hAnsi="Times New Roman"/>
          <w:lang w:eastAsia="pl-PL"/>
        </w:rPr>
        <w:t>techniczn</w:t>
      </w:r>
      <w:r w:rsidR="006D2EC6" w:rsidRPr="00410158">
        <w:rPr>
          <w:rFonts w:ascii="Times New Roman" w:hAnsi="Times New Roman"/>
          <w:lang w:eastAsia="pl-PL"/>
        </w:rPr>
        <w:t>e</w:t>
      </w:r>
      <w:r w:rsidR="00244F4F" w:rsidRPr="00410158">
        <w:rPr>
          <w:rFonts w:ascii="Times New Roman" w:hAnsi="Times New Roman"/>
          <w:lang w:eastAsia="pl-PL"/>
        </w:rPr>
        <w:t xml:space="preserve">, </w:t>
      </w:r>
      <w:r w:rsidR="00780FD3" w:rsidRPr="00410158">
        <w:rPr>
          <w:rFonts w:ascii="Times New Roman" w:hAnsi="Times New Roman"/>
          <w:lang w:eastAsia="pl-PL"/>
        </w:rPr>
        <w:t>kosztorys</w:t>
      </w:r>
      <w:r w:rsidR="006D2EC6" w:rsidRPr="00410158">
        <w:rPr>
          <w:rFonts w:ascii="Times New Roman" w:hAnsi="Times New Roman"/>
          <w:lang w:eastAsia="pl-PL"/>
        </w:rPr>
        <w:t>y</w:t>
      </w:r>
      <w:r w:rsidR="00780FD3" w:rsidRPr="00410158">
        <w:rPr>
          <w:rFonts w:ascii="Times New Roman" w:hAnsi="Times New Roman"/>
          <w:lang w:eastAsia="pl-PL"/>
        </w:rPr>
        <w:t xml:space="preserve"> ślep</w:t>
      </w:r>
      <w:r w:rsidR="006D2EC6" w:rsidRPr="00410158">
        <w:rPr>
          <w:rFonts w:ascii="Times New Roman" w:hAnsi="Times New Roman"/>
          <w:lang w:eastAsia="pl-PL"/>
        </w:rPr>
        <w:t>e</w:t>
      </w:r>
      <w:r w:rsidR="00780FD3" w:rsidRPr="00410158">
        <w:rPr>
          <w:rFonts w:ascii="Times New Roman" w:hAnsi="Times New Roman"/>
          <w:lang w:eastAsia="pl-PL"/>
        </w:rPr>
        <w:t xml:space="preserve"> - </w:t>
      </w:r>
      <w:r w:rsidR="00283C3C" w:rsidRPr="00410158">
        <w:rPr>
          <w:rFonts w:ascii="Times New Roman" w:hAnsi="Times New Roman"/>
          <w:lang w:eastAsia="pl-PL"/>
        </w:rPr>
        <w:t xml:space="preserve">przedmiary robót, </w:t>
      </w:r>
      <w:r w:rsidR="006D2EC6" w:rsidRPr="00410158">
        <w:rPr>
          <w:rFonts w:ascii="Times New Roman" w:hAnsi="Times New Roman"/>
          <w:lang w:eastAsia="pl-PL"/>
        </w:rPr>
        <w:t xml:space="preserve">szczegółowe </w:t>
      </w:r>
      <w:r w:rsidRPr="00410158">
        <w:rPr>
          <w:rFonts w:ascii="Times New Roman" w:hAnsi="Times New Roman"/>
          <w:lang w:eastAsia="pl-PL"/>
        </w:rPr>
        <w:t>specyfikacj</w:t>
      </w:r>
      <w:r w:rsidR="00700446" w:rsidRPr="00410158">
        <w:rPr>
          <w:rFonts w:ascii="Times New Roman" w:hAnsi="Times New Roman"/>
          <w:lang w:eastAsia="pl-PL"/>
        </w:rPr>
        <w:t>e</w:t>
      </w:r>
      <w:r w:rsidRPr="00410158">
        <w:rPr>
          <w:rFonts w:ascii="Times New Roman" w:hAnsi="Times New Roman"/>
          <w:lang w:eastAsia="pl-PL"/>
        </w:rPr>
        <w:t xml:space="preserve"> techniczn</w:t>
      </w:r>
      <w:r w:rsidR="00700446" w:rsidRPr="00410158">
        <w:rPr>
          <w:rFonts w:ascii="Times New Roman" w:hAnsi="Times New Roman"/>
          <w:lang w:eastAsia="pl-PL"/>
        </w:rPr>
        <w:t>e</w:t>
      </w:r>
      <w:r w:rsidR="00CE3C92" w:rsidRPr="00410158">
        <w:rPr>
          <w:rFonts w:ascii="Times New Roman" w:hAnsi="Times New Roman"/>
          <w:lang w:eastAsia="pl-PL"/>
        </w:rPr>
        <w:t>, projekty budowlane</w:t>
      </w:r>
      <w:r w:rsidRPr="00410158">
        <w:rPr>
          <w:rFonts w:ascii="Times New Roman" w:hAnsi="Times New Roman"/>
          <w:lang w:eastAsia="pl-PL"/>
        </w:rPr>
        <w:t xml:space="preserve"> oraz oferta</w:t>
      </w:r>
      <w:r w:rsidR="00635B26" w:rsidRPr="00410158">
        <w:rPr>
          <w:rFonts w:ascii="Times New Roman" w:hAnsi="Times New Roman"/>
          <w:lang w:eastAsia="pl-PL"/>
        </w:rPr>
        <w:t xml:space="preserve"> </w:t>
      </w:r>
      <w:r w:rsidRPr="00410158">
        <w:rPr>
          <w:rFonts w:ascii="Times New Roman" w:hAnsi="Times New Roman"/>
          <w:lang w:eastAsia="pl-PL"/>
        </w:rPr>
        <w:t>przetargowa z formularzem cenowym Wykonawcy</w:t>
      </w:r>
      <w:r w:rsidR="00C47273" w:rsidRPr="00410158">
        <w:rPr>
          <w:rFonts w:ascii="Times New Roman" w:hAnsi="Times New Roman"/>
          <w:lang w:eastAsia="pl-PL"/>
        </w:rPr>
        <w:t>.</w:t>
      </w:r>
    </w:p>
    <w:p w14:paraId="71453B11" w14:textId="25EE60BC" w:rsidR="002B0266" w:rsidRPr="00C47273" w:rsidRDefault="00397D6D" w:rsidP="00C47273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C47273">
        <w:rPr>
          <w:rFonts w:ascii="Times New Roman" w:hAnsi="Times New Roman"/>
          <w:lang w:eastAsia="pl-PL"/>
        </w:rPr>
        <w:t>Przedmiot umowy musi być wykonany zgodnie z obowiązującymi przepisami, normami oraz</w:t>
      </w:r>
      <w:r w:rsidR="008C1759" w:rsidRPr="00C47273">
        <w:rPr>
          <w:rFonts w:ascii="Times New Roman" w:hAnsi="Times New Roman"/>
          <w:lang w:eastAsia="pl-PL"/>
        </w:rPr>
        <w:t xml:space="preserve"> </w:t>
      </w:r>
    </w:p>
    <w:p w14:paraId="75ECC4E6" w14:textId="02CCB986" w:rsidR="00397D6D" w:rsidRPr="00C47273" w:rsidRDefault="00397D6D" w:rsidP="00C47273">
      <w:pPr>
        <w:pStyle w:val="Akapitzlist"/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C47273">
        <w:rPr>
          <w:rFonts w:ascii="Times New Roman" w:hAnsi="Times New Roman"/>
          <w:lang w:eastAsia="pl-PL"/>
        </w:rPr>
        <w:t>ustaleniami, oraz na ustalonych niniejszą umową warunkach, w tym w szczególności:</w:t>
      </w:r>
      <w:r w:rsidR="00C47273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>Wszystkie roboty muszą być wykonane zgodnie z obowiązującymi przepisami, w</w:t>
      </w:r>
      <w:r w:rsidR="00C47273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>szczególności z wymogami ustawy z dnia 7 lipca 1994 r. Prawo budowlane (tekst</w:t>
      </w:r>
      <w:r w:rsidR="00C47273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 xml:space="preserve">jednolity </w:t>
      </w:r>
      <w:r w:rsidR="00CE3C92" w:rsidRPr="00C47273">
        <w:rPr>
          <w:rFonts w:ascii="Times New Roman" w:hAnsi="Times New Roman"/>
          <w:lang w:eastAsia="pl-PL"/>
        </w:rPr>
        <w:t xml:space="preserve">Dz. U. z 2023 </w:t>
      </w:r>
      <w:proofErr w:type="spellStart"/>
      <w:r w:rsidR="00CE3C92" w:rsidRPr="00C47273">
        <w:rPr>
          <w:rFonts w:ascii="Times New Roman" w:hAnsi="Times New Roman"/>
          <w:lang w:eastAsia="pl-PL"/>
        </w:rPr>
        <w:t>r.poz</w:t>
      </w:r>
      <w:proofErr w:type="spellEnd"/>
      <w:r w:rsidR="00CE3C92" w:rsidRPr="00C47273">
        <w:rPr>
          <w:rFonts w:ascii="Times New Roman" w:hAnsi="Times New Roman"/>
          <w:lang w:eastAsia="pl-PL"/>
        </w:rPr>
        <w:t>. 682, 553,967.</w:t>
      </w:r>
      <w:r w:rsidRPr="00C47273">
        <w:rPr>
          <w:rFonts w:ascii="Times New Roman" w:hAnsi="Times New Roman"/>
          <w:lang w:eastAsia="pl-PL"/>
        </w:rPr>
        <w:t>), normami, warunkami technicznymi i sztuką</w:t>
      </w:r>
      <w:r w:rsidR="00C47273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>budowlaną, przepisami dotyczącymi bhp przy wykonywaniu robót budowlanych</w:t>
      </w:r>
      <w:r w:rsidR="00C47273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>Rozporządzenie Ministra Infrastruktury z dnia 6 lutego 2003 r. w sprawie bezpieczeństwa</w:t>
      </w:r>
      <w:r w:rsid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>i higieny pracy podczas wykonywania robót budowlanych (Dz. U. 2003 Nr 47 poz. 401),</w:t>
      </w:r>
      <w:r w:rsidR="00C47273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>przepisami ppoż. oraz zgodnie z poleceniami inspektora nadzoru</w:t>
      </w:r>
      <w:r w:rsidR="00F535A7" w:rsidRPr="00C47273">
        <w:rPr>
          <w:rFonts w:ascii="Times New Roman" w:hAnsi="Times New Roman"/>
          <w:lang w:eastAsia="pl-PL"/>
        </w:rPr>
        <w:t xml:space="preserve"> lub przedstawiciela Nadleśnictwa</w:t>
      </w:r>
      <w:r w:rsidRPr="00C47273">
        <w:rPr>
          <w:rFonts w:ascii="Times New Roman" w:hAnsi="Times New Roman"/>
          <w:lang w:eastAsia="pl-PL"/>
        </w:rPr>
        <w:t>.</w:t>
      </w:r>
    </w:p>
    <w:p w14:paraId="174AB3B4" w14:textId="77777777" w:rsidR="008C1759" w:rsidRPr="00397D6D" w:rsidRDefault="008C1759" w:rsidP="00BD1516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lang w:eastAsia="pl-PL"/>
        </w:rPr>
      </w:pPr>
    </w:p>
    <w:p w14:paraId="27DCB584" w14:textId="77777777" w:rsidR="00C142E9" w:rsidRDefault="00C142E9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</w:p>
    <w:p w14:paraId="592C5A79" w14:textId="77777777" w:rsidR="00397D6D" w:rsidRDefault="00397D6D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  <w:r w:rsidRPr="00397D6D">
        <w:rPr>
          <w:rFonts w:ascii="Times New Roman,Bold" w:hAnsi="Times New Roman,Bold" w:cs="Times New Roman,Bold"/>
          <w:b/>
          <w:bCs/>
          <w:lang w:eastAsia="pl-PL"/>
        </w:rPr>
        <w:t>§ 2</w:t>
      </w:r>
    </w:p>
    <w:p w14:paraId="7A8B1365" w14:textId="77777777" w:rsidR="008C1759" w:rsidRPr="00397D6D" w:rsidRDefault="008C1759" w:rsidP="00C47273">
      <w:pPr>
        <w:autoSpaceDE w:val="0"/>
        <w:autoSpaceDN w:val="0"/>
        <w:adjustRightInd w:val="0"/>
        <w:spacing w:after="0"/>
        <w:rPr>
          <w:rFonts w:ascii="Times New Roman,Bold" w:hAnsi="Times New Roman,Bold" w:cs="Times New Roman,Bold"/>
          <w:b/>
          <w:bCs/>
          <w:lang w:eastAsia="pl-PL"/>
        </w:rPr>
      </w:pPr>
    </w:p>
    <w:p w14:paraId="1024F716" w14:textId="6FBFC9BB" w:rsidR="00C47273" w:rsidRPr="002254F3" w:rsidRDefault="00151D7A" w:rsidP="00C47273">
      <w:pPr>
        <w:pStyle w:val="Defaul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CE3C92">
        <w:rPr>
          <w:rFonts w:ascii="Times New Roman" w:hAnsi="Times New Roman" w:cs="Times New Roman"/>
          <w:color w:val="auto"/>
          <w:sz w:val="22"/>
          <w:szCs w:val="22"/>
        </w:rPr>
        <w:t xml:space="preserve">Wykonawca zobowiązany jest zrealizować przedmiot zamówienia w terminie </w:t>
      </w:r>
      <w:r w:rsidR="00235477">
        <w:rPr>
          <w:rFonts w:ascii="Times New Roman" w:hAnsi="Times New Roman" w:cs="Times New Roman"/>
          <w:b/>
          <w:bCs/>
          <w:color w:val="auto"/>
          <w:sz w:val="22"/>
          <w:szCs w:val="22"/>
        </w:rPr>
        <w:t>60 dni od dnia podpisania umowy.</w:t>
      </w:r>
      <w:r w:rsidR="004A4746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</w:p>
    <w:p w14:paraId="50A65C31" w14:textId="2859CA43" w:rsidR="00397D6D" w:rsidRPr="00C47273" w:rsidRDefault="00397D6D" w:rsidP="00C47273">
      <w:pPr>
        <w:pStyle w:val="Defaul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CE3C92">
        <w:rPr>
          <w:rFonts w:ascii="Times New Roman" w:hAnsi="Times New Roman"/>
          <w:lang w:eastAsia="pl-PL"/>
        </w:rPr>
        <w:lastRenderedPageBreak/>
        <w:t xml:space="preserve">Zamawiający, za zgodą </w:t>
      </w:r>
      <w:r w:rsidR="00B01047">
        <w:rPr>
          <w:rFonts w:ascii="Times New Roman" w:hAnsi="Times New Roman"/>
          <w:lang w:eastAsia="pl-PL"/>
        </w:rPr>
        <w:t>Wykonawcy</w:t>
      </w:r>
      <w:r w:rsidRPr="00CE3C92">
        <w:rPr>
          <w:rFonts w:ascii="Times New Roman" w:hAnsi="Times New Roman"/>
          <w:lang w:eastAsia="pl-PL"/>
        </w:rPr>
        <w:t>, dopuszcza możliwość przyspieszenia realizacji zamówienia.</w:t>
      </w:r>
    </w:p>
    <w:p w14:paraId="192BB6D2" w14:textId="2E1F09EC" w:rsidR="00397D6D" w:rsidRPr="00C47273" w:rsidRDefault="00397D6D" w:rsidP="00C4727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C47273">
        <w:rPr>
          <w:rFonts w:ascii="Times New Roman" w:hAnsi="Times New Roman"/>
          <w:lang w:eastAsia="pl-PL"/>
        </w:rPr>
        <w:t>Rozpoczęcie realizacji robót budowlanych nastąpi w dniu</w:t>
      </w:r>
      <w:r w:rsidR="00F94C1F" w:rsidRPr="00C47273">
        <w:rPr>
          <w:rFonts w:ascii="Times New Roman" w:hAnsi="Times New Roman"/>
          <w:lang w:eastAsia="pl-PL"/>
        </w:rPr>
        <w:t xml:space="preserve">   </w:t>
      </w:r>
      <w:r w:rsidR="002D735E">
        <w:rPr>
          <w:rFonts w:ascii="Times New Roman" w:hAnsi="Times New Roman"/>
          <w:b/>
          <w:bCs/>
          <w:lang w:eastAsia="pl-PL"/>
        </w:rPr>
        <w:t>………………..</w:t>
      </w:r>
      <w:r w:rsidR="006A696D" w:rsidRPr="006A696D">
        <w:rPr>
          <w:rFonts w:ascii="Times New Roman" w:hAnsi="Times New Roman"/>
          <w:b/>
          <w:bCs/>
          <w:lang w:eastAsia="pl-PL"/>
        </w:rPr>
        <w:t>.</w:t>
      </w:r>
      <w:r w:rsidRPr="00C47273">
        <w:rPr>
          <w:rFonts w:ascii="Times New Roman" w:hAnsi="Times New Roman"/>
          <w:lang w:eastAsia="pl-PL"/>
        </w:rPr>
        <w:t xml:space="preserve">  i</w:t>
      </w:r>
      <w:r w:rsidR="00F94C1F" w:rsidRPr="00C47273">
        <w:rPr>
          <w:rFonts w:ascii="Times New Roman" w:hAnsi="Times New Roman"/>
          <w:lang w:eastAsia="pl-PL"/>
        </w:rPr>
        <w:t xml:space="preserve">  </w:t>
      </w:r>
      <w:r w:rsidRPr="00C47273">
        <w:rPr>
          <w:rFonts w:ascii="Times New Roman" w:hAnsi="Times New Roman"/>
          <w:lang w:eastAsia="pl-PL"/>
        </w:rPr>
        <w:t>po protokolarnym</w:t>
      </w:r>
      <w:r w:rsidR="00BF2DD2" w:rsidRPr="00C47273">
        <w:rPr>
          <w:rFonts w:ascii="Times New Roman" w:hAnsi="Times New Roman"/>
          <w:lang w:eastAsia="pl-PL"/>
        </w:rPr>
        <w:t xml:space="preserve"> </w:t>
      </w:r>
      <w:r w:rsidR="00CE3C92" w:rsidRPr="00C47273">
        <w:rPr>
          <w:rFonts w:ascii="Times New Roman" w:hAnsi="Times New Roman"/>
          <w:lang w:eastAsia="pl-PL"/>
        </w:rPr>
        <w:t>p</w:t>
      </w:r>
      <w:r w:rsidRPr="00C47273">
        <w:rPr>
          <w:rFonts w:ascii="Times New Roman" w:hAnsi="Times New Roman"/>
          <w:lang w:eastAsia="pl-PL"/>
        </w:rPr>
        <w:t>rzejęciu</w:t>
      </w:r>
      <w:r w:rsidR="00CE3C92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>terenu budowy przez Wykonawcę.</w:t>
      </w:r>
    </w:p>
    <w:p w14:paraId="3D1142CC" w14:textId="22047256" w:rsidR="00397D6D" w:rsidRDefault="00397D6D" w:rsidP="00C47273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 w:rsidRPr="00C47273">
        <w:rPr>
          <w:rFonts w:ascii="Times New Roman" w:hAnsi="Times New Roman"/>
          <w:lang w:eastAsia="pl-PL"/>
        </w:rPr>
        <w:t xml:space="preserve">Zamawiający przekaże Wykonawcy teren budowy w całości </w:t>
      </w:r>
      <w:r w:rsidR="008C183D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>dla</w:t>
      </w:r>
      <w:r w:rsidR="008C183D" w:rsidRPr="00C47273">
        <w:rPr>
          <w:rFonts w:ascii="Times New Roman" w:hAnsi="Times New Roman"/>
          <w:lang w:eastAsia="pl-PL"/>
        </w:rPr>
        <w:t xml:space="preserve"> realizacji przedmiotu umowy</w:t>
      </w:r>
      <w:r w:rsidR="007808BA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>w terminie podpisania umowy.</w:t>
      </w:r>
    </w:p>
    <w:p w14:paraId="6CE7B5D9" w14:textId="4CAFD886" w:rsidR="0036665E" w:rsidRPr="0036665E" w:rsidRDefault="0036665E" w:rsidP="0036665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C0504D" w:themeColor="accent2"/>
          <w:lang w:eastAsia="pl-PL"/>
        </w:rPr>
      </w:pPr>
      <w:r w:rsidRPr="0036665E">
        <w:rPr>
          <w:rFonts w:ascii="Times New Roman" w:hAnsi="Times New Roman"/>
          <w:color w:val="C0504D" w:themeColor="accent2"/>
          <w:lang w:eastAsia="pl-PL"/>
        </w:rPr>
        <w:t xml:space="preserve">Do zadania </w:t>
      </w:r>
      <w:r w:rsidR="007808BA">
        <w:rPr>
          <w:rFonts w:ascii="Times New Roman" w:hAnsi="Times New Roman"/>
          <w:color w:val="C0504D" w:themeColor="accent2"/>
          <w:lang w:eastAsia="pl-PL"/>
        </w:rPr>
        <w:t xml:space="preserve">równania dróg </w:t>
      </w:r>
      <w:r w:rsidRPr="0036665E">
        <w:rPr>
          <w:rFonts w:ascii="Times New Roman" w:hAnsi="Times New Roman"/>
          <w:color w:val="C0504D" w:themeColor="accent2"/>
          <w:lang w:eastAsia="pl-PL"/>
        </w:rPr>
        <w:t xml:space="preserve">wykonawca może przystąpić dopiero po zleceniu prac przez inwestora. Termin zlecenia prac uzależniony będzie od warunków pogodowych. Wykonawca przystąpi do wykonania prac niezwłocznie po otrzymaniu zlecenia – nie później niż 5 dni roboczych od zlecenia. </w:t>
      </w:r>
    </w:p>
    <w:p w14:paraId="43DDD445" w14:textId="1038393A" w:rsidR="0036665E" w:rsidRPr="0036665E" w:rsidRDefault="0036665E" w:rsidP="0036665E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C0504D" w:themeColor="accent2"/>
          <w:lang w:eastAsia="pl-PL"/>
        </w:rPr>
      </w:pPr>
      <w:r w:rsidRPr="0036665E">
        <w:rPr>
          <w:rFonts w:ascii="Times New Roman" w:hAnsi="Times New Roman"/>
          <w:color w:val="C0504D" w:themeColor="accent2"/>
          <w:lang w:eastAsia="pl-PL"/>
        </w:rPr>
        <w:t>Wykonawca ma obowiązek uzgodnić prace z miejscowym leśniczym dzień przed wykonaniem zadania równania dla danej drogi pożarowej.</w:t>
      </w:r>
    </w:p>
    <w:p w14:paraId="5A3C61E7" w14:textId="77777777" w:rsidR="008C1759" w:rsidRPr="00397D6D" w:rsidRDefault="008C1759" w:rsidP="00BD1516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lang w:eastAsia="pl-PL"/>
        </w:rPr>
      </w:pPr>
    </w:p>
    <w:p w14:paraId="5984B3EE" w14:textId="77777777" w:rsidR="00397D6D" w:rsidRDefault="00397D6D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  <w:r w:rsidRPr="00397D6D">
        <w:rPr>
          <w:rFonts w:ascii="Times New Roman,Bold" w:hAnsi="Times New Roman,Bold" w:cs="Times New Roman,Bold"/>
          <w:b/>
          <w:bCs/>
          <w:lang w:eastAsia="pl-PL"/>
        </w:rPr>
        <w:t>§</w:t>
      </w:r>
      <w:r w:rsidR="002B0266">
        <w:rPr>
          <w:rFonts w:ascii="Times New Roman,Bold" w:hAnsi="Times New Roman,Bold" w:cs="Times New Roman,Bold"/>
          <w:b/>
          <w:bCs/>
          <w:lang w:eastAsia="pl-PL"/>
        </w:rPr>
        <w:t xml:space="preserve"> 3</w:t>
      </w:r>
    </w:p>
    <w:p w14:paraId="52F7A992" w14:textId="77777777" w:rsidR="008C1759" w:rsidRPr="00397D6D" w:rsidRDefault="008C1759" w:rsidP="00BD1516">
      <w:pPr>
        <w:autoSpaceDE w:val="0"/>
        <w:autoSpaceDN w:val="0"/>
        <w:adjustRightInd w:val="0"/>
        <w:spacing w:after="0"/>
        <w:ind w:left="851"/>
        <w:rPr>
          <w:rFonts w:ascii="Times New Roman,Bold" w:hAnsi="Times New Roman,Bold" w:cs="Times New Roman,Bold"/>
          <w:b/>
          <w:bCs/>
          <w:lang w:eastAsia="pl-PL"/>
        </w:rPr>
      </w:pPr>
    </w:p>
    <w:p w14:paraId="02312667" w14:textId="2D1D1FC6" w:rsidR="00397D6D" w:rsidRPr="00397D6D" w:rsidRDefault="00151D7A" w:rsidP="00C4727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 xml:space="preserve">       </w:t>
      </w:r>
      <w:r w:rsidR="00397D6D" w:rsidRPr="00397D6D">
        <w:rPr>
          <w:rFonts w:ascii="Times New Roman" w:hAnsi="Times New Roman"/>
          <w:lang w:eastAsia="pl-PL"/>
        </w:rPr>
        <w:t>1. Obowiązki Zamawiającego:</w:t>
      </w:r>
    </w:p>
    <w:p w14:paraId="329AE129" w14:textId="401F78D6" w:rsidR="004A6B73" w:rsidRDefault="00BC768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a</w:t>
      </w:r>
      <w:r w:rsidR="00397D6D" w:rsidRPr="00397D6D">
        <w:rPr>
          <w:rFonts w:ascii="Times New Roman" w:hAnsi="Times New Roman"/>
          <w:lang w:eastAsia="pl-PL"/>
        </w:rPr>
        <w:t>) przed rozpoczęciem robót Zamawiający przekaże bezpłatnie Wykonawcy egzemplarz</w:t>
      </w:r>
      <w:r w:rsidR="00BF2DD2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 xml:space="preserve">dokumentacji </w:t>
      </w:r>
      <w:r w:rsidR="00A20825">
        <w:rPr>
          <w:rFonts w:ascii="Times New Roman" w:hAnsi="Times New Roman"/>
          <w:lang w:eastAsia="pl-PL"/>
        </w:rPr>
        <w:t>technicznej</w:t>
      </w:r>
      <w:r w:rsidR="00CE3C92">
        <w:rPr>
          <w:rFonts w:ascii="Times New Roman" w:hAnsi="Times New Roman"/>
          <w:lang w:eastAsia="pl-PL"/>
        </w:rPr>
        <w:t>,</w:t>
      </w:r>
      <w:r w:rsidR="00397D6D" w:rsidRPr="00397D6D">
        <w:rPr>
          <w:rFonts w:ascii="Times New Roman" w:hAnsi="Times New Roman"/>
          <w:lang w:eastAsia="pl-PL"/>
        </w:rPr>
        <w:t xml:space="preserve"> </w:t>
      </w:r>
      <w:bookmarkStart w:id="0" w:name="_Hlk74572578"/>
      <w:r w:rsidR="00397D6D" w:rsidRPr="00397D6D">
        <w:rPr>
          <w:rFonts w:ascii="Times New Roman" w:hAnsi="Times New Roman"/>
          <w:lang w:eastAsia="pl-PL"/>
        </w:rPr>
        <w:t>S</w:t>
      </w:r>
      <w:r w:rsidR="00700446">
        <w:rPr>
          <w:rFonts w:ascii="Times New Roman" w:hAnsi="Times New Roman"/>
          <w:lang w:eastAsia="pl-PL"/>
        </w:rPr>
        <w:t>ST</w:t>
      </w:r>
      <w:bookmarkEnd w:id="0"/>
      <w:r w:rsidR="00CE3C92">
        <w:rPr>
          <w:rFonts w:ascii="Times New Roman" w:hAnsi="Times New Roman"/>
          <w:lang w:eastAsia="pl-PL"/>
        </w:rPr>
        <w:t xml:space="preserve"> i projekt budowlany (jeśli dotyczy)</w:t>
      </w:r>
      <w:r w:rsidR="00397D6D" w:rsidRPr="00397D6D">
        <w:rPr>
          <w:rFonts w:ascii="Times New Roman" w:hAnsi="Times New Roman"/>
          <w:lang w:eastAsia="pl-PL"/>
        </w:rPr>
        <w:t xml:space="preserve"> w wersji papierowej,</w:t>
      </w:r>
    </w:p>
    <w:p w14:paraId="336CFBA4" w14:textId="013024A1" w:rsidR="00397D6D" w:rsidRPr="00397D6D" w:rsidRDefault="00BC768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b</w:t>
      </w:r>
      <w:r w:rsidR="00397D6D" w:rsidRPr="00397D6D">
        <w:rPr>
          <w:rFonts w:ascii="Times New Roman" w:hAnsi="Times New Roman"/>
          <w:lang w:eastAsia="pl-PL"/>
        </w:rPr>
        <w:t xml:space="preserve">) dokumentacja </w:t>
      </w:r>
      <w:r w:rsidR="00A20825">
        <w:rPr>
          <w:rFonts w:ascii="Times New Roman" w:hAnsi="Times New Roman"/>
          <w:lang w:eastAsia="pl-PL"/>
        </w:rPr>
        <w:t>techniczna</w:t>
      </w:r>
      <w:r w:rsidR="00CE3C92">
        <w:rPr>
          <w:rFonts w:ascii="Times New Roman" w:hAnsi="Times New Roman"/>
          <w:lang w:eastAsia="pl-PL"/>
        </w:rPr>
        <w:t xml:space="preserve">, </w:t>
      </w:r>
      <w:r w:rsidR="00397D6D" w:rsidRPr="00397D6D">
        <w:rPr>
          <w:rFonts w:ascii="Times New Roman" w:hAnsi="Times New Roman"/>
          <w:lang w:eastAsia="pl-PL"/>
        </w:rPr>
        <w:t xml:space="preserve"> </w:t>
      </w:r>
      <w:r w:rsidR="00700446" w:rsidRPr="00397D6D">
        <w:rPr>
          <w:rFonts w:ascii="Times New Roman" w:hAnsi="Times New Roman"/>
          <w:lang w:eastAsia="pl-PL"/>
        </w:rPr>
        <w:t>S</w:t>
      </w:r>
      <w:r w:rsidR="00700446">
        <w:rPr>
          <w:rFonts w:ascii="Times New Roman" w:hAnsi="Times New Roman"/>
          <w:lang w:eastAsia="pl-PL"/>
        </w:rPr>
        <w:t>ST</w:t>
      </w:r>
      <w:r w:rsidR="00397D6D" w:rsidRPr="00397D6D">
        <w:rPr>
          <w:rFonts w:ascii="Times New Roman" w:hAnsi="Times New Roman"/>
          <w:lang w:eastAsia="pl-PL"/>
        </w:rPr>
        <w:t xml:space="preserve"> </w:t>
      </w:r>
      <w:r w:rsidR="00CE3C92">
        <w:rPr>
          <w:rFonts w:ascii="Times New Roman" w:hAnsi="Times New Roman"/>
          <w:lang w:eastAsia="pl-PL"/>
        </w:rPr>
        <w:t xml:space="preserve">i projekt budowlany </w:t>
      </w:r>
      <w:r w:rsidR="00397D6D" w:rsidRPr="00397D6D">
        <w:rPr>
          <w:rFonts w:ascii="Times New Roman" w:hAnsi="Times New Roman"/>
          <w:lang w:eastAsia="pl-PL"/>
        </w:rPr>
        <w:t>stanowią własność Zamawiającego i mogą być</w:t>
      </w:r>
      <w:r w:rsidR="00BF2DD2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wykorzystane wyłącznie w celu wykonania przedmiotu umowy, zgodnie z</w:t>
      </w:r>
      <w:r w:rsidR="00CE3C92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przeznaczeniem,</w:t>
      </w:r>
    </w:p>
    <w:p w14:paraId="41A69CAC" w14:textId="77777777" w:rsidR="00951538" w:rsidRDefault="00BC768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c</w:t>
      </w:r>
      <w:r w:rsidR="00397D6D" w:rsidRPr="00397D6D">
        <w:rPr>
          <w:rFonts w:ascii="Times New Roman" w:hAnsi="Times New Roman"/>
          <w:lang w:eastAsia="pl-PL"/>
        </w:rPr>
        <w:t xml:space="preserve">) Zamawiający jest zobowiązany do dokonywania na swój koszt zmian </w:t>
      </w:r>
      <w:r w:rsidR="00A20825">
        <w:rPr>
          <w:rFonts w:ascii="Times New Roman" w:hAnsi="Times New Roman"/>
          <w:lang w:eastAsia="pl-PL"/>
        </w:rPr>
        <w:t>d</w:t>
      </w:r>
      <w:r w:rsidR="00A20825" w:rsidRPr="00397D6D">
        <w:rPr>
          <w:rFonts w:ascii="Times New Roman" w:hAnsi="Times New Roman"/>
          <w:lang w:eastAsia="pl-PL"/>
        </w:rPr>
        <w:t>okumentacji</w:t>
      </w:r>
      <w:r w:rsidR="00A20825">
        <w:rPr>
          <w:rFonts w:ascii="Times New Roman" w:hAnsi="Times New Roman"/>
          <w:lang w:eastAsia="pl-PL"/>
        </w:rPr>
        <w:t xml:space="preserve"> technicznej</w:t>
      </w:r>
      <w:r w:rsidR="00A20825" w:rsidRPr="00397D6D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w zakresie niezbędnym do wykonania przedmiotu Umowy.</w:t>
      </w:r>
    </w:p>
    <w:p w14:paraId="1A118023" w14:textId="1CDDE2AC" w:rsidR="00397D6D" w:rsidRPr="00397D6D" w:rsidRDefault="00BC768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d</w:t>
      </w:r>
      <w:r w:rsidR="00397D6D" w:rsidRPr="00397D6D">
        <w:rPr>
          <w:rFonts w:ascii="Times New Roman" w:hAnsi="Times New Roman"/>
          <w:lang w:eastAsia="pl-PL"/>
        </w:rPr>
        <w:t>) wyłącznie w przypadku, gdy konieczność wprowadzenia zmian w Dokumentacji</w:t>
      </w:r>
      <w:r w:rsidR="00951538">
        <w:rPr>
          <w:rFonts w:ascii="Times New Roman" w:hAnsi="Times New Roman"/>
          <w:lang w:eastAsia="pl-PL"/>
        </w:rPr>
        <w:t xml:space="preserve"> </w:t>
      </w:r>
      <w:r w:rsidR="00A20825">
        <w:rPr>
          <w:rFonts w:ascii="Times New Roman" w:hAnsi="Times New Roman"/>
          <w:lang w:eastAsia="pl-PL"/>
        </w:rPr>
        <w:t>technicznej</w:t>
      </w:r>
      <w:r w:rsidR="00A20825" w:rsidRPr="00397D6D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jest następstwem nienależytego wykonywania przedmiotu Umowy przez</w:t>
      </w:r>
      <w:r w:rsidR="00951538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 xml:space="preserve">Wykonawcę, koszty modyfikacji Dokumentacji </w:t>
      </w:r>
      <w:r w:rsidR="00A20825">
        <w:rPr>
          <w:rFonts w:ascii="Times New Roman" w:hAnsi="Times New Roman"/>
          <w:lang w:eastAsia="pl-PL"/>
        </w:rPr>
        <w:t>technicznej</w:t>
      </w:r>
      <w:r w:rsidR="00397D6D" w:rsidRPr="00397D6D">
        <w:rPr>
          <w:rFonts w:ascii="Times New Roman" w:hAnsi="Times New Roman"/>
          <w:lang w:eastAsia="pl-PL"/>
        </w:rPr>
        <w:t xml:space="preserve"> oraz związanych z tym prac</w:t>
      </w:r>
      <w:r w:rsidR="00951538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obciążają Wykonawcę.</w:t>
      </w:r>
    </w:p>
    <w:p w14:paraId="2C6D908A" w14:textId="6F89630A" w:rsidR="00397D6D" w:rsidRPr="00397D6D" w:rsidRDefault="00951538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 xml:space="preserve">e) </w:t>
      </w:r>
      <w:r w:rsidR="00397D6D" w:rsidRPr="00397D6D">
        <w:rPr>
          <w:rFonts w:ascii="Times New Roman" w:hAnsi="Times New Roman"/>
          <w:lang w:eastAsia="pl-PL"/>
        </w:rPr>
        <w:t>Zamawiający jest zobowiązany również do:</w:t>
      </w:r>
    </w:p>
    <w:p w14:paraId="4504FA05" w14:textId="68E99591" w:rsidR="00397D6D" w:rsidRPr="00397D6D" w:rsidRDefault="00397D6D" w:rsidP="00C47273">
      <w:p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>- wyznaczania terminów odbiorów częściowych oraz odbioru końcowego robót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 xml:space="preserve">nieprzekraczających </w:t>
      </w:r>
      <w:r w:rsidR="00CE3C92">
        <w:rPr>
          <w:rFonts w:ascii="Times New Roman" w:hAnsi="Times New Roman"/>
          <w:lang w:eastAsia="pl-PL"/>
        </w:rPr>
        <w:t>14</w:t>
      </w:r>
      <w:r w:rsidRPr="00397D6D">
        <w:rPr>
          <w:rFonts w:ascii="Times New Roman" w:hAnsi="Times New Roman"/>
          <w:lang w:eastAsia="pl-PL"/>
        </w:rPr>
        <w:t xml:space="preserve"> dni roboczych od dnia powiadomienia Zamawiającego przez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 xml:space="preserve">Wykonawcę o gotowości do odbioru. Zgłoszenie nastąpi </w:t>
      </w:r>
      <w:r w:rsidRPr="007808BA">
        <w:rPr>
          <w:rFonts w:ascii="Times New Roman" w:hAnsi="Times New Roman"/>
          <w:strike/>
          <w:lang w:eastAsia="pl-PL"/>
        </w:rPr>
        <w:t xml:space="preserve">poprzez wpis do </w:t>
      </w:r>
      <w:r w:rsidR="0049201A" w:rsidRPr="007808BA">
        <w:rPr>
          <w:rFonts w:ascii="Times New Roman" w:hAnsi="Times New Roman"/>
          <w:strike/>
          <w:lang w:eastAsia="pl-PL"/>
        </w:rPr>
        <w:t>dziennika</w:t>
      </w:r>
      <w:r w:rsidR="00C47273" w:rsidRPr="007808BA">
        <w:rPr>
          <w:rFonts w:ascii="Times New Roman" w:hAnsi="Times New Roman"/>
          <w:strike/>
          <w:lang w:eastAsia="pl-PL"/>
        </w:rPr>
        <w:t xml:space="preserve"> </w:t>
      </w:r>
      <w:r w:rsidRPr="007808BA">
        <w:rPr>
          <w:rFonts w:ascii="Times New Roman" w:hAnsi="Times New Roman"/>
          <w:strike/>
          <w:lang w:eastAsia="pl-PL"/>
        </w:rPr>
        <w:t>budowy lub</w:t>
      </w:r>
      <w:r w:rsidRPr="00397D6D">
        <w:rPr>
          <w:rFonts w:ascii="Times New Roman" w:hAnsi="Times New Roman"/>
          <w:lang w:eastAsia="pl-PL"/>
        </w:rPr>
        <w:t xml:space="preserve"> oddzielnym pismem. Potwierdzenie zgłoszenia lub brak ustosunkowania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 xml:space="preserve">się przez </w:t>
      </w:r>
      <w:r w:rsidRPr="0036665E">
        <w:rPr>
          <w:rFonts w:ascii="Times New Roman" w:hAnsi="Times New Roman"/>
          <w:b/>
          <w:lang w:eastAsia="pl-PL"/>
        </w:rPr>
        <w:t>inspektora nadzoru</w:t>
      </w:r>
      <w:r w:rsidR="00F535A7" w:rsidRPr="00F535A7">
        <w:rPr>
          <w:rFonts w:ascii="Times New Roman" w:hAnsi="Times New Roman"/>
          <w:b/>
          <w:lang w:eastAsia="pl-PL"/>
        </w:rPr>
        <w:t>/</w:t>
      </w:r>
      <w:r w:rsidR="00F535A7" w:rsidRPr="00E47099">
        <w:rPr>
          <w:rFonts w:ascii="Times New Roman" w:hAnsi="Times New Roman"/>
          <w:b/>
          <w:lang w:eastAsia="pl-PL"/>
        </w:rPr>
        <w:t>przedstawiciela Nadleśnictwa</w:t>
      </w:r>
      <w:r w:rsidR="00F535A7" w:rsidRPr="00F535A7">
        <w:rPr>
          <w:rFonts w:ascii="Times New Roman" w:hAnsi="Times New Roman"/>
          <w:b/>
          <w:lang w:eastAsia="pl-PL"/>
        </w:rPr>
        <w:t>*</w:t>
      </w:r>
      <w:r w:rsidRPr="00397D6D">
        <w:rPr>
          <w:rFonts w:ascii="Times New Roman" w:hAnsi="Times New Roman"/>
          <w:lang w:eastAsia="pl-PL"/>
        </w:rPr>
        <w:t xml:space="preserve"> w podanym wyżej terminie, oznaczać będzie osiągnięcie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gotowości do odbioru w dacie zgłoszenia.</w:t>
      </w:r>
    </w:p>
    <w:p w14:paraId="6AF86A9B" w14:textId="77777777" w:rsidR="00397D6D" w:rsidRPr="00397D6D" w:rsidRDefault="00397D6D" w:rsidP="00C47273">
      <w:p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>- terminowej zapłaty wynagrodzenia należnego Wykonawcy za wykonanie przedmiotu</w:t>
      </w:r>
    </w:p>
    <w:p w14:paraId="571E9F83" w14:textId="77777777" w:rsidR="00397D6D" w:rsidRPr="00397D6D" w:rsidRDefault="00397D6D" w:rsidP="00C47273">
      <w:p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>umowy,</w:t>
      </w:r>
    </w:p>
    <w:p w14:paraId="4CDA514F" w14:textId="52BB6086" w:rsidR="00397D6D" w:rsidRDefault="00BC768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f</w:t>
      </w:r>
      <w:r w:rsidR="00397D6D" w:rsidRPr="00397D6D">
        <w:rPr>
          <w:rFonts w:ascii="Times New Roman" w:hAnsi="Times New Roman"/>
          <w:lang w:eastAsia="pl-PL"/>
        </w:rPr>
        <w:t>) odbiór robót ulegających zakryciu i zanikających dokonuje w imieniu</w:t>
      </w:r>
      <w:r w:rsidR="00CE3C92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Zamawiającego</w:t>
      </w:r>
      <w:r w:rsidR="00BF2DD2">
        <w:rPr>
          <w:rFonts w:ascii="Times New Roman" w:hAnsi="Times New Roman"/>
          <w:lang w:eastAsia="pl-PL"/>
        </w:rPr>
        <w:t xml:space="preserve"> </w:t>
      </w:r>
      <w:r w:rsidR="00F535A7" w:rsidRPr="0036665E">
        <w:rPr>
          <w:rFonts w:ascii="Times New Roman" w:hAnsi="Times New Roman"/>
          <w:b/>
          <w:lang w:eastAsia="pl-PL"/>
        </w:rPr>
        <w:t>inspektor nadzoru</w:t>
      </w:r>
      <w:r w:rsidR="00F535A7" w:rsidRPr="00F535A7">
        <w:rPr>
          <w:rFonts w:ascii="Times New Roman" w:hAnsi="Times New Roman"/>
          <w:b/>
          <w:lang w:eastAsia="pl-PL"/>
        </w:rPr>
        <w:t>/</w:t>
      </w:r>
      <w:r w:rsidR="00F535A7" w:rsidRPr="00E47099">
        <w:rPr>
          <w:rFonts w:ascii="Times New Roman" w:hAnsi="Times New Roman"/>
          <w:b/>
          <w:lang w:eastAsia="pl-PL"/>
        </w:rPr>
        <w:t>przedstawiciela Nadleśnictwa</w:t>
      </w:r>
      <w:r w:rsidR="00F535A7" w:rsidRPr="00F535A7">
        <w:rPr>
          <w:rFonts w:ascii="Times New Roman" w:hAnsi="Times New Roman"/>
          <w:b/>
          <w:lang w:eastAsia="pl-PL"/>
        </w:rPr>
        <w:t>*</w:t>
      </w:r>
      <w:r w:rsidR="00397D6D" w:rsidRPr="00F535A7">
        <w:rPr>
          <w:rFonts w:ascii="Times New Roman" w:hAnsi="Times New Roman"/>
          <w:b/>
          <w:lang w:eastAsia="pl-PL"/>
        </w:rPr>
        <w:t>.</w:t>
      </w:r>
    </w:p>
    <w:p w14:paraId="6E6E330A" w14:textId="77777777" w:rsidR="00BC768D" w:rsidRPr="00397D6D" w:rsidRDefault="00BC768D" w:rsidP="00BF2DD2">
      <w:pPr>
        <w:autoSpaceDE w:val="0"/>
        <w:autoSpaceDN w:val="0"/>
        <w:adjustRightInd w:val="0"/>
        <w:spacing w:after="0"/>
        <w:ind w:left="851" w:firstLine="565"/>
        <w:rPr>
          <w:rFonts w:ascii="Times New Roman" w:hAnsi="Times New Roman"/>
          <w:lang w:eastAsia="pl-PL"/>
        </w:rPr>
      </w:pPr>
    </w:p>
    <w:p w14:paraId="14A903B1" w14:textId="61E92C16" w:rsidR="00397D6D" w:rsidRPr="00397D6D" w:rsidRDefault="00151D7A" w:rsidP="00151D7A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 xml:space="preserve">      </w:t>
      </w:r>
      <w:r w:rsidR="00397D6D" w:rsidRPr="00397D6D">
        <w:rPr>
          <w:rFonts w:ascii="Times New Roman" w:hAnsi="Times New Roman"/>
          <w:lang w:eastAsia="pl-PL"/>
        </w:rPr>
        <w:t>2. Obowiązki Wykonawcy:</w:t>
      </w:r>
    </w:p>
    <w:p w14:paraId="08B6695D" w14:textId="32B81A78" w:rsidR="00BC768D" w:rsidRDefault="00397D6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 xml:space="preserve">a) </w:t>
      </w:r>
      <w:r w:rsidR="00BC768D">
        <w:rPr>
          <w:rFonts w:ascii="Times New Roman" w:hAnsi="Times New Roman"/>
          <w:lang w:eastAsia="pl-PL"/>
        </w:rPr>
        <w:t>Wykonawca</w:t>
      </w:r>
      <w:r w:rsidR="00BC768D" w:rsidRPr="00397D6D">
        <w:rPr>
          <w:rFonts w:ascii="Times New Roman" w:hAnsi="Times New Roman"/>
          <w:lang w:eastAsia="pl-PL"/>
        </w:rPr>
        <w:t xml:space="preserve"> jest zobowiązany do realizacji umowy w terminach i na zasadach</w:t>
      </w:r>
      <w:r w:rsidR="00951538">
        <w:rPr>
          <w:rFonts w:ascii="Times New Roman" w:hAnsi="Times New Roman"/>
          <w:lang w:eastAsia="pl-PL"/>
        </w:rPr>
        <w:t xml:space="preserve"> </w:t>
      </w:r>
      <w:r w:rsidR="00BC768D" w:rsidRPr="00397D6D">
        <w:rPr>
          <w:rFonts w:ascii="Times New Roman" w:hAnsi="Times New Roman"/>
          <w:lang w:eastAsia="pl-PL"/>
        </w:rPr>
        <w:t>określonych w umowie</w:t>
      </w:r>
    </w:p>
    <w:p w14:paraId="7FDF43B7" w14:textId="77777777" w:rsidR="00951538" w:rsidRDefault="00BC768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 xml:space="preserve">b) </w:t>
      </w:r>
      <w:r w:rsidR="00397D6D" w:rsidRPr="00397D6D">
        <w:rPr>
          <w:rFonts w:ascii="Times New Roman" w:hAnsi="Times New Roman"/>
          <w:lang w:eastAsia="pl-PL"/>
        </w:rPr>
        <w:t>materiały i urządzenia niezbędne do wykonania przedmiotu umowy Wykonawca</w:t>
      </w:r>
      <w:r w:rsidR="00951538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 xml:space="preserve">zapewnia we własnym zakresie wg projektu </w:t>
      </w:r>
      <w:r w:rsidR="00A20825">
        <w:rPr>
          <w:rFonts w:ascii="Times New Roman" w:hAnsi="Times New Roman"/>
          <w:lang w:eastAsia="pl-PL"/>
        </w:rPr>
        <w:t>technicznego</w:t>
      </w:r>
      <w:r w:rsidR="00397D6D" w:rsidRPr="00397D6D">
        <w:rPr>
          <w:rFonts w:ascii="Times New Roman" w:hAnsi="Times New Roman"/>
          <w:lang w:eastAsia="pl-PL"/>
        </w:rPr>
        <w:t xml:space="preserve"> oraz </w:t>
      </w:r>
      <w:r w:rsidR="00700446" w:rsidRPr="00397D6D">
        <w:rPr>
          <w:rFonts w:ascii="Times New Roman" w:hAnsi="Times New Roman"/>
          <w:lang w:eastAsia="pl-PL"/>
        </w:rPr>
        <w:t>S</w:t>
      </w:r>
      <w:r w:rsidR="00700446">
        <w:rPr>
          <w:rFonts w:ascii="Times New Roman" w:hAnsi="Times New Roman"/>
          <w:lang w:eastAsia="pl-PL"/>
        </w:rPr>
        <w:t>ST</w:t>
      </w:r>
      <w:r w:rsidR="00397D6D" w:rsidRPr="00397D6D">
        <w:rPr>
          <w:rFonts w:ascii="Times New Roman" w:hAnsi="Times New Roman"/>
          <w:lang w:eastAsia="pl-PL"/>
        </w:rPr>
        <w:t>.</w:t>
      </w:r>
    </w:p>
    <w:p w14:paraId="20549A6D" w14:textId="71EDFDAD" w:rsidR="00397D6D" w:rsidRPr="00397D6D" w:rsidRDefault="00BC768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c</w:t>
      </w:r>
      <w:r w:rsidR="00397D6D" w:rsidRPr="00397D6D">
        <w:rPr>
          <w:rFonts w:ascii="Times New Roman" w:hAnsi="Times New Roman"/>
          <w:lang w:eastAsia="pl-PL"/>
        </w:rPr>
        <w:t>) Wykonawca zobowiązuje się do stosowania w toku realizacji niniejszej umowy</w:t>
      </w:r>
      <w:r w:rsidR="00951538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materiałów i urządzeń dopuszczonych do obrotu i stosowania zgodnie z obowiązującymi</w:t>
      </w:r>
      <w:r w:rsidR="00951538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przepisami (warunkami technicznymi, normami państwowymi i branżowymi oraz sztuką</w:t>
      </w:r>
      <w:r w:rsidR="00951538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inżynierską).</w:t>
      </w:r>
    </w:p>
    <w:p w14:paraId="05F36CD5" w14:textId="33D760D4" w:rsidR="00397D6D" w:rsidRPr="00397D6D" w:rsidRDefault="00BC768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d</w:t>
      </w:r>
      <w:r w:rsidR="00397D6D" w:rsidRPr="00397D6D">
        <w:rPr>
          <w:rFonts w:ascii="Times New Roman" w:hAnsi="Times New Roman"/>
          <w:lang w:eastAsia="pl-PL"/>
        </w:rPr>
        <w:t>) Wykonawca jest zobowiązany do posiadania polisy OC związanej z przedmiotem</w:t>
      </w:r>
      <w:r w:rsidR="00951538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 xml:space="preserve">zamówienia przez cały okres obowiązywania umowy, na kwotę </w:t>
      </w:r>
      <w:r w:rsidR="00667BD3" w:rsidRPr="00667BD3">
        <w:rPr>
          <w:rFonts w:ascii="Times New Roman" w:hAnsi="Times New Roman"/>
          <w:lang w:eastAsia="pl-PL"/>
        </w:rPr>
        <w:t xml:space="preserve">200 </w:t>
      </w:r>
      <w:r w:rsidR="00283C3C" w:rsidRPr="00667BD3">
        <w:rPr>
          <w:rFonts w:ascii="Times New Roman" w:hAnsi="Times New Roman"/>
          <w:lang w:eastAsia="pl-PL"/>
        </w:rPr>
        <w:t xml:space="preserve"> </w:t>
      </w:r>
      <w:r w:rsidR="00397D6D" w:rsidRPr="00667BD3">
        <w:rPr>
          <w:rFonts w:ascii="Times New Roman" w:hAnsi="Times New Roman"/>
          <w:lang w:eastAsia="pl-PL"/>
        </w:rPr>
        <w:t>tyś. zł.</w:t>
      </w:r>
    </w:p>
    <w:p w14:paraId="0FAA6122" w14:textId="40015E5D" w:rsidR="00397D6D" w:rsidRPr="00397D6D" w:rsidRDefault="00BC768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e</w:t>
      </w:r>
      <w:r w:rsidR="00397D6D" w:rsidRPr="00397D6D">
        <w:rPr>
          <w:rFonts w:ascii="Times New Roman" w:hAnsi="Times New Roman"/>
          <w:lang w:eastAsia="pl-PL"/>
        </w:rPr>
        <w:t>) Wykonawca zobowiązuje się zabezpieczyć plac budowy przed wstępem osób</w:t>
      </w:r>
      <w:r w:rsidR="00C47273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niepowołanych.</w:t>
      </w:r>
    </w:p>
    <w:p w14:paraId="2684C061" w14:textId="77777777" w:rsidR="00951538" w:rsidRDefault="00BC768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lastRenderedPageBreak/>
        <w:t>f</w:t>
      </w:r>
      <w:r w:rsidR="00397D6D" w:rsidRPr="00397D6D">
        <w:rPr>
          <w:rFonts w:ascii="Times New Roman" w:hAnsi="Times New Roman"/>
          <w:lang w:eastAsia="pl-PL"/>
        </w:rPr>
        <w:t>) Wykonawca zobowiązuje się wykonać przedmiot umowy zgodnie z dokumentacją</w:t>
      </w:r>
      <w:r w:rsidR="00951538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techniczno-prawną stanowiącą załącznik do SWZ.</w:t>
      </w:r>
    </w:p>
    <w:p w14:paraId="51F35A5B" w14:textId="774CEACB" w:rsidR="00397D6D" w:rsidRPr="00397D6D" w:rsidRDefault="00BC768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g</w:t>
      </w:r>
      <w:r w:rsidR="00397D6D" w:rsidRPr="00397D6D">
        <w:rPr>
          <w:rFonts w:ascii="Times New Roman" w:hAnsi="Times New Roman"/>
          <w:lang w:eastAsia="pl-PL"/>
        </w:rPr>
        <w:t>) Wykonawca jest zobowiązany do nieprzerwanego prowadzenia robót budowlanych</w:t>
      </w:r>
      <w:r w:rsidR="00951538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stanowiących przedmiot umowy,</w:t>
      </w:r>
    </w:p>
    <w:p w14:paraId="7FDE496B" w14:textId="77777777" w:rsidR="00397D6D" w:rsidRPr="00397D6D" w:rsidRDefault="00BC768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h</w:t>
      </w:r>
      <w:r w:rsidR="00397D6D" w:rsidRPr="00397D6D">
        <w:rPr>
          <w:rFonts w:ascii="Times New Roman" w:hAnsi="Times New Roman"/>
          <w:lang w:eastAsia="pl-PL"/>
        </w:rPr>
        <w:t>) Wykonawca ponosi całkowitą odpowiedzialność za roboty od chwili ich rozpoczęcia do</w:t>
      </w:r>
      <w:r w:rsidR="00BF2DD2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terminu zakończenia robót, określonego w protokole odbioru.</w:t>
      </w:r>
    </w:p>
    <w:p w14:paraId="73C0F318" w14:textId="3DC5D0B5" w:rsidR="00397D6D" w:rsidRPr="00397D6D" w:rsidRDefault="00BC768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i</w:t>
      </w:r>
      <w:r w:rsidR="00951538">
        <w:rPr>
          <w:rFonts w:ascii="Times New Roman" w:hAnsi="Times New Roman"/>
          <w:lang w:eastAsia="pl-PL"/>
        </w:rPr>
        <w:t>)</w:t>
      </w:r>
      <w:r w:rsidR="00397D6D" w:rsidRPr="00397D6D">
        <w:rPr>
          <w:rFonts w:ascii="Times New Roman" w:hAnsi="Times New Roman"/>
          <w:lang w:eastAsia="pl-PL"/>
        </w:rPr>
        <w:t xml:space="preserve">Wykonawca jest zobowiązany powiadomić </w:t>
      </w:r>
      <w:r w:rsidR="00397D6D" w:rsidRPr="0036665E">
        <w:rPr>
          <w:rFonts w:ascii="Times New Roman" w:hAnsi="Times New Roman"/>
          <w:b/>
          <w:lang w:eastAsia="pl-PL"/>
        </w:rPr>
        <w:t>Inspektora nadzoru inwestorskiego</w:t>
      </w:r>
      <w:r w:rsidR="00F535A7" w:rsidRPr="0036665E">
        <w:rPr>
          <w:rFonts w:ascii="Times New Roman" w:hAnsi="Times New Roman"/>
          <w:b/>
          <w:lang w:eastAsia="pl-PL"/>
        </w:rPr>
        <w:t>/</w:t>
      </w:r>
      <w:r w:rsidR="00F535A7" w:rsidRPr="00E47099">
        <w:rPr>
          <w:rFonts w:ascii="Times New Roman" w:hAnsi="Times New Roman"/>
          <w:b/>
          <w:lang w:eastAsia="pl-PL"/>
        </w:rPr>
        <w:t>przedstawiciela Nadleśnictwa</w:t>
      </w:r>
      <w:r w:rsidR="00F535A7" w:rsidRPr="00F535A7">
        <w:rPr>
          <w:rFonts w:ascii="Times New Roman" w:hAnsi="Times New Roman"/>
          <w:b/>
          <w:lang w:eastAsia="pl-PL"/>
        </w:rPr>
        <w:t>*</w:t>
      </w:r>
      <w:r w:rsidR="00F535A7" w:rsidRPr="00397D6D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 xml:space="preserve"> o</w:t>
      </w:r>
      <w:r w:rsidR="00F535A7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gotowości do odbioru robót zanikających lub ulegających zakryciu w terminie 2 dni</w:t>
      </w:r>
      <w:r w:rsidR="00F535A7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 xml:space="preserve">roboczych po ich zakończeniu oraz umożliwić </w:t>
      </w:r>
      <w:r w:rsidR="00397D6D" w:rsidRPr="0036665E">
        <w:rPr>
          <w:rFonts w:ascii="Times New Roman" w:hAnsi="Times New Roman"/>
          <w:b/>
          <w:lang w:eastAsia="pl-PL"/>
        </w:rPr>
        <w:t>Inspektorowi nadzoru inwestorskiego</w:t>
      </w:r>
      <w:r w:rsidR="00311FAB" w:rsidRPr="0036665E">
        <w:rPr>
          <w:rFonts w:ascii="Times New Roman" w:hAnsi="Times New Roman"/>
          <w:b/>
          <w:lang w:eastAsia="pl-PL"/>
        </w:rPr>
        <w:t>/</w:t>
      </w:r>
      <w:r w:rsidR="00311FAB" w:rsidRPr="00E47099">
        <w:rPr>
          <w:rFonts w:ascii="Times New Roman" w:hAnsi="Times New Roman"/>
          <w:b/>
          <w:lang w:eastAsia="pl-PL"/>
        </w:rPr>
        <w:t>przedstawicielowi Nadleśnictwa*</w:t>
      </w:r>
      <w:r w:rsidR="00C47273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sprawdzenie każdej roboty zanikającej lub ulegającej zakryciu.</w:t>
      </w:r>
    </w:p>
    <w:p w14:paraId="7C501F0C" w14:textId="119D6C5F" w:rsidR="00397D6D" w:rsidRPr="00397D6D" w:rsidRDefault="00BC768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j</w:t>
      </w:r>
      <w:r w:rsidR="00397D6D" w:rsidRPr="00397D6D">
        <w:rPr>
          <w:rFonts w:ascii="Times New Roman" w:hAnsi="Times New Roman"/>
          <w:lang w:eastAsia="pl-PL"/>
        </w:rPr>
        <w:t>) Wykonawca po wykonaniu prac ma obowiązek uporządkowania terenu budowy i</w:t>
      </w:r>
      <w:r w:rsidR="00C47273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oczyszczenia miejsca pracy z wszelkiego typu odpadów, a następnie przekazania go</w:t>
      </w:r>
      <w:r w:rsidR="00C47273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Zamawiającemu do dnia odbioru robót.</w:t>
      </w:r>
    </w:p>
    <w:p w14:paraId="2CDCCD38" w14:textId="168046ED" w:rsidR="00397D6D" w:rsidRPr="00397D6D" w:rsidRDefault="00BC768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k</w:t>
      </w:r>
      <w:r w:rsidR="00397D6D" w:rsidRPr="00397D6D">
        <w:rPr>
          <w:rFonts w:ascii="Times New Roman" w:hAnsi="Times New Roman"/>
          <w:lang w:eastAsia="pl-PL"/>
        </w:rPr>
        <w:t>) Odbiór ilościowo-jakościowy wykonanych prac dokonywany będzie przez osoby</w:t>
      </w:r>
      <w:r w:rsidR="00C47273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 xml:space="preserve">upoważnione przez kierownika Zamawiającego i Wykonawcy na druku </w:t>
      </w:r>
      <w:r w:rsidR="00D109C3" w:rsidRPr="00397D6D">
        <w:rPr>
          <w:rFonts w:ascii="Times New Roman" w:hAnsi="Times New Roman"/>
          <w:lang w:eastAsia="pl-PL"/>
        </w:rPr>
        <w:t>protokołu</w:t>
      </w:r>
      <w:r w:rsidR="00C47273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odbioru robót.</w:t>
      </w:r>
    </w:p>
    <w:p w14:paraId="57A6FE2E" w14:textId="17B13B51" w:rsidR="00397D6D" w:rsidRPr="00397D6D" w:rsidRDefault="00BC768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l</w:t>
      </w:r>
      <w:r w:rsidR="00397D6D" w:rsidRPr="00397D6D">
        <w:rPr>
          <w:rFonts w:ascii="Times New Roman" w:hAnsi="Times New Roman"/>
          <w:lang w:eastAsia="pl-PL"/>
        </w:rPr>
        <w:t xml:space="preserve">) W zakresie, w jakim Zamawiający, na podstawie art. </w:t>
      </w:r>
      <w:r w:rsidR="00D109C3">
        <w:rPr>
          <w:rFonts w:ascii="Times New Roman" w:hAnsi="Times New Roman"/>
          <w:lang w:eastAsia="pl-PL"/>
        </w:rPr>
        <w:t xml:space="preserve">95 ust. 1 </w:t>
      </w:r>
      <w:proofErr w:type="spellStart"/>
      <w:r w:rsidR="00397D6D" w:rsidRPr="00397D6D">
        <w:rPr>
          <w:rFonts w:ascii="Times New Roman" w:hAnsi="Times New Roman"/>
          <w:lang w:eastAsia="pl-PL"/>
        </w:rPr>
        <w:t>P</w:t>
      </w:r>
      <w:r w:rsidR="008C1759">
        <w:rPr>
          <w:rFonts w:ascii="Times New Roman" w:hAnsi="Times New Roman"/>
          <w:lang w:eastAsia="pl-PL"/>
        </w:rPr>
        <w:t>zp</w:t>
      </w:r>
      <w:proofErr w:type="spellEnd"/>
      <w:r w:rsidR="00397D6D" w:rsidRPr="00397D6D">
        <w:rPr>
          <w:rFonts w:ascii="Times New Roman" w:hAnsi="Times New Roman"/>
          <w:lang w:eastAsia="pl-PL"/>
        </w:rPr>
        <w:t xml:space="preserve"> określił w SWZ</w:t>
      </w:r>
      <w:r w:rsidR="00BF2DD2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wymagania zatrudnienia przez wykonawcę lub podwykonawcę na podstawie umowy o</w:t>
      </w:r>
      <w:r w:rsidR="00BF2DD2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pracę osób wykonujących czynności wchodzące w skład przedmiotu zamówienia, jeżeli</w:t>
      </w:r>
      <w:r w:rsidR="00C47273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wykonanie tych czynności polega na wykonywaniu pracy w sposób określony w art. 22 §</w:t>
      </w:r>
      <w:r w:rsidR="00C47273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1 ustawy z dnia 26 czerwca 1974 r. - Kodeks pracy (tekst jedn.: Dz. U. z 2016 r. poz.</w:t>
      </w:r>
      <w:r w:rsidR="00C47273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 xml:space="preserve">1666), Wykonawca gwarantuje Zamawiającemu, że osoby wykonujące te czynności </w:t>
      </w:r>
      <w:r w:rsidR="00B01047" w:rsidRPr="00B01047">
        <w:rPr>
          <w:rFonts w:ascii="Times New Roman" w:hAnsi="Times New Roman"/>
          <w:lang w:eastAsia="pl-PL"/>
        </w:rPr>
        <w:t xml:space="preserve">(polegające na bieżącym utrzymaniu dróg - operatorzy maszyn, pracownicy fizyczni) </w:t>
      </w:r>
      <w:r w:rsidR="00397D6D" w:rsidRPr="00397D6D">
        <w:rPr>
          <w:rFonts w:ascii="Times New Roman" w:hAnsi="Times New Roman"/>
          <w:lang w:eastAsia="pl-PL"/>
        </w:rPr>
        <w:t>będą</w:t>
      </w:r>
      <w:r w:rsidR="00C47273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zatrudnione na podstawie umowy o pracę w rozumieniu Kodeksu pracy, przy czym</w:t>
      </w:r>
      <w:r w:rsidR="00C47273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 xml:space="preserve">wykonanie tych zobowiązań może nastąpić również poprzez zatrudnienie </w:t>
      </w:r>
      <w:r w:rsidR="00B01047">
        <w:rPr>
          <w:rFonts w:ascii="Times New Roman" w:hAnsi="Times New Roman"/>
          <w:lang w:eastAsia="pl-PL"/>
        </w:rPr>
        <w:t xml:space="preserve">tych </w:t>
      </w:r>
      <w:r w:rsidR="00397D6D" w:rsidRPr="00397D6D">
        <w:rPr>
          <w:rFonts w:ascii="Times New Roman" w:hAnsi="Times New Roman"/>
          <w:lang w:eastAsia="pl-PL"/>
        </w:rPr>
        <w:t>osób</w:t>
      </w:r>
      <w:r w:rsidR="00C47273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przez podwykonawców.</w:t>
      </w:r>
    </w:p>
    <w:p w14:paraId="1AFC5359" w14:textId="103FD8C0" w:rsidR="00397D6D" w:rsidRPr="00397D6D" w:rsidRDefault="00BC768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>
        <w:rPr>
          <w:rFonts w:ascii="Times New Roman" w:hAnsi="Times New Roman"/>
          <w:lang w:eastAsia="pl-PL"/>
        </w:rPr>
        <w:t>ł</w:t>
      </w:r>
      <w:r w:rsidR="00397D6D" w:rsidRPr="00397D6D">
        <w:rPr>
          <w:rFonts w:ascii="Times New Roman" w:hAnsi="Times New Roman"/>
          <w:lang w:eastAsia="pl-PL"/>
        </w:rPr>
        <w:t>)</w:t>
      </w:r>
      <w:r w:rsidR="008C1759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 xml:space="preserve"> Przed rozpoczęciem realizacji czynności, do których odnosi się Obowiązek</w:t>
      </w:r>
      <w:r w:rsidR="00C47273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Zatrudnienia, w stosunku do osób mających wykonywać te czynności, Wykonawca</w:t>
      </w:r>
      <w:r w:rsidR="00C47273">
        <w:rPr>
          <w:rFonts w:ascii="Times New Roman" w:hAnsi="Times New Roman"/>
          <w:lang w:eastAsia="pl-PL"/>
        </w:rPr>
        <w:t xml:space="preserve"> </w:t>
      </w:r>
      <w:r w:rsidR="00397D6D" w:rsidRPr="00397D6D">
        <w:rPr>
          <w:rFonts w:ascii="Times New Roman" w:hAnsi="Times New Roman"/>
          <w:lang w:eastAsia="pl-PL"/>
        </w:rPr>
        <w:t>obowiązany jest przedłożyć Zamawiającemu, następujące dokumenty:</w:t>
      </w:r>
    </w:p>
    <w:p w14:paraId="6428EA78" w14:textId="14FF8012" w:rsidR="00397D6D" w:rsidRPr="00397D6D" w:rsidRDefault="00397D6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>- jeżeli pracodawcą osób wykonujących czynności, do których odnosi się Obowiązek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Zatrudnienia jest Wykonawca - oświadczenie Wykonawcy o zatrudnieniu tych osób na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podstawie umowy o pracę w rozumieniu Kodeksu pracy; Oświadczenie to powinno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zawierać w szczególności: dokładne określenie podmiotu składającego oświadczenie,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datę złożenia oświadczenia, wskazanie, że czynności, do których odnosi się Obowiązek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Zatrudnienia wykonują osoby zatrudnione na podstawie umowy o pracę w rozumieniu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Kodeksu pracy wraz ze wskazaniem liczby tych osób, rodzaju umowy o pracę i wymiaru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etatu oraz podpis osoby uprawnionej do złożenia oświadczenia w imieniu Wykonawcy.</w:t>
      </w:r>
    </w:p>
    <w:p w14:paraId="5E1FA427" w14:textId="16E277CC" w:rsidR="00397D6D" w:rsidRPr="00397D6D" w:rsidRDefault="00397D6D" w:rsidP="00951538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>- jeżeli pracodawcą osób wykonujących czynności, do których odnosi się Obowiązek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Zatrudnienia jest podwykonawca - oświadczenie tego podwykonawcy o zatrudnieniu tych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osób na podstawie umowy o pracę w rozumieniu Kodeksu pracy; Oświadczenie to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powinno zawierać w szczególności: dokładne określenie podmiotu składającego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oświadczenie, datę złożenia oświadczenia, wskazanie, że czynności, do których odnosi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się Obowiązek Zatrudnienia wykonują osoby zatrudnione na podstawie umowy o pracę w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rozumieniu Kodeksu pracy wraz ze wskazaniem liczby tych osób, rodzaju umowy o pracę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i wymiaru etatu oraz podpis osoby uprawnionej do złożenia oświadczenia w imieniu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podwykonawcy.</w:t>
      </w:r>
    </w:p>
    <w:p w14:paraId="3B35B39A" w14:textId="6D281D18" w:rsidR="00397D6D" w:rsidRDefault="00397D6D" w:rsidP="00BE3164">
      <w:p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>- poświadczoną za zgodność z oryginałem odpowiednio przez Wykonawcę lub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podwykonawcę kopię umowy/umów o pracę osób wykonujących do których odnosi się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Obowiązek Zatrudnienia wraz z dokumentem regulującym zakres obowiązków,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jeżeli został sporządzony). Kopia umowy/umów powinna zostać zanonimizowana w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 xml:space="preserve">sposób zapewniający ochronę danych </w:t>
      </w:r>
      <w:r w:rsidRPr="00397D6D">
        <w:rPr>
          <w:rFonts w:ascii="Times New Roman" w:hAnsi="Times New Roman"/>
          <w:lang w:eastAsia="pl-PL"/>
        </w:rPr>
        <w:lastRenderedPageBreak/>
        <w:t>osobowych pracowników (tj. w szczególności bez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adresów, nr PESEL pracowników). Informacje takie jak: data zawarcia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umowy, rodzaj umowy o pracę i wymiar etatu powinny być możliwe do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zidentyfikowania; dla osób mających wykonywać te czynności.</w:t>
      </w:r>
    </w:p>
    <w:p w14:paraId="1637FC35" w14:textId="73F27962" w:rsidR="008C1759" w:rsidRDefault="008C1759" w:rsidP="00BD1516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lang w:eastAsia="pl-PL"/>
        </w:rPr>
      </w:pPr>
    </w:p>
    <w:p w14:paraId="790859BD" w14:textId="77777777" w:rsidR="00B63783" w:rsidRDefault="00B63783" w:rsidP="0036665E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</w:p>
    <w:p w14:paraId="31C27080" w14:textId="77777777" w:rsidR="00B63783" w:rsidRDefault="00B63783" w:rsidP="00B63783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lang w:eastAsia="pl-PL"/>
        </w:rPr>
      </w:pPr>
    </w:p>
    <w:p w14:paraId="7EABE77B" w14:textId="77777777" w:rsidR="00B63783" w:rsidRDefault="00B63783" w:rsidP="00B63783">
      <w:pPr>
        <w:autoSpaceDE w:val="0"/>
        <w:autoSpaceDN w:val="0"/>
        <w:adjustRightInd w:val="0"/>
        <w:spacing w:after="0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  <w:r w:rsidRPr="00397D6D">
        <w:rPr>
          <w:rFonts w:ascii="Times New Roman,Bold" w:hAnsi="Times New Roman,Bold" w:cs="Times New Roman,Bold"/>
          <w:b/>
          <w:bCs/>
          <w:lang w:eastAsia="pl-PL"/>
        </w:rPr>
        <w:t xml:space="preserve">§ </w:t>
      </w:r>
      <w:r>
        <w:rPr>
          <w:rFonts w:ascii="Times New Roman,Bold" w:hAnsi="Times New Roman,Bold" w:cs="Times New Roman,Bold"/>
          <w:b/>
          <w:bCs/>
          <w:lang w:eastAsia="pl-PL"/>
        </w:rPr>
        <w:t>4</w:t>
      </w:r>
    </w:p>
    <w:p w14:paraId="65499325" w14:textId="77777777" w:rsidR="00B63783" w:rsidRDefault="00B63783" w:rsidP="00B63783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lang w:eastAsia="pl-PL"/>
        </w:rPr>
      </w:pPr>
    </w:p>
    <w:p w14:paraId="4F87658E" w14:textId="0B62B86B" w:rsidR="00B63783" w:rsidRPr="00B63783" w:rsidRDefault="00B63783" w:rsidP="00E45F2F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lang w:eastAsia="pl-PL"/>
        </w:rPr>
      </w:pPr>
      <w:r w:rsidRPr="00B63783">
        <w:rPr>
          <w:rFonts w:ascii="Times New Roman" w:hAnsi="Times New Roman"/>
          <w:lang w:eastAsia="pl-PL"/>
        </w:rPr>
        <w:t>1.</w:t>
      </w:r>
      <w:r w:rsidRPr="00B63783">
        <w:rPr>
          <w:rFonts w:ascii="Times New Roman" w:hAnsi="Times New Roman"/>
          <w:lang w:eastAsia="pl-PL"/>
        </w:rPr>
        <w:tab/>
        <w:t>W ramach realizacji umowy Zamawiający jest uprawniony zlecić Wykonawcy dodatkowy zakres rzeczowy w stosunku do łącznej ilości wszystkich czynności wycenionych w każdej z pozycji kosztorysu ofertowego zawartego w ofercie Wykonawcy. Dodatkowy zakres robót, o którym mowa w zdaniu poprzednim, zwany będzie dalej Opcją.</w:t>
      </w:r>
    </w:p>
    <w:p w14:paraId="184FD1E7" w14:textId="77777777" w:rsidR="00B63783" w:rsidRPr="00B63783" w:rsidRDefault="00B63783" w:rsidP="00E45F2F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lang w:eastAsia="pl-PL"/>
        </w:rPr>
      </w:pPr>
      <w:r w:rsidRPr="00B63783">
        <w:rPr>
          <w:rFonts w:ascii="Times New Roman" w:hAnsi="Times New Roman"/>
          <w:lang w:eastAsia="pl-PL"/>
        </w:rPr>
        <w:t>2.</w:t>
      </w:r>
      <w:r w:rsidRPr="00B63783">
        <w:rPr>
          <w:rFonts w:ascii="Times New Roman" w:hAnsi="Times New Roman"/>
          <w:lang w:eastAsia="pl-PL"/>
        </w:rPr>
        <w:tab/>
        <w:t xml:space="preserve">Zamawiający nie jest zobowiązany do zlecenia prac objętych przedmiotem Opcji, a Wykonawcy nie służy roszczenie o ich zlecenie. </w:t>
      </w:r>
    </w:p>
    <w:p w14:paraId="4934522D" w14:textId="77777777" w:rsidR="00B63783" w:rsidRPr="00B63783" w:rsidRDefault="00B63783" w:rsidP="00E45F2F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lang w:eastAsia="pl-PL"/>
        </w:rPr>
      </w:pPr>
      <w:r w:rsidRPr="00B63783">
        <w:rPr>
          <w:rFonts w:ascii="Times New Roman" w:hAnsi="Times New Roman"/>
          <w:lang w:eastAsia="pl-PL"/>
        </w:rPr>
        <w:t>3.</w:t>
      </w:r>
      <w:r w:rsidRPr="00B63783">
        <w:rPr>
          <w:rFonts w:ascii="Times New Roman" w:hAnsi="Times New Roman"/>
          <w:lang w:eastAsia="pl-PL"/>
        </w:rPr>
        <w:tab/>
        <w:t>Skorzystanie z Opcji może nastąpić przez cały okres realizacji umowy.</w:t>
      </w:r>
    </w:p>
    <w:p w14:paraId="77415838" w14:textId="77777777" w:rsidR="00B63783" w:rsidRPr="00B63783" w:rsidRDefault="00B63783" w:rsidP="00E45F2F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lang w:eastAsia="pl-PL"/>
        </w:rPr>
      </w:pPr>
      <w:r w:rsidRPr="00B63783">
        <w:rPr>
          <w:rFonts w:ascii="Times New Roman" w:hAnsi="Times New Roman"/>
          <w:lang w:eastAsia="pl-PL"/>
        </w:rPr>
        <w:t>4.</w:t>
      </w:r>
      <w:r w:rsidRPr="00B63783">
        <w:rPr>
          <w:rFonts w:ascii="Times New Roman" w:hAnsi="Times New Roman"/>
          <w:lang w:eastAsia="pl-PL"/>
        </w:rPr>
        <w:tab/>
        <w:t>Przedmiotem Opcji będą takie same (analogiczne) prace, jak opisane w SWZ i wycenione przez Wykonawcę w którejkolwiek z pozycji kosztorysu ofertowego stanowiącego część oferty. W ramach Opcji, wedle wyboru Zamawiającego, mogą zostać zlecone wszystkie, niektóre lub tylko jedna z prac wskazanych w SWZ i wycenionych przez Wykonawcę w kosztorysie ofertowym stanowiącym część oferty.</w:t>
      </w:r>
    </w:p>
    <w:p w14:paraId="20E24E50" w14:textId="77777777" w:rsidR="00B63783" w:rsidRPr="00B63783" w:rsidRDefault="00B63783" w:rsidP="00E45F2F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lang w:eastAsia="pl-PL"/>
        </w:rPr>
      </w:pPr>
      <w:r w:rsidRPr="00B63783">
        <w:rPr>
          <w:rFonts w:ascii="Times New Roman" w:hAnsi="Times New Roman"/>
          <w:lang w:eastAsia="pl-PL"/>
        </w:rPr>
        <w:t>5.</w:t>
      </w:r>
      <w:r w:rsidRPr="00B63783">
        <w:rPr>
          <w:rFonts w:ascii="Times New Roman" w:hAnsi="Times New Roman"/>
          <w:lang w:eastAsia="pl-PL"/>
        </w:rPr>
        <w:tab/>
        <w:t xml:space="preserve">Prace będące przedmiotem Opcji mogą zostać zlecone w ilości, która nie będzie przekraczała </w:t>
      </w:r>
      <w:r w:rsidRPr="00B63783">
        <w:rPr>
          <w:rFonts w:ascii="Times New Roman" w:hAnsi="Times New Roman"/>
          <w:b/>
          <w:bCs/>
          <w:lang w:eastAsia="pl-PL"/>
        </w:rPr>
        <w:t>30%</w:t>
      </w:r>
      <w:r w:rsidRPr="00B63783">
        <w:rPr>
          <w:rFonts w:ascii="Times New Roman" w:hAnsi="Times New Roman"/>
          <w:lang w:eastAsia="pl-PL"/>
        </w:rPr>
        <w:t xml:space="preserve"> wartości przedmiotu umowy określonej zgodnie z § 8 ust 1 umowy. Podstawą określenia wartości prac zleconych w ramach Opcji (w celu określenia jej zakresu) będą ceny jednostkowe poszczególnych prac zawarte w kosztorysie ofertowym stanowiącym część Oferty.</w:t>
      </w:r>
    </w:p>
    <w:p w14:paraId="24E3112E" w14:textId="77777777" w:rsidR="00B63783" w:rsidRPr="00B63783" w:rsidRDefault="00B63783" w:rsidP="00E45F2F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lang w:eastAsia="pl-PL"/>
        </w:rPr>
      </w:pPr>
      <w:r w:rsidRPr="00B63783">
        <w:rPr>
          <w:rFonts w:ascii="Times New Roman" w:hAnsi="Times New Roman"/>
          <w:lang w:eastAsia="pl-PL"/>
        </w:rPr>
        <w:t>6.</w:t>
      </w:r>
      <w:r w:rsidRPr="00B63783">
        <w:rPr>
          <w:rFonts w:ascii="Times New Roman" w:hAnsi="Times New Roman"/>
          <w:lang w:eastAsia="pl-PL"/>
        </w:rPr>
        <w:tab/>
        <w:t>Zlecanie prac będących przedmiotem Opcji, ich odbiór, ustalenie wartości tych prac, uiszczanie zapłaty oraz odpowiedzialność za ich niewykonanie lub nienależyte wykonanie, w tym odpowiedzialność w postaci kar umownych, jak również realizacja uprawnień Zamawiającego wynikających z Umowy, w tym realizacja prawa do odwołania zlecenia i prawa do odstąpienia od umowy następować będzie na analogicznych zasadach, jak w przypadku prac będących przedmiotem umowy.</w:t>
      </w:r>
    </w:p>
    <w:p w14:paraId="3616DB71" w14:textId="77777777" w:rsidR="00B63783" w:rsidRPr="00B63783" w:rsidRDefault="00B63783" w:rsidP="00E45F2F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lang w:eastAsia="pl-PL"/>
        </w:rPr>
      </w:pPr>
      <w:r w:rsidRPr="00B63783">
        <w:rPr>
          <w:rFonts w:ascii="Times New Roman" w:hAnsi="Times New Roman"/>
          <w:lang w:eastAsia="pl-PL"/>
        </w:rPr>
        <w:t>7.</w:t>
      </w:r>
      <w:r w:rsidRPr="00B63783">
        <w:rPr>
          <w:rFonts w:ascii="Times New Roman" w:hAnsi="Times New Roman"/>
          <w:lang w:eastAsia="pl-PL"/>
        </w:rPr>
        <w:tab/>
        <w:t>Wykonawca nie może odmówić przyjęcia zlecenia dotyczącego Opcji. Odmowa przyjęcia zlecenia Opcji będzie równoznaczna z odmową braku realizacji umowy.</w:t>
      </w:r>
    </w:p>
    <w:p w14:paraId="25ED4DB4" w14:textId="77777777" w:rsidR="00B63783" w:rsidRPr="00B63783" w:rsidRDefault="00B63783" w:rsidP="00E45F2F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lang w:eastAsia="pl-PL"/>
        </w:rPr>
      </w:pPr>
      <w:r w:rsidRPr="00B63783">
        <w:rPr>
          <w:rFonts w:ascii="Times New Roman" w:hAnsi="Times New Roman"/>
          <w:lang w:eastAsia="pl-PL"/>
        </w:rPr>
        <w:t>8.</w:t>
      </w:r>
      <w:r w:rsidRPr="00B63783">
        <w:rPr>
          <w:rFonts w:ascii="Times New Roman" w:hAnsi="Times New Roman"/>
          <w:lang w:eastAsia="pl-PL"/>
        </w:rPr>
        <w:tab/>
        <w:t>Zlecenia będą wystawiane w formie pisemnej lub w postaci elektronicznej lub w formie elektronicznej przez Zamawiającego i będą przekazywane Wykonawcy osobiście lub pocztą elektroniczną na adres wskazany przez Wykonawcę w ofercie do korespondencji z Zamawiającym.</w:t>
      </w:r>
    </w:p>
    <w:p w14:paraId="1BCAA917" w14:textId="77777777" w:rsidR="00B63783" w:rsidRPr="00B63783" w:rsidRDefault="00B63783" w:rsidP="00E45F2F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lang w:eastAsia="pl-PL"/>
        </w:rPr>
      </w:pPr>
      <w:r w:rsidRPr="00B63783">
        <w:rPr>
          <w:rFonts w:ascii="Times New Roman" w:hAnsi="Times New Roman"/>
          <w:lang w:eastAsia="pl-PL"/>
        </w:rPr>
        <w:t>9.</w:t>
      </w:r>
      <w:r w:rsidRPr="00B63783">
        <w:rPr>
          <w:rFonts w:ascii="Times New Roman" w:hAnsi="Times New Roman"/>
          <w:lang w:eastAsia="pl-PL"/>
        </w:rPr>
        <w:tab/>
        <w:t xml:space="preserve">Skorzystanie z Opcji może nastąpić przez cały okres realizacji zamówienia publicznego. Zamawiający przewiduje możliwość skorzystania z Opcji w przypadku: </w:t>
      </w:r>
    </w:p>
    <w:p w14:paraId="48C5A1C2" w14:textId="77777777" w:rsidR="00B63783" w:rsidRPr="00B63783" w:rsidRDefault="00B63783" w:rsidP="00E45F2F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lang w:eastAsia="pl-PL"/>
        </w:rPr>
      </w:pPr>
      <w:r w:rsidRPr="00B63783">
        <w:rPr>
          <w:rFonts w:ascii="Times New Roman" w:hAnsi="Times New Roman"/>
          <w:lang w:eastAsia="pl-PL"/>
        </w:rPr>
        <w:t>1.</w:t>
      </w:r>
      <w:r w:rsidRPr="00B63783">
        <w:rPr>
          <w:rFonts w:ascii="Times New Roman" w:hAnsi="Times New Roman"/>
          <w:lang w:eastAsia="pl-PL"/>
        </w:rPr>
        <w:tab/>
        <w:t>wystąpienia konieczności zwiększenia zakresu rzeczowego robót budowlanych stanowiących przedmiot zamówienia w następstwie przyczyn przyrodniczych, klimatycznych, atmosferycznych, przyczyn technicznych jak np. uszkodzenie dróg leśnych przez samochody wywożące drewno z lasu lub przez inne pojazdy lub wskutek innych czynników, które uszkodziły drogi leśne, co uniemożliwia ich eksploatację lub może doprowadzić do większych szkód tych dróg w związku z ich eksploatacją, bądź związanych z prawidłowym prowadzeniem gospodarki leśnej,</w:t>
      </w:r>
    </w:p>
    <w:p w14:paraId="60DB777A" w14:textId="77777777" w:rsidR="00B63783" w:rsidRPr="00B63783" w:rsidRDefault="00B63783" w:rsidP="00E45F2F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hAnsi="Times New Roman"/>
          <w:lang w:eastAsia="pl-PL"/>
        </w:rPr>
      </w:pPr>
      <w:r w:rsidRPr="00B63783">
        <w:rPr>
          <w:rFonts w:ascii="Times New Roman" w:hAnsi="Times New Roman"/>
          <w:lang w:eastAsia="pl-PL"/>
        </w:rPr>
        <w:t>2.</w:t>
      </w:r>
      <w:r w:rsidRPr="00B63783">
        <w:rPr>
          <w:rFonts w:ascii="Times New Roman" w:hAnsi="Times New Roman"/>
          <w:lang w:eastAsia="pl-PL"/>
        </w:rPr>
        <w:tab/>
        <w:t>powierzenia Zamawiającemu nowych zadań gospodarczych lub publicznych.</w:t>
      </w:r>
    </w:p>
    <w:p w14:paraId="43EBEF62" w14:textId="77777777" w:rsidR="00B63783" w:rsidRDefault="00B63783" w:rsidP="00B63783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lang w:eastAsia="pl-PL"/>
        </w:rPr>
      </w:pPr>
    </w:p>
    <w:p w14:paraId="5E687542" w14:textId="77777777" w:rsidR="00B63783" w:rsidRDefault="00B63783" w:rsidP="00B63783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lang w:eastAsia="pl-PL"/>
        </w:rPr>
      </w:pPr>
    </w:p>
    <w:p w14:paraId="4AA65516" w14:textId="77777777" w:rsidR="00B63783" w:rsidRDefault="00B63783" w:rsidP="00B63783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lang w:eastAsia="pl-PL"/>
        </w:rPr>
      </w:pPr>
    </w:p>
    <w:p w14:paraId="3420B879" w14:textId="77777777" w:rsidR="00C03E93" w:rsidRDefault="00C03E93" w:rsidP="00B63783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lang w:eastAsia="pl-PL"/>
        </w:rPr>
      </w:pPr>
    </w:p>
    <w:p w14:paraId="688DF4F0" w14:textId="77777777" w:rsidR="00C03E93" w:rsidRDefault="00C03E93" w:rsidP="00B63783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lang w:eastAsia="pl-PL"/>
        </w:rPr>
      </w:pPr>
    </w:p>
    <w:p w14:paraId="31339C7C" w14:textId="77777777" w:rsidR="00C03E93" w:rsidRDefault="00C03E93" w:rsidP="00B63783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lang w:eastAsia="pl-PL"/>
        </w:rPr>
      </w:pPr>
    </w:p>
    <w:p w14:paraId="3D15A55D" w14:textId="77777777" w:rsidR="00C03E93" w:rsidRDefault="00C03E93" w:rsidP="00B63783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lang w:eastAsia="pl-PL"/>
        </w:rPr>
      </w:pPr>
    </w:p>
    <w:p w14:paraId="7B0C4C35" w14:textId="77777777" w:rsidR="00C03E93" w:rsidRDefault="00C03E93" w:rsidP="00B63783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lang w:eastAsia="pl-PL"/>
        </w:rPr>
      </w:pPr>
    </w:p>
    <w:p w14:paraId="6EB1934D" w14:textId="77777777" w:rsidR="00C03E93" w:rsidRDefault="00C03E93" w:rsidP="00B63783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lang w:eastAsia="pl-PL"/>
        </w:rPr>
      </w:pPr>
    </w:p>
    <w:p w14:paraId="68E70BBE" w14:textId="77777777" w:rsidR="00B63783" w:rsidRPr="00397D6D" w:rsidRDefault="00B63783" w:rsidP="00B63783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lang w:eastAsia="pl-PL"/>
        </w:rPr>
      </w:pPr>
    </w:p>
    <w:p w14:paraId="7CD327E2" w14:textId="758CB488" w:rsidR="00397D6D" w:rsidRDefault="00397D6D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  <w:bookmarkStart w:id="1" w:name="_Hlk165279763"/>
      <w:r w:rsidRPr="00397D6D">
        <w:rPr>
          <w:rFonts w:ascii="Times New Roman,Bold" w:hAnsi="Times New Roman,Bold" w:cs="Times New Roman,Bold"/>
          <w:b/>
          <w:bCs/>
          <w:lang w:eastAsia="pl-PL"/>
        </w:rPr>
        <w:t xml:space="preserve">§ </w:t>
      </w:r>
      <w:r w:rsidR="00B63783">
        <w:rPr>
          <w:rFonts w:ascii="Times New Roman,Bold" w:hAnsi="Times New Roman,Bold" w:cs="Times New Roman,Bold"/>
          <w:b/>
          <w:bCs/>
          <w:lang w:eastAsia="pl-PL"/>
        </w:rPr>
        <w:t>5</w:t>
      </w:r>
    </w:p>
    <w:bookmarkEnd w:id="1"/>
    <w:p w14:paraId="4BAE16DE" w14:textId="77777777" w:rsidR="008C1759" w:rsidRPr="00397D6D" w:rsidRDefault="008C1759" w:rsidP="00C47273">
      <w:pPr>
        <w:autoSpaceDE w:val="0"/>
        <w:autoSpaceDN w:val="0"/>
        <w:adjustRightInd w:val="0"/>
        <w:spacing w:after="0"/>
        <w:ind w:left="851"/>
        <w:jc w:val="both"/>
        <w:rPr>
          <w:rFonts w:ascii="Times New Roman,Bold" w:hAnsi="Times New Roman,Bold" w:cs="Times New Roman,Bold"/>
          <w:b/>
          <w:bCs/>
          <w:lang w:eastAsia="pl-PL"/>
        </w:rPr>
      </w:pPr>
    </w:p>
    <w:p w14:paraId="70170EF9" w14:textId="341F492C" w:rsidR="00397D6D" w:rsidRPr="00C47273" w:rsidRDefault="00397D6D" w:rsidP="00E45F2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C47273">
        <w:rPr>
          <w:rFonts w:ascii="Times New Roman" w:hAnsi="Times New Roman"/>
          <w:lang w:eastAsia="pl-PL"/>
        </w:rPr>
        <w:t xml:space="preserve">W terminie </w:t>
      </w:r>
      <w:r w:rsidR="008C1759" w:rsidRPr="00C47273">
        <w:rPr>
          <w:rFonts w:ascii="Times New Roman" w:hAnsi="Times New Roman"/>
          <w:lang w:eastAsia="pl-PL"/>
        </w:rPr>
        <w:t>5</w:t>
      </w:r>
      <w:r w:rsidRPr="00C47273">
        <w:rPr>
          <w:rFonts w:ascii="Times New Roman" w:hAnsi="Times New Roman"/>
          <w:lang w:eastAsia="pl-PL"/>
        </w:rPr>
        <w:t xml:space="preserve"> dni roboczych od dnia zawarcia umowy Wykonawca przedstawi</w:t>
      </w:r>
      <w:r w:rsidR="00C47273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>Zamawiającemu do zatwierdzenia Harmonogram rzeczowo-finansowy, zwany dalej</w:t>
      </w:r>
      <w:r w:rsidR="00C47273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>Harmonogramem, zgodnie, z którym będzie realizowany przedmiot umowy.</w:t>
      </w:r>
    </w:p>
    <w:p w14:paraId="3FA64EE8" w14:textId="2F46E8D0" w:rsidR="00397D6D" w:rsidRPr="00C47273" w:rsidRDefault="00397D6D" w:rsidP="00E45F2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C47273">
        <w:rPr>
          <w:rFonts w:ascii="Times New Roman" w:hAnsi="Times New Roman"/>
          <w:lang w:eastAsia="pl-PL"/>
        </w:rPr>
        <w:t>Harmonogram oraz wszystkie jego aktualizacje będą złożone w wersji papierowej, w układzie</w:t>
      </w:r>
      <w:r w:rsidR="00BF2DD2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 xml:space="preserve">uzgodnionym z </w:t>
      </w:r>
      <w:r w:rsidRPr="0036665E">
        <w:rPr>
          <w:rFonts w:ascii="Times New Roman" w:hAnsi="Times New Roman"/>
          <w:b/>
          <w:lang w:eastAsia="pl-PL"/>
        </w:rPr>
        <w:t>Inspektorem nadzoru inwestorskiego</w:t>
      </w:r>
      <w:r w:rsidR="00311FAB" w:rsidRPr="0036665E">
        <w:rPr>
          <w:rFonts w:ascii="Times New Roman" w:hAnsi="Times New Roman"/>
          <w:b/>
          <w:lang w:eastAsia="pl-PL"/>
        </w:rPr>
        <w:t>/</w:t>
      </w:r>
      <w:r w:rsidR="00311FAB" w:rsidRPr="00E47099">
        <w:rPr>
          <w:rFonts w:ascii="Times New Roman" w:hAnsi="Times New Roman"/>
          <w:b/>
          <w:lang w:eastAsia="pl-PL"/>
        </w:rPr>
        <w:t>przedstawicielem Nadleśnictwa</w:t>
      </w:r>
      <w:r w:rsidR="00311FAB" w:rsidRPr="00C47273">
        <w:rPr>
          <w:rFonts w:ascii="Times New Roman" w:hAnsi="Times New Roman"/>
          <w:b/>
          <w:lang w:eastAsia="pl-PL"/>
        </w:rPr>
        <w:t>*</w:t>
      </w:r>
      <w:r w:rsidRPr="00C47273">
        <w:rPr>
          <w:rFonts w:ascii="Times New Roman" w:hAnsi="Times New Roman"/>
          <w:lang w:eastAsia="pl-PL"/>
        </w:rPr>
        <w:t>. Harmonogram powinien być</w:t>
      </w:r>
      <w:r w:rsidR="00BF2DD2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>sporządzony w czytelny sposób i zawierać wyszczególnienie poszczególnych etapów postępu</w:t>
      </w:r>
      <w:r w:rsidR="00BF2DD2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>w realizacji robót budowlanych.</w:t>
      </w:r>
    </w:p>
    <w:p w14:paraId="6A2DFC36" w14:textId="4E5E4682" w:rsidR="00397D6D" w:rsidRPr="00C47273" w:rsidRDefault="00397D6D" w:rsidP="00E45F2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C47273">
        <w:rPr>
          <w:rFonts w:ascii="Times New Roman" w:hAnsi="Times New Roman"/>
          <w:lang w:eastAsia="pl-PL"/>
        </w:rPr>
        <w:t>Harmonogram rzeczowo-finansowy będzie uwzględniał w szczególności:</w:t>
      </w:r>
    </w:p>
    <w:p w14:paraId="01318CF8" w14:textId="77777777" w:rsidR="00397D6D" w:rsidRPr="00397D6D" w:rsidRDefault="00397D6D" w:rsidP="00E45F2F">
      <w:pPr>
        <w:autoSpaceDE w:val="0"/>
        <w:autoSpaceDN w:val="0"/>
        <w:adjustRightInd w:val="0"/>
        <w:spacing w:after="0"/>
        <w:ind w:left="284" w:firstLine="565"/>
        <w:jc w:val="both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>a) kolejność, w jakiej Wykonawca zamierza prowadzić roboty budowlane stanowiące</w:t>
      </w:r>
    </w:p>
    <w:p w14:paraId="5D8A0E1B" w14:textId="1518C885" w:rsidR="00397D6D" w:rsidRPr="00397D6D" w:rsidRDefault="00397D6D" w:rsidP="003463B3">
      <w:p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>przedmiot umowy; terminy wykonywania, daty rozpoczęcia i zakończenia robót</w:t>
      </w:r>
      <w:r w:rsidR="00C47273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składających się na przedmiot umowy, kolejność zamawiania przez Wykonawcę urządzeń</w:t>
      </w:r>
    </w:p>
    <w:p w14:paraId="144BFC53" w14:textId="77777777" w:rsidR="00397D6D" w:rsidRPr="00397D6D" w:rsidRDefault="00397D6D" w:rsidP="003463B3">
      <w:p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>i dostaw na teren budowy,</w:t>
      </w:r>
    </w:p>
    <w:p w14:paraId="421BBFD0" w14:textId="77777777" w:rsidR="00397D6D" w:rsidRPr="00397D6D" w:rsidRDefault="00397D6D" w:rsidP="00E45F2F">
      <w:pPr>
        <w:autoSpaceDE w:val="0"/>
        <w:autoSpaceDN w:val="0"/>
        <w:adjustRightInd w:val="0"/>
        <w:spacing w:after="0"/>
        <w:ind w:left="284" w:firstLine="565"/>
        <w:jc w:val="both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>b) ogólny opis metod realizacji robót budowlanych,</w:t>
      </w:r>
    </w:p>
    <w:p w14:paraId="3D9A693A" w14:textId="77777777" w:rsidR="00397D6D" w:rsidRPr="00397D6D" w:rsidRDefault="00397D6D" w:rsidP="00E45F2F">
      <w:pPr>
        <w:autoSpaceDE w:val="0"/>
        <w:autoSpaceDN w:val="0"/>
        <w:adjustRightInd w:val="0"/>
        <w:spacing w:after="0"/>
        <w:ind w:left="284" w:firstLine="565"/>
        <w:jc w:val="both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>c) informacje dotyczące liczebności personelu Wykonawcy oraz poszczególnych typów</w:t>
      </w:r>
      <w:r w:rsidR="00BF2DD2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sprzętu, niezbędnych do realizacji robót budowlanych,</w:t>
      </w:r>
    </w:p>
    <w:p w14:paraId="50E43F58" w14:textId="77777777" w:rsidR="00C47273" w:rsidRDefault="00397D6D" w:rsidP="00E45F2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C47273">
        <w:rPr>
          <w:rFonts w:ascii="Times New Roman" w:hAnsi="Times New Roman"/>
          <w:lang w:eastAsia="pl-PL"/>
        </w:rPr>
        <w:t xml:space="preserve">Zamawiający zatwierdzi Harmonogram, o którym mowa w ust. 1, w ciągu </w:t>
      </w:r>
      <w:r w:rsidR="008C1759" w:rsidRPr="00C47273">
        <w:rPr>
          <w:rFonts w:ascii="Times New Roman" w:hAnsi="Times New Roman"/>
          <w:lang w:eastAsia="pl-PL"/>
        </w:rPr>
        <w:t>5</w:t>
      </w:r>
      <w:r w:rsidRPr="00C47273">
        <w:rPr>
          <w:rFonts w:ascii="Times New Roman" w:hAnsi="Times New Roman"/>
          <w:lang w:eastAsia="pl-PL"/>
        </w:rPr>
        <w:t xml:space="preserve"> dni roboczych od</w:t>
      </w:r>
      <w:r w:rsidR="00BF2DD2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>daty przedłożenia Harmonogramu do zatwierdzenia lub w tym terminie zgłosi do niego uwagi.</w:t>
      </w:r>
    </w:p>
    <w:p w14:paraId="761BFC6B" w14:textId="77777777" w:rsidR="00C47273" w:rsidRPr="00C47273" w:rsidRDefault="00397D6D" w:rsidP="00E45F2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C47273">
        <w:rPr>
          <w:rFonts w:ascii="Times New Roman" w:hAnsi="Times New Roman"/>
          <w:lang w:eastAsia="pl-PL"/>
        </w:rPr>
        <w:t>W przypadku zgłoszenia przez Zamawiającego uwag do Harmonogramu, Wykonawca będzie</w:t>
      </w:r>
      <w:r w:rsidR="00BF2DD2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>zobowiązany do uwzględnienia tych uwag i przedłożenia Zamawiającemu poprawionego</w:t>
      </w:r>
      <w:r w:rsidR="00D63ECD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>Harmonogramu w terminie 3 dni roboczych od daty otrzymania zgłoszonych przez</w:t>
      </w:r>
      <w:r w:rsidR="00D63ECD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>Zamawiającego uwag.</w:t>
      </w:r>
    </w:p>
    <w:p w14:paraId="30EE2FD8" w14:textId="6D448812" w:rsidR="00397D6D" w:rsidRPr="00C47273" w:rsidRDefault="00397D6D" w:rsidP="00E45F2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C47273">
        <w:rPr>
          <w:rFonts w:ascii="Times New Roman" w:hAnsi="Times New Roman"/>
          <w:lang w:eastAsia="pl-PL"/>
        </w:rPr>
        <w:t>Pisemne potwierdzenie przez Zamawiającego uwzględnienia jego uwag lub braku zgłoszenia</w:t>
      </w:r>
      <w:r w:rsidR="00BF2DD2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>uwag w terminie określonym w ust. 4, będzie uważany przez Strony za zatwierdzenie</w:t>
      </w:r>
      <w:r w:rsidR="00BF2DD2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>Harmonogramu.</w:t>
      </w:r>
    </w:p>
    <w:p w14:paraId="5FA72082" w14:textId="77777777" w:rsidR="00C47273" w:rsidRPr="00C47273" w:rsidRDefault="00397D6D" w:rsidP="00E45F2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C47273">
        <w:rPr>
          <w:rFonts w:ascii="Times New Roman" w:hAnsi="Times New Roman"/>
          <w:lang w:eastAsia="pl-PL"/>
        </w:rPr>
        <w:t>Harmonogram może podlegać aktualizacji na wniosek każdej ze Stron umowy w zakresie</w:t>
      </w:r>
      <w:r w:rsidR="00BF2DD2" w:rsidRPr="00C47273">
        <w:rPr>
          <w:rFonts w:ascii="Times New Roman" w:hAnsi="Times New Roman"/>
          <w:lang w:eastAsia="pl-PL"/>
        </w:rPr>
        <w:t xml:space="preserve"> </w:t>
      </w:r>
      <w:r w:rsidRPr="00C47273">
        <w:rPr>
          <w:rFonts w:ascii="Times New Roman" w:hAnsi="Times New Roman"/>
          <w:lang w:eastAsia="pl-PL"/>
        </w:rPr>
        <w:t>przesunięcia terminów realizacji zakończenia robót.</w:t>
      </w:r>
    </w:p>
    <w:p w14:paraId="7400987C" w14:textId="201075AB" w:rsidR="00B40539" w:rsidRPr="00C47273" w:rsidRDefault="00397D6D" w:rsidP="00E45F2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C47273">
        <w:rPr>
          <w:rFonts w:ascii="Times New Roman" w:hAnsi="Times New Roman"/>
          <w:lang w:eastAsia="pl-PL"/>
        </w:rPr>
        <w:t>Zaktualizowany harmonogram zastępuje dotychczasowy i jest wiążący dla Stron.</w:t>
      </w:r>
    </w:p>
    <w:p w14:paraId="0E942DA8" w14:textId="77777777" w:rsidR="00B40539" w:rsidRDefault="00B40539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</w:p>
    <w:p w14:paraId="450A34FA" w14:textId="61755586" w:rsidR="00397D6D" w:rsidRPr="008057DB" w:rsidRDefault="00397D6D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  <w:r w:rsidRPr="008057DB">
        <w:rPr>
          <w:rFonts w:ascii="Times New Roman,Bold" w:hAnsi="Times New Roman,Bold" w:cs="Times New Roman,Bold"/>
          <w:b/>
          <w:bCs/>
          <w:lang w:eastAsia="pl-PL"/>
        </w:rPr>
        <w:t xml:space="preserve">§ </w:t>
      </w:r>
      <w:r w:rsidR="00B63783" w:rsidRPr="008057DB">
        <w:rPr>
          <w:rFonts w:ascii="Times New Roman,Bold" w:hAnsi="Times New Roman,Bold" w:cs="Times New Roman,Bold"/>
          <w:b/>
          <w:bCs/>
          <w:lang w:eastAsia="pl-PL"/>
        </w:rPr>
        <w:t>6</w:t>
      </w:r>
    </w:p>
    <w:p w14:paraId="339F4059" w14:textId="77777777" w:rsidR="002C7A7C" w:rsidRDefault="002C7A7C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</w:p>
    <w:p w14:paraId="7F7474E3" w14:textId="293D7738" w:rsidR="00FA5B95" w:rsidRPr="00C47273" w:rsidRDefault="00F67F37" w:rsidP="008057DB">
      <w:pPr>
        <w:pStyle w:val="Akapitzlist"/>
        <w:numPr>
          <w:ilvl w:val="0"/>
          <w:numId w:val="32"/>
        </w:numPr>
        <w:shd w:val="clear" w:color="auto" w:fill="FFFFFF"/>
        <w:tabs>
          <w:tab w:val="clear" w:pos="720"/>
          <w:tab w:val="num" w:pos="993"/>
        </w:tabs>
        <w:suppressAutoHyphens/>
        <w:spacing w:after="0"/>
        <w:ind w:left="284"/>
        <w:jc w:val="both"/>
        <w:rPr>
          <w:rFonts w:ascii="Times New Roman" w:hAnsi="Times New Roman"/>
        </w:rPr>
      </w:pPr>
      <w:r w:rsidRPr="00C47273">
        <w:rPr>
          <w:rFonts w:ascii="Times New Roman" w:hAnsi="Times New Roman"/>
        </w:rPr>
        <w:t xml:space="preserve">Wykonawca ponosi wobec Zamawiającego odpowiedzialność z tytułu rękojmi za </w:t>
      </w:r>
      <w:r w:rsidR="00F952A8" w:rsidRPr="00C47273">
        <w:rPr>
          <w:rFonts w:ascii="Times New Roman" w:hAnsi="Times New Roman"/>
        </w:rPr>
        <w:t>w</w:t>
      </w:r>
      <w:r w:rsidRPr="00C47273">
        <w:rPr>
          <w:rFonts w:ascii="Times New Roman" w:hAnsi="Times New Roman"/>
        </w:rPr>
        <w:t xml:space="preserve">ady </w:t>
      </w:r>
      <w:r w:rsidR="00F952A8" w:rsidRPr="00C47273">
        <w:rPr>
          <w:rFonts w:ascii="Times New Roman" w:hAnsi="Times New Roman"/>
        </w:rPr>
        <w:t>p</w:t>
      </w:r>
      <w:r w:rsidRPr="00C47273">
        <w:rPr>
          <w:rFonts w:ascii="Times New Roman" w:hAnsi="Times New Roman"/>
        </w:rPr>
        <w:t xml:space="preserve">rzedmiotu Umowy przez </w:t>
      </w:r>
      <w:r w:rsidR="001014B3" w:rsidRPr="00C47273">
        <w:rPr>
          <w:rFonts w:ascii="Times New Roman" w:hAnsi="Times New Roman"/>
        </w:rPr>
        <w:t>okres</w:t>
      </w:r>
      <w:r w:rsidR="000154D8" w:rsidRPr="00C47273">
        <w:rPr>
          <w:rFonts w:ascii="Times New Roman" w:hAnsi="Times New Roman"/>
        </w:rPr>
        <w:t xml:space="preserve"> </w:t>
      </w:r>
      <w:r w:rsidR="000356DB">
        <w:rPr>
          <w:rFonts w:ascii="Times New Roman" w:hAnsi="Times New Roman"/>
          <w:b/>
          <w:bCs/>
        </w:rPr>
        <w:t>24</w:t>
      </w:r>
      <w:r w:rsidR="003B5D9A" w:rsidRPr="00FC14C3">
        <w:rPr>
          <w:rFonts w:ascii="Times New Roman" w:hAnsi="Times New Roman"/>
          <w:b/>
          <w:bCs/>
        </w:rPr>
        <w:t xml:space="preserve"> miesięcy</w:t>
      </w:r>
      <w:r w:rsidR="003B5D9A">
        <w:rPr>
          <w:rFonts w:ascii="Times New Roman" w:hAnsi="Times New Roman"/>
        </w:rPr>
        <w:t xml:space="preserve"> </w:t>
      </w:r>
      <w:bookmarkStart w:id="2" w:name="_GoBack"/>
      <w:bookmarkEnd w:id="2"/>
      <w:r w:rsidR="00C142E9" w:rsidRPr="00C47273">
        <w:rPr>
          <w:rFonts w:ascii="Times New Roman" w:hAnsi="Times New Roman"/>
          <w:b/>
          <w:bCs/>
        </w:rPr>
        <w:t>,</w:t>
      </w:r>
      <w:r w:rsidR="00C142E9" w:rsidRPr="00C47273">
        <w:rPr>
          <w:rFonts w:ascii="Times New Roman" w:hAnsi="Times New Roman"/>
        </w:rPr>
        <w:t xml:space="preserve"> </w:t>
      </w:r>
      <w:r w:rsidRPr="00C47273">
        <w:rPr>
          <w:rFonts w:ascii="Times New Roman" w:hAnsi="Times New Roman"/>
        </w:rPr>
        <w:t>licząc  od daty odbioru końcowego robót, na zasadach określonych w K</w:t>
      </w:r>
      <w:r w:rsidR="003463B3">
        <w:rPr>
          <w:rFonts w:ascii="Times New Roman" w:hAnsi="Times New Roman"/>
        </w:rPr>
        <w:t xml:space="preserve">odeksie </w:t>
      </w:r>
      <w:r w:rsidRPr="00C47273">
        <w:rPr>
          <w:rFonts w:ascii="Times New Roman" w:hAnsi="Times New Roman"/>
        </w:rPr>
        <w:t>C</w:t>
      </w:r>
      <w:r w:rsidR="003463B3">
        <w:rPr>
          <w:rFonts w:ascii="Times New Roman" w:hAnsi="Times New Roman"/>
        </w:rPr>
        <w:t>ywilnym (dalej jako: k.c.)</w:t>
      </w:r>
      <w:r w:rsidRPr="00C47273">
        <w:rPr>
          <w:rFonts w:ascii="Times New Roman" w:hAnsi="Times New Roman"/>
        </w:rPr>
        <w:t>.</w:t>
      </w:r>
    </w:p>
    <w:p w14:paraId="09C139BD" w14:textId="77777777" w:rsidR="00C47273" w:rsidRPr="00C47273" w:rsidRDefault="00F67F37" w:rsidP="008057DB">
      <w:pPr>
        <w:pStyle w:val="Akapitzlist"/>
        <w:numPr>
          <w:ilvl w:val="0"/>
          <w:numId w:val="32"/>
        </w:numPr>
        <w:shd w:val="clear" w:color="auto" w:fill="FFFFFF"/>
        <w:tabs>
          <w:tab w:val="clear" w:pos="720"/>
          <w:tab w:val="num" w:pos="993"/>
        </w:tabs>
        <w:suppressAutoHyphens/>
        <w:spacing w:after="0"/>
        <w:ind w:left="284"/>
        <w:jc w:val="both"/>
        <w:rPr>
          <w:rFonts w:ascii="Times New Roman" w:hAnsi="Times New Roman"/>
        </w:rPr>
      </w:pPr>
      <w:r w:rsidRPr="00C47273">
        <w:rPr>
          <w:rFonts w:ascii="Times New Roman" w:hAnsi="Times New Roman"/>
        </w:rPr>
        <w:t xml:space="preserve">Z zastrzeżeniem ust. 3 Wykonawca udziela Zamawiającemu na wykonane roboty budowlane gwarancji jakości równej okresowi udzielonej rękojmi licząc od daty Odbioru końcowego robót. </w:t>
      </w:r>
    </w:p>
    <w:p w14:paraId="0F392A9C" w14:textId="54D0AF25" w:rsidR="00FA5B95" w:rsidRPr="00C47273" w:rsidRDefault="00F67F37" w:rsidP="008057DB">
      <w:pPr>
        <w:pStyle w:val="Akapitzlist"/>
        <w:numPr>
          <w:ilvl w:val="0"/>
          <w:numId w:val="32"/>
        </w:numPr>
        <w:shd w:val="clear" w:color="auto" w:fill="FFFFFF"/>
        <w:tabs>
          <w:tab w:val="clear" w:pos="720"/>
          <w:tab w:val="num" w:pos="993"/>
        </w:tabs>
        <w:suppressAutoHyphens/>
        <w:spacing w:after="0"/>
        <w:ind w:left="284"/>
        <w:jc w:val="both"/>
        <w:rPr>
          <w:rFonts w:ascii="Times New Roman" w:hAnsi="Times New Roman"/>
        </w:rPr>
      </w:pPr>
      <w:r w:rsidRPr="00C47273">
        <w:rPr>
          <w:rFonts w:ascii="Times New Roman" w:hAnsi="Times New Roman"/>
        </w:rPr>
        <w:t>Na urządzenia i materiały zakupione przez Wykonawcę, w tym na urządzenia i materiały wbudowane, Wykonawca udziela gwarancji zgodnej z gwarancją, jaką dają ich producenci, lecz nie krótszą niż ta określona w ust. 2 licząc od  daty odbioru końcowego robót.</w:t>
      </w:r>
    </w:p>
    <w:p w14:paraId="1F24691B" w14:textId="77777777" w:rsidR="00FA5B95" w:rsidRPr="00C47273" w:rsidRDefault="00F67F37" w:rsidP="008057DB">
      <w:pPr>
        <w:pStyle w:val="Akapitzlist"/>
        <w:numPr>
          <w:ilvl w:val="0"/>
          <w:numId w:val="32"/>
        </w:numPr>
        <w:shd w:val="clear" w:color="auto" w:fill="FFFFFF"/>
        <w:tabs>
          <w:tab w:val="clear" w:pos="720"/>
          <w:tab w:val="num" w:pos="993"/>
        </w:tabs>
        <w:suppressAutoHyphens/>
        <w:spacing w:after="0"/>
        <w:ind w:left="284"/>
        <w:jc w:val="both"/>
        <w:rPr>
          <w:rFonts w:ascii="Times New Roman" w:hAnsi="Times New Roman"/>
        </w:rPr>
      </w:pPr>
      <w:r w:rsidRPr="00C47273">
        <w:rPr>
          <w:rFonts w:ascii="Times New Roman" w:hAnsi="Times New Roman"/>
        </w:rPr>
        <w:t xml:space="preserve">Jeżeli w trakcie trwania gwarancji dane urządzenie lub materiał ulegnie trzykrotnemu uszkodzeniu lub awarii (zostanie dwukrotnie naprawiane), Wykonawca wymieni je na nowe pozbawione wad. W takim wypadku gwarancje na wymieniony materiał lub urządzenie udzielone zostanie na okres, o </w:t>
      </w:r>
      <w:r w:rsidRPr="00C47273">
        <w:rPr>
          <w:rFonts w:ascii="Times New Roman" w:hAnsi="Times New Roman"/>
        </w:rPr>
        <w:lastRenderedPageBreak/>
        <w:t>którym mowa w ust. 2 i 3 niniejszego paragrafu, licząc od daty Odbioru końcowego robót wymienionego materiału lub urządzenia.</w:t>
      </w:r>
    </w:p>
    <w:p w14:paraId="4A041272" w14:textId="47D9E9E7" w:rsidR="00C47273" w:rsidRDefault="00F67F37" w:rsidP="008057DB">
      <w:pPr>
        <w:pStyle w:val="Akapitzlist"/>
        <w:numPr>
          <w:ilvl w:val="0"/>
          <w:numId w:val="32"/>
        </w:numPr>
        <w:shd w:val="clear" w:color="auto" w:fill="FFFFFF"/>
        <w:tabs>
          <w:tab w:val="clear" w:pos="720"/>
          <w:tab w:val="num" w:pos="993"/>
        </w:tabs>
        <w:suppressAutoHyphens/>
        <w:spacing w:after="0"/>
        <w:ind w:left="284"/>
        <w:jc w:val="both"/>
        <w:rPr>
          <w:rFonts w:ascii="Times New Roman" w:hAnsi="Times New Roman"/>
        </w:rPr>
      </w:pPr>
      <w:r w:rsidRPr="00C47273">
        <w:rPr>
          <w:rFonts w:ascii="Times New Roman" w:hAnsi="Times New Roman"/>
        </w:rPr>
        <w:t xml:space="preserve">W przypadku, gdy Wykonawca nie przystępuje do usuwania </w:t>
      </w:r>
      <w:r w:rsidR="00F952A8" w:rsidRPr="00C47273">
        <w:rPr>
          <w:rFonts w:ascii="Times New Roman" w:hAnsi="Times New Roman"/>
        </w:rPr>
        <w:t>w</w:t>
      </w:r>
      <w:r w:rsidRPr="00C47273">
        <w:rPr>
          <w:rFonts w:ascii="Times New Roman" w:hAnsi="Times New Roman"/>
        </w:rPr>
        <w:t xml:space="preserve">ad lub usunie </w:t>
      </w:r>
      <w:r w:rsidR="00F952A8" w:rsidRPr="00C47273">
        <w:rPr>
          <w:rFonts w:ascii="Times New Roman" w:hAnsi="Times New Roman"/>
        </w:rPr>
        <w:t>w</w:t>
      </w:r>
      <w:r w:rsidRPr="00C47273">
        <w:rPr>
          <w:rFonts w:ascii="Times New Roman" w:hAnsi="Times New Roman"/>
        </w:rPr>
        <w:t xml:space="preserve">ady w sposób nienależyty, Zamawiający, poza uprawnieniami przysługującymi mu na podstawie </w:t>
      </w:r>
      <w:r w:rsidR="003463B3">
        <w:rPr>
          <w:rFonts w:ascii="Times New Roman" w:hAnsi="Times New Roman"/>
        </w:rPr>
        <w:t xml:space="preserve">k.c. </w:t>
      </w:r>
      <w:r w:rsidRPr="00C47273">
        <w:rPr>
          <w:rFonts w:ascii="Times New Roman" w:hAnsi="Times New Roman"/>
        </w:rPr>
        <w:t xml:space="preserve">, może powierzyć usunięcie </w:t>
      </w:r>
      <w:r w:rsidR="00F952A8" w:rsidRPr="00C47273">
        <w:rPr>
          <w:rFonts w:ascii="Times New Roman" w:hAnsi="Times New Roman"/>
        </w:rPr>
        <w:t>w</w:t>
      </w:r>
      <w:r w:rsidRPr="00C47273">
        <w:rPr>
          <w:rFonts w:ascii="Times New Roman" w:hAnsi="Times New Roman"/>
        </w:rPr>
        <w:t>ad podmiotowi trzeciemu na koszt i ryzyko Wykonawcy (wykonanie zastępcze), po uprzednim wezwaniu Wykonawcy i wyznaczeniu dodatkowego terminu nie krótszego niż 14 dni roboczych.</w:t>
      </w:r>
    </w:p>
    <w:p w14:paraId="1C292A90" w14:textId="77777777" w:rsidR="00C47273" w:rsidRDefault="00F67F37" w:rsidP="008057DB">
      <w:pPr>
        <w:pStyle w:val="Akapitzlist"/>
        <w:numPr>
          <w:ilvl w:val="0"/>
          <w:numId w:val="32"/>
        </w:numPr>
        <w:shd w:val="clear" w:color="auto" w:fill="FFFFFF"/>
        <w:tabs>
          <w:tab w:val="clear" w:pos="720"/>
          <w:tab w:val="num" w:pos="993"/>
        </w:tabs>
        <w:suppressAutoHyphens/>
        <w:spacing w:after="0"/>
        <w:ind w:left="284"/>
        <w:jc w:val="both"/>
        <w:rPr>
          <w:rFonts w:ascii="Times New Roman" w:hAnsi="Times New Roman"/>
        </w:rPr>
      </w:pPr>
      <w:r w:rsidRPr="00C47273">
        <w:rPr>
          <w:rFonts w:ascii="Times New Roman" w:hAnsi="Times New Roman"/>
        </w:rPr>
        <w:t xml:space="preserve">Usunięcie </w:t>
      </w:r>
      <w:r w:rsidR="00F952A8" w:rsidRPr="00C47273">
        <w:rPr>
          <w:rFonts w:ascii="Times New Roman" w:hAnsi="Times New Roman"/>
        </w:rPr>
        <w:t>w</w:t>
      </w:r>
      <w:r w:rsidRPr="00C47273">
        <w:rPr>
          <w:rFonts w:ascii="Times New Roman" w:hAnsi="Times New Roman"/>
        </w:rPr>
        <w:t>ad następuje na koszt i ryzyko Wykonawcy.</w:t>
      </w:r>
    </w:p>
    <w:p w14:paraId="27DD2871" w14:textId="77777777" w:rsidR="00C47273" w:rsidRDefault="00F67F37" w:rsidP="008057DB">
      <w:pPr>
        <w:pStyle w:val="Akapitzlist"/>
        <w:numPr>
          <w:ilvl w:val="0"/>
          <w:numId w:val="32"/>
        </w:numPr>
        <w:shd w:val="clear" w:color="auto" w:fill="FFFFFF"/>
        <w:tabs>
          <w:tab w:val="clear" w:pos="720"/>
          <w:tab w:val="num" w:pos="993"/>
        </w:tabs>
        <w:suppressAutoHyphens/>
        <w:spacing w:after="0"/>
        <w:ind w:left="284"/>
        <w:jc w:val="both"/>
        <w:rPr>
          <w:rFonts w:ascii="Times New Roman" w:hAnsi="Times New Roman"/>
        </w:rPr>
      </w:pPr>
      <w:r w:rsidRPr="00C47273">
        <w:rPr>
          <w:rFonts w:ascii="Times New Roman" w:hAnsi="Times New Roman"/>
        </w:rPr>
        <w:t>Zamawiający może dochodzić roszczeń z tytułu gwarancji i rękojmi także po terminie określonym w ust. 1 i 2 niniejszego paragrafu, jeżeli reklamował wadę przed upływem tego terminu.</w:t>
      </w:r>
    </w:p>
    <w:p w14:paraId="205CC614" w14:textId="0DEF0DC6" w:rsidR="00FA5B95" w:rsidRPr="00C47273" w:rsidRDefault="00F67F37" w:rsidP="008057DB">
      <w:pPr>
        <w:pStyle w:val="Akapitzlist"/>
        <w:numPr>
          <w:ilvl w:val="0"/>
          <w:numId w:val="32"/>
        </w:numPr>
        <w:shd w:val="clear" w:color="auto" w:fill="FFFFFF"/>
        <w:tabs>
          <w:tab w:val="clear" w:pos="720"/>
          <w:tab w:val="num" w:pos="993"/>
        </w:tabs>
        <w:suppressAutoHyphens/>
        <w:spacing w:after="0"/>
        <w:ind w:left="284"/>
        <w:jc w:val="both"/>
        <w:rPr>
          <w:rFonts w:ascii="Times New Roman" w:hAnsi="Times New Roman"/>
        </w:rPr>
      </w:pPr>
      <w:r w:rsidRPr="00C47273">
        <w:rPr>
          <w:rFonts w:ascii="Times New Roman" w:hAnsi="Times New Roman"/>
        </w:rPr>
        <w:t xml:space="preserve">Udzielone rękojmia i gwarancja nie naruszają prawa Zamawiającego do dochodzenia roszczeń o naprawienie szkody w pełnej wysokości na zasadach określonych w </w:t>
      </w:r>
      <w:r w:rsidR="003463B3">
        <w:rPr>
          <w:rFonts w:ascii="Times New Roman" w:hAnsi="Times New Roman"/>
        </w:rPr>
        <w:t>k.c.</w:t>
      </w:r>
      <w:r w:rsidRPr="00C47273">
        <w:rPr>
          <w:rFonts w:ascii="Times New Roman" w:hAnsi="Times New Roman"/>
        </w:rPr>
        <w:t>.</w:t>
      </w:r>
    </w:p>
    <w:p w14:paraId="2227BD84" w14:textId="77777777" w:rsidR="00FD665F" w:rsidRDefault="00FD665F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</w:p>
    <w:p w14:paraId="699E3908" w14:textId="6A7F8526" w:rsidR="00397D6D" w:rsidRDefault="00397D6D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" w:hAnsi="Times New Roman"/>
          <w:b/>
          <w:bCs/>
          <w:lang w:eastAsia="pl-PL"/>
        </w:rPr>
      </w:pPr>
      <w:r w:rsidRPr="00397D6D">
        <w:rPr>
          <w:rFonts w:ascii="Times New Roman,Bold" w:hAnsi="Times New Roman,Bold" w:cs="Times New Roman,Bold"/>
          <w:b/>
          <w:bCs/>
          <w:lang w:eastAsia="pl-PL"/>
        </w:rPr>
        <w:t xml:space="preserve">§ </w:t>
      </w:r>
      <w:r w:rsidR="00B63783">
        <w:rPr>
          <w:rFonts w:ascii="Times New Roman" w:hAnsi="Times New Roman"/>
          <w:b/>
          <w:bCs/>
          <w:lang w:eastAsia="pl-PL"/>
        </w:rPr>
        <w:t>7</w:t>
      </w:r>
    </w:p>
    <w:p w14:paraId="75FEDE11" w14:textId="77777777" w:rsidR="008C1759" w:rsidRPr="00397D6D" w:rsidRDefault="008C1759" w:rsidP="00BD1516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b/>
          <w:bCs/>
          <w:lang w:eastAsia="pl-PL"/>
        </w:rPr>
      </w:pPr>
    </w:p>
    <w:p w14:paraId="4D9A1D2C" w14:textId="4C85A14A" w:rsidR="00FA5B95" w:rsidRPr="00A85660" w:rsidRDefault="00F952A8" w:rsidP="00E45F2F">
      <w:pPr>
        <w:pStyle w:val="Akapitzlist"/>
        <w:numPr>
          <w:ilvl w:val="0"/>
          <w:numId w:val="33"/>
        </w:numPr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Wykonawca, podwykonawca lub dalszy podwykonawca zamówienia zamierzający zawrzeć umowę o podwykonawstwo, której przedmiotem są roboty budowl</w:t>
      </w:r>
      <w:r w:rsidR="00A85660" w:rsidRPr="00A85660">
        <w:rPr>
          <w:rFonts w:ascii="Times New Roman" w:hAnsi="Times New Roman"/>
        </w:rPr>
        <w:t xml:space="preserve">ane, jest obowiązany w trakcie </w:t>
      </w:r>
      <w:r w:rsidRPr="00A85660">
        <w:rPr>
          <w:rFonts w:ascii="Times New Roman" w:hAnsi="Times New Roman"/>
        </w:rPr>
        <w:t>realizacji zamówienia publicznego na roboty budowlane do przedłożenia Zamawiającemu projektu tej umowy, przy czym podwykonawca lub dalszy podwykonawca jest obowiązany dołączyć zgodę Wykonawcy na zawarcie umowy o podwykonawstwo o treści zgodnej z projektem umowy.</w:t>
      </w:r>
    </w:p>
    <w:p w14:paraId="2C5E0983" w14:textId="086E07CE" w:rsidR="00A85660" w:rsidRPr="00A85660" w:rsidRDefault="00F952A8" w:rsidP="00E45F2F">
      <w:pPr>
        <w:pStyle w:val="Akapitzlist"/>
        <w:numPr>
          <w:ilvl w:val="0"/>
          <w:numId w:val="33"/>
        </w:numPr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 xml:space="preserve">Zamawiający w terminie 14 dni od dnia doręczenia projektu umowy, o której mowa w ust. 1, może zgłosić pisemne zastrzeżenia do projektu umowy o podwykonawstwo jeżeli projekt umowy jest </w:t>
      </w:r>
    </w:p>
    <w:p w14:paraId="2E9FA8FA" w14:textId="5DFD0569" w:rsidR="00FA5B95" w:rsidRPr="00A85660" w:rsidRDefault="00F952A8" w:rsidP="00E45F2F">
      <w:pPr>
        <w:pStyle w:val="Akapitzlist"/>
        <w:numPr>
          <w:ilvl w:val="0"/>
          <w:numId w:val="33"/>
        </w:numPr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Jeżeli Zamawiający nie zgłosi pisemnych zastrzeżeń do przedłożonego projektu umowy o podwykonawstwo, której przedmiotem są roboty budowlane w terminie 14 dni, uważa się to za akceptację projektu umowy przez Zamawiającego.</w:t>
      </w:r>
    </w:p>
    <w:p w14:paraId="010954D5" w14:textId="77777777" w:rsidR="00A85660" w:rsidRPr="00A85660" w:rsidRDefault="00F952A8" w:rsidP="00E45F2F">
      <w:pPr>
        <w:pStyle w:val="Akapitzlist"/>
        <w:numPr>
          <w:ilvl w:val="0"/>
          <w:numId w:val="33"/>
        </w:numPr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Wykonawca, podwykonawca lub dalszy podwykonawca zamówienia na roboty budowlane przedkłada Zamawiającemu poświadczoną za zgodność z oryginałem kopię zawartej umowy o podwykonawstwo, której przedmiotem są roboty budowlane, w terminie 7 dni od dnia jej zawarcia.</w:t>
      </w:r>
    </w:p>
    <w:p w14:paraId="47FDDE48" w14:textId="767C1C44" w:rsidR="00FA5B95" w:rsidRPr="00A85660" w:rsidRDefault="00F952A8" w:rsidP="00E45F2F">
      <w:pPr>
        <w:pStyle w:val="Akapitzlist"/>
        <w:numPr>
          <w:ilvl w:val="0"/>
          <w:numId w:val="33"/>
        </w:numPr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 xml:space="preserve">Jeżeli Zamawiający nie zgłosi pisemnego sprzeciwu do przedłożonej umowy </w:t>
      </w:r>
      <w:r w:rsidRPr="00A85660">
        <w:rPr>
          <w:rFonts w:ascii="Times New Roman" w:hAnsi="Times New Roman"/>
        </w:rPr>
        <w:br/>
        <w:t>o podwykonawstwo, której przedmiotem są roboty budowlane w terminie 14 dni, uważa się to za akceptację umowy przez Zamawiającego.</w:t>
      </w:r>
    </w:p>
    <w:p w14:paraId="71455801" w14:textId="703E9D93" w:rsidR="00FA5B95" w:rsidRPr="00A85660" w:rsidRDefault="00F952A8" w:rsidP="00E45F2F">
      <w:pPr>
        <w:pStyle w:val="Akapitzlist"/>
        <w:numPr>
          <w:ilvl w:val="0"/>
          <w:numId w:val="33"/>
        </w:numPr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Powyższy tryb udzielenia zgody będzie mieć zastosowanie do wszelkich zmian, uzupełnień oraz aneksów do umów z podwykonawcami lub dalszymi podwykonawcami.</w:t>
      </w:r>
    </w:p>
    <w:p w14:paraId="0C4E1521" w14:textId="25A11729" w:rsidR="00FA5B95" w:rsidRPr="00A85660" w:rsidRDefault="00F952A8" w:rsidP="00E45F2F">
      <w:pPr>
        <w:pStyle w:val="Akapitzlist"/>
        <w:numPr>
          <w:ilvl w:val="0"/>
          <w:numId w:val="33"/>
        </w:numPr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Zamawiający nie ponosi odpowiedzialności za zawarcie umowy z podwykonawcami lub dalszymi podwykonawcami bez wymaganej zgody Zamawiającego, zaś skutki z tego wynikające, będą obciążały wyłącznie Wykonawcę.</w:t>
      </w:r>
    </w:p>
    <w:p w14:paraId="2A8D42B8" w14:textId="64170007" w:rsidR="00FA5B95" w:rsidRPr="00A85660" w:rsidRDefault="00F952A8" w:rsidP="00E45F2F">
      <w:pPr>
        <w:pStyle w:val="Akapitzlist"/>
        <w:numPr>
          <w:ilvl w:val="0"/>
          <w:numId w:val="33"/>
        </w:numPr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Każdy projekt umowy musi zawierać w szczególności postanowienia dotyczące:</w:t>
      </w:r>
    </w:p>
    <w:p w14:paraId="2D141AD4" w14:textId="77777777" w:rsidR="00A85660" w:rsidRPr="00A85660" w:rsidRDefault="00F952A8" w:rsidP="00E45F2F">
      <w:pPr>
        <w:pStyle w:val="Akapitzlist"/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zakresu robót przewidzianego do wykonania;</w:t>
      </w:r>
    </w:p>
    <w:p w14:paraId="67CF0CC6" w14:textId="7755F86D" w:rsidR="00FA5B95" w:rsidRPr="00A85660" w:rsidRDefault="00F952A8" w:rsidP="00E45F2F">
      <w:pPr>
        <w:pStyle w:val="Akapitzlist"/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terminów realizacji;</w:t>
      </w:r>
    </w:p>
    <w:p w14:paraId="26D3BF10" w14:textId="0C95C793" w:rsidR="00A85660" w:rsidRPr="00A85660" w:rsidRDefault="00F952A8" w:rsidP="00E45F2F">
      <w:pPr>
        <w:pStyle w:val="Akapitzlist"/>
        <w:numPr>
          <w:ilvl w:val="1"/>
          <w:numId w:val="33"/>
        </w:numPr>
        <w:autoSpaceDE w:val="0"/>
        <w:autoSpaceDN w:val="0"/>
        <w:adjustRightInd w:val="0"/>
        <w:ind w:left="709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wynagrodzenia i terminów płatności</w:t>
      </w:r>
      <w:r w:rsidR="00252EA2">
        <w:rPr>
          <w:rFonts w:ascii="Times New Roman" w:hAnsi="Times New Roman"/>
        </w:rPr>
        <w:t xml:space="preserve"> - </w:t>
      </w:r>
      <w:r w:rsidR="00252EA2" w:rsidRPr="00252EA2">
        <w:rPr>
          <w:rFonts w:ascii="Times New Roman" w:hAnsi="Times New Roman"/>
        </w:rPr>
        <w:t xml:space="preserve">jeżeli termin zapłaty wynagrodzenia w takiej umowie jest dłuższy niż </w:t>
      </w:r>
      <w:r w:rsidR="003B5D9A">
        <w:rPr>
          <w:rFonts w:ascii="Times New Roman" w:hAnsi="Times New Roman"/>
        </w:rPr>
        <w:t xml:space="preserve">31 </w:t>
      </w:r>
      <w:r w:rsidR="00252EA2" w:rsidRPr="00252EA2">
        <w:rPr>
          <w:rFonts w:ascii="Times New Roman" w:hAnsi="Times New Roman"/>
        </w:rPr>
        <w:t>dni od dnia doręczenia Wykonawcy, Podwykonawcy lub dalszemu Podwykonawcy faktury lub rachunku, potwierdzających wykonanie zleconej Podwykonawcy lub dalszemu Podwykonawcy dostawy lub usługi Zamawiający poinformuje o tym Wykonawcę i wezwie go do doprowadzenia do zmiany tej umowy pod rygorem wystąpienia o zapłatę kary umownej</w:t>
      </w:r>
      <w:r w:rsidRPr="00A85660">
        <w:rPr>
          <w:rFonts w:ascii="Times New Roman" w:hAnsi="Times New Roman"/>
        </w:rPr>
        <w:t>;</w:t>
      </w:r>
    </w:p>
    <w:p w14:paraId="1BFAA667" w14:textId="24558FD9" w:rsidR="00FA5B95" w:rsidRPr="00A85660" w:rsidRDefault="00F952A8" w:rsidP="00E45F2F">
      <w:pPr>
        <w:pStyle w:val="Akapitzlist"/>
        <w:numPr>
          <w:ilvl w:val="1"/>
          <w:numId w:val="33"/>
        </w:numPr>
        <w:autoSpaceDE w:val="0"/>
        <w:autoSpaceDN w:val="0"/>
        <w:adjustRightInd w:val="0"/>
        <w:ind w:left="709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rozwiązania umowy z podwykonawcą w przypadku rozwiązania niniejszej Umowy.</w:t>
      </w:r>
    </w:p>
    <w:p w14:paraId="57EA4AC8" w14:textId="77777777" w:rsidR="00A85660" w:rsidRDefault="00F952A8" w:rsidP="00E45F2F">
      <w:pPr>
        <w:pStyle w:val="Akapitzlist"/>
        <w:numPr>
          <w:ilvl w:val="0"/>
          <w:numId w:val="33"/>
        </w:numPr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Umowa o podwykonawstwo nie może zawierać postanowień:</w:t>
      </w:r>
    </w:p>
    <w:p w14:paraId="0C0E2B30" w14:textId="77777777" w:rsidR="00A85660" w:rsidRDefault="00F952A8" w:rsidP="00E45F2F">
      <w:pPr>
        <w:pStyle w:val="Akapitzlist"/>
        <w:numPr>
          <w:ilvl w:val="1"/>
          <w:numId w:val="33"/>
        </w:numPr>
        <w:autoSpaceDE w:val="0"/>
        <w:autoSpaceDN w:val="0"/>
        <w:adjustRightInd w:val="0"/>
        <w:ind w:left="709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lastRenderedPageBreak/>
        <w:t>uzależniających uzyskanie przez podwykonawcę płatności od Wykonawcy od zapłaty przez Zamawiającego wynagrodzenia na rzecz Wykonawcy, obejmującego zakres robót wykonanych przez podwykonawcę;</w:t>
      </w:r>
    </w:p>
    <w:p w14:paraId="74E60246" w14:textId="77777777" w:rsidR="00A85660" w:rsidRDefault="00F952A8" w:rsidP="00E45F2F">
      <w:pPr>
        <w:pStyle w:val="Akapitzlist"/>
        <w:numPr>
          <w:ilvl w:val="1"/>
          <w:numId w:val="33"/>
        </w:numPr>
        <w:autoSpaceDE w:val="0"/>
        <w:autoSpaceDN w:val="0"/>
        <w:adjustRightInd w:val="0"/>
        <w:ind w:left="709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uzależniających zwrot podwykonawcy kwot zabezpieczenia przez Wykonawcę, od zwrotu zabezpieczenia wykonania umowy przez Zamawiającego na rzecz Wykonawcy.</w:t>
      </w:r>
    </w:p>
    <w:p w14:paraId="5B8C1540" w14:textId="77777777" w:rsidR="00A85660" w:rsidRDefault="00F952A8" w:rsidP="00E45F2F">
      <w:pPr>
        <w:pStyle w:val="Akapitzlist"/>
        <w:numPr>
          <w:ilvl w:val="0"/>
          <w:numId w:val="33"/>
        </w:numPr>
        <w:tabs>
          <w:tab w:val="left" w:pos="567"/>
        </w:tabs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Zamawiający może dokonać bezpośredniej zapłaty wymagalnego wynagrodzenia przysługującego podwykonawcy lub dalszemu podwykonawcy, który zawarł zaakceptowaną  przez 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 zamówienia na roboty budowlane.</w:t>
      </w:r>
    </w:p>
    <w:p w14:paraId="46F1F6AB" w14:textId="77777777" w:rsidR="00A85660" w:rsidRDefault="00F952A8" w:rsidP="00E45F2F">
      <w:pPr>
        <w:pStyle w:val="Akapitzlist"/>
        <w:numPr>
          <w:ilvl w:val="0"/>
          <w:numId w:val="33"/>
        </w:numPr>
        <w:tabs>
          <w:tab w:val="left" w:pos="567"/>
        </w:tabs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Wynagr</w:t>
      </w:r>
      <w:r w:rsidR="00A85660" w:rsidRPr="00A85660">
        <w:rPr>
          <w:rFonts w:ascii="Times New Roman" w:hAnsi="Times New Roman"/>
        </w:rPr>
        <w:t>odzenie, o którym mowa w ust. 10</w:t>
      </w:r>
      <w:r w:rsidRPr="00A85660">
        <w:rPr>
          <w:rFonts w:ascii="Times New Roman" w:hAnsi="Times New Roman"/>
        </w:rPr>
        <w:t xml:space="preserve"> niniejszego paragrafu, dotyczy wyłącznie należności powstałych po zaakceptowaniu przez Zamawiającego umowy o podwykonawstwo, której przedmiotem są roboty budowlane, lub po przedłożeniu Zamawiającemu poświadczonej za zgodność z  oryginałem kopii umowy o podwykonawstwo, której przedmiotem są dostawy lub usługi. Bezpośrednia zapłata obejmuje wyłącznie należne Wynagrodzenie, bez odsetek, należnych podwykonawcy lub dalszemu podwykonawcy.</w:t>
      </w:r>
    </w:p>
    <w:p w14:paraId="58298AD6" w14:textId="26F02A04" w:rsidR="00A85660" w:rsidRDefault="00F952A8" w:rsidP="00E45F2F">
      <w:pPr>
        <w:pStyle w:val="Akapitzlist"/>
        <w:numPr>
          <w:ilvl w:val="0"/>
          <w:numId w:val="33"/>
        </w:numPr>
        <w:tabs>
          <w:tab w:val="left" w:pos="567"/>
        </w:tabs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Przed dokonaniem bezpośredniej zapłaty Zamawiający umożliwi Wykonawcy zgłoszenie pisemnych uwag dotyczących zasadności bezpośredniej zapłaty wynagrodzenia podwykonawcy lub dalszemu podwyk</w:t>
      </w:r>
      <w:r w:rsidR="00A85660" w:rsidRPr="00A85660">
        <w:rPr>
          <w:rFonts w:ascii="Times New Roman" w:hAnsi="Times New Roman"/>
        </w:rPr>
        <w:t>onawcy, o których mowa w ust. 1</w:t>
      </w:r>
      <w:r w:rsidR="003463B3">
        <w:rPr>
          <w:rFonts w:ascii="Times New Roman" w:hAnsi="Times New Roman"/>
        </w:rPr>
        <w:t>0</w:t>
      </w:r>
      <w:r w:rsidRPr="00A85660">
        <w:rPr>
          <w:rFonts w:ascii="Times New Roman" w:hAnsi="Times New Roman"/>
        </w:rPr>
        <w:t xml:space="preserve"> w  terminie 7 dni od dnia doręczenia tej informacji.</w:t>
      </w:r>
    </w:p>
    <w:p w14:paraId="00BF37F2" w14:textId="77777777" w:rsidR="00A85660" w:rsidRDefault="00F952A8" w:rsidP="00E45F2F">
      <w:pPr>
        <w:pStyle w:val="Akapitzlist"/>
        <w:numPr>
          <w:ilvl w:val="0"/>
          <w:numId w:val="33"/>
        </w:numPr>
        <w:tabs>
          <w:tab w:val="left" w:pos="567"/>
        </w:tabs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W przypadku zgłoszeni</w:t>
      </w:r>
      <w:r w:rsidR="00A85660">
        <w:rPr>
          <w:rFonts w:ascii="Times New Roman" w:hAnsi="Times New Roman"/>
        </w:rPr>
        <w:t>a uwag, o których mowa w ust. 12</w:t>
      </w:r>
      <w:r w:rsidRPr="00A85660">
        <w:rPr>
          <w:rFonts w:ascii="Times New Roman" w:hAnsi="Times New Roman"/>
        </w:rPr>
        <w:t xml:space="preserve"> niniejszego paragrafu, w terminie 7 dni Zamawiający może:</w:t>
      </w:r>
    </w:p>
    <w:p w14:paraId="06506D7E" w14:textId="77777777" w:rsidR="00A85660" w:rsidRDefault="00F952A8" w:rsidP="00E45F2F">
      <w:pPr>
        <w:pStyle w:val="Akapitzlist"/>
        <w:numPr>
          <w:ilvl w:val="1"/>
          <w:numId w:val="33"/>
        </w:numPr>
        <w:tabs>
          <w:tab w:val="left" w:pos="567"/>
        </w:tabs>
        <w:autoSpaceDE w:val="0"/>
        <w:autoSpaceDN w:val="0"/>
        <w:adjustRightInd w:val="0"/>
        <w:ind w:left="709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nie dokonać bezpośredniej zapłaty wynagrodzenia podwykonawcy lub dalszemu podwykonawcy, jeżeli Wykonawca wykaże niezasadność takiej zapłaty, albo</w:t>
      </w:r>
    </w:p>
    <w:p w14:paraId="68523462" w14:textId="77777777" w:rsidR="00A85660" w:rsidRDefault="00F952A8" w:rsidP="00E45F2F">
      <w:pPr>
        <w:pStyle w:val="Akapitzlist"/>
        <w:numPr>
          <w:ilvl w:val="1"/>
          <w:numId w:val="33"/>
        </w:numPr>
        <w:tabs>
          <w:tab w:val="left" w:pos="567"/>
        </w:tabs>
        <w:autoSpaceDE w:val="0"/>
        <w:autoSpaceDN w:val="0"/>
        <w:adjustRightInd w:val="0"/>
        <w:ind w:left="709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061C0E5F" w14:textId="77777777" w:rsidR="00A85660" w:rsidRDefault="00F952A8" w:rsidP="00E45F2F">
      <w:pPr>
        <w:pStyle w:val="Akapitzlist"/>
        <w:numPr>
          <w:ilvl w:val="1"/>
          <w:numId w:val="33"/>
        </w:numPr>
        <w:tabs>
          <w:tab w:val="left" w:pos="567"/>
        </w:tabs>
        <w:autoSpaceDE w:val="0"/>
        <w:autoSpaceDN w:val="0"/>
        <w:adjustRightInd w:val="0"/>
        <w:ind w:left="709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dokonać bezpośredniej zapłaty wynagrodzenia podwykonawcy lub dalszemu podwykonawcy, jeżeli podwykonawca lub dalszy podwykonawca wykaże zasadność takiej zapłaty.</w:t>
      </w:r>
    </w:p>
    <w:p w14:paraId="294DBCCA" w14:textId="6688A10F" w:rsidR="00A85660" w:rsidRDefault="00F952A8" w:rsidP="00E45F2F">
      <w:pPr>
        <w:pStyle w:val="Akapitzlist"/>
        <w:numPr>
          <w:ilvl w:val="0"/>
          <w:numId w:val="33"/>
        </w:numPr>
        <w:tabs>
          <w:tab w:val="left" w:pos="567"/>
        </w:tabs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W przypadku dokonania bezpośredniej zapłaty podwykonawcy lub dalszemu podwyk</w:t>
      </w:r>
      <w:r w:rsidR="00A85660">
        <w:rPr>
          <w:rFonts w:ascii="Times New Roman" w:hAnsi="Times New Roman"/>
        </w:rPr>
        <w:t>onawcy, o których mowa w ust. 1</w:t>
      </w:r>
      <w:r w:rsidR="003463B3">
        <w:rPr>
          <w:rFonts w:ascii="Times New Roman" w:hAnsi="Times New Roman"/>
        </w:rPr>
        <w:t>0</w:t>
      </w:r>
      <w:r w:rsidRPr="00A85660">
        <w:rPr>
          <w:rFonts w:ascii="Times New Roman" w:hAnsi="Times New Roman"/>
        </w:rPr>
        <w:t>, Zamawiający potrąci kwotę wypłaconego wynagrodzenia z wynagrodzenia należnego Wykonawcy.</w:t>
      </w:r>
    </w:p>
    <w:p w14:paraId="739879B5" w14:textId="2297B2D7" w:rsidR="00A85660" w:rsidRDefault="00F952A8" w:rsidP="00E45F2F">
      <w:pPr>
        <w:pStyle w:val="Akapitzlist"/>
        <w:numPr>
          <w:ilvl w:val="0"/>
          <w:numId w:val="33"/>
        </w:numPr>
        <w:tabs>
          <w:tab w:val="left" w:pos="567"/>
        </w:tabs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Konieczność wielokrotnego dokonywania bezpośredniej zapłaty podwykonawcy lub dalszemu podwykonawcy, o których mow</w:t>
      </w:r>
      <w:r w:rsidR="00A85660">
        <w:rPr>
          <w:rFonts w:ascii="Times New Roman" w:hAnsi="Times New Roman"/>
        </w:rPr>
        <w:t>a w ust. 1</w:t>
      </w:r>
      <w:r w:rsidR="003463B3">
        <w:rPr>
          <w:rFonts w:ascii="Times New Roman" w:hAnsi="Times New Roman"/>
        </w:rPr>
        <w:t>0</w:t>
      </w:r>
      <w:r w:rsidRPr="00A85660">
        <w:rPr>
          <w:rFonts w:ascii="Times New Roman" w:hAnsi="Times New Roman"/>
        </w:rPr>
        <w:t>, lub konieczność dokonania bezpośrednich zapłat na sumę większą niż 5% wartości przedmiotowej Umowy, stanowi podstawę do odstąpienia od Umowy przez Zamawiającego z winy Wykonawcy.</w:t>
      </w:r>
    </w:p>
    <w:p w14:paraId="7B7C563D" w14:textId="77777777" w:rsidR="00A85660" w:rsidRDefault="00F952A8" w:rsidP="00E45F2F">
      <w:pPr>
        <w:pStyle w:val="Akapitzlist"/>
        <w:numPr>
          <w:ilvl w:val="0"/>
          <w:numId w:val="33"/>
        </w:numPr>
        <w:tabs>
          <w:tab w:val="left" w:pos="567"/>
        </w:tabs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W przypadku zapłaty wynagrodzenia należnego Wykonawcy w częściach, warunkiem zapłaty przez Zamawiającego każdej części należnego wynagrodzenia za odebrane roboty budowlane jest przedstawienie dowodów zapłaty wymagalnego wynagrodzenia podwykonawcom i dalszym podwykonawcom, biorącym udział w realizacji odebranych robót budowlanych.  Warunkiem zapłaty przez Zamawiającego faktury końcowej jest przedstawienie przez Wykonawcę dowodów zapłaty całości wynagrodzenia należnego podwykonawcą i dalszym podwykonawca wraz z Zabezpieczeniem należytego wykonania umowy, jeżeli zostało ono potrącone z  wynagrodzenia należnego podwykonawcy lub dalszego podwykonawcy.</w:t>
      </w:r>
    </w:p>
    <w:p w14:paraId="2B9E4B9B" w14:textId="77777777" w:rsidR="00A85660" w:rsidRDefault="00F952A8" w:rsidP="00E45F2F">
      <w:pPr>
        <w:pStyle w:val="Akapitzlist"/>
        <w:numPr>
          <w:ilvl w:val="0"/>
          <w:numId w:val="33"/>
        </w:numPr>
        <w:tabs>
          <w:tab w:val="left" w:pos="426"/>
          <w:tab w:val="left" w:pos="567"/>
        </w:tabs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W przypadku nieprzedstawienia przez Wykonawcę wszystkich dowodów z</w:t>
      </w:r>
      <w:r w:rsidR="00A85660" w:rsidRPr="00A85660">
        <w:rPr>
          <w:rFonts w:ascii="Times New Roman" w:hAnsi="Times New Roman"/>
        </w:rPr>
        <w:t>apłaty, o których mowa w ust. 16</w:t>
      </w:r>
      <w:r w:rsidRPr="00A85660">
        <w:rPr>
          <w:rFonts w:ascii="Times New Roman" w:hAnsi="Times New Roman"/>
        </w:rPr>
        <w:t xml:space="preserve"> niniejszego paragrafu, Zamawiający wstrzymuje  wypłatę należnego Wykonawcy wynagrodzenia za odebrane roboty budowlane w części równej sumie kwot wynikających z nieprzedstawionych dowodów zapłaty.</w:t>
      </w:r>
    </w:p>
    <w:p w14:paraId="58CBB5BB" w14:textId="77777777" w:rsidR="00A85660" w:rsidRDefault="00F952A8" w:rsidP="00E45F2F">
      <w:pPr>
        <w:pStyle w:val="Akapitzlist"/>
        <w:numPr>
          <w:ilvl w:val="0"/>
          <w:numId w:val="33"/>
        </w:numPr>
        <w:tabs>
          <w:tab w:val="left" w:pos="426"/>
          <w:tab w:val="left" w:pos="567"/>
        </w:tabs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lastRenderedPageBreak/>
        <w:t>Wykonawca w trakcie wykonywania umowy może:</w:t>
      </w:r>
    </w:p>
    <w:p w14:paraId="3B8211D2" w14:textId="77777777" w:rsidR="00A85660" w:rsidRDefault="00F952A8" w:rsidP="00E45F2F">
      <w:pPr>
        <w:pStyle w:val="Akapitzlist"/>
        <w:numPr>
          <w:ilvl w:val="1"/>
          <w:numId w:val="33"/>
        </w:numPr>
        <w:tabs>
          <w:tab w:val="left" w:pos="426"/>
          <w:tab w:val="left" w:pos="567"/>
        </w:tabs>
        <w:autoSpaceDE w:val="0"/>
        <w:autoSpaceDN w:val="0"/>
        <w:adjustRightInd w:val="0"/>
        <w:ind w:left="709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powierzyć wykonanie części robót budowlanych podwykonawcom, mimo niewskazania w ofercie takiej częś</w:t>
      </w:r>
      <w:r w:rsidR="00A85660">
        <w:rPr>
          <w:rFonts w:ascii="Times New Roman" w:hAnsi="Times New Roman"/>
        </w:rPr>
        <w:t>ci do powierzenia podwykonawcom;</w:t>
      </w:r>
    </w:p>
    <w:p w14:paraId="6A5D3DA8" w14:textId="77777777" w:rsidR="00A85660" w:rsidRDefault="00F952A8" w:rsidP="00E45F2F">
      <w:pPr>
        <w:pStyle w:val="Akapitzlist"/>
        <w:numPr>
          <w:ilvl w:val="1"/>
          <w:numId w:val="33"/>
        </w:numPr>
        <w:tabs>
          <w:tab w:val="left" w:pos="426"/>
          <w:tab w:val="left" w:pos="567"/>
        </w:tabs>
        <w:autoSpaceDE w:val="0"/>
        <w:autoSpaceDN w:val="0"/>
        <w:adjustRightInd w:val="0"/>
        <w:ind w:left="709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wskazać inny zakres podwykonawstwa niż przedstawiony w ofercie;</w:t>
      </w:r>
    </w:p>
    <w:p w14:paraId="3BE5A2F3" w14:textId="77777777" w:rsidR="00A85660" w:rsidRDefault="00F952A8" w:rsidP="00E45F2F">
      <w:pPr>
        <w:pStyle w:val="Akapitzlist"/>
        <w:numPr>
          <w:ilvl w:val="1"/>
          <w:numId w:val="33"/>
        </w:numPr>
        <w:tabs>
          <w:tab w:val="left" w:pos="426"/>
          <w:tab w:val="left" w:pos="567"/>
        </w:tabs>
        <w:autoSpaceDE w:val="0"/>
        <w:autoSpaceDN w:val="0"/>
        <w:adjustRightInd w:val="0"/>
        <w:ind w:left="709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zrezygnować z podwykonawstwa;</w:t>
      </w:r>
    </w:p>
    <w:p w14:paraId="68639641" w14:textId="77777777" w:rsidR="00A85660" w:rsidRDefault="00F952A8" w:rsidP="00E45F2F">
      <w:pPr>
        <w:pStyle w:val="Akapitzlist"/>
        <w:numPr>
          <w:ilvl w:val="1"/>
          <w:numId w:val="33"/>
        </w:numPr>
        <w:tabs>
          <w:tab w:val="left" w:pos="426"/>
          <w:tab w:val="left" w:pos="567"/>
        </w:tabs>
        <w:autoSpaceDE w:val="0"/>
        <w:autoSpaceDN w:val="0"/>
        <w:adjustRightInd w:val="0"/>
        <w:ind w:left="709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zmienić podwykonawcę.</w:t>
      </w:r>
    </w:p>
    <w:p w14:paraId="6C4C42A0" w14:textId="77777777" w:rsidR="00490DFC" w:rsidRDefault="00F952A8" w:rsidP="00E45F2F">
      <w:pPr>
        <w:pStyle w:val="Akapitzlist"/>
        <w:numPr>
          <w:ilvl w:val="0"/>
          <w:numId w:val="33"/>
        </w:numPr>
        <w:tabs>
          <w:tab w:val="left" w:pos="426"/>
          <w:tab w:val="left" w:pos="567"/>
        </w:tabs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A85660">
        <w:rPr>
          <w:rFonts w:ascii="Times New Roman" w:hAnsi="Times New Roman"/>
        </w:rPr>
        <w:t>Wykonawca ponosi wobec Zamawiającego pełną odpowiedzialność za roboty wykonane przez podwykonawców.</w:t>
      </w:r>
    </w:p>
    <w:p w14:paraId="08D09C2C" w14:textId="77777777" w:rsidR="00490DFC" w:rsidRDefault="00397D6D" w:rsidP="00E45F2F">
      <w:pPr>
        <w:pStyle w:val="Akapitzlist"/>
        <w:numPr>
          <w:ilvl w:val="0"/>
          <w:numId w:val="33"/>
        </w:numPr>
        <w:tabs>
          <w:tab w:val="left" w:pos="426"/>
          <w:tab w:val="left" w:pos="567"/>
        </w:tabs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490DFC">
        <w:rPr>
          <w:rFonts w:ascii="Times New Roman" w:hAnsi="Times New Roman"/>
          <w:lang w:eastAsia="pl-PL"/>
        </w:rPr>
        <w:t>Zamawiający, może żądać od Wykonawcy zmiany lub odsunięcia Podwykonawcy lub</w:t>
      </w:r>
      <w:r w:rsidR="00D63ECD" w:rsidRPr="00490DFC">
        <w:rPr>
          <w:rFonts w:ascii="Times New Roman" w:hAnsi="Times New Roman"/>
          <w:lang w:eastAsia="pl-PL"/>
        </w:rPr>
        <w:t xml:space="preserve">  </w:t>
      </w:r>
      <w:r w:rsidRPr="00490DFC">
        <w:rPr>
          <w:rFonts w:ascii="Times New Roman" w:hAnsi="Times New Roman"/>
          <w:lang w:eastAsia="pl-PL"/>
        </w:rPr>
        <w:t>dalszego Podwykonawcy od wykonywania świadczeń w zakresie realizacji przedmiotu</w:t>
      </w:r>
      <w:r w:rsidR="00A85660" w:rsidRPr="00490DFC">
        <w:rPr>
          <w:rFonts w:ascii="Times New Roman" w:hAnsi="Times New Roman"/>
          <w:lang w:eastAsia="pl-PL"/>
        </w:rPr>
        <w:t xml:space="preserve"> </w:t>
      </w:r>
      <w:r w:rsidRPr="00490DFC">
        <w:rPr>
          <w:rFonts w:ascii="Times New Roman" w:hAnsi="Times New Roman"/>
          <w:lang w:eastAsia="pl-PL"/>
        </w:rPr>
        <w:t>Umowy, jeżeli sprzęt techniczny, osoby i kwalifikacje, którymi dysponuje Podwykonawca lub</w:t>
      </w:r>
      <w:r w:rsidR="00D63ECD" w:rsidRPr="00490DFC">
        <w:rPr>
          <w:rFonts w:ascii="Times New Roman" w:hAnsi="Times New Roman"/>
          <w:lang w:eastAsia="pl-PL"/>
        </w:rPr>
        <w:t xml:space="preserve"> </w:t>
      </w:r>
      <w:r w:rsidRPr="00490DFC">
        <w:rPr>
          <w:rFonts w:ascii="Times New Roman" w:hAnsi="Times New Roman"/>
          <w:lang w:eastAsia="pl-PL"/>
        </w:rPr>
        <w:t>dalszy Podwykonawca, nie spełniają warunków lub wymagań dotyczących podwykonawstwa,</w:t>
      </w:r>
      <w:r w:rsidR="00D63ECD" w:rsidRPr="00490DFC">
        <w:rPr>
          <w:rFonts w:ascii="Times New Roman" w:hAnsi="Times New Roman"/>
          <w:lang w:eastAsia="pl-PL"/>
        </w:rPr>
        <w:t xml:space="preserve"> </w:t>
      </w:r>
      <w:r w:rsidRPr="00490DFC">
        <w:rPr>
          <w:rFonts w:ascii="Times New Roman" w:hAnsi="Times New Roman"/>
          <w:lang w:eastAsia="pl-PL"/>
        </w:rPr>
        <w:t>określonych Umową, nie dają rękojmi należytego wykonania powierzonych Podwykonawcy</w:t>
      </w:r>
      <w:r w:rsidR="00D63ECD" w:rsidRPr="00490DFC">
        <w:rPr>
          <w:rFonts w:ascii="Times New Roman" w:hAnsi="Times New Roman"/>
          <w:lang w:eastAsia="pl-PL"/>
        </w:rPr>
        <w:t xml:space="preserve"> </w:t>
      </w:r>
      <w:r w:rsidRPr="00490DFC">
        <w:rPr>
          <w:rFonts w:ascii="Times New Roman" w:hAnsi="Times New Roman"/>
          <w:lang w:eastAsia="pl-PL"/>
        </w:rPr>
        <w:t>lub dalszemu Podwykonawcy robót budowlanych, dostaw lub usług lub dotrzymania</w:t>
      </w:r>
      <w:r w:rsidR="00D63ECD" w:rsidRPr="00490DFC">
        <w:rPr>
          <w:rFonts w:ascii="Times New Roman" w:hAnsi="Times New Roman"/>
          <w:lang w:eastAsia="pl-PL"/>
        </w:rPr>
        <w:t xml:space="preserve"> </w:t>
      </w:r>
      <w:r w:rsidRPr="00490DFC">
        <w:rPr>
          <w:rFonts w:ascii="Times New Roman" w:hAnsi="Times New Roman"/>
          <w:lang w:eastAsia="pl-PL"/>
        </w:rPr>
        <w:t>terminów realizacji tych robót. Wykonawca, Podwykonawca lub dalszy Podwykonawca</w:t>
      </w:r>
      <w:r w:rsidR="00D63ECD" w:rsidRPr="00490DFC">
        <w:rPr>
          <w:rFonts w:ascii="Times New Roman" w:hAnsi="Times New Roman"/>
          <w:lang w:eastAsia="pl-PL"/>
        </w:rPr>
        <w:t xml:space="preserve"> </w:t>
      </w:r>
      <w:r w:rsidRPr="00490DFC">
        <w:rPr>
          <w:rFonts w:ascii="Times New Roman" w:hAnsi="Times New Roman"/>
          <w:lang w:eastAsia="pl-PL"/>
        </w:rPr>
        <w:t>niezwłocznie usunie na żądanie Zamawiającego Podwykonawcę lub dalszego Podwykonawcę</w:t>
      </w:r>
      <w:r w:rsidR="00D63ECD" w:rsidRPr="00490DFC">
        <w:rPr>
          <w:rFonts w:ascii="Times New Roman" w:hAnsi="Times New Roman"/>
          <w:lang w:eastAsia="pl-PL"/>
        </w:rPr>
        <w:t xml:space="preserve"> </w:t>
      </w:r>
      <w:r w:rsidRPr="00490DFC">
        <w:rPr>
          <w:rFonts w:ascii="Times New Roman" w:hAnsi="Times New Roman"/>
          <w:lang w:eastAsia="pl-PL"/>
        </w:rPr>
        <w:t>z Terenu budowy, jeżeli działania Podwykonawcy lub dalszego Podwykonawcy na Terenie</w:t>
      </w:r>
      <w:r w:rsidR="00D63ECD" w:rsidRPr="00490DFC">
        <w:rPr>
          <w:rFonts w:ascii="Times New Roman" w:hAnsi="Times New Roman"/>
          <w:lang w:eastAsia="pl-PL"/>
        </w:rPr>
        <w:t xml:space="preserve"> </w:t>
      </w:r>
      <w:r w:rsidRPr="00490DFC">
        <w:rPr>
          <w:rFonts w:ascii="Times New Roman" w:hAnsi="Times New Roman"/>
          <w:lang w:eastAsia="pl-PL"/>
        </w:rPr>
        <w:t>budowy naruszają postanowienia niniejszej Umowy.</w:t>
      </w:r>
    </w:p>
    <w:p w14:paraId="6DFE0F2A" w14:textId="4603EE18" w:rsidR="00EB5B9D" w:rsidRPr="00490DFC" w:rsidRDefault="00397D6D" w:rsidP="00E45F2F">
      <w:pPr>
        <w:pStyle w:val="Akapitzlist"/>
        <w:numPr>
          <w:ilvl w:val="0"/>
          <w:numId w:val="33"/>
        </w:numPr>
        <w:tabs>
          <w:tab w:val="left" w:pos="426"/>
          <w:tab w:val="left" w:pos="567"/>
        </w:tabs>
        <w:autoSpaceDE w:val="0"/>
        <w:autoSpaceDN w:val="0"/>
        <w:adjustRightInd w:val="0"/>
        <w:ind w:left="284"/>
        <w:jc w:val="both"/>
        <w:rPr>
          <w:rFonts w:ascii="Times New Roman" w:hAnsi="Times New Roman"/>
        </w:rPr>
      </w:pPr>
      <w:r w:rsidRPr="00490DFC">
        <w:rPr>
          <w:rFonts w:ascii="Times New Roman" w:hAnsi="Times New Roman"/>
          <w:lang w:eastAsia="pl-PL"/>
        </w:rPr>
        <w:t>W przypadku, gdy projekt Umowy o podwykonawstwo lub projekt zmiany Umowy o</w:t>
      </w:r>
      <w:r w:rsidR="00D63ECD" w:rsidRPr="00490DFC">
        <w:rPr>
          <w:rFonts w:ascii="Times New Roman" w:hAnsi="Times New Roman"/>
          <w:lang w:eastAsia="pl-PL"/>
        </w:rPr>
        <w:t xml:space="preserve"> </w:t>
      </w:r>
      <w:r w:rsidRPr="00490DFC">
        <w:rPr>
          <w:rFonts w:ascii="Times New Roman" w:hAnsi="Times New Roman"/>
          <w:lang w:eastAsia="pl-PL"/>
        </w:rPr>
        <w:t>podwykonawstwo, a także Umowy o podwykonawstwo i ich zmiany sporządzane są w języku</w:t>
      </w:r>
      <w:r w:rsidR="00D63ECD" w:rsidRPr="00490DFC">
        <w:rPr>
          <w:rFonts w:ascii="Times New Roman" w:hAnsi="Times New Roman"/>
          <w:lang w:eastAsia="pl-PL"/>
        </w:rPr>
        <w:t xml:space="preserve"> </w:t>
      </w:r>
      <w:r w:rsidRPr="00490DFC">
        <w:rPr>
          <w:rFonts w:ascii="Times New Roman" w:hAnsi="Times New Roman"/>
          <w:lang w:eastAsia="pl-PL"/>
        </w:rPr>
        <w:t>obcym, Wykonawca, Podwykonawca lub dalszy Podwykonawca jest zobowiązany załączyć</w:t>
      </w:r>
      <w:r w:rsidR="00D63ECD" w:rsidRPr="00490DFC">
        <w:rPr>
          <w:rFonts w:ascii="Times New Roman" w:hAnsi="Times New Roman"/>
          <w:lang w:eastAsia="pl-PL"/>
        </w:rPr>
        <w:t xml:space="preserve"> </w:t>
      </w:r>
      <w:r w:rsidRPr="00490DFC">
        <w:rPr>
          <w:rFonts w:ascii="Times New Roman" w:hAnsi="Times New Roman"/>
          <w:lang w:eastAsia="pl-PL"/>
        </w:rPr>
        <w:t>do przedkładanego projektu jego tłumaczenie na język polski, a w przypadku kopii Umowy o</w:t>
      </w:r>
      <w:r w:rsidR="00D63ECD" w:rsidRPr="00490DFC">
        <w:rPr>
          <w:rFonts w:ascii="Times New Roman" w:hAnsi="Times New Roman"/>
          <w:lang w:eastAsia="pl-PL"/>
        </w:rPr>
        <w:t xml:space="preserve"> </w:t>
      </w:r>
      <w:r w:rsidRPr="00490DFC">
        <w:rPr>
          <w:rFonts w:ascii="Times New Roman" w:hAnsi="Times New Roman"/>
          <w:lang w:eastAsia="pl-PL"/>
        </w:rPr>
        <w:t>podwykonawstwo – tłumaczenie przysięgłe umowy na język polski.</w:t>
      </w:r>
    </w:p>
    <w:p w14:paraId="4698C2F5" w14:textId="77777777" w:rsidR="00635B26" w:rsidRDefault="00635B26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</w:p>
    <w:p w14:paraId="6D7BFEDA" w14:textId="32AE96C4" w:rsidR="00397D6D" w:rsidRDefault="00397D6D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  <w:r w:rsidRPr="00397D6D">
        <w:rPr>
          <w:rFonts w:ascii="Times New Roman,Bold" w:hAnsi="Times New Roman,Bold" w:cs="Times New Roman,Bold"/>
          <w:b/>
          <w:bCs/>
          <w:lang w:eastAsia="pl-PL"/>
        </w:rPr>
        <w:t xml:space="preserve">§ </w:t>
      </w:r>
      <w:r w:rsidR="00B63783">
        <w:rPr>
          <w:rFonts w:ascii="Times New Roman,Bold" w:hAnsi="Times New Roman,Bold" w:cs="Times New Roman,Bold"/>
          <w:b/>
          <w:bCs/>
          <w:lang w:eastAsia="pl-PL"/>
        </w:rPr>
        <w:t>8</w:t>
      </w:r>
    </w:p>
    <w:p w14:paraId="48ECE6D5" w14:textId="77777777" w:rsidR="008C1759" w:rsidRPr="00397D6D" w:rsidRDefault="008C1759" w:rsidP="00BD1516">
      <w:pPr>
        <w:autoSpaceDE w:val="0"/>
        <w:autoSpaceDN w:val="0"/>
        <w:adjustRightInd w:val="0"/>
        <w:spacing w:after="0"/>
        <w:ind w:left="851"/>
        <w:rPr>
          <w:rFonts w:ascii="Times New Roman,Bold" w:hAnsi="Times New Roman,Bold" w:cs="Times New Roman,Bold"/>
          <w:b/>
          <w:bCs/>
          <w:lang w:eastAsia="pl-PL"/>
        </w:rPr>
      </w:pPr>
    </w:p>
    <w:p w14:paraId="66EFE8F9" w14:textId="5A35EEFC" w:rsidR="00576707" w:rsidRPr="003463B3" w:rsidRDefault="00397D6D" w:rsidP="00576707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3463B3">
        <w:rPr>
          <w:rFonts w:ascii="Times New Roman" w:hAnsi="Times New Roman"/>
          <w:lang w:eastAsia="pl-PL"/>
        </w:rPr>
        <w:t xml:space="preserve">Zgodnie z ofertą Wykonawcy, stanowiącą załącznik nr </w:t>
      </w:r>
      <w:r w:rsidR="00C231D8" w:rsidRPr="003463B3">
        <w:rPr>
          <w:rFonts w:ascii="Times New Roman" w:hAnsi="Times New Roman"/>
          <w:lang w:eastAsia="pl-PL"/>
        </w:rPr>
        <w:t>1</w:t>
      </w:r>
      <w:r w:rsidRPr="003463B3">
        <w:rPr>
          <w:rFonts w:ascii="Times New Roman" w:hAnsi="Times New Roman"/>
          <w:lang w:eastAsia="pl-PL"/>
        </w:rPr>
        <w:t xml:space="preserve"> do umowy, Strony ustalają kwotę</w:t>
      </w:r>
      <w:r w:rsidR="00D63ECD" w:rsidRPr="003463B3">
        <w:rPr>
          <w:rFonts w:ascii="Times New Roman" w:hAnsi="Times New Roman"/>
          <w:lang w:eastAsia="pl-PL"/>
        </w:rPr>
        <w:t xml:space="preserve"> </w:t>
      </w:r>
      <w:r w:rsidRPr="003463B3">
        <w:rPr>
          <w:rFonts w:ascii="Times New Roman" w:hAnsi="Times New Roman"/>
          <w:lang w:eastAsia="pl-PL"/>
        </w:rPr>
        <w:t xml:space="preserve">wynagrodzenia </w:t>
      </w:r>
      <w:r w:rsidR="00156A4E" w:rsidRPr="003463B3">
        <w:rPr>
          <w:rFonts w:ascii="Times New Roman" w:hAnsi="Times New Roman"/>
          <w:lang w:eastAsia="pl-PL"/>
        </w:rPr>
        <w:t>kosztorysowego</w:t>
      </w:r>
      <w:r w:rsidR="00F94C1F" w:rsidRPr="003463B3">
        <w:rPr>
          <w:rFonts w:ascii="Times New Roman" w:hAnsi="Times New Roman"/>
          <w:lang w:eastAsia="pl-PL"/>
        </w:rPr>
        <w:t xml:space="preserve"> </w:t>
      </w:r>
      <w:r w:rsidRPr="003463B3">
        <w:rPr>
          <w:rFonts w:ascii="Times New Roman" w:hAnsi="Times New Roman"/>
          <w:lang w:eastAsia="pl-PL"/>
        </w:rPr>
        <w:t xml:space="preserve">za wykonanie przedmiotu umowy zgodnie z kosztorysem </w:t>
      </w:r>
      <w:r w:rsidR="001614F4" w:rsidRPr="003463B3">
        <w:rPr>
          <w:rFonts w:ascii="Times New Roman" w:hAnsi="Times New Roman"/>
          <w:lang w:eastAsia="pl-PL"/>
        </w:rPr>
        <w:t xml:space="preserve"> ofertowym </w:t>
      </w:r>
      <w:r w:rsidRPr="003463B3">
        <w:rPr>
          <w:rFonts w:ascii="Times New Roman" w:hAnsi="Times New Roman"/>
          <w:lang w:eastAsia="pl-PL"/>
        </w:rPr>
        <w:t>w</w:t>
      </w:r>
      <w:r w:rsidR="00D63ECD" w:rsidRPr="003463B3">
        <w:rPr>
          <w:rFonts w:ascii="Times New Roman" w:hAnsi="Times New Roman"/>
          <w:lang w:eastAsia="pl-PL"/>
        </w:rPr>
        <w:t xml:space="preserve"> </w:t>
      </w:r>
      <w:r w:rsidRPr="003463B3">
        <w:rPr>
          <w:rFonts w:ascii="Times New Roman" w:hAnsi="Times New Roman"/>
          <w:lang w:eastAsia="pl-PL"/>
        </w:rPr>
        <w:t xml:space="preserve">wysokości </w:t>
      </w:r>
      <w:r w:rsidR="00155F22" w:rsidRPr="003463B3">
        <w:rPr>
          <w:rFonts w:ascii="Times New Roman" w:hAnsi="Times New Roman"/>
          <w:lang w:eastAsia="pl-PL"/>
        </w:rPr>
        <w:t>:</w:t>
      </w:r>
      <w:r w:rsidR="000D2A27" w:rsidRPr="003463B3">
        <w:rPr>
          <w:rFonts w:ascii="Times New Roman" w:hAnsi="Times New Roman"/>
          <w:lang w:eastAsia="pl-PL"/>
        </w:rPr>
        <w:t xml:space="preserve"> </w:t>
      </w:r>
      <w:r w:rsidR="002D735E" w:rsidRPr="003463B3">
        <w:rPr>
          <w:rFonts w:ascii="Times New Roman" w:hAnsi="Times New Roman"/>
          <w:b/>
          <w:bCs/>
          <w:lang w:eastAsia="pl-PL"/>
        </w:rPr>
        <w:t>………………….</w:t>
      </w:r>
      <w:r w:rsidR="003B5D9A" w:rsidRPr="003463B3">
        <w:rPr>
          <w:rFonts w:ascii="Times New Roman" w:hAnsi="Times New Roman"/>
          <w:lang w:eastAsia="pl-PL"/>
        </w:rPr>
        <w:t xml:space="preserve"> </w:t>
      </w:r>
      <w:r w:rsidR="001D7556" w:rsidRPr="003463B3">
        <w:rPr>
          <w:rFonts w:ascii="Times New Roman" w:hAnsi="Times New Roman"/>
          <w:b/>
          <w:bCs/>
          <w:lang w:eastAsia="pl-PL"/>
        </w:rPr>
        <w:t xml:space="preserve">zł </w:t>
      </w:r>
      <w:r w:rsidR="000D2A27" w:rsidRPr="003463B3">
        <w:rPr>
          <w:rFonts w:ascii="Times New Roman" w:hAnsi="Times New Roman"/>
          <w:lang w:eastAsia="pl-PL"/>
        </w:rPr>
        <w:t xml:space="preserve"> </w:t>
      </w:r>
      <w:r w:rsidRPr="003463B3">
        <w:rPr>
          <w:rFonts w:ascii="Times New Roman" w:hAnsi="Times New Roman"/>
          <w:b/>
          <w:bCs/>
          <w:lang w:eastAsia="pl-PL"/>
        </w:rPr>
        <w:t>brutto</w:t>
      </w:r>
      <w:r w:rsidR="00B40539" w:rsidRPr="003463B3">
        <w:rPr>
          <w:rFonts w:ascii="Times New Roman" w:hAnsi="Times New Roman"/>
          <w:lang w:eastAsia="pl-PL"/>
        </w:rPr>
        <w:t>,</w:t>
      </w:r>
      <w:r w:rsidRPr="003463B3">
        <w:rPr>
          <w:rFonts w:ascii="Times New Roman" w:hAnsi="Times New Roman"/>
          <w:lang w:eastAsia="pl-PL"/>
        </w:rPr>
        <w:t xml:space="preserve"> (słownie</w:t>
      </w:r>
      <w:r w:rsidR="001847E5" w:rsidRPr="003463B3">
        <w:rPr>
          <w:rFonts w:ascii="Times New Roman" w:hAnsi="Times New Roman"/>
          <w:lang w:eastAsia="pl-PL"/>
        </w:rPr>
        <w:t>:</w:t>
      </w:r>
      <w:r w:rsidR="00C7439B" w:rsidRPr="00E45F2F">
        <w:rPr>
          <w:rFonts w:ascii="Times New Roman" w:hAnsi="Times New Roman"/>
        </w:rPr>
        <w:t>)</w:t>
      </w:r>
      <w:r w:rsidR="00F535A7" w:rsidRPr="003463B3">
        <w:rPr>
          <w:rFonts w:ascii="Times New Roman" w:hAnsi="Times New Roman"/>
          <w:lang w:eastAsia="pl-PL"/>
        </w:rPr>
        <w:t xml:space="preserve">, </w:t>
      </w:r>
      <w:r w:rsidR="00132502" w:rsidRPr="003463B3">
        <w:rPr>
          <w:rFonts w:ascii="Times New Roman" w:hAnsi="Times New Roman"/>
          <w:lang w:eastAsia="pl-PL"/>
        </w:rPr>
        <w:t xml:space="preserve">cena </w:t>
      </w:r>
      <w:r w:rsidR="002A1ABD" w:rsidRPr="003463B3">
        <w:rPr>
          <w:rFonts w:ascii="Times New Roman" w:hAnsi="Times New Roman"/>
          <w:lang w:eastAsia="pl-PL"/>
        </w:rPr>
        <w:t>netto</w:t>
      </w:r>
      <w:r w:rsidR="00B06E29" w:rsidRPr="003463B3">
        <w:rPr>
          <w:rFonts w:ascii="Times New Roman" w:hAnsi="Times New Roman"/>
          <w:lang w:eastAsia="pl-PL"/>
        </w:rPr>
        <w:t xml:space="preserve"> </w:t>
      </w:r>
      <w:r w:rsidR="002D735E" w:rsidRPr="003463B3">
        <w:rPr>
          <w:rFonts w:ascii="Times New Roman" w:hAnsi="Times New Roman"/>
          <w:b/>
          <w:bCs/>
          <w:lang w:eastAsia="pl-PL"/>
        </w:rPr>
        <w:t>…………….</w:t>
      </w:r>
      <w:r w:rsidR="00C056F1" w:rsidRPr="003463B3">
        <w:rPr>
          <w:rFonts w:ascii="Times New Roman" w:hAnsi="Times New Roman"/>
          <w:b/>
          <w:bCs/>
          <w:lang w:eastAsia="pl-PL"/>
        </w:rPr>
        <w:t xml:space="preserve"> zł </w:t>
      </w:r>
      <w:r w:rsidR="00576707" w:rsidRPr="003463B3">
        <w:rPr>
          <w:rFonts w:ascii="Times New Roman" w:hAnsi="Times New Roman"/>
          <w:color w:val="000000"/>
          <w:lang w:bidi="pl-PL"/>
        </w:rPr>
        <w:t>,</w:t>
      </w:r>
      <w:r w:rsidR="00C056F1" w:rsidRPr="00E45F2F">
        <w:rPr>
          <w:rFonts w:ascii="Times New Roman" w:hAnsi="Times New Roman"/>
        </w:rPr>
        <w:t>(słownie :</w:t>
      </w:r>
      <w:r w:rsidR="002D735E" w:rsidRPr="003463B3">
        <w:rPr>
          <w:rFonts w:ascii="Times New Roman" w:hAnsi="Times New Roman"/>
          <w:color w:val="000000"/>
          <w:lang w:bidi="pl-PL"/>
        </w:rPr>
        <w:t xml:space="preserve"> </w:t>
      </w:r>
      <w:r w:rsidR="00C056F1" w:rsidRPr="003463B3">
        <w:rPr>
          <w:rFonts w:ascii="Times New Roman" w:hAnsi="Times New Roman"/>
          <w:color w:val="000000"/>
          <w:lang w:bidi="pl-PL"/>
        </w:rPr>
        <w:t xml:space="preserve">) </w:t>
      </w:r>
      <w:r w:rsidR="00132502" w:rsidRPr="003463B3">
        <w:rPr>
          <w:rFonts w:ascii="Times New Roman" w:hAnsi="Times New Roman"/>
          <w:lang w:eastAsia="pl-PL"/>
        </w:rPr>
        <w:t xml:space="preserve">w tym podatek </w:t>
      </w:r>
      <w:r w:rsidR="00132502" w:rsidRPr="00320667">
        <w:rPr>
          <w:rFonts w:ascii="Times New Roman" w:hAnsi="Times New Roman"/>
          <w:b/>
          <w:bCs/>
          <w:lang w:eastAsia="pl-PL"/>
        </w:rPr>
        <w:t xml:space="preserve">VAT  </w:t>
      </w:r>
      <w:r w:rsidR="00700446" w:rsidRPr="00320667">
        <w:rPr>
          <w:rFonts w:ascii="Times New Roman" w:hAnsi="Times New Roman"/>
          <w:b/>
          <w:bCs/>
          <w:lang w:eastAsia="pl-PL"/>
        </w:rPr>
        <w:t>23</w:t>
      </w:r>
      <w:r w:rsidR="00132502" w:rsidRPr="00320667">
        <w:rPr>
          <w:rFonts w:ascii="Times New Roman" w:hAnsi="Times New Roman"/>
          <w:b/>
          <w:bCs/>
          <w:lang w:eastAsia="pl-PL"/>
        </w:rPr>
        <w:t>%</w:t>
      </w:r>
      <w:r w:rsidR="00132502" w:rsidRPr="003463B3">
        <w:rPr>
          <w:rFonts w:ascii="Times New Roman" w:hAnsi="Times New Roman"/>
          <w:lang w:eastAsia="pl-PL"/>
        </w:rPr>
        <w:t xml:space="preserve"> w wysokości </w:t>
      </w:r>
      <w:r w:rsidR="002D735E" w:rsidRPr="003463B3">
        <w:rPr>
          <w:rFonts w:ascii="Times New Roman" w:hAnsi="Times New Roman"/>
          <w:b/>
          <w:bCs/>
          <w:lang w:eastAsia="pl-PL"/>
        </w:rPr>
        <w:t>……………….</w:t>
      </w:r>
      <w:r w:rsidR="00B06E29" w:rsidRPr="003463B3">
        <w:rPr>
          <w:rFonts w:ascii="Times New Roman" w:hAnsi="Times New Roman"/>
          <w:lang w:eastAsia="pl-PL"/>
        </w:rPr>
        <w:t xml:space="preserve"> </w:t>
      </w:r>
      <w:r w:rsidR="00B06E29" w:rsidRPr="003463B3">
        <w:rPr>
          <w:rFonts w:ascii="Times New Roman" w:hAnsi="Times New Roman"/>
          <w:b/>
          <w:bCs/>
          <w:lang w:eastAsia="pl-PL"/>
        </w:rPr>
        <w:t xml:space="preserve"> zł</w:t>
      </w:r>
      <w:r w:rsidR="00B06E29" w:rsidRPr="003463B3">
        <w:rPr>
          <w:rFonts w:ascii="Times New Roman" w:hAnsi="Times New Roman"/>
          <w:lang w:eastAsia="pl-PL"/>
        </w:rPr>
        <w:t xml:space="preserve">  </w:t>
      </w:r>
      <w:r w:rsidR="00C056F1" w:rsidRPr="003463B3">
        <w:rPr>
          <w:rFonts w:ascii="Times New Roman" w:hAnsi="Times New Roman"/>
          <w:lang w:eastAsia="pl-PL"/>
        </w:rPr>
        <w:t xml:space="preserve">(słownie: </w:t>
      </w:r>
      <w:r w:rsidR="002D735E" w:rsidRPr="003463B3">
        <w:rPr>
          <w:rFonts w:ascii="Times New Roman" w:hAnsi="Times New Roman"/>
          <w:lang w:eastAsia="pl-PL"/>
        </w:rPr>
        <w:t>)</w:t>
      </w:r>
    </w:p>
    <w:p w14:paraId="779D5877" w14:textId="77777777" w:rsidR="00576707" w:rsidRPr="003463B3" w:rsidRDefault="00397D6D" w:rsidP="00576707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3463B3">
        <w:rPr>
          <w:rFonts w:ascii="Times New Roman" w:hAnsi="Times New Roman"/>
          <w:lang w:eastAsia="pl-PL"/>
        </w:rPr>
        <w:t>Ceny netto określone w ofercie pozostają niezmienne przez cały okres obowiązywania</w:t>
      </w:r>
      <w:r w:rsidR="00576707" w:rsidRPr="003463B3">
        <w:rPr>
          <w:rFonts w:ascii="Times New Roman" w:hAnsi="Times New Roman"/>
          <w:lang w:eastAsia="pl-PL"/>
        </w:rPr>
        <w:t xml:space="preserve"> </w:t>
      </w:r>
      <w:r w:rsidRPr="003463B3">
        <w:rPr>
          <w:rFonts w:ascii="Times New Roman" w:hAnsi="Times New Roman"/>
          <w:lang w:eastAsia="pl-PL"/>
        </w:rPr>
        <w:t>umowy. Jeżeli w okresie obowiązywania umowy nastąpi zmiana stawki podatku od towarów i</w:t>
      </w:r>
      <w:r w:rsidR="00E52951" w:rsidRPr="003463B3">
        <w:rPr>
          <w:rFonts w:ascii="Times New Roman" w:hAnsi="Times New Roman"/>
          <w:lang w:eastAsia="pl-PL"/>
        </w:rPr>
        <w:t xml:space="preserve"> </w:t>
      </w:r>
      <w:r w:rsidRPr="003463B3">
        <w:rPr>
          <w:rFonts w:ascii="Times New Roman" w:hAnsi="Times New Roman"/>
          <w:lang w:eastAsia="pl-PL"/>
        </w:rPr>
        <w:t>usług (VAT), od chwili zmiany podatek w nowej stawce będzie doliczany do</w:t>
      </w:r>
      <w:r w:rsidR="007B7239" w:rsidRPr="003463B3">
        <w:rPr>
          <w:rFonts w:ascii="Times New Roman" w:hAnsi="Times New Roman"/>
          <w:lang w:eastAsia="pl-PL"/>
        </w:rPr>
        <w:t xml:space="preserve"> </w:t>
      </w:r>
      <w:r w:rsidRPr="003463B3">
        <w:rPr>
          <w:rFonts w:ascii="Times New Roman" w:hAnsi="Times New Roman"/>
          <w:lang w:eastAsia="pl-PL"/>
        </w:rPr>
        <w:t>dotychczasowych cen netto, bez konieczności zmiany umowy.</w:t>
      </w:r>
    </w:p>
    <w:p w14:paraId="7784E7A2" w14:textId="77777777" w:rsidR="00576707" w:rsidRPr="003463B3" w:rsidRDefault="00397D6D" w:rsidP="00576707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3463B3">
        <w:rPr>
          <w:rFonts w:ascii="Times New Roman" w:hAnsi="Times New Roman"/>
          <w:lang w:eastAsia="pl-PL"/>
        </w:rPr>
        <w:t>Płatność będzie dokonywana przelewem na konto bankowe Wykonawcy, wskazane w</w:t>
      </w:r>
      <w:r w:rsidR="00E52951" w:rsidRPr="003463B3">
        <w:rPr>
          <w:rFonts w:ascii="Times New Roman" w:hAnsi="Times New Roman"/>
          <w:lang w:eastAsia="pl-PL"/>
        </w:rPr>
        <w:t xml:space="preserve"> </w:t>
      </w:r>
      <w:r w:rsidRPr="003463B3">
        <w:rPr>
          <w:rFonts w:ascii="Times New Roman" w:hAnsi="Times New Roman"/>
          <w:lang w:eastAsia="pl-PL"/>
        </w:rPr>
        <w:t>fakturze.</w:t>
      </w:r>
    </w:p>
    <w:p w14:paraId="7FC017DA" w14:textId="77777777" w:rsidR="00576707" w:rsidRPr="003463B3" w:rsidRDefault="00085218" w:rsidP="00576707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3463B3">
        <w:rPr>
          <w:rFonts w:ascii="Times New Roman" w:hAnsi="Times New Roman"/>
          <w:lang w:eastAsia="pl-PL"/>
        </w:rPr>
        <w:t>Za termin zapłaty uznaje się dzień obciążenia rachunku bankowego Zamawiającego.</w:t>
      </w:r>
    </w:p>
    <w:p w14:paraId="2CF91967" w14:textId="77777777" w:rsidR="00576707" w:rsidRDefault="00085218" w:rsidP="00576707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3463B3">
        <w:rPr>
          <w:rFonts w:ascii="Times New Roman" w:hAnsi="Times New Roman"/>
          <w:lang w:eastAsia="pl-PL"/>
        </w:rPr>
        <w:t>Strony umowy oświadczają, iż są podatnikami podatku VAT oraz zobowiązują się do niezwłocznego wzajemnego informowania o zmianie swojego statusu jako podatnika podatku VAT.</w:t>
      </w:r>
    </w:p>
    <w:p w14:paraId="4C2CC6C3" w14:textId="21808EF2" w:rsidR="00320667" w:rsidRPr="00320667" w:rsidRDefault="00320667" w:rsidP="00320667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CA15C8">
        <w:rPr>
          <w:rFonts w:ascii="Times New Roman" w:hAnsi="Times New Roman"/>
          <w:lang w:eastAsia="pl-PL"/>
        </w:rPr>
        <w:t>Zamawiający zobowiązuje się zapłacić przelewem należności za wykonane prace w terminie  do(zgodnie z ofertą)……</w:t>
      </w:r>
      <w:r w:rsidRPr="00CA15C8">
        <w:rPr>
          <w:rFonts w:ascii="Times New Roman" w:hAnsi="Times New Roman"/>
          <w:b/>
          <w:bCs/>
          <w:lang w:eastAsia="pl-PL"/>
        </w:rPr>
        <w:t xml:space="preserve"> dni </w:t>
      </w:r>
      <w:r w:rsidRPr="00CA15C8">
        <w:rPr>
          <w:rFonts w:ascii="Times New Roman" w:hAnsi="Times New Roman"/>
          <w:lang w:eastAsia="pl-PL"/>
        </w:rPr>
        <w:t xml:space="preserve">od daty złożenia faktury wystawionej na podstawie obustronnie podpisanego protokołu odbioru robót </w:t>
      </w:r>
      <w:r w:rsidR="008057DB">
        <w:rPr>
          <w:rFonts w:ascii="Times New Roman" w:hAnsi="Times New Roman"/>
          <w:lang w:eastAsia="pl-PL"/>
        </w:rPr>
        <w:t>końcowych.</w:t>
      </w:r>
    </w:p>
    <w:p w14:paraId="6A1AAC71" w14:textId="77777777" w:rsidR="00576707" w:rsidRPr="003463B3" w:rsidRDefault="00085218" w:rsidP="00576707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3463B3">
        <w:rPr>
          <w:rFonts w:ascii="Times New Roman" w:hAnsi="Times New Roman"/>
          <w:lang w:eastAsia="pl-PL"/>
        </w:rPr>
        <w:t>Wykonawca zobowiązuje się, że w przypadku wykreślenia go z rejestru podatników VAT czynnych, niezwłocznie zawiadomi o tym fakcie Zamawiającego i z tytułu świadczonych usług będzie wystawiał rachunki. W przypadku naruszenia powyższego zobowiązania, Wykonawca wyraża zgodę, na potrącenie przez Zamawiającego, z należnego mu wynagrodzenia, kwoty stanowiącej równowartość podatku VAT, w stosunku do której Zamawiający utracił prawo do odliczenia, powiększonej o odsetki zapłacone do Urzędu Skarbowego.</w:t>
      </w:r>
    </w:p>
    <w:p w14:paraId="0CD549CB" w14:textId="77777777" w:rsidR="00576707" w:rsidRPr="003463B3" w:rsidRDefault="00085218" w:rsidP="00576707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3463B3">
        <w:rPr>
          <w:rFonts w:ascii="Times New Roman" w:hAnsi="Times New Roman"/>
          <w:lang w:eastAsia="pl-PL"/>
        </w:rPr>
        <w:lastRenderedPageBreak/>
        <w:t xml:space="preserve">Wykonawca przyjmuje do wiadomości, iż Zamawiający przy zapłacie Wynagrodzenia będzie stosował mechanizm podzielonej płatności, o którym mowa w art. 108a ust. 1 ustawy z dnia 11 marca 2004 r. o podatku od towarów i usług (tekst jedn.: Dz. U. z 2018 r. poz. 2174 z </w:t>
      </w:r>
      <w:proofErr w:type="spellStart"/>
      <w:r w:rsidRPr="003463B3">
        <w:rPr>
          <w:rFonts w:ascii="Times New Roman" w:hAnsi="Times New Roman"/>
          <w:lang w:eastAsia="pl-PL"/>
        </w:rPr>
        <w:t>późn</w:t>
      </w:r>
      <w:proofErr w:type="spellEnd"/>
      <w:r w:rsidRPr="003463B3">
        <w:rPr>
          <w:rFonts w:ascii="Times New Roman" w:hAnsi="Times New Roman"/>
          <w:lang w:eastAsia="pl-PL"/>
        </w:rPr>
        <w:t>. zm.).</w:t>
      </w:r>
    </w:p>
    <w:p w14:paraId="06ABC110" w14:textId="6D7CB886" w:rsidR="00085218" w:rsidRPr="003463B3" w:rsidRDefault="00085218" w:rsidP="00576707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3463B3">
        <w:rPr>
          <w:rFonts w:ascii="Times New Roman" w:hAnsi="Times New Roman"/>
          <w:lang w:eastAsia="pl-PL"/>
        </w:rPr>
        <w:t>Zapłata:</w:t>
      </w:r>
    </w:p>
    <w:p w14:paraId="061A2821" w14:textId="77777777" w:rsidR="00085218" w:rsidRPr="003463B3" w:rsidRDefault="00085218" w:rsidP="00E45F2F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lang w:eastAsia="pl-PL"/>
        </w:rPr>
      </w:pPr>
      <w:r w:rsidRPr="003463B3">
        <w:rPr>
          <w:rFonts w:ascii="Times New Roman" w:hAnsi="Times New Roman"/>
          <w:lang w:eastAsia="pl-PL"/>
        </w:rPr>
        <w:t xml:space="preserve">1) kwoty odpowiadającej całości albo części kwoty podatku wynikającej z otrzymanej faktury będzie dokonywana na rachunek VAT, w rozumieniu art. 2 pkt 37 Wykonawcy ustawy z dnia 11 marca 2004 r. o podatku od towarów i usług (tekst jedn.: Dz. U. z 2018r. poz. 2174 z </w:t>
      </w:r>
      <w:proofErr w:type="spellStart"/>
      <w:r w:rsidRPr="003463B3">
        <w:rPr>
          <w:rFonts w:ascii="Times New Roman" w:hAnsi="Times New Roman"/>
          <w:lang w:eastAsia="pl-PL"/>
        </w:rPr>
        <w:t>późn</w:t>
      </w:r>
      <w:proofErr w:type="spellEnd"/>
      <w:r w:rsidRPr="003463B3">
        <w:rPr>
          <w:rFonts w:ascii="Times New Roman" w:hAnsi="Times New Roman"/>
          <w:lang w:eastAsia="pl-PL"/>
        </w:rPr>
        <w:t>. zm.),</w:t>
      </w:r>
    </w:p>
    <w:p w14:paraId="34823F00" w14:textId="77777777" w:rsidR="00085218" w:rsidRPr="003463B3" w:rsidRDefault="00085218" w:rsidP="00E45F2F">
      <w:pPr>
        <w:autoSpaceDE w:val="0"/>
        <w:autoSpaceDN w:val="0"/>
        <w:adjustRightInd w:val="0"/>
        <w:spacing w:after="0"/>
        <w:ind w:left="567"/>
        <w:jc w:val="both"/>
        <w:rPr>
          <w:rFonts w:ascii="Times New Roman" w:hAnsi="Times New Roman"/>
          <w:lang w:eastAsia="pl-PL"/>
        </w:rPr>
      </w:pPr>
      <w:r w:rsidRPr="003463B3">
        <w:rPr>
          <w:rFonts w:ascii="Times New Roman" w:hAnsi="Times New Roman"/>
          <w:lang w:eastAsia="pl-PL"/>
        </w:rPr>
        <w:t>2) kwoty odpowiadającej wartości sprzedaży netto wynikającej z otrzymanej faktury jest dokonywana na rachunek bankowy albo na rachunek w spółdzielczej kasie oszczędnościowo-kredytowej, dla których jest prowadzony rachunek VAT Wykonawcy.</w:t>
      </w:r>
    </w:p>
    <w:p w14:paraId="1D1F04E4" w14:textId="77777777" w:rsidR="00085218" w:rsidRDefault="00085218">
      <w:pPr>
        <w:autoSpaceDE w:val="0"/>
        <w:autoSpaceDN w:val="0"/>
        <w:adjustRightInd w:val="0"/>
        <w:spacing w:after="0"/>
        <w:ind w:left="851" w:firstLine="565"/>
        <w:rPr>
          <w:rFonts w:ascii="Times New Roman" w:hAnsi="Times New Roman"/>
          <w:lang w:eastAsia="pl-PL"/>
        </w:rPr>
      </w:pPr>
    </w:p>
    <w:p w14:paraId="445593E8" w14:textId="77777777" w:rsidR="00C03E93" w:rsidRDefault="00C03E93" w:rsidP="008057DB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</w:p>
    <w:p w14:paraId="47762B3E" w14:textId="77777777" w:rsidR="00DD6F52" w:rsidRDefault="00DD6F52">
      <w:pPr>
        <w:autoSpaceDE w:val="0"/>
        <w:autoSpaceDN w:val="0"/>
        <w:adjustRightInd w:val="0"/>
        <w:spacing w:after="0"/>
        <w:rPr>
          <w:rFonts w:ascii="Times New Roman,Bold" w:hAnsi="Times New Roman,Bold" w:cs="Times New Roman,Bold"/>
          <w:b/>
          <w:bCs/>
          <w:lang w:eastAsia="pl-PL"/>
        </w:rPr>
      </w:pPr>
    </w:p>
    <w:p w14:paraId="1B65B6ED" w14:textId="55F80653" w:rsidR="00397D6D" w:rsidRDefault="00397D6D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  <w:r w:rsidRPr="00397D6D">
        <w:rPr>
          <w:rFonts w:ascii="Times New Roman,Bold" w:hAnsi="Times New Roman,Bold" w:cs="Times New Roman,Bold"/>
          <w:b/>
          <w:bCs/>
          <w:lang w:eastAsia="pl-PL"/>
        </w:rPr>
        <w:t xml:space="preserve">§ </w:t>
      </w:r>
      <w:r w:rsidR="00B63783">
        <w:rPr>
          <w:rFonts w:ascii="Times New Roman,Bold" w:hAnsi="Times New Roman,Bold" w:cs="Times New Roman,Bold"/>
          <w:b/>
          <w:bCs/>
          <w:lang w:eastAsia="pl-PL"/>
        </w:rPr>
        <w:t>9</w:t>
      </w:r>
    </w:p>
    <w:p w14:paraId="28276DED" w14:textId="77777777" w:rsidR="008C1759" w:rsidRPr="00397D6D" w:rsidRDefault="008C1759" w:rsidP="00576707">
      <w:pPr>
        <w:autoSpaceDE w:val="0"/>
        <w:autoSpaceDN w:val="0"/>
        <w:adjustRightInd w:val="0"/>
        <w:spacing w:after="0"/>
        <w:ind w:left="851"/>
        <w:jc w:val="both"/>
        <w:rPr>
          <w:rFonts w:ascii="Times New Roman,Bold" w:hAnsi="Times New Roman,Bold" w:cs="Times New Roman,Bold"/>
          <w:b/>
          <w:bCs/>
          <w:lang w:eastAsia="pl-PL"/>
        </w:rPr>
      </w:pPr>
    </w:p>
    <w:p w14:paraId="56D19A60" w14:textId="5372AC7B" w:rsidR="005E18A4" w:rsidRPr="00CB6068" w:rsidRDefault="00311FAB" w:rsidP="00E45F2F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b/>
          <w:lang w:eastAsia="pl-PL"/>
        </w:rPr>
      </w:pPr>
      <w:r w:rsidRPr="00576707">
        <w:rPr>
          <w:rFonts w:ascii="Times New Roman" w:hAnsi="Times New Roman"/>
          <w:bCs/>
          <w:lang w:eastAsia="pl-PL"/>
        </w:rPr>
        <w:t>Przedstawicielem Nadleśnictwa ze strony Zamawiającego będzie</w:t>
      </w:r>
      <w:r w:rsidRPr="00576707">
        <w:rPr>
          <w:rFonts w:ascii="Times New Roman" w:hAnsi="Times New Roman"/>
          <w:b/>
          <w:lang w:eastAsia="pl-PL"/>
        </w:rPr>
        <w:t>:</w:t>
      </w:r>
      <w:r w:rsidRPr="00CB6068">
        <w:rPr>
          <w:rFonts w:ascii="Times New Roman" w:hAnsi="Times New Roman"/>
          <w:b/>
          <w:lang w:eastAsia="pl-PL"/>
        </w:rPr>
        <w:t xml:space="preserve"> </w:t>
      </w:r>
      <w:r w:rsidR="00CB6068">
        <w:rPr>
          <w:rFonts w:ascii="Times New Roman" w:hAnsi="Times New Roman"/>
          <w:b/>
          <w:lang w:eastAsia="pl-PL"/>
        </w:rPr>
        <w:t xml:space="preserve"> </w:t>
      </w:r>
      <w:r w:rsidR="002D735E">
        <w:rPr>
          <w:rFonts w:ascii="Times New Roman" w:hAnsi="Times New Roman"/>
          <w:b/>
          <w:lang w:eastAsia="pl-PL"/>
        </w:rPr>
        <w:t>……………………………</w:t>
      </w:r>
      <w:r w:rsidR="00CB6068">
        <w:rPr>
          <w:rFonts w:ascii="Times New Roman" w:hAnsi="Times New Roman"/>
          <w:b/>
          <w:lang w:eastAsia="pl-PL"/>
        </w:rPr>
        <w:t xml:space="preserve">    </w:t>
      </w:r>
      <w:r w:rsidR="00407535">
        <w:rPr>
          <w:rFonts w:ascii="Times New Roman" w:hAnsi="Times New Roman"/>
          <w:b/>
          <w:lang w:eastAsia="pl-PL"/>
        </w:rPr>
        <w:t xml:space="preserve">                                                  </w:t>
      </w:r>
    </w:p>
    <w:p w14:paraId="76B9966D" w14:textId="63A38E14" w:rsidR="002D735E" w:rsidRPr="002D735E" w:rsidRDefault="00397D6D" w:rsidP="00E45F2F">
      <w:pPr>
        <w:pStyle w:val="Akapitzlist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2D735E">
        <w:rPr>
          <w:rFonts w:ascii="Times New Roman" w:hAnsi="Times New Roman"/>
          <w:lang w:eastAsia="pl-PL"/>
        </w:rPr>
        <w:t xml:space="preserve">Wykonawca ustanawia kierownika budowy: </w:t>
      </w:r>
      <w:r w:rsidR="001614F4" w:rsidRPr="002D735E">
        <w:rPr>
          <w:rFonts w:ascii="Times New Roman" w:hAnsi="Times New Roman"/>
          <w:lang w:eastAsia="pl-PL"/>
        </w:rPr>
        <w:t xml:space="preserve"> </w:t>
      </w:r>
      <w:r w:rsidR="002D735E">
        <w:rPr>
          <w:rFonts w:ascii="Times New Roman" w:hAnsi="Times New Roman"/>
          <w:b/>
          <w:bCs/>
          <w:lang w:eastAsia="pl-PL"/>
        </w:rPr>
        <w:t>…………………...</w:t>
      </w:r>
    </w:p>
    <w:p w14:paraId="75D7915E" w14:textId="5F631215" w:rsidR="00122AD9" w:rsidRPr="002D735E" w:rsidRDefault="00397D6D" w:rsidP="00E45F2F">
      <w:pPr>
        <w:pStyle w:val="Akapitzlist"/>
        <w:numPr>
          <w:ilvl w:val="0"/>
          <w:numId w:val="36"/>
        </w:numPr>
        <w:tabs>
          <w:tab w:val="left" w:pos="1134"/>
        </w:tabs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2D735E">
        <w:rPr>
          <w:rFonts w:ascii="Times New Roman" w:hAnsi="Times New Roman"/>
          <w:lang w:eastAsia="pl-PL"/>
        </w:rPr>
        <w:t>Kierownik budowy zobowiązany jest do działania w związku z realizacją umowy w granicach</w:t>
      </w:r>
      <w:r w:rsidR="00E52951" w:rsidRPr="002D735E">
        <w:rPr>
          <w:rFonts w:ascii="Times New Roman" w:hAnsi="Times New Roman"/>
          <w:lang w:eastAsia="pl-PL"/>
        </w:rPr>
        <w:t xml:space="preserve"> </w:t>
      </w:r>
      <w:r w:rsidRPr="002D735E">
        <w:rPr>
          <w:rFonts w:ascii="Times New Roman" w:hAnsi="Times New Roman"/>
          <w:lang w:eastAsia="pl-PL"/>
        </w:rPr>
        <w:t>określonych w art. 22 ustawy Prawo budowlane, a w szczególności do koordynowania robót</w:t>
      </w:r>
      <w:r w:rsidR="00E52951" w:rsidRPr="002D735E">
        <w:rPr>
          <w:rFonts w:ascii="Times New Roman" w:hAnsi="Times New Roman"/>
          <w:lang w:eastAsia="pl-PL"/>
        </w:rPr>
        <w:t xml:space="preserve"> </w:t>
      </w:r>
      <w:r w:rsidRPr="002D735E">
        <w:rPr>
          <w:rFonts w:ascii="Times New Roman" w:hAnsi="Times New Roman"/>
          <w:lang w:eastAsia="pl-PL"/>
        </w:rPr>
        <w:t>budowlanych oraz codziennej obecności na terenie budowy.</w:t>
      </w:r>
    </w:p>
    <w:p w14:paraId="69F0BBA2" w14:textId="77777777" w:rsidR="00B34942" w:rsidRDefault="00B34942">
      <w:pPr>
        <w:autoSpaceDE w:val="0"/>
        <w:autoSpaceDN w:val="0"/>
        <w:adjustRightInd w:val="0"/>
        <w:spacing w:after="0"/>
        <w:rPr>
          <w:rFonts w:ascii="Times New Roman,Bold" w:hAnsi="Times New Roman,Bold" w:cs="Times New Roman,Bold"/>
          <w:b/>
          <w:bCs/>
          <w:lang w:eastAsia="pl-PL"/>
        </w:rPr>
      </w:pPr>
    </w:p>
    <w:p w14:paraId="535B12B0" w14:textId="7C761F5E" w:rsidR="00397D6D" w:rsidRDefault="00397D6D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" w:hAnsi="Times New Roman"/>
          <w:b/>
          <w:bCs/>
          <w:lang w:eastAsia="pl-PL"/>
        </w:rPr>
      </w:pPr>
      <w:r w:rsidRPr="00397D6D">
        <w:rPr>
          <w:rFonts w:ascii="Times New Roman,Bold" w:hAnsi="Times New Roman,Bold" w:cs="Times New Roman,Bold"/>
          <w:b/>
          <w:bCs/>
          <w:lang w:eastAsia="pl-PL"/>
        </w:rPr>
        <w:t xml:space="preserve">§ </w:t>
      </w:r>
      <w:r w:rsidR="00B63783">
        <w:rPr>
          <w:rFonts w:ascii="Times New Roman" w:hAnsi="Times New Roman"/>
          <w:b/>
          <w:bCs/>
          <w:lang w:eastAsia="pl-PL"/>
        </w:rPr>
        <w:t>10</w:t>
      </w:r>
    </w:p>
    <w:p w14:paraId="67E8C5CC" w14:textId="77777777" w:rsidR="008C1759" w:rsidRPr="00397D6D" w:rsidRDefault="008C1759" w:rsidP="00637085">
      <w:p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b/>
          <w:bCs/>
          <w:lang w:eastAsia="pl-PL"/>
        </w:rPr>
      </w:pPr>
    </w:p>
    <w:p w14:paraId="5A065A2B" w14:textId="47103709" w:rsidR="005079CD" w:rsidRPr="00637085" w:rsidRDefault="00397D6D" w:rsidP="00E45F2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Wykonawca wnosi zabezpieczenie należytego wykonania umowy w wysokości</w:t>
      </w:r>
      <w:r w:rsidR="00E77734" w:rsidRPr="00637085">
        <w:rPr>
          <w:rFonts w:ascii="Times New Roman" w:hAnsi="Times New Roman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637085">
        <w:rPr>
          <w:rFonts w:ascii="Times New Roman" w:hAnsi="Times New Roman"/>
          <w:lang w:eastAsia="pl-PL"/>
        </w:rPr>
        <w:t xml:space="preserve"> </w:t>
      </w:r>
      <w:r w:rsidR="008C1759" w:rsidRPr="00D36EC7">
        <w:rPr>
          <w:rFonts w:ascii="Times New Roman" w:hAnsi="Times New Roman"/>
          <w:b/>
          <w:bCs/>
          <w:lang w:eastAsia="pl-PL"/>
        </w:rPr>
        <w:t>5</w:t>
      </w:r>
      <w:r w:rsidRPr="00D36EC7">
        <w:rPr>
          <w:rFonts w:ascii="Times New Roman" w:hAnsi="Times New Roman"/>
          <w:b/>
          <w:bCs/>
          <w:lang w:eastAsia="pl-PL"/>
        </w:rPr>
        <w:t xml:space="preserve"> %</w:t>
      </w:r>
      <w:r w:rsidRPr="00637085">
        <w:rPr>
          <w:rFonts w:ascii="Times New Roman" w:hAnsi="Times New Roman"/>
          <w:lang w:eastAsia="pl-PL"/>
        </w:rPr>
        <w:t xml:space="preserve"> ceny</w:t>
      </w:r>
      <w:r w:rsidR="00E52951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oferty brutto, co stanowi kwotę w wysokości</w:t>
      </w:r>
      <w:r w:rsidRPr="00637085">
        <w:rPr>
          <w:rFonts w:ascii="Times New Roman" w:hAnsi="Times New Roman"/>
          <w:b/>
          <w:bCs/>
          <w:lang w:eastAsia="pl-PL"/>
        </w:rPr>
        <w:t>:</w:t>
      </w:r>
      <w:r w:rsidR="003B5D9A">
        <w:rPr>
          <w:rFonts w:ascii="Times New Roman" w:hAnsi="Times New Roman"/>
          <w:b/>
          <w:bCs/>
          <w:lang w:eastAsia="pl-PL"/>
        </w:rPr>
        <w:t xml:space="preserve"> </w:t>
      </w:r>
      <w:r w:rsidR="002D735E">
        <w:rPr>
          <w:rFonts w:ascii="Times New Roman" w:hAnsi="Times New Roman"/>
          <w:b/>
          <w:bCs/>
          <w:lang w:eastAsia="pl-PL"/>
        </w:rPr>
        <w:t>……………</w:t>
      </w:r>
      <w:r w:rsidR="003B5D9A">
        <w:rPr>
          <w:rFonts w:ascii="Times New Roman" w:hAnsi="Times New Roman"/>
          <w:b/>
          <w:bCs/>
          <w:lang w:eastAsia="pl-PL"/>
        </w:rPr>
        <w:t>zł</w:t>
      </w:r>
      <w:r w:rsidRPr="00637085">
        <w:rPr>
          <w:rFonts w:ascii="Times New Roman" w:hAnsi="Times New Roman"/>
          <w:lang w:eastAsia="pl-PL"/>
        </w:rPr>
        <w:t xml:space="preserve">; </w:t>
      </w:r>
      <w:r w:rsidR="00311FAB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słownie złotych:</w:t>
      </w:r>
      <w:r w:rsidR="00FE6AAC" w:rsidRPr="00637085">
        <w:rPr>
          <w:rFonts w:ascii="Times New Roman" w:hAnsi="Times New Roman"/>
          <w:lang w:eastAsia="pl-PL"/>
        </w:rPr>
        <w:t xml:space="preserve"> </w:t>
      </w:r>
      <w:r w:rsidR="00C7439B" w:rsidRPr="00637085">
        <w:rPr>
          <w:rFonts w:ascii="Times New Roman" w:hAnsi="Times New Roman"/>
          <w:b/>
          <w:bCs/>
          <w:lang w:eastAsia="pl-PL"/>
        </w:rPr>
        <w:t>.</w:t>
      </w:r>
    </w:p>
    <w:p w14:paraId="40BDFBF6" w14:textId="2184BC49" w:rsidR="004D6973" w:rsidRPr="00637085" w:rsidRDefault="00397D6D" w:rsidP="00E45F2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 xml:space="preserve">Zabezpieczenie będzie wniesione w formie: </w:t>
      </w:r>
      <w:r w:rsidR="002D735E">
        <w:rPr>
          <w:rFonts w:ascii="Times New Roman" w:hAnsi="Times New Roman"/>
          <w:b/>
          <w:bCs/>
          <w:lang w:eastAsia="pl-PL"/>
        </w:rPr>
        <w:t>……………………….</w:t>
      </w:r>
      <w:r w:rsidR="00CB6068">
        <w:rPr>
          <w:rFonts w:ascii="Times New Roman" w:hAnsi="Times New Roman"/>
          <w:b/>
          <w:bCs/>
          <w:lang w:eastAsia="pl-PL"/>
        </w:rPr>
        <w:t>;</w:t>
      </w:r>
    </w:p>
    <w:p w14:paraId="5377EC20" w14:textId="339233D2" w:rsidR="00122AD9" w:rsidRPr="00637085" w:rsidRDefault="00397D6D" w:rsidP="00E45F2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Zmiany formy zabezpieczenia należytego wykonania umowy mogą być dokonywane z</w:t>
      </w:r>
      <w:r w:rsidR="00E52951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zachowaniem ciągłości i bez zmniejszania wysokości.</w:t>
      </w:r>
    </w:p>
    <w:p w14:paraId="3AAA66B6" w14:textId="0ADADA55" w:rsidR="00122AD9" w:rsidRPr="00637085" w:rsidRDefault="00397D6D" w:rsidP="00E45F2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Zamawiający dokona zwrotu zabezpieczenia należytego wykonania umowy w następujący</w:t>
      </w:r>
      <w:r w:rsidR="00E52951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sposób:</w:t>
      </w:r>
    </w:p>
    <w:p w14:paraId="6199E2A7" w14:textId="1C620607" w:rsidR="00397D6D" w:rsidRPr="00637085" w:rsidRDefault="00397D6D" w:rsidP="00E45F2F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70% wartości zabezpieczenia zostanie zwrócone w terminie 30 dni od dnia</w:t>
      </w:r>
      <w:r w:rsidR="00637085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wykonania zamówienia i uznania przez zamawiającego za należycie wykonane,</w:t>
      </w:r>
    </w:p>
    <w:p w14:paraId="0E83DFA0" w14:textId="62B6026B" w:rsidR="00397D6D" w:rsidRPr="00637085" w:rsidRDefault="00397D6D" w:rsidP="00E45F2F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30% wartości zabezpieczenia zostanie zatrzymane przez zamawiającego na</w:t>
      </w:r>
      <w:r w:rsidR="00637085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zabezpieczenie roszczeń z tytułu rękojmi (liczonej od daty odbioru robót), kwota ta</w:t>
      </w:r>
      <w:r w:rsidR="00637085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zostanie zwrócona w terminie 15</w:t>
      </w:r>
      <w:r w:rsidR="00283C3C" w:rsidRPr="00637085">
        <w:rPr>
          <w:rFonts w:ascii="Times New Roman" w:hAnsi="Times New Roman"/>
          <w:lang w:eastAsia="pl-PL"/>
        </w:rPr>
        <w:t xml:space="preserve">  </w:t>
      </w:r>
      <w:r w:rsidRPr="00637085">
        <w:rPr>
          <w:rFonts w:ascii="Times New Roman" w:hAnsi="Times New Roman"/>
          <w:lang w:eastAsia="pl-PL"/>
        </w:rPr>
        <w:t>dni po upływie okresu rękojmi.</w:t>
      </w:r>
    </w:p>
    <w:p w14:paraId="7426C7AD" w14:textId="515FFAE2" w:rsidR="00122AD9" w:rsidRPr="00637085" w:rsidRDefault="00397D6D" w:rsidP="00E45F2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 xml:space="preserve">W przypadku stwierdzenia, przy odbiorze prac, </w:t>
      </w:r>
      <w:r w:rsidR="00E71C29" w:rsidRPr="00637085">
        <w:rPr>
          <w:rFonts w:ascii="Times New Roman" w:hAnsi="Times New Roman"/>
          <w:lang w:eastAsia="pl-PL"/>
        </w:rPr>
        <w:t xml:space="preserve">wad </w:t>
      </w:r>
      <w:r w:rsidRPr="00637085">
        <w:rPr>
          <w:rFonts w:ascii="Times New Roman" w:hAnsi="Times New Roman"/>
          <w:lang w:eastAsia="pl-PL"/>
        </w:rPr>
        <w:t xml:space="preserve"> w wykonaniu przedmiotu</w:t>
      </w:r>
      <w:r w:rsidR="00E52951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umowy, Zamawiający może odmówić przyjęcia prac wykonanych wadliwie, do czasu</w:t>
      </w:r>
      <w:r w:rsidR="00E52951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usunięcia usterek.</w:t>
      </w:r>
    </w:p>
    <w:p w14:paraId="0EC72DCA" w14:textId="024E3C79" w:rsidR="00122AD9" w:rsidRPr="00637085" w:rsidRDefault="00397D6D" w:rsidP="00E45F2F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Zamawiający może, po bezskutecznym upływie wyznaczonego terminu na usunięcie usterek</w:t>
      </w:r>
      <w:r w:rsidR="00E52951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stwierdzonych w trakcie odbioru jak i w trakcie trwania rękojmi, powierzyć poprawienie prac</w:t>
      </w:r>
      <w:r w:rsidR="00E52951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innej firmie na koszt Wykonawcy.</w:t>
      </w:r>
    </w:p>
    <w:p w14:paraId="0A344E44" w14:textId="77777777" w:rsidR="008C1759" w:rsidRDefault="008C1759" w:rsidP="00BD1516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lang w:eastAsia="pl-PL"/>
        </w:rPr>
      </w:pPr>
    </w:p>
    <w:p w14:paraId="37CC8E1E" w14:textId="77777777" w:rsidR="00FC14C3" w:rsidRDefault="00FC14C3" w:rsidP="00BD1516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lang w:eastAsia="pl-PL"/>
        </w:rPr>
      </w:pPr>
    </w:p>
    <w:p w14:paraId="1C31A663" w14:textId="77777777" w:rsidR="00FC14C3" w:rsidRDefault="00FC14C3" w:rsidP="00BD1516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lang w:eastAsia="pl-PL"/>
        </w:rPr>
      </w:pPr>
    </w:p>
    <w:p w14:paraId="19784967" w14:textId="77777777" w:rsidR="00FC14C3" w:rsidRPr="00397D6D" w:rsidRDefault="00FC14C3" w:rsidP="00B63783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</w:p>
    <w:p w14:paraId="13AB3CCE" w14:textId="098E6F95" w:rsidR="00397D6D" w:rsidRDefault="00397D6D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  <w:r w:rsidRPr="00397D6D">
        <w:rPr>
          <w:rFonts w:ascii="Times New Roman,Bold" w:hAnsi="Times New Roman,Bold" w:cs="Times New Roman,Bold"/>
          <w:b/>
          <w:bCs/>
          <w:lang w:eastAsia="pl-PL"/>
        </w:rPr>
        <w:t xml:space="preserve">§ </w:t>
      </w:r>
      <w:r w:rsidR="00E8514E">
        <w:rPr>
          <w:rFonts w:ascii="Times New Roman,Bold" w:hAnsi="Times New Roman,Bold" w:cs="Times New Roman,Bold"/>
          <w:b/>
          <w:bCs/>
          <w:lang w:eastAsia="pl-PL"/>
        </w:rPr>
        <w:t>1</w:t>
      </w:r>
      <w:r w:rsidR="00B63783">
        <w:rPr>
          <w:rFonts w:ascii="Times New Roman,Bold" w:hAnsi="Times New Roman,Bold" w:cs="Times New Roman,Bold"/>
          <w:b/>
          <w:bCs/>
          <w:lang w:eastAsia="pl-PL"/>
        </w:rPr>
        <w:t>1</w:t>
      </w:r>
    </w:p>
    <w:p w14:paraId="2B4863DC" w14:textId="77777777" w:rsidR="008C1759" w:rsidRPr="00397D6D" w:rsidRDefault="008C1759" w:rsidP="00BD1516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b/>
          <w:bCs/>
          <w:lang w:eastAsia="pl-PL"/>
        </w:rPr>
      </w:pPr>
    </w:p>
    <w:p w14:paraId="132BAB2B" w14:textId="003B5F1D" w:rsidR="00122AD9" w:rsidRPr="00637085" w:rsidRDefault="00397D6D" w:rsidP="00E45F2F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Wykonawca zobowiązany jest do zapłaty zamawiającemu kar umownych z następujących</w:t>
      </w:r>
      <w:r w:rsidR="00E52951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tytułów:</w:t>
      </w:r>
    </w:p>
    <w:p w14:paraId="2844C22B" w14:textId="726EFEC8" w:rsidR="00397D6D" w:rsidRPr="00637085" w:rsidRDefault="00397D6D" w:rsidP="00E45F2F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 xml:space="preserve">w przypadku </w:t>
      </w:r>
      <w:r w:rsidR="00D109C3" w:rsidRPr="00637085">
        <w:rPr>
          <w:rFonts w:ascii="Times New Roman" w:hAnsi="Times New Roman"/>
          <w:lang w:eastAsia="pl-PL"/>
        </w:rPr>
        <w:t xml:space="preserve">zwłoki </w:t>
      </w:r>
      <w:r w:rsidRPr="00637085">
        <w:rPr>
          <w:rFonts w:ascii="Times New Roman" w:hAnsi="Times New Roman"/>
          <w:lang w:eastAsia="pl-PL"/>
        </w:rPr>
        <w:t>w wykonaniu prac – w odniesieniu do</w:t>
      </w:r>
      <w:r w:rsidR="00E52951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całości zamówienia, zapłaci Zamawiającemu karę umowną w wysokości 0,4% wartości</w:t>
      </w:r>
      <w:r w:rsidR="00E52951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 xml:space="preserve">przedmiotu umowy, za każdy </w:t>
      </w:r>
      <w:r w:rsidRPr="00637085">
        <w:rPr>
          <w:rFonts w:ascii="Times New Roman" w:hAnsi="Times New Roman"/>
          <w:lang w:eastAsia="pl-PL"/>
        </w:rPr>
        <w:lastRenderedPageBreak/>
        <w:t xml:space="preserve">dzień </w:t>
      </w:r>
      <w:r w:rsidR="00C014A3" w:rsidRPr="00637085">
        <w:rPr>
          <w:rFonts w:ascii="Times New Roman" w:hAnsi="Times New Roman"/>
          <w:lang w:eastAsia="pl-PL"/>
        </w:rPr>
        <w:t>z</w:t>
      </w:r>
      <w:r w:rsidR="00D109C3" w:rsidRPr="00637085">
        <w:rPr>
          <w:rFonts w:ascii="Times New Roman" w:hAnsi="Times New Roman"/>
          <w:lang w:eastAsia="pl-PL"/>
        </w:rPr>
        <w:t xml:space="preserve">włoki </w:t>
      </w:r>
      <w:r w:rsidRPr="00637085">
        <w:rPr>
          <w:rFonts w:ascii="Times New Roman" w:hAnsi="Times New Roman"/>
          <w:lang w:eastAsia="pl-PL"/>
        </w:rPr>
        <w:t>liczonej po upływie terminów</w:t>
      </w:r>
      <w:r w:rsidR="00637085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 xml:space="preserve">wyznaczonych w § </w:t>
      </w:r>
      <w:r w:rsidR="00F01ADA">
        <w:rPr>
          <w:rFonts w:ascii="Times New Roman" w:hAnsi="Times New Roman"/>
          <w:lang w:eastAsia="pl-PL"/>
        </w:rPr>
        <w:t>2</w:t>
      </w:r>
      <w:r w:rsidR="00D109C3" w:rsidRPr="00637085">
        <w:rPr>
          <w:rFonts w:ascii="Times New Roman" w:hAnsi="Times New Roman"/>
          <w:lang w:eastAsia="pl-PL"/>
        </w:rPr>
        <w:t xml:space="preserve"> nie więcej jednak niż 20% wartości przedmiotu umowy</w:t>
      </w:r>
    </w:p>
    <w:p w14:paraId="70D9BF50" w14:textId="36F11FC0" w:rsidR="00122AD9" w:rsidRPr="00F01ADA" w:rsidRDefault="00397D6D" w:rsidP="00E45F2F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lang w:eastAsia="pl-PL"/>
        </w:rPr>
      </w:pPr>
      <w:r w:rsidRPr="00F01ADA">
        <w:rPr>
          <w:rFonts w:ascii="Times New Roman" w:hAnsi="Times New Roman"/>
          <w:lang w:eastAsia="pl-PL"/>
        </w:rPr>
        <w:t xml:space="preserve">za odstąpienie od umowy z przyczyn leżących po stronie </w:t>
      </w:r>
      <w:r w:rsidR="001C64B6">
        <w:rPr>
          <w:rFonts w:ascii="Times New Roman" w:hAnsi="Times New Roman"/>
          <w:lang w:eastAsia="pl-PL"/>
        </w:rPr>
        <w:t>W</w:t>
      </w:r>
      <w:r w:rsidRPr="00F01ADA">
        <w:rPr>
          <w:rFonts w:ascii="Times New Roman" w:hAnsi="Times New Roman"/>
          <w:lang w:eastAsia="pl-PL"/>
        </w:rPr>
        <w:t>ykonawcy – karę umowną w</w:t>
      </w:r>
      <w:r w:rsidR="00E52951" w:rsidRPr="00CA49D3">
        <w:rPr>
          <w:rFonts w:ascii="Times New Roman" w:hAnsi="Times New Roman"/>
          <w:lang w:eastAsia="pl-PL"/>
        </w:rPr>
        <w:t xml:space="preserve"> </w:t>
      </w:r>
      <w:r w:rsidRPr="00CA49D3">
        <w:rPr>
          <w:rFonts w:ascii="Times New Roman" w:hAnsi="Times New Roman"/>
          <w:lang w:eastAsia="pl-PL"/>
        </w:rPr>
        <w:t>wysokości 10% wynagrodzenia kosztorysowego brutto, niezrealizowanej części umowy,</w:t>
      </w:r>
      <w:r w:rsidR="00E52951" w:rsidRPr="00CA49D3">
        <w:rPr>
          <w:rFonts w:ascii="Times New Roman" w:hAnsi="Times New Roman"/>
          <w:lang w:eastAsia="pl-PL"/>
        </w:rPr>
        <w:t xml:space="preserve"> </w:t>
      </w:r>
      <w:r w:rsidRPr="00F01ADA">
        <w:rPr>
          <w:rFonts w:ascii="Times New Roman" w:hAnsi="Times New Roman"/>
          <w:lang w:eastAsia="pl-PL"/>
        </w:rPr>
        <w:t xml:space="preserve">określonego w § </w:t>
      </w:r>
      <w:r w:rsidR="00BB206A">
        <w:rPr>
          <w:rFonts w:ascii="Times New Roman" w:hAnsi="Times New Roman"/>
          <w:lang w:eastAsia="pl-PL"/>
        </w:rPr>
        <w:t>8</w:t>
      </w:r>
      <w:r w:rsidRPr="00F01ADA">
        <w:rPr>
          <w:rFonts w:ascii="Times New Roman" w:hAnsi="Times New Roman"/>
          <w:lang w:eastAsia="pl-PL"/>
        </w:rPr>
        <w:t xml:space="preserve"> ust. 1 niniejszej umowy.</w:t>
      </w:r>
    </w:p>
    <w:p w14:paraId="6C8D5C24" w14:textId="452531D1" w:rsidR="00FA5B95" w:rsidRPr="00F01ADA" w:rsidRDefault="00397D6D" w:rsidP="00E45F2F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lang w:eastAsia="pl-PL"/>
        </w:rPr>
      </w:pPr>
      <w:r w:rsidRPr="00F01ADA">
        <w:rPr>
          <w:rFonts w:ascii="Times New Roman" w:hAnsi="Times New Roman"/>
          <w:lang w:eastAsia="pl-PL"/>
        </w:rPr>
        <w:t xml:space="preserve">za </w:t>
      </w:r>
      <w:r w:rsidR="00D109C3" w:rsidRPr="00F01ADA">
        <w:rPr>
          <w:rFonts w:ascii="Times New Roman" w:hAnsi="Times New Roman"/>
          <w:lang w:eastAsia="pl-PL"/>
        </w:rPr>
        <w:t xml:space="preserve">zwłokę </w:t>
      </w:r>
      <w:r w:rsidRPr="00F01ADA">
        <w:rPr>
          <w:rFonts w:ascii="Times New Roman" w:hAnsi="Times New Roman"/>
          <w:lang w:eastAsia="pl-PL"/>
        </w:rPr>
        <w:t xml:space="preserve">w usunięciu wad stwierdzonych przy odbiorze lub w okresie rękojmi </w:t>
      </w:r>
      <w:r w:rsidR="00E71C29" w:rsidRPr="00F01ADA">
        <w:rPr>
          <w:rFonts w:ascii="Times New Roman" w:hAnsi="Times New Roman"/>
          <w:lang w:eastAsia="pl-PL"/>
        </w:rPr>
        <w:t xml:space="preserve">i gwarancji </w:t>
      </w:r>
      <w:r w:rsidRPr="00F01ADA">
        <w:rPr>
          <w:rFonts w:ascii="Times New Roman" w:hAnsi="Times New Roman"/>
          <w:lang w:eastAsia="pl-PL"/>
        </w:rPr>
        <w:t>w</w:t>
      </w:r>
      <w:r w:rsidR="00E52951" w:rsidRPr="00F01ADA">
        <w:rPr>
          <w:rFonts w:ascii="Times New Roman" w:hAnsi="Times New Roman"/>
          <w:lang w:eastAsia="pl-PL"/>
        </w:rPr>
        <w:t xml:space="preserve"> </w:t>
      </w:r>
      <w:r w:rsidRPr="00F01ADA">
        <w:rPr>
          <w:rFonts w:ascii="Times New Roman" w:hAnsi="Times New Roman"/>
          <w:lang w:eastAsia="pl-PL"/>
        </w:rPr>
        <w:t xml:space="preserve">wysokości 0,4 % wartości przedmiotu umowy, za każdy dzień </w:t>
      </w:r>
      <w:r w:rsidR="00D109C3" w:rsidRPr="00F01ADA">
        <w:rPr>
          <w:rFonts w:ascii="Times New Roman" w:hAnsi="Times New Roman"/>
          <w:lang w:eastAsia="pl-PL"/>
        </w:rPr>
        <w:t xml:space="preserve">zwłoki </w:t>
      </w:r>
      <w:r w:rsidRPr="00F01ADA">
        <w:rPr>
          <w:rFonts w:ascii="Times New Roman" w:hAnsi="Times New Roman"/>
          <w:lang w:eastAsia="pl-PL"/>
        </w:rPr>
        <w:t>liczonej po</w:t>
      </w:r>
      <w:r w:rsidR="00937F75" w:rsidRPr="00F01ADA">
        <w:rPr>
          <w:rFonts w:ascii="Times New Roman" w:hAnsi="Times New Roman"/>
          <w:lang w:eastAsia="pl-PL"/>
        </w:rPr>
        <w:t xml:space="preserve"> </w:t>
      </w:r>
      <w:r w:rsidRPr="00F01ADA">
        <w:rPr>
          <w:rFonts w:ascii="Times New Roman" w:hAnsi="Times New Roman"/>
          <w:lang w:eastAsia="pl-PL"/>
        </w:rPr>
        <w:t xml:space="preserve">upływie terminów wyznaczonych </w:t>
      </w:r>
      <w:r w:rsidR="00E71C29" w:rsidRPr="00F01ADA">
        <w:rPr>
          <w:rFonts w:ascii="Times New Roman" w:hAnsi="Times New Roman"/>
          <w:lang w:eastAsia="pl-PL"/>
        </w:rPr>
        <w:t>przez Zamawiającego</w:t>
      </w:r>
      <w:r w:rsidR="00D109C3" w:rsidRPr="00F01ADA">
        <w:rPr>
          <w:rFonts w:ascii="Times New Roman" w:hAnsi="Times New Roman"/>
          <w:lang w:eastAsia="pl-PL"/>
        </w:rPr>
        <w:t xml:space="preserve"> nie więcej jednak niż 20% wartości przedmiotu umowy</w:t>
      </w:r>
      <w:r w:rsidRPr="00F01ADA">
        <w:rPr>
          <w:rFonts w:ascii="Times New Roman" w:hAnsi="Times New Roman"/>
          <w:lang w:eastAsia="pl-PL"/>
        </w:rPr>
        <w:t>.</w:t>
      </w:r>
    </w:p>
    <w:p w14:paraId="1EC15161" w14:textId="793ABDF7" w:rsidR="00637085" w:rsidRPr="00F01ADA" w:rsidRDefault="00397D6D" w:rsidP="00E45F2F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lang w:eastAsia="pl-PL"/>
        </w:rPr>
      </w:pPr>
      <w:r w:rsidRPr="00F01ADA">
        <w:rPr>
          <w:rFonts w:ascii="Times New Roman" w:hAnsi="Times New Roman"/>
          <w:lang w:eastAsia="pl-PL"/>
        </w:rPr>
        <w:t>Za wady wynikłe z winy Wykonawcy a nie dające się usunąć, w wysokości 10% wartości</w:t>
      </w:r>
      <w:r w:rsidR="00E52951" w:rsidRPr="00F01ADA">
        <w:rPr>
          <w:rFonts w:ascii="Times New Roman" w:hAnsi="Times New Roman"/>
          <w:lang w:eastAsia="pl-PL"/>
        </w:rPr>
        <w:t xml:space="preserve"> </w:t>
      </w:r>
      <w:r w:rsidRPr="00F01ADA">
        <w:rPr>
          <w:rFonts w:ascii="Times New Roman" w:hAnsi="Times New Roman"/>
          <w:lang w:eastAsia="pl-PL"/>
        </w:rPr>
        <w:t>całkowitej zadania.</w:t>
      </w:r>
    </w:p>
    <w:p w14:paraId="567BF44E" w14:textId="5B5BD04E" w:rsidR="00122AD9" w:rsidRPr="00D123BE" w:rsidRDefault="00397D6D" w:rsidP="00E45F2F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lang w:eastAsia="pl-PL"/>
        </w:rPr>
      </w:pPr>
      <w:r w:rsidRPr="00D123BE">
        <w:rPr>
          <w:rFonts w:ascii="Times New Roman" w:hAnsi="Times New Roman"/>
          <w:lang w:eastAsia="pl-PL"/>
        </w:rPr>
        <w:t>za niewywiązanie się wykonawcy z obowiązku zatrudniania osób wykonujących</w:t>
      </w:r>
      <w:r w:rsidR="00E52951" w:rsidRPr="00D123BE">
        <w:rPr>
          <w:rFonts w:ascii="Times New Roman" w:hAnsi="Times New Roman"/>
          <w:lang w:eastAsia="pl-PL"/>
        </w:rPr>
        <w:t xml:space="preserve"> </w:t>
      </w:r>
      <w:r w:rsidRPr="00D123BE">
        <w:rPr>
          <w:rFonts w:ascii="Times New Roman" w:hAnsi="Times New Roman"/>
          <w:lang w:eastAsia="pl-PL"/>
        </w:rPr>
        <w:t xml:space="preserve">czynności opisane w przedmiarach robot na umowę o pracę, </w:t>
      </w:r>
      <w:r w:rsidR="001C64B6">
        <w:rPr>
          <w:rFonts w:ascii="Times New Roman" w:hAnsi="Times New Roman"/>
          <w:lang w:eastAsia="pl-PL"/>
        </w:rPr>
        <w:t>W</w:t>
      </w:r>
      <w:r w:rsidRPr="00D123BE">
        <w:rPr>
          <w:rFonts w:ascii="Times New Roman" w:hAnsi="Times New Roman"/>
          <w:lang w:eastAsia="pl-PL"/>
        </w:rPr>
        <w:t>ykonawca będzie</w:t>
      </w:r>
      <w:r w:rsidR="00E52951" w:rsidRPr="00D123BE">
        <w:rPr>
          <w:rFonts w:ascii="Times New Roman" w:hAnsi="Times New Roman"/>
          <w:lang w:eastAsia="pl-PL"/>
        </w:rPr>
        <w:t xml:space="preserve"> </w:t>
      </w:r>
      <w:r w:rsidRPr="00D123BE">
        <w:rPr>
          <w:rFonts w:ascii="Times New Roman" w:hAnsi="Times New Roman"/>
          <w:lang w:eastAsia="pl-PL"/>
        </w:rPr>
        <w:t>zobowiązany do zapłacenia kary umownej zamawiającemu, w wysokości 10%</w:t>
      </w:r>
      <w:r w:rsidR="00E52951" w:rsidRPr="00D123BE">
        <w:rPr>
          <w:rFonts w:ascii="Times New Roman" w:hAnsi="Times New Roman"/>
          <w:lang w:eastAsia="pl-PL"/>
        </w:rPr>
        <w:t xml:space="preserve"> </w:t>
      </w:r>
      <w:r w:rsidRPr="00D123BE">
        <w:rPr>
          <w:rFonts w:ascii="Times New Roman" w:hAnsi="Times New Roman"/>
          <w:lang w:eastAsia="pl-PL"/>
        </w:rPr>
        <w:t>całkowitego wynagrodzenia</w:t>
      </w:r>
      <w:r w:rsidR="001C64B6">
        <w:rPr>
          <w:rFonts w:ascii="Times New Roman" w:hAnsi="Times New Roman"/>
          <w:lang w:eastAsia="pl-PL"/>
        </w:rPr>
        <w:t xml:space="preserve"> za każdy przypadek</w:t>
      </w:r>
      <w:r w:rsidRPr="00D123BE">
        <w:rPr>
          <w:rFonts w:ascii="Times New Roman" w:hAnsi="Times New Roman"/>
          <w:lang w:eastAsia="pl-PL"/>
        </w:rPr>
        <w:t>,</w:t>
      </w:r>
    </w:p>
    <w:p w14:paraId="6EF1109C" w14:textId="28D30120" w:rsidR="00397D6D" w:rsidRPr="00CA49D3" w:rsidRDefault="00397D6D" w:rsidP="00E45F2F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lang w:eastAsia="pl-PL"/>
        </w:rPr>
      </w:pPr>
      <w:r w:rsidRPr="00F01ADA">
        <w:rPr>
          <w:rFonts w:ascii="Times New Roman" w:hAnsi="Times New Roman"/>
          <w:lang w:eastAsia="pl-PL"/>
        </w:rPr>
        <w:t>za brak zapłaty wynagrodzenia należnego Podwykonawcom lub dalszym</w:t>
      </w:r>
      <w:r w:rsidR="00637085" w:rsidRPr="00F01ADA">
        <w:rPr>
          <w:rFonts w:ascii="Times New Roman" w:hAnsi="Times New Roman"/>
          <w:lang w:eastAsia="pl-PL"/>
        </w:rPr>
        <w:t xml:space="preserve"> </w:t>
      </w:r>
      <w:r w:rsidRPr="00CA49D3">
        <w:rPr>
          <w:rFonts w:ascii="Times New Roman" w:hAnsi="Times New Roman"/>
          <w:lang w:eastAsia="pl-PL"/>
        </w:rPr>
        <w:t>Podwykonawcom – 2000,00 zł za każde dokonanie przez Zamawiającego bezpośredniej</w:t>
      </w:r>
      <w:r w:rsidR="00637085" w:rsidRPr="00CA49D3">
        <w:rPr>
          <w:rFonts w:ascii="Times New Roman" w:hAnsi="Times New Roman"/>
          <w:lang w:eastAsia="pl-PL"/>
        </w:rPr>
        <w:t xml:space="preserve"> </w:t>
      </w:r>
      <w:r w:rsidRPr="00CA49D3">
        <w:rPr>
          <w:rFonts w:ascii="Times New Roman" w:hAnsi="Times New Roman"/>
          <w:lang w:eastAsia="pl-PL"/>
        </w:rPr>
        <w:t>płatności na rzecz Podwykonawców lub dalszych Podwykonawców,</w:t>
      </w:r>
    </w:p>
    <w:p w14:paraId="16327D5B" w14:textId="03E41F85" w:rsidR="00397D6D" w:rsidRPr="00F01ADA" w:rsidRDefault="00397D6D" w:rsidP="00E45F2F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lang w:eastAsia="pl-PL"/>
        </w:rPr>
      </w:pPr>
      <w:r w:rsidRPr="00F01ADA">
        <w:rPr>
          <w:rFonts w:ascii="Times New Roman" w:hAnsi="Times New Roman"/>
          <w:lang w:eastAsia="pl-PL"/>
        </w:rPr>
        <w:t>za nieterminową zapłatę wynagrodzenia należnego Podwykonawcom lub dalszym</w:t>
      </w:r>
      <w:r w:rsidR="00637085" w:rsidRPr="00F01ADA">
        <w:rPr>
          <w:rFonts w:ascii="Times New Roman" w:hAnsi="Times New Roman"/>
          <w:lang w:eastAsia="pl-PL"/>
        </w:rPr>
        <w:t xml:space="preserve"> </w:t>
      </w:r>
      <w:r w:rsidRPr="00F01ADA">
        <w:rPr>
          <w:rFonts w:ascii="Times New Roman" w:hAnsi="Times New Roman"/>
          <w:lang w:eastAsia="pl-PL"/>
        </w:rPr>
        <w:t>Podwykonawcom 1000,00 zł za każdy dzień zwłoki od dnia upływu terminu zapłaty do</w:t>
      </w:r>
      <w:r w:rsidR="00637085" w:rsidRPr="00F01ADA">
        <w:rPr>
          <w:rFonts w:ascii="Times New Roman" w:hAnsi="Times New Roman"/>
          <w:lang w:eastAsia="pl-PL"/>
        </w:rPr>
        <w:t xml:space="preserve"> </w:t>
      </w:r>
      <w:r w:rsidRPr="00F01ADA">
        <w:rPr>
          <w:rFonts w:ascii="Times New Roman" w:hAnsi="Times New Roman"/>
          <w:lang w:eastAsia="pl-PL"/>
        </w:rPr>
        <w:t>dnia zapłaty</w:t>
      </w:r>
      <w:r w:rsidR="001C64B6">
        <w:rPr>
          <w:rFonts w:ascii="Times New Roman" w:hAnsi="Times New Roman"/>
          <w:lang w:eastAsia="pl-PL"/>
        </w:rPr>
        <w:t xml:space="preserve"> za każdy przypadek</w:t>
      </w:r>
      <w:r w:rsidRPr="00F01ADA">
        <w:rPr>
          <w:rFonts w:ascii="Times New Roman" w:hAnsi="Times New Roman"/>
          <w:lang w:eastAsia="pl-PL"/>
        </w:rPr>
        <w:t>,</w:t>
      </w:r>
    </w:p>
    <w:p w14:paraId="4800ABB8" w14:textId="6C3C536B" w:rsidR="00397D6D" w:rsidRPr="00F01ADA" w:rsidRDefault="00397D6D" w:rsidP="00E45F2F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lang w:eastAsia="pl-PL"/>
        </w:rPr>
      </w:pPr>
      <w:r w:rsidRPr="00F01ADA">
        <w:rPr>
          <w:rFonts w:ascii="Times New Roman" w:hAnsi="Times New Roman"/>
          <w:lang w:eastAsia="pl-PL"/>
        </w:rPr>
        <w:t>za nieprzedłożenie do zaakceptowania projektu Umowy o podwykonawstwo, której</w:t>
      </w:r>
      <w:r w:rsidR="00637085" w:rsidRPr="00F01ADA">
        <w:rPr>
          <w:rFonts w:ascii="Times New Roman" w:hAnsi="Times New Roman"/>
          <w:lang w:eastAsia="pl-PL"/>
        </w:rPr>
        <w:t xml:space="preserve"> </w:t>
      </w:r>
      <w:r w:rsidRPr="00F01ADA">
        <w:rPr>
          <w:rFonts w:ascii="Times New Roman" w:hAnsi="Times New Roman"/>
          <w:lang w:eastAsia="pl-PL"/>
        </w:rPr>
        <w:t>przedmiotem są roboty budowlane lub projektu jej zmiany, w wysokości 1000,00 złotych</w:t>
      </w:r>
      <w:r w:rsidR="00637085" w:rsidRPr="00F01ADA">
        <w:rPr>
          <w:rFonts w:ascii="Times New Roman" w:hAnsi="Times New Roman"/>
          <w:lang w:eastAsia="pl-PL"/>
        </w:rPr>
        <w:t xml:space="preserve"> </w:t>
      </w:r>
      <w:r w:rsidRPr="00F01ADA">
        <w:rPr>
          <w:rFonts w:ascii="Times New Roman" w:hAnsi="Times New Roman"/>
          <w:lang w:eastAsia="pl-PL"/>
        </w:rPr>
        <w:t>za każdy nieprzedłożony do zaakceptowania projekt Umowy lub jej zmiany,</w:t>
      </w:r>
    </w:p>
    <w:p w14:paraId="0BEB0BA6" w14:textId="05B1F3B2" w:rsidR="00397D6D" w:rsidRPr="00F01ADA" w:rsidRDefault="00397D6D" w:rsidP="00E45F2F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lang w:eastAsia="pl-PL"/>
        </w:rPr>
      </w:pPr>
      <w:r w:rsidRPr="00F01ADA">
        <w:rPr>
          <w:rFonts w:ascii="Times New Roman" w:hAnsi="Times New Roman"/>
          <w:lang w:eastAsia="pl-PL"/>
        </w:rPr>
        <w:t>za nieprzedłożenie poświadczonej za zgodność z oryginałem kopii Umowy o</w:t>
      </w:r>
      <w:r w:rsidR="00637085" w:rsidRPr="00F01ADA">
        <w:rPr>
          <w:rFonts w:ascii="Times New Roman" w:hAnsi="Times New Roman"/>
          <w:lang w:eastAsia="pl-PL"/>
        </w:rPr>
        <w:t xml:space="preserve"> </w:t>
      </w:r>
      <w:r w:rsidRPr="00F01ADA">
        <w:rPr>
          <w:rFonts w:ascii="Times New Roman" w:hAnsi="Times New Roman"/>
          <w:lang w:eastAsia="pl-PL"/>
        </w:rPr>
        <w:t>podwykonawstwo lub jej zmiany w wysokości 1000,00 złotych za każdą nieprzedłożoną</w:t>
      </w:r>
      <w:r w:rsidR="00637085" w:rsidRPr="00F01ADA">
        <w:rPr>
          <w:rFonts w:ascii="Times New Roman" w:hAnsi="Times New Roman"/>
          <w:lang w:eastAsia="pl-PL"/>
        </w:rPr>
        <w:t xml:space="preserve"> </w:t>
      </w:r>
      <w:r w:rsidRPr="00F01ADA">
        <w:rPr>
          <w:rFonts w:ascii="Times New Roman" w:hAnsi="Times New Roman"/>
          <w:lang w:eastAsia="pl-PL"/>
        </w:rPr>
        <w:t>kopię Umowy lub jej zmiany</w:t>
      </w:r>
      <w:r w:rsidR="001C64B6">
        <w:rPr>
          <w:rFonts w:ascii="Times New Roman" w:hAnsi="Times New Roman"/>
          <w:lang w:eastAsia="pl-PL"/>
        </w:rPr>
        <w:t xml:space="preserve"> za każdy przypadek</w:t>
      </w:r>
      <w:r w:rsidRPr="00F01ADA">
        <w:rPr>
          <w:rFonts w:ascii="Times New Roman" w:hAnsi="Times New Roman"/>
          <w:lang w:eastAsia="pl-PL"/>
        </w:rPr>
        <w:t>,</w:t>
      </w:r>
    </w:p>
    <w:p w14:paraId="532A87FD" w14:textId="5575CE54" w:rsidR="00122AD9" w:rsidRPr="00F01ADA" w:rsidRDefault="00397D6D" w:rsidP="00E45F2F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after="0"/>
        <w:ind w:left="851"/>
        <w:jc w:val="both"/>
        <w:rPr>
          <w:rFonts w:ascii="Times New Roman" w:hAnsi="Times New Roman"/>
          <w:lang w:eastAsia="pl-PL"/>
        </w:rPr>
      </w:pPr>
      <w:r w:rsidRPr="00F01ADA">
        <w:rPr>
          <w:rFonts w:ascii="Times New Roman" w:hAnsi="Times New Roman"/>
          <w:lang w:eastAsia="pl-PL"/>
        </w:rPr>
        <w:t>za brak dokonania wymaganej przez Zamawiającego zmiany Umowy o podwykonawstwo</w:t>
      </w:r>
      <w:r w:rsidR="00E52951" w:rsidRPr="00F01ADA">
        <w:rPr>
          <w:rFonts w:ascii="Times New Roman" w:hAnsi="Times New Roman"/>
          <w:lang w:eastAsia="pl-PL"/>
        </w:rPr>
        <w:t xml:space="preserve"> </w:t>
      </w:r>
      <w:r w:rsidRPr="00F01ADA">
        <w:rPr>
          <w:rFonts w:ascii="Times New Roman" w:hAnsi="Times New Roman"/>
          <w:lang w:eastAsia="pl-PL"/>
        </w:rPr>
        <w:t>w zakresie terminu zapłaty we wskazanym przez Zamawiającego terminie, w wysokości</w:t>
      </w:r>
      <w:r w:rsidR="00E52951" w:rsidRPr="00F01ADA">
        <w:rPr>
          <w:rFonts w:ascii="Times New Roman" w:hAnsi="Times New Roman"/>
          <w:lang w:eastAsia="pl-PL"/>
        </w:rPr>
        <w:t xml:space="preserve"> </w:t>
      </w:r>
      <w:r w:rsidRPr="00F01ADA">
        <w:rPr>
          <w:rFonts w:ascii="Times New Roman" w:hAnsi="Times New Roman"/>
          <w:lang w:eastAsia="pl-PL"/>
        </w:rPr>
        <w:t>500,00 złotych</w:t>
      </w:r>
      <w:r w:rsidR="00E71C29" w:rsidRPr="00F01ADA">
        <w:rPr>
          <w:rFonts w:ascii="Times New Roman" w:hAnsi="Times New Roman"/>
          <w:lang w:eastAsia="pl-PL"/>
        </w:rPr>
        <w:t xml:space="preserve"> za każdy przypadek</w:t>
      </w:r>
      <w:r w:rsidRPr="00F01ADA">
        <w:rPr>
          <w:rFonts w:ascii="Times New Roman" w:hAnsi="Times New Roman"/>
          <w:lang w:eastAsia="pl-PL"/>
        </w:rPr>
        <w:t>.</w:t>
      </w:r>
    </w:p>
    <w:p w14:paraId="69AB76D7" w14:textId="3838DDB1" w:rsidR="00397D6D" w:rsidRPr="00F01ADA" w:rsidRDefault="00397D6D" w:rsidP="00E45F2F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F01ADA">
        <w:rPr>
          <w:rFonts w:ascii="Times New Roman" w:hAnsi="Times New Roman"/>
          <w:lang w:eastAsia="pl-PL"/>
        </w:rPr>
        <w:t>W przypadku opóźnienia w regulowaniu należności za wykonane prace przez Zamawiającego,</w:t>
      </w:r>
      <w:r w:rsidR="00765142" w:rsidRPr="00F01ADA">
        <w:rPr>
          <w:rFonts w:ascii="Times New Roman" w:hAnsi="Times New Roman"/>
          <w:lang w:eastAsia="pl-PL"/>
        </w:rPr>
        <w:t xml:space="preserve"> </w:t>
      </w:r>
      <w:r w:rsidRPr="00F01ADA">
        <w:rPr>
          <w:rFonts w:ascii="Times New Roman" w:hAnsi="Times New Roman"/>
          <w:lang w:eastAsia="pl-PL"/>
        </w:rPr>
        <w:t>Wykonawca ma prawo do naliczania i egzekwowania odsetek ustawowych za opóźnienie, a</w:t>
      </w:r>
      <w:r w:rsidR="00765142" w:rsidRPr="00F01ADA">
        <w:rPr>
          <w:rFonts w:ascii="Times New Roman" w:hAnsi="Times New Roman"/>
          <w:lang w:eastAsia="pl-PL"/>
        </w:rPr>
        <w:t xml:space="preserve"> </w:t>
      </w:r>
      <w:r w:rsidRPr="00F01ADA">
        <w:rPr>
          <w:rFonts w:ascii="Times New Roman" w:hAnsi="Times New Roman"/>
          <w:lang w:eastAsia="pl-PL"/>
        </w:rPr>
        <w:t>także do rozwiązania umowy ze skutkiem natychmiastowym, z winy Zamawiającego, w</w:t>
      </w:r>
      <w:r w:rsidR="00765142" w:rsidRPr="00F01ADA">
        <w:rPr>
          <w:rFonts w:ascii="Times New Roman" w:hAnsi="Times New Roman"/>
          <w:lang w:eastAsia="pl-PL"/>
        </w:rPr>
        <w:t xml:space="preserve"> </w:t>
      </w:r>
      <w:r w:rsidRPr="00F01ADA">
        <w:rPr>
          <w:rFonts w:ascii="Times New Roman" w:hAnsi="Times New Roman"/>
          <w:lang w:eastAsia="pl-PL"/>
        </w:rPr>
        <w:t>przypadku opóźnienia w regulowaniu należności przekraczającej 30 dni.</w:t>
      </w:r>
    </w:p>
    <w:p w14:paraId="02E8AAF7" w14:textId="789DA8E9" w:rsidR="00122AD9" w:rsidRPr="00F01ADA" w:rsidRDefault="00397D6D" w:rsidP="00E45F2F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F01ADA">
        <w:rPr>
          <w:rFonts w:ascii="Times New Roman" w:hAnsi="Times New Roman"/>
          <w:lang w:eastAsia="pl-PL"/>
        </w:rPr>
        <w:t>W przypadku uzgodnienia zmiany terminów realizacji kara umowna będzie liczona od</w:t>
      </w:r>
      <w:r w:rsidR="00E52951" w:rsidRPr="00F01ADA">
        <w:rPr>
          <w:rFonts w:ascii="Times New Roman" w:hAnsi="Times New Roman"/>
          <w:lang w:eastAsia="pl-PL"/>
        </w:rPr>
        <w:t xml:space="preserve"> </w:t>
      </w:r>
      <w:r w:rsidRPr="00F01ADA">
        <w:rPr>
          <w:rFonts w:ascii="Times New Roman" w:hAnsi="Times New Roman"/>
          <w:lang w:eastAsia="pl-PL"/>
        </w:rPr>
        <w:t>nowych terminów.</w:t>
      </w:r>
    </w:p>
    <w:p w14:paraId="7E0B45D1" w14:textId="6C532C15" w:rsidR="00BB206A" w:rsidRDefault="00D109C3" w:rsidP="00E45F2F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F01ADA">
        <w:rPr>
          <w:rFonts w:ascii="Times New Roman" w:hAnsi="Times New Roman"/>
          <w:lang w:eastAsia="pl-PL"/>
        </w:rPr>
        <w:t xml:space="preserve">Maksymalna wysokość kar umownych wynosi </w:t>
      </w:r>
      <w:r w:rsidR="001C64B6">
        <w:rPr>
          <w:rFonts w:ascii="Times New Roman" w:hAnsi="Times New Roman"/>
          <w:lang w:eastAsia="pl-PL"/>
        </w:rPr>
        <w:t>4</w:t>
      </w:r>
      <w:r w:rsidRPr="00F01ADA">
        <w:rPr>
          <w:rFonts w:ascii="Times New Roman" w:hAnsi="Times New Roman"/>
          <w:lang w:eastAsia="pl-PL"/>
        </w:rPr>
        <w:t xml:space="preserve">0% wartości przedmiotu umowy.  </w:t>
      </w:r>
    </w:p>
    <w:p w14:paraId="32F37131" w14:textId="4B7DDF3E" w:rsidR="00122AD9" w:rsidRPr="00F01ADA" w:rsidRDefault="00397D6D" w:rsidP="00E45F2F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F01ADA">
        <w:rPr>
          <w:rFonts w:ascii="Times New Roman" w:hAnsi="Times New Roman"/>
          <w:lang w:eastAsia="pl-PL"/>
        </w:rPr>
        <w:t xml:space="preserve">Zamawiającemu przysługuje prawo dochodzenia odszkodowania </w:t>
      </w:r>
      <w:r w:rsidR="00BB206A">
        <w:rPr>
          <w:rFonts w:ascii="Times New Roman" w:hAnsi="Times New Roman"/>
          <w:lang w:eastAsia="pl-PL"/>
        </w:rPr>
        <w:t xml:space="preserve">uzupełniającego </w:t>
      </w:r>
      <w:r w:rsidRPr="00F01ADA">
        <w:rPr>
          <w:rFonts w:ascii="Times New Roman" w:hAnsi="Times New Roman"/>
          <w:lang w:eastAsia="pl-PL"/>
        </w:rPr>
        <w:t>na zasadach</w:t>
      </w:r>
      <w:r w:rsidR="00E52951" w:rsidRPr="00F01ADA">
        <w:rPr>
          <w:rFonts w:ascii="Times New Roman" w:hAnsi="Times New Roman"/>
          <w:lang w:eastAsia="pl-PL"/>
        </w:rPr>
        <w:t xml:space="preserve"> </w:t>
      </w:r>
      <w:r w:rsidRPr="00F01ADA">
        <w:rPr>
          <w:rFonts w:ascii="Times New Roman" w:hAnsi="Times New Roman"/>
          <w:lang w:eastAsia="pl-PL"/>
        </w:rPr>
        <w:t>ogólnych kodeksu cywilnego, jeżeli szkoda przewyższy wysokość kar umownych.</w:t>
      </w:r>
    </w:p>
    <w:p w14:paraId="5A353515" w14:textId="77777777" w:rsidR="00672B18" w:rsidRPr="00D123BE" w:rsidRDefault="00672B18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" w:hAnsi="Times New Roman"/>
          <w:b/>
          <w:bCs/>
          <w:lang w:eastAsia="pl-PL"/>
        </w:rPr>
      </w:pPr>
    </w:p>
    <w:p w14:paraId="5E924E54" w14:textId="768DD95A" w:rsidR="00EB5B9D" w:rsidRDefault="00EB5B9D">
      <w:pPr>
        <w:autoSpaceDE w:val="0"/>
        <w:autoSpaceDN w:val="0"/>
        <w:adjustRightInd w:val="0"/>
        <w:spacing w:after="0"/>
        <w:rPr>
          <w:rFonts w:ascii="Times New Roman,Bold" w:hAnsi="Times New Roman,Bold" w:cs="Times New Roman,Bold"/>
          <w:b/>
          <w:bCs/>
          <w:lang w:eastAsia="pl-PL"/>
        </w:rPr>
      </w:pPr>
    </w:p>
    <w:p w14:paraId="2DD3E42D" w14:textId="26DD3962" w:rsidR="00397D6D" w:rsidRDefault="00142107" w:rsidP="00142107">
      <w:pPr>
        <w:autoSpaceDE w:val="0"/>
        <w:autoSpaceDN w:val="0"/>
        <w:adjustRightInd w:val="0"/>
        <w:spacing w:after="0"/>
        <w:rPr>
          <w:rFonts w:ascii="Times New Roman,Bold" w:hAnsi="Times New Roman,Bold" w:cs="Times New Roman,Bold"/>
          <w:b/>
          <w:bCs/>
          <w:lang w:eastAsia="pl-PL"/>
        </w:rPr>
      </w:pPr>
      <w:r>
        <w:rPr>
          <w:rFonts w:ascii="Times New Roman,Bold" w:hAnsi="Times New Roman,Bold" w:cs="Times New Roman,Bold"/>
          <w:b/>
          <w:bCs/>
          <w:lang w:eastAsia="pl-PL"/>
        </w:rPr>
        <w:t xml:space="preserve">                                                                         </w:t>
      </w:r>
      <w:r w:rsidR="00397D6D" w:rsidRPr="00397D6D">
        <w:rPr>
          <w:rFonts w:ascii="Times New Roman,Bold" w:hAnsi="Times New Roman,Bold" w:cs="Times New Roman,Bold"/>
          <w:b/>
          <w:bCs/>
          <w:lang w:eastAsia="pl-PL"/>
        </w:rPr>
        <w:t xml:space="preserve">§ </w:t>
      </w:r>
      <w:r w:rsidR="00E8514E" w:rsidRPr="00397D6D">
        <w:rPr>
          <w:rFonts w:ascii="Times New Roman,Bold" w:hAnsi="Times New Roman,Bold" w:cs="Times New Roman,Bold"/>
          <w:b/>
          <w:bCs/>
          <w:lang w:eastAsia="pl-PL"/>
        </w:rPr>
        <w:t>1</w:t>
      </w:r>
      <w:r w:rsidR="00B63783">
        <w:rPr>
          <w:rFonts w:ascii="Times New Roman,Bold" w:hAnsi="Times New Roman,Bold" w:cs="Times New Roman,Bold"/>
          <w:b/>
          <w:bCs/>
          <w:lang w:eastAsia="pl-PL"/>
        </w:rPr>
        <w:t>2</w:t>
      </w:r>
    </w:p>
    <w:p w14:paraId="34E56F42" w14:textId="77777777" w:rsidR="008C1759" w:rsidRPr="00397D6D" w:rsidRDefault="008C1759" w:rsidP="00BD1516">
      <w:pPr>
        <w:autoSpaceDE w:val="0"/>
        <w:autoSpaceDN w:val="0"/>
        <w:adjustRightInd w:val="0"/>
        <w:spacing w:after="0"/>
        <w:ind w:left="851"/>
        <w:rPr>
          <w:rFonts w:ascii="Times New Roman,Bold" w:hAnsi="Times New Roman,Bold" w:cs="Times New Roman,Bold"/>
          <w:b/>
          <w:bCs/>
          <w:lang w:eastAsia="pl-PL"/>
        </w:rPr>
      </w:pPr>
    </w:p>
    <w:p w14:paraId="0FECE415" w14:textId="70A4DB1C" w:rsidR="00397D6D" w:rsidRPr="00637085" w:rsidRDefault="00397D6D" w:rsidP="00E45F2F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 xml:space="preserve">Zamawiający może odstąpić od umowy </w:t>
      </w:r>
      <w:r w:rsidR="00F535A7" w:rsidRPr="00637085">
        <w:rPr>
          <w:rFonts w:ascii="Times New Roman" w:hAnsi="Times New Roman"/>
          <w:lang w:eastAsia="pl-PL"/>
        </w:rPr>
        <w:t xml:space="preserve">w </w:t>
      </w:r>
      <w:r w:rsidRPr="00637085">
        <w:rPr>
          <w:rFonts w:ascii="Times New Roman" w:hAnsi="Times New Roman"/>
          <w:lang w:eastAsia="pl-PL"/>
        </w:rPr>
        <w:t xml:space="preserve">terminie </w:t>
      </w:r>
      <w:r w:rsidR="007F03AB" w:rsidRPr="00637085">
        <w:rPr>
          <w:rFonts w:ascii="Times New Roman" w:hAnsi="Times New Roman"/>
          <w:lang w:eastAsia="pl-PL"/>
        </w:rPr>
        <w:t xml:space="preserve">30 </w:t>
      </w:r>
      <w:r w:rsidRPr="00637085">
        <w:rPr>
          <w:rFonts w:ascii="Times New Roman" w:hAnsi="Times New Roman"/>
          <w:lang w:eastAsia="pl-PL"/>
        </w:rPr>
        <w:t>dni od dnia uzyskania wiedzy o</w:t>
      </w:r>
      <w:r w:rsidR="00F535A7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okolicznościach uzasadniających odstąpienie, jeżeli:</w:t>
      </w:r>
    </w:p>
    <w:p w14:paraId="0DF6B0DB" w14:textId="6AFB9F0D" w:rsidR="00122AD9" w:rsidRPr="00637085" w:rsidRDefault="00397D6D" w:rsidP="00E45F2F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Wykonawca w ciągu 14 dni od wyznaczonego terminu nie rozpocznie prac</w:t>
      </w:r>
    </w:p>
    <w:p w14:paraId="4BEB7004" w14:textId="2D14B32E" w:rsidR="00122AD9" w:rsidRPr="00637085" w:rsidRDefault="00397D6D" w:rsidP="00E45F2F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Wykonawca wykonuje swoje obowiązki w sposób nienależyty i pomimo pisemnego</w:t>
      </w:r>
      <w:r w:rsidR="00E52951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 xml:space="preserve">wezwania </w:t>
      </w:r>
      <w:r w:rsidR="00BB206A">
        <w:rPr>
          <w:rFonts w:ascii="Times New Roman" w:hAnsi="Times New Roman"/>
          <w:lang w:eastAsia="pl-PL"/>
        </w:rPr>
        <w:t>Z</w:t>
      </w:r>
      <w:r w:rsidRPr="00637085">
        <w:rPr>
          <w:rFonts w:ascii="Times New Roman" w:hAnsi="Times New Roman"/>
          <w:lang w:eastAsia="pl-PL"/>
        </w:rPr>
        <w:t>amawiającego brak jest zmiany sposobu ich wykonywania,</w:t>
      </w:r>
    </w:p>
    <w:p w14:paraId="069277E8" w14:textId="398836A3" w:rsidR="00637085" w:rsidRPr="00637085" w:rsidRDefault="00397D6D" w:rsidP="00E45F2F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lastRenderedPageBreak/>
        <w:t>Wykonawca przerwał realizację niniejszej umowy, tj. nie realizuje jej przez okres dłuższy niż</w:t>
      </w:r>
      <w:r w:rsidR="003F3FCA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14 dni</w:t>
      </w:r>
    </w:p>
    <w:p w14:paraId="1BAF82F2" w14:textId="0C725FD7" w:rsidR="00637085" w:rsidRPr="00637085" w:rsidRDefault="00397D6D" w:rsidP="00E45F2F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zostanie ogłoszona upadłość lub rozwiązana firma Wykonawcy,</w:t>
      </w:r>
    </w:p>
    <w:p w14:paraId="4AA78F31" w14:textId="516E8CA5" w:rsidR="00122AD9" w:rsidRPr="00637085" w:rsidRDefault="00397D6D" w:rsidP="00E45F2F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zostanie wydany nakaz zajęcia majątku Wykonawcy,</w:t>
      </w:r>
    </w:p>
    <w:p w14:paraId="192D1C53" w14:textId="0E2ABA04" w:rsidR="002F241A" w:rsidRPr="00637085" w:rsidRDefault="002F241A" w:rsidP="00E45F2F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 xml:space="preserve">za niewywiązanie się </w:t>
      </w:r>
      <w:r w:rsidR="00BB206A">
        <w:rPr>
          <w:rFonts w:ascii="Times New Roman" w:hAnsi="Times New Roman"/>
          <w:lang w:eastAsia="pl-PL"/>
        </w:rPr>
        <w:t>W</w:t>
      </w:r>
      <w:r w:rsidRPr="00637085">
        <w:rPr>
          <w:rFonts w:ascii="Times New Roman" w:hAnsi="Times New Roman"/>
          <w:lang w:eastAsia="pl-PL"/>
        </w:rPr>
        <w:t>ykonawcy z obowiązku zatrudniania osób wykonujących czynności opisane w przedmiarach robot na umowę o pracę</w:t>
      </w:r>
      <w:r w:rsidR="007F03AB" w:rsidRPr="00637085">
        <w:rPr>
          <w:rFonts w:ascii="Times New Roman" w:hAnsi="Times New Roman"/>
          <w:lang w:eastAsia="pl-PL"/>
        </w:rPr>
        <w:t>,</w:t>
      </w:r>
    </w:p>
    <w:p w14:paraId="72A4679A" w14:textId="5D7BE3C0" w:rsidR="007F03AB" w:rsidRPr="00637085" w:rsidRDefault="007F03AB" w:rsidP="00E45F2F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/>
        <w:ind w:left="709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 xml:space="preserve">Wykonawca opóźnia się z wykonaniem prac lub z usunięciem wad o </w:t>
      </w:r>
      <w:r w:rsidR="00751A4B" w:rsidRPr="00637085">
        <w:rPr>
          <w:rFonts w:ascii="Times New Roman" w:hAnsi="Times New Roman"/>
          <w:lang w:eastAsia="pl-PL"/>
        </w:rPr>
        <w:t xml:space="preserve">14  </w:t>
      </w:r>
      <w:r w:rsidRPr="00637085">
        <w:rPr>
          <w:rFonts w:ascii="Times New Roman" w:hAnsi="Times New Roman"/>
          <w:lang w:eastAsia="pl-PL"/>
        </w:rPr>
        <w:t>dni w stosunku do terminu przewidzianego w Umowie lub wyznaczonego przez Zamawiającego.</w:t>
      </w:r>
    </w:p>
    <w:p w14:paraId="28277BC7" w14:textId="1172D72E" w:rsidR="00122AD9" w:rsidRPr="00637085" w:rsidRDefault="00397D6D" w:rsidP="00E45F2F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W razie zaistnienia istotnej zmiany okoliczności powodującej, że wykonanie umowy nie leży</w:t>
      </w:r>
      <w:r w:rsidR="00244F4F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w interesie publicznym, czego nie można było przewidzieć w chwili zawarcia umowy, lub</w:t>
      </w:r>
      <w:r w:rsidR="00E52951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dalsze wykonywanie umowy może zagrozić istotnemu interesowi bezpieczeństwa państwa lub</w:t>
      </w:r>
      <w:r w:rsidR="00E52951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bezpieczeństwu publicznemu, zamawiający może odstąpić od umowy w terminie 30 dni od</w:t>
      </w:r>
      <w:r w:rsidR="00E52951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powzięcia wiadomości o tych okolicznościach.</w:t>
      </w:r>
    </w:p>
    <w:p w14:paraId="7705436B" w14:textId="0C81B082" w:rsidR="00FE43B1" w:rsidRPr="002D735E" w:rsidRDefault="00397D6D" w:rsidP="00E45F2F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,Bold" w:hAnsi="Times New Roman,Bold" w:cs="Times New Roman,Bold"/>
          <w:lang w:eastAsia="pl-PL"/>
        </w:rPr>
      </w:pPr>
      <w:r w:rsidRPr="00637085">
        <w:rPr>
          <w:rFonts w:ascii="Times New Roman" w:hAnsi="Times New Roman"/>
          <w:lang w:eastAsia="pl-PL"/>
        </w:rPr>
        <w:t>Odstąpienie od umowy powinno nastąpić w formie pisemnej pod rygorem nieważności</w:t>
      </w:r>
      <w:r w:rsidR="00BB206A">
        <w:rPr>
          <w:rFonts w:ascii="Times New Roman" w:hAnsi="Times New Roman"/>
          <w:lang w:eastAsia="pl-PL"/>
        </w:rPr>
        <w:t xml:space="preserve"> w terminie 14 dni od ustalenia przyczyny odstąpienia</w:t>
      </w:r>
      <w:r w:rsidRPr="00637085">
        <w:rPr>
          <w:rFonts w:ascii="Times New Roman" w:hAnsi="Times New Roman"/>
          <w:lang w:eastAsia="pl-PL"/>
        </w:rPr>
        <w:t xml:space="preserve"> i</w:t>
      </w:r>
      <w:r w:rsidR="00E52951" w:rsidRPr="00637085">
        <w:rPr>
          <w:rFonts w:ascii="Times New Roman" w:hAnsi="Times New Roman"/>
          <w:lang w:eastAsia="pl-PL"/>
        </w:rPr>
        <w:t xml:space="preserve"> </w:t>
      </w:r>
      <w:r w:rsidRPr="00637085">
        <w:rPr>
          <w:rFonts w:ascii="Times New Roman" w:hAnsi="Times New Roman"/>
          <w:lang w:eastAsia="pl-PL"/>
        </w:rPr>
        <w:t>zawierać uzasadnienie</w:t>
      </w:r>
      <w:r w:rsidR="00937F75" w:rsidRPr="00637085">
        <w:rPr>
          <w:rFonts w:ascii="Times New Roman,Bold" w:hAnsi="Times New Roman,Bold" w:cs="Times New Roman,Bold"/>
          <w:b/>
          <w:bCs/>
          <w:lang w:eastAsia="pl-PL"/>
        </w:rPr>
        <w:t>.</w:t>
      </w:r>
      <w:r w:rsidR="00387D29" w:rsidRPr="00637085">
        <w:rPr>
          <w:rFonts w:ascii="Times New Roman,Bold" w:hAnsi="Times New Roman,Bold" w:cs="Times New Roman,Bold"/>
          <w:b/>
          <w:bCs/>
          <w:lang w:eastAsia="pl-PL"/>
        </w:rPr>
        <w:t xml:space="preserve"> </w:t>
      </w:r>
      <w:r w:rsidR="00DD1E4B" w:rsidRPr="00637085">
        <w:rPr>
          <w:rFonts w:ascii="Times New Roman,Bold" w:hAnsi="Times New Roman,Bold" w:cs="Times New Roman,Bold"/>
          <w:lang w:eastAsia="pl-PL"/>
        </w:rPr>
        <w:t>Zamawiający</w:t>
      </w:r>
      <w:r w:rsidR="00387D29" w:rsidRPr="00637085">
        <w:rPr>
          <w:rFonts w:ascii="Times New Roman,Bold" w:hAnsi="Times New Roman,Bold" w:cs="Times New Roman,Bold"/>
          <w:lang w:eastAsia="pl-PL"/>
        </w:rPr>
        <w:t xml:space="preserve"> może odstąpić</w:t>
      </w:r>
      <w:r w:rsidR="00DD1E4B" w:rsidRPr="00637085">
        <w:rPr>
          <w:rFonts w:ascii="Times New Roman,Bold" w:hAnsi="Times New Roman,Bold" w:cs="Times New Roman,Bold"/>
          <w:lang w:eastAsia="pl-PL"/>
        </w:rPr>
        <w:t xml:space="preserve"> od umowy do czasu zrealizowania </w:t>
      </w:r>
      <w:r w:rsidR="00387D29" w:rsidRPr="00637085">
        <w:rPr>
          <w:rFonts w:ascii="Times New Roman,Bold" w:hAnsi="Times New Roman,Bold" w:cs="Times New Roman,Bold"/>
          <w:lang w:eastAsia="pl-PL"/>
        </w:rPr>
        <w:t>przedmiotu umowy</w:t>
      </w:r>
      <w:r w:rsidR="00DD1E4B" w:rsidRPr="00637085">
        <w:rPr>
          <w:rFonts w:ascii="Times New Roman,Bold" w:hAnsi="Times New Roman,Bold" w:cs="Times New Roman,Bold"/>
          <w:lang w:eastAsia="pl-PL"/>
        </w:rPr>
        <w:t>.</w:t>
      </w:r>
    </w:p>
    <w:p w14:paraId="6711EA56" w14:textId="77777777" w:rsidR="00F535A7" w:rsidRDefault="00F535A7" w:rsidP="00FC14C3">
      <w:pPr>
        <w:autoSpaceDE w:val="0"/>
        <w:autoSpaceDN w:val="0"/>
        <w:adjustRightInd w:val="0"/>
        <w:spacing w:after="0"/>
        <w:rPr>
          <w:rFonts w:ascii="Times New Roman,Bold" w:hAnsi="Times New Roman,Bold" w:cs="Times New Roman,Bold"/>
          <w:b/>
          <w:bCs/>
          <w:lang w:eastAsia="pl-PL"/>
        </w:rPr>
      </w:pPr>
    </w:p>
    <w:p w14:paraId="0275785D" w14:textId="77777777" w:rsidR="00F535A7" w:rsidRDefault="00F535A7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</w:p>
    <w:p w14:paraId="45AE8816" w14:textId="65DCC202" w:rsidR="00397D6D" w:rsidRDefault="00397D6D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  <w:r w:rsidRPr="00397D6D">
        <w:rPr>
          <w:rFonts w:ascii="Times New Roman,Bold" w:hAnsi="Times New Roman,Bold" w:cs="Times New Roman,Bold"/>
          <w:b/>
          <w:bCs/>
          <w:lang w:eastAsia="pl-PL"/>
        </w:rPr>
        <w:t xml:space="preserve">§ </w:t>
      </w:r>
      <w:r w:rsidR="00E8514E" w:rsidRPr="00397D6D">
        <w:rPr>
          <w:rFonts w:ascii="Times New Roman,Bold" w:hAnsi="Times New Roman,Bold" w:cs="Times New Roman,Bold"/>
          <w:b/>
          <w:bCs/>
          <w:lang w:eastAsia="pl-PL"/>
        </w:rPr>
        <w:t>1</w:t>
      </w:r>
      <w:r w:rsidR="00B63783">
        <w:rPr>
          <w:rFonts w:ascii="Times New Roman,Bold" w:hAnsi="Times New Roman,Bold" w:cs="Times New Roman,Bold"/>
          <w:b/>
          <w:bCs/>
          <w:lang w:eastAsia="pl-PL"/>
        </w:rPr>
        <w:t>3</w:t>
      </w:r>
    </w:p>
    <w:p w14:paraId="09550D77" w14:textId="77777777" w:rsidR="00FC14C3" w:rsidRDefault="00FC14C3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</w:p>
    <w:p w14:paraId="34F8B597" w14:textId="415BE9F1" w:rsidR="009967F6" w:rsidRPr="00637085" w:rsidRDefault="009967F6" w:rsidP="00E45F2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Zamawiający przewiduje możliwość zmian postanowień Umowy w stosunku do treści Oferty, na podstawie której dokonano wyboru Wykonawcy, w przypadku wystąpienia co najmniej jednej z okoliczności wymienionych poniżej, z uwzględnieniem podawanych warunków ich wprowadzenia:</w:t>
      </w:r>
    </w:p>
    <w:p w14:paraId="445B3387" w14:textId="20C5E199" w:rsidR="009967F6" w:rsidRPr="00637085" w:rsidRDefault="009967F6" w:rsidP="00E45F2F">
      <w:pPr>
        <w:pStyle w:val="Akapitzlist"/>
        <w:numPr>
          <w:ilvl w:val="1"/>
          <w:numId w:val="33"/>
        </w:numPr>
        <w:autoSpaceDE w:val="0"/>
        <w:autoSpaceDN w:val="0"/>
        <w:adjustRightInd w:val="0"/>
        <w:spacing w:after="126" w:line="240" w:lineRule="auto"/>
        <w:ind w:left="567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Zamawiający dopuszcza możliwość przedłużenia okresu realizacji Przedmiotu Umowy w sytuacji wystąpienia warunków pogodowych mających wpływ na brak możliwości wykonywania robót budowlanych np. długotrwałe, nieprzerwane, intensywne opady deszczu o okres odpowiadający okresowi trwania warunków uniemożliwiających realizację Przedmiotu Umowy.</w:t>
      </w:r>
    </w:p>
    <w:p w14:paraId="79D49B6E" w14:textId="34F0E7B3" w:rsidR="009967F6" w:rsidRPr="00637085" w:rsidRDefault="009967F6" w:rsidP="00E45F2F">
      <w:pPr>
        <w:pStyle w:val="Akapitzlist"/>
        <w:numPr>
          <w:ilvl w:val="1"/>
          <w:numId w:val="33"/>
        </w:num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Zamawiający dopuszcza wprowadzenie zmian w sposobie wykonywania (technologii) Przedmiotu Umowy, w przypadku, gdy wystąpi co najmniej jedna z poniższych sytuacji:</w:t>
      </w:r>
    </w:p>
    <w:p w14:paraId="6C5BBF8C" w14:textId="77777777" w:rsidR="009967F6" w:rsidRPr="00F535A7" w:rsidRDefault="009967F6" w:rsidP="00E45F2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lang w:eastAsia="pl-PL"/>
        </w:rPr>
      </w:pPr>
    </w:p>
    <w:p w14:paraId="16D04FFA" w14:textId="0B197E0C" w:rsidR="009967F6" w:rsidRPr="00637085" w:rsidRDefault="009967F6" w:rsidP="00E45F2F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128" w:line="240" w:lineRule="auto"/>
        <w:ind w:left="851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konieczność zrealizowania Przedmiotu Umowy przy zastosowaniu innych rozwiązań niż wskazane w Opisie Przedmiotu Zamówienia w sytuacji, gdyby zastosowanie przewidzianych rozwiązań groziło niewykonaniem lub wadliwym wykonaniem Przedmiotu Umowy albo naruszało obowiązujące przepisy prawa;</w:t>
      </w:r>
    </w:p>
    <w:p w14:paraId="5098F5DF" w14:textId="0D5AC9D2" w:rsidR="009967F6" w:rsidRPr="00637085" w:rsidRDefault="009967F6" w:rsidP="00E45F2F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128" w:line="240" w:lineRule="auto"/>
        <w:ind w:left="851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konieczność zrealizowania Przedmiotu Umowy przy zastosowaniu innych rozwiązań albo innymi środkami ze względu na zmiany obowiązującego prawa;</w:t>
      </w:r>
    </w:p>
    <w:p w14:paraId="171D53DD" w14:textId="35442A48" w:rsidR="009967F6" w:rsidRPr="00637085" w:rsidRDefault="009967F6" w:rsidP="00E45F2F">
      <w:pPr>
        <w:pStyle w:val="Akapitzlist"/>
        <w:numPr>
          <w:ilvl w:val="1"/>
          <w:numId w:val="39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pojawienie się nowszych technologii wykonania prac gwarantujących co najmniej ten sam standard wykonania Przedmiotu Umowy oraz nie powodujących większych strat i zanieczyszczeń w środowisku naturalnym niż te, które mogą powstać przy wykonywaniu Przedmiotu Umowy w sposób pierwotnie nią opisany.</w:t>
      </w:r>
    </w:p>
    <w:p w14:paraId="5B2715AF" w14:textId="77777777" w:rsidR="009967F6" w:rsidRPr="00F535A7" w:rsidRDefault="009967F6" w:rsidP="00E45F2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lang w:eastAsia="pl-PL"/>
        </w:rPr>
      </w:pPr>
    </w:p>
    <w:p w14:paraId="0577B099" w14:textId="77777777" w:rsidR="009967F6" w:rsidRPr="00637085" w:rsidRDefault="009967F6" w:rsidP="00E45F2F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Żadna ze zmian wskazanych w lit. a) – c) nie może pociągnąć za sobą zwiększenia wynagrodzenia należnego Wykonawcy.</w:t>
      </w:r>
    </w:p>
    <w:p w14:paraId="5BBE7EC6" w14:textId="77777777" w:rsidR="009967F6" w:rsidRPr="00F535A7" w:rsidRDefault="009967F6" w:rsidP="00E45F2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lang w:eastAsia="pl-PL"/>
        </w:rPr>
      </w:pPr>
    </w:p>
    <w:p w14:paraId="36125DAD" w14:textId="1C9D6D88" w:rsidR="009967F6" w:rsidRPr="00637085" w:rsidRDefault="009967F6" w:rsidP="00E45F2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126" w:line="240" w:lineRule="auto"/>
        <w:ind w:left="284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Zamawiający dopuszcza wprowadzenie zmian w zakresie sposobu organizacji spełnienia świadczenia, w tym przeprowadzania odbiorów, jeśli nie zmniejszy to standardu świadczenia usług i nie spowoduje zwiększenia kosztów dokonywania odbiorów, które obciążałyby Zamawiającego.</w:t>
      </w:r>
    </w:p>
    <w:p w14:paraId="79A09753" w14:textId="57C09B4A" w:rsidR="009967F6" w:rsidRPr="00637085" w:rsidRDefault="009967F6" w:rsidP="00E45F2F">
      <w:pPr>
        <w:pStyle w:val="Akapitzlist"/>
        <w:numPr>
          <w:ilvl w:val="1"/>
          <w:numId w:val="40"/>
        </w:numPr>
        <w:autoSpaceDE w:val="0"/>
        <w:autoSpaceDN w:val="0"/>
        <w:adjustRightInd w:val="0"/>
        <w:spacing w:after="126" w:line="240" w:lineRule="auto"/>
        <w:ind w:left="851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Zamawiający dopuszcza wprowadzenie zmian części Przedmiotu Umowy, które Wykonawca przewidział do realizacji za pomocą podwykonawców na inne części Przedmiotu Umowy, w tym również na części, których Wykonawca nie wskazał w złożonej przez siebie ofercie. Zmiana nie może pociągnąć za sobą zwiększenia wynagrodzenia należnego Wykonawcy.</w:t>
      </w:r>
    </w:p>
    <w:p w14:paraId="20DA576C" w14:textId="73F8BDB7" w:rsidR="009967F6" w:rsidRPr="00637085" w:rsidRDefault="009967F6" w:rsidP="00E45F2F">
      <w:pPr>
        <w:pStyle w:val="Akapitzlist"/>
        <w:numPr>
          <w:ilvl w:val="1"/>
          <w:numId w:val="40"/>
        </w:numPr>
        <w:autoSpaceDE w:val="0"/>
        <w:autoSpaceDN w:val="0"/>
        <w:adjustRightInd w:val="0"/>
        <w:spacing w:after="126" w:line="240" w:lineRule="auto"/>
        <w:ind w:left="851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lastRenderedPageBreak/>
        <w:t>W przypadku zawarcia Umowy z wykonawcami wspólnie ubiegającymi się o udzielenie zamówienia Zamawiający dopuszcza się wskazanie członka lub członków konsorcjum upoważnionych do wystawiania faktur i do odbioru wynagrodzenia.</w:t>
      </w:r>
    </w:p>
    <w:p w14:paraId="73587EE8" w14:textId="752409AC" w:rsidR="009967F6" w:rsidRPr="00637085" w:rsidRDefault="009967F6" w:rsidP="00E45F2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Wystąpienie którejkolwiek z okoliczności wskazanych w ust. 1 nie stanowi zobowiązania  Stron do wprowadzenia zmiany.</w:t>
      </w:r>
    </w:p>
    <w:p w14:paraId="25097EB9" w14:textId="45C6C298" w:rsidR="009967F6" w:rsidRPr="00637085" w:rsidRDefault="009967F6" w:rsidP="00E45F2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128" w:line="240" w:lineRule="auto"/>
        <w:ind w:left="284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Ponadto Zamawiający dopuszcza zmiany postanowień niniejszej umowy na podstawie art. 455 ust.1-4 ustawy Prawo zamówień publicznych.</w:t>
      </w:r>
    </w:p>
    <w:p w14:paraId="784F3D2B" w14:textId="7E2AA9F3" w:rsidR="009967F6" w:rsidRPr="00637085" w:rsidRDefault="009967F6" w:rsidP="00E45F2F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/>
          <w:lang w:eastAsia="pl-PL"/>
        </w:rPr>
      </w:pPr>
      <w:r w:rsidRPr="00637085">
        <w:rPr>
          <w:rFonts w:ascii="Times New Roman" w:hAnsi="Times New Roman"/>
          <w:lang w:eastAsia="pl-PL"/>
        </w:rPr>
        <w:t>Wszelkie zmiany niniejszej umowy wymagają formy pisemnego aneksu pod rygorem nieważności.</w:t>
      </w:r>
    </w:p>
    <w:p w14:paraId="5C3C2956" w14:textId="77777777" w:rsidR="00C03E93" w:rsidRPr="00397D6D" w:rsidRDefault="00C03E93" w:rsidP="00BD1516">
      <w:pPr>
        <w:autoSpaceDE w:val="0"/>
        <w:autoSpaceDN w:val="0"/>
        <w:adjustRightInd w:val="0"/>
        <w:spacing w:after="0"/>
        <w:ind w:left="851"/>
        <w:rPr>
          <w:rFonts w:ascii="Times New Roman,Bold" w:hAnsi="Times New Roman,Bold" w:cs="Times New Roman,Bold"/>
          <w:b/>
          <w:bCs/>
          <w:lang w:eastAsia="pl-PL"/>
        </w:rPr>
      </w:pPr>
    </w:p>
    <w:p w14:paraId="1E54671A" w14:textId="19DEA107" w:rsidR="00397D6D" w:rsidRDefault="00397D6D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  <w:r w:rsidRPr="00397D6D">
        <w:rPr>
          <w:rFonts w:ascii="Times New Roman,Bold" w:hAnsi="Times New Roman,Bold" w:cs="Times New Roman,Bold"/>
          <w:b/>
          <w:bCs/>
          <w:lang w:eastAsia="pl-PL"/>
        </w:rPr>
        <w:t xml:space="preserve">§ </w:t>
      </w:r>
      <w:r w:rsidR="00E8514E" w:rsidRPr="00397D6D">
        <w:rPr>
          <w:rFonts w:ascii="Times New Roman,Bold" w:hAnsi="Times New Roman,Bold" w:cs="Times New Roman,Bold"/>
          <w:b/>
          <w:bCs/>
          <w:lang w:eastAsia="pl-PL"/>
        </w:rPr>
        <w:t>1</w:t>
      </w:r>
      <w:r w:rsidR="00B63783">
        <w:rPr>
          <w:rFonts w:ascii="Times New Roman,Bold" w:hAnsi="Times New Roman,Bold" w:cs="Times New Roman,Bold"/>
          <w:b/>
          <w:bCs/>
          <w:lang w:eastAsia="pl-PL"/>
        </w:rPr>
        <w:t>4</w:t>
      </w:r>
    </w:p>
    <w:p w14:paraId="27042557" w14:textId="77777777" w:rsidR="008C1759" w:rsidRPr="00397D6D" w:rsidRDefault="008C1759" w:rsidP="00A15C6B">
      <w:pPr>
        <w:autoSpaceDE w:val="0"/>
        <w:autoSpaceDN w:val="0"/>
        <w:adjustRightInd w:val="0"/>
        <w:spacing w:after="0"/>
        <w:ind w:left="851"/>
        <w:jc w:val="both"/>
        <w:rPr>
          <w:rFonts w:ascii="Times New Roman,Bold" w:hAnsi="Times New Roman,Bold" w:cs="Times New Roman,Bold"/>
          <w:b/>
          <w:bCs/>
          <w:lang w:eastAsia="pl-PL"/>
        </w:rPr>
      </w:pPr>
    </w:p>
    <w:p w14:paraId="46BF94E2" w14:textId="77777777" w:rsidR="00A15C6B" w:rsidRPr="00A15C6B" w:rsidRDefault="00397D6D" w:rsidP="00E45F2F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 w:rsidRPr="00A15C6B">
        <w:rPr>
          <w:rFonts w:ascii="Times New Roman" w:hAnsi="Times New Roman"/>
          <w:lang w:eastAsia="pl-PL"/>
        </w:rPr>
        <w:t>W sprawach nie uregulowanych w niniejszej umowie mają zastosowanie przepisy ustawy</w:t>
      </w:r>
      <w:r w:rsidR="00E52951" w:rsidRPr="00A15C6B">
        <w:rPr>
          <w:rFonts w:ascii="Times New Roman" w:hAnsi="Times New Roman"/>
          <w:lang w:eastAsia="pl-PL"/>
        </w:rPr>
        <w:t xml:space="preserve"> </w:t>
      </w:r>
      <w:r w:rsidRPr="00A15C6B">
        <w:rPr>
          <w:rFonts w:ascii="Times New Roman" w:hAnsi="Times New Roman"/>
          <w:lang w:eastAsia="pl-PL"/>
        </w:rPr>
        <w:t>Prawo zamówień publicznych i Kodeksu Cywilnego.</w:t>
      </w:r>
    </w:p>
    <w:p w14:paraId="16A15869" w14:textId="3EBF7413" w:rsidR="00122AD9" w:rsidRPr="00A15C6B" w:rsidRDefault="00397D6D" w:rsidP="00E45F2F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 w:rsidRPr="00A15C6B">
        <w:rPr>
          <w:rFonts w:ascii="Times New Roman" w:hAnsi="Times New Roman"/>
          <w:lang w:eastAsia="pl-PL"/>
        </w:rPr>
        <w:t>Ewentualne spory powstałe na tle wykonania przedmiotu umowy strony poddadzą do</w:t>
      </w:r>
      <w:r w:rsidR="00E52951" w:rsidRPr="00A15C6B">
        <w:rPr>
          <w:rFonts w:ascii="Times New Roman" w:hAnsi="Times New Roman"/>
          <w:lang w:eastAsia="pl-PL"/>
        </w:rPr>
        <w:t xml:space="preserve"> </w:t>
      </w:r>
      <w:r w:rsidRPr="00A15C6B">
        <w:rPr>
          <w:rFonts w:ascii="Times New Roman" w:hAnsi="Times New Roman"/>
          <w:lang w:eastAsia="pl-PL"/>
        </w:rPr>
        <w:t>rozstrzygnięcia Sądowi właściwemu rzeczowo i miejscowo dla Zamawiającego.</w:t>
      </w:r>
    </w:p>
    <w:p w14:paraId="46C969A5" w14:textId="6B9B5B93" w:rsidR="00F952A8" w:rsidRPr="00A15C6B" w:rsidRDefault="00F952A8" w:rsidP="00E45F2F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 w:rsidRPr="00A15C6B">
        <w:rPr>
          <w:rFonts w:ascii="Times New Roman" w:hAnsi="Times New Roman"/>
          <w:lang w:eastAsia="pl-PL"/>
        </w:rPr>
        <w:t>Wykonawca nie może przenieść na osobę trzecią praw i obowiązków wynikających z niniejszej umowy.</w:t>
      </w:r>
    </w:p>
    <w:p w14:paraId="37E6ACF1" w14:textId="3C2E1FC8" w:rsidR="00F952A8" w:rsidRPr="00A15C6B" w:rsidRDefault="00F952A8" w:rsidP="00E45F2F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lang w:eastAsia="pl-PL"/>
        </w:rPr>
      </w:pPr>
      <w:r w:rsidRPr="00A15C6B">
        <w:rPr>
          <w:rFonts w:ascii="Times New Roman" w:hAnsi="Times New Roman"/>
          <w:lang w:eastAsia="pl-PL"/>
        </w:rPr>
        <w:t>Zamawiający nie wyraża zgody na cesję wierzytelności wynikających z niniejszej umowy na osoby trzecie bez swojej pisemnej zgody.</w:t>
      </w:r>
    </w:p>
    <w:p w14:paraId="48201A2D" w14:textId="77777777" w:rsidR="00085218" w:rsidRDefault="00085218" w:rsidP="006A696D">
      <w:pPr>
        <w:autoSpaceDE w:val="0"/>
        <w:autoSpaceDN w:val="0"/>
        <w:adjustRightInd w:val="0"/>
        <w:spacing w:after="0"/>
        <w:rPr>
          <w:rFonts w:ascii="Times New Roman,Bold" w:hAnsi="Times New Roman,Bold" w:cs="Times New Roman,Bold"/>
          <w:b/>
          <w:bCs/>
          <w:lang w:eastAsia="pl-PL"/>
        </w:rPr>
      </w:pPr>
    </w:p>
    <w:p w14:paraId="4629EF2E" w14:textId="45389A5C" w:rsidR="00397D6D" w:rsidRDefault="00397D6D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  <w:r w:rsidRPr="00397D6D">
        <w:rPr>
          <w:rFonts w:ascii="Times New Roman,Bold" w:hAnsi="Times New Roman,Bold" w:cs="Times New Roman,Bold"/>
          <w:b/>
          <w:bCs/>
          <w:lang w:eastAsia="pl-PL"/>
        </w:rPr>
        <w:t xml:space="preserve">§ </w:t>
      </w:r>
      <w:r w:rsidR="00E8514E" w:rsidRPr="00397D6D">
        <w:rPr>
          <w:rFonts w:ascii="Times New Roman,Bold" w:hAnsi="Times New Roman,Bold" w:cs="Times New Roman,Bold"/>
          <w:b/>
          <w:bCs/>
          <w:lang w:eastAsia="pl-PL"/>
        </w:rPr>
        <w:t>1</w:t>
      </w:r>
      <w:r w:rsidR="00B63783">
        <w:rPr>
          <w:rFonts w:ascii="Times New Roman,Bold" w:hAnsi="Times New Roman,Bold" w:cs="Times New Roman,Bold"/>
          <w:b/>
          <w:bCs/>
          <w:lang w:eastAsia="pl-PL"/>
        </w:rPr>
        <w:t>5</w:t>
      </w:r>
    </w:p>
    <w:p w14:paraId="51C99778" w14:textId="77777777" w:rsidR="008C1759" w:rsidRPr="00397D6D" w:rsidRDefault="008C1759" w:rsidP="00BD1516">
      <w:pPr>
        <w:autoSpaceDE w:val="0"/>
        <w:autoSpaceDN w:val="0"/>
        <w:adjustRightInd w:val="0"/>
        <w:spacing w:after="0"/>
        <w:ind w:left="851"/>
        <w:rPr>
          <w:rFonts w:ascii="Times New Roman,Bold" w:hAnsi="Times New Roman,Bold" w:cs="Times New Roman,Bold"/>
          <w:b/>
          <w:bCs/>
          <w:lang w:eastAsia="pl-PL"/>
        </w:rPr>
      </w:pPr>
    </w:p>
    <w:p w14:paraId="3DC4B5AE" w14:textId="0355B03A" w:rsidR="00122AD9" w:rsidRDefault="00397D6D" w:rsidP="00A15C6B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>Integralną część umowy stanowi oferta z kosztorysem ofertowym, dokumentacja</w:t>
      </w:r>
      <w:r w:rsidR="00E52951">
        <w:rPr>
          <w:rFonts w:ascii="Times New Roman" w:hAnsi="Times New Roman"/>
          <w:lang w:eastAsia="pl-PL"/>
        </w:rPr>
        <w:t xml:space="preserve">  techniczna, </w:t>
      </w:r>
      <w:r w:rsidRPr="00397D6D">
        <w:rPr>
          <w:rFonts w:ascii="Times New Roman" w:hAnsi="Times New Roman"/>
          <w:lang w:eastAsia="pl-PL"/>
        </w:rPr>
        <w:t>SWZ</w:t>
      </w:r>
      <w:r w:rsidR="00E52951">
        <w:rPr>
          <w:rFonts w:ascii="Times New Roman" w:hAnsi="Times New Roman"/>
          <w:lang w:eastAsia="pl-PL"/>
        </w:rPr>
        <w:t xml:space="preserve"> </w:t>
      </w:r>
      <w:r w:rsidRPr="00397D6D">
        <w:rPr>
          <w:rFonts w:ascii="Times New Roman" w:hAnsi="Times New Roman"/>
          <w:lang w:eastAsia="pl-PL"/>
        </w:rPr>
        <w:t>oraz specyfikacja techniczna wykonania i odbioru robót budowlanych.</w:t>
      </w:r>
    </w:p>
    <w:p w14:paraId="3E7A9AF2" w14:textId="77777777" w:rsidR="008C1759" w:rsidRPr="00397D6D" w:rsidRDefault="008C1759" w:rsidP="00BD1516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lang w:eastAsia="pl-PL"/>
        </w:rPr>
      </w:pPr>
    </w:p>
    <w:p w14:paraId="4695ADD2" w14:textId="77777777" w:rsidR="00085218" w:rsidRDefault="00085218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</w:p>
    <w:p w14:paraId="0096FB60" w14:textId="7069A4E6" w:rsidR="00397D6D" w:rsidRDefault="00397D6D" w:rsidP="00BD1516">
      <w:pPr>
        <w:autoSpaceDE w:val="0"/>
        <w:autoSpaceDN w:val="0"/>
        <w:adjustRightInd w:val="0"/>
        <w:spacing w:after="0"/>
        <w:ind w:left="3683" w:firstLine="565"/>
        <w:rPr>
          <w:rFonts w:ascii="Times New Roman,Bold" w:hAnsi="Times New Roman,Bold" w:cs="Times New Roman,Bold"/>
          <w:b/>
          <w:bCs/>
          <w:lang w:eastAsia="pl-PL"/>
        </w:rPr>
      </w:pPr>
      <w:r w:rsidRPr="00397D6D">
        <w:rPr>
          <w:rFonts w:ascii="Times New Roman,Bold" w:hAnsi="Times New Roman,Bold" w:cs="Times New Roman,Bold"/>
          <w:b/>
          <w:bCs/>
          <w:lang w:eastAsia="pl-PL"/>
        </w:rPr>
        <w:t xml:space="preserve">§ </w:t>
      </w:r>
      <w:r w:rsidR="00E8514E" w:rsidRPr="00397D6D">
        <w:rPr>
          <w:rFonts w:ascii="Times New Roman,Bold" w:hAnsi="Times New Roman,Bold" w:cs="Times New Roman,Bold"/>
          <w:b/>
          <w:bCs/>
          <w:lang w:eastAsia="pl-PL"/>
        </w:rPr>
        <w:t>1</w:t>
      </w:r>
      <w:r w:rsidR="00B63783">
        <w:rPr>
          <w:rFonts w:ascii="Times New Roman,Bold" w:hAnsi="Times New Roman,Bold" w:cs="Times New Roman,Bold"/>
          <w:b/>
          <w:bCs/>
          <w:lang w:eastAsia="pl-PL"/>
        </w:rPr>
        <w:t>6</w:t>
      </w:r>
    </w:p>
    <w:p w14:paraId="3B3653F6" w14:textId="77777777" w:rsidR="00244F4F" w:rsidRPr="00397D6D" w:rsidRDefault="00244F4F" w:rsidP="00BD1516">
      <w:pPr>
        <w:autoSpaceDE w:val="0"/>
        <w:autoSpaceDN w:val="0"/>
        <w:adjustRightInd w:val="0"/>
        <w:spacing w:after="0"/>
        <w:ind w:left="851"/>
        <w:rPr>
          <w:rFonts w:ascii="Times New Roman,Bold" w:hAnsi="Times New Roman,Bold" w:cs="Times New Roman,Bold"/>
          <w:b/>
          <w:bCs/>
          <w:lang w:eastAsia="pl-PL"/>
        </w:rPr>
      </w:pPr>
    </w:p>
    <w:p w14:paraId="2E3FE627" w14:textId="77777777" w:rsidR="00244F4F" w:rsidRDefault="00397D6D" w:rsidP="00A15C6B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  <w:r w:rsidRPr="00397D6D">
        <w:rPr>
          <w:rFonts w:ascii="Times New Roman" w:hAnsi="Times New Roman"/>
          <w:lang w:eastAsia="pl-PL"/>
        </w:rPr>
        <w:t>Umowa została sporządzona w 2 jednobrzmiących egzemplarzach, po jednym dla każdej ze stron.</w:t>
      </w:r>
    </w:p>
    <w:p w14:paraId="646D26AE" w14:textId="77777777" w:rsidR="00244F4F" w:rsidRPr="00397D6D" w:rsidRDefault="00244F4F" w:rsidP="00BD1516">
      <w:pPr>
        <w:autoSpaceDE w:val="0"/>
        <w:autoSpaceDN w:val="0"/>
        <w:adjustRightInd w:val="0"/>
        <w:spacing w:after="0"/>
        <w:ind w:left="851"/>
        <w:rPr>
          <w:rFonts w:ascii="Times New Roman" w:hAnsi="Times New Roman"/>
          <w:lang w:eastAsia="pl-PL"/>
        </w:rPr>
      </w:pPr>
    </w:p>
    <w:p w14:paraId="4A71CA1C" w14:textId="1A19C2FD" w:rsidR="00397D6D" w:rsidRPr="00397D6D" w:rsidRDefault="00397D6D" w:rsidP="00BD1516">
      <w:pPr>
        <w:autoSpaceDE w:val="0"/>
        <w:autoSpaceDN w:val="0"/>
        <w:adjustRightInd w:val="0"/>
        <w:spacing w:after="0"/>
        <w:rPr>
          <w:rFonts w:ascii="Times New Roman" w:hAnsi="Times New Roman"/>
          <w:lang w:eastAsia="pl-PL"/>
        </w:rPr>
      </w:pPr>
    </w:p>
    <w:p w14:paraId="0A637967" w14:textId="77777777" w:rsidR="00244F4F" w:rsidRDefault="00244F4F" w:rsidP="00397D6D"/>
    <w:p w14:paraId="0448CFA6" w14:textId="77777777" w:rsidR="003463B3" w:rsidRDefault="003463B3" w:rsidP="00397D6D"/>
    <w:p w14:paraId="498D71BE" w14:textId="77777777" w:rsidR="00606082" w:rsidRDefault="00606082" w:rsidP="00397D6D">
      <w:pPr>
        <w:rPr>
          <w:rFonts w:ascii="Times New Roman" w:hAnsi="Times New Roman"/>
        </w:rPr>
      </w:pPr>
    </w:p>
    <w:p w14:paraId="525156DF" w14:textId="77777777" w:rsidR="00606082" w:rsidRDefault="00606082" w:rsidP="00397D6D">
      <w:pPr>
        <w:rPr>
          <w:rFonts w:ascii="Times New Roman" w:hAnsi="Times New Roman"/>
        </w:rPr>
      </w:pPr>
    </w:p>
    <w:p w14:paraId="157E827B" w14:textId="31605784" w:rsidR="00606082" w:rsidRPr="00E45F2F" w:rsidRDefault="00606082" w:rsidP="00397D6D">
      <w:pPr>
        <w:rPr>
          <w:rFonts w:ascii="Times New Roman" w:hAnsi="Times New Roman"/>
        </w:rPr>
      </w:pPr>
      <w:r>
        <w:rPr>
          <w:rFonts w:ascii="Times New Roman" w:hAnsi="Times New Roman"/>
          <w:lang w:eastAsia="pl-PL"/>
        </w:rPr>
        <w:t xml:space="preserve">          </w:t>
      </w:r>
      <w:r w:rsidRPr="00397D6D">
        <w:rPr>
          <w:rFonts w:ascii="Times New Roman" w:hAnsi="Times New Roman"/>
          <w:lang w:eastAsia="pl-PL"/>
        </w:rPr>
        <w:t xml:space="preserve">ZAMAWIAJĄCY </w:t>
      </w:r>
      <w:r>
        <w:rPr>
          <w:rFonts w:ascii="Times New Roman" w:hAnsi="Times New Roman"/>
          <w:lang w:eastAsia="pl-PL"/>
        </w:rPr>
        <w:t xml:space="preserve">                                                                                            </w:t>
      </w:r>
      <w:r w:rsidRPr="00397D6D">
        <w:rPr>
          <w:rFonts w:ascii="Times New Roman" w:hAnsi="Times New Roman"/>
          <w:lang w:eastAsia="pl-PL"/>
        </w:rPr>
        <w:t>WYKONAWCA</w:t>
      </w:r>
    </w:p>
    <w:sectPr w:rsidR="00606082" w:rsidRPr="00E45F2F" w:rsidSect="00D852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82554"/>
    <w:multiLevelType w:val="hybridMultilevel"/>
    <w:tmpl w:val="304AF8CC"/>
    <w:lvl w:ilvl="0" w:tplc="F9DAA1E4">
      <w:start w:val="7"/>
      <w:numFmt w:val="decimal"/>
      <w:lvlText w:val="%1."/>
      <w:lvlJc w:val="left"/>
      <w:pPr>
        <w:ind w:left="17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86" w:hanging="360"/>
      </w:pPr>
    </w:lvl>
    <w:lvl w:ilvl="2" w:tplc="0415001B" w:tentative="1">
      <w:start w:val="1"/>
      <w:numFmt w:val="lowerRoman"/>
      <w:lvlText w:val="%3."/>
      <w:lvlJc w:val="right"/>
      <w:pPr>
        <w:ind w:left="3206" w:hanging="180"/>
      </w:pPr>
    </w:lvl>
    <w:lvl w:ilvl="3" w:tplc="0415000F" w:tentative="1">
      <w:start w:val="1"/>
      <w:numFmt w:val="decimal"/>
      <w:lvlText w:val="%4."/>
      <w:lvlJc w:val="left"/>
      <w:pPr>
        <w:ind w:left="3926" w:hanging="360"/>
      </w:pPr>
    </w:lvl>
    <w:lvl w:ilvl="4" w:tplc="04150019" w:tentative="1">
      <w:start w:val="1"/>
      <w:numFmt w:val="lowerLetter"/>
      <w:lvlText w:val="%5."/>
      <w:lvlJc w:val="left"/>
      <w:pPr>
        <w:ind w:left="4646" w:hanging="360"/>
      </w:pPr>
    </w:lvl>
    <w:lvl w:ilvl="5" w:tplc="0415001B" w:tentative="1">
      <w:start w:val="1"/>
      <w:numFmt w:val="lowerRoman"/>
      <w:lvlText w:val="%6."/>
      <w:lvlJc w:val="right"/>
      <w:pPr>
        <w:ind w:left="5366" w:hanging="180"/>
      </w:pPr>
    </w:lvl>
    <w:lvl w:ilvl="6" w:tplc="0415000F" w:tentative="1">
      <w:start w:val="1"/>
      <w:numFmt w:val="decimal"/>
      <w:lvlText w:val="%7."/>
      <w:lvlJc w:val="left"/>
      <w:pPr>
        <w:ind w:left="6086" w:hanging="360"/>
      </w:pPr>
    </w:lvl>
    <w:lvl w:ilvl="7" w:tplc="04150019" w:tentative="1">
      <w:start w:val="1"/>
      <w:numFmt w:val="lowerLetter"/>
      <w:lvlText w:val="%8."/>
      <w:lvlJc w:val="left"/>
      <w:pPr>
        <w:ind w:left="6806" w:hanging="360"/>
      </w:pPr>
    </w:lvl>
    <w:lvl w:ilvl="8" w:tplc="0415001B" w:tentative="1">
      <w:start w:val="1"/>
      <w:numFmt w:val="lowerRoman"/>
      <w:lvlText w:val="%9."/>
      <w:lvlJc w:val="right"/>
      <w:pPr>
        <w:ind w:left="7526" w:hanging="180"/>
      </w:pPr>
    </w:lvl>
  </w:abstractNum>
  <w:abstractNum w:abstractNumId="1" w15:restartNumberingAfterBreak="0">
    <w:nsid w:val="02930288"/>
    <w:multiLevelType w:val="hybridMultilevel"/>
    <w:tmpl w:val="7174F824"/>
    <w:lvl w:ilvl="0" w:tplc="CBE6F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60369"/>
    <w:multiLevelType w:val="hybridMultilevel"/>
    <w:tmpl w:val="809C5B7E"/>
    <w:lvl w:ilvl="0" w:tplc="79F05CF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66C2E"/>
    <w:multiLevelType w:val="hybridMultilevel"/>
    <w:tmpl w:val="F1F62832"/>
    <w:lvl w:ilvl="0" w:tplc="CBE6F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35A8B"/>
    <w:multiLevelType w:val="hybridMultilevel"/>
    <w:tmpl w:val="EB76B97E"/>
    <w:lvl w:ilvl="0" w:tplc="D5E8A6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0B026D94"/>
    <w:multiLevelType w:val="hybridMultilevel"/>
    <w:tmpl w:val="13A852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0F7BDC"/>
    <w:multiLevelType w:val="hybridMultilevel"/>
    <w:tmpl w:val="3E9E967E"/>
    <w:lvl w:ilvl="0" w:tplc="CBE6F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72606A"/>
    <w:multiLevelType w:val="hybridMultilevel"/>
    <w:tmpl w:val="EF183506"/>
    <w:lvl w:ilvl="0" w:tplc="CBE6F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A88F56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C31E8F"/>
    <w:multiLevelType w:val="hybridMultilevel"/>
    <w:tmpl w:val="64FC91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C00E61"/>
    <w:multiLevelType w:val="hybridMultilevel"/>
    <w:tmpl w:val="B8006C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B51ABE"/>
    <w:multiLevelType w:val="hybridMultilevel"/>
    <w:tmpl w:val="757444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104213"/>
    <w:multiLevelType w:val="hybridMultilevel"/>
    <w:tmpl w:val="93302214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2" w15:restartNumberingAfterBreak="0">
    <w:nsid w:val="189C3E36"/>
    <w:multiLevelType w:val="hybridMultilevel"/>
    <w:tmpl w:val="247AC6B8"/>
    <w:lvl w:ilvl="0" w:tplc="02F4CAC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703688"/>
    <w:multiLevelType w:val="hybridMultilevel"/>
    <w:tmpl w:val="813ECCE2"/>
    <w:lvl w:ilvl="0" w:tplc="4C3AD0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33960AB"/>
    <w:multiLevelType w:val="hybridMultilevel"/>
    <w:tmpl w:val="354E7BD8"/>
    <w:lvl w:ilvl="0" w:tplc="BDFA912E">
      <w:start w:val="1"/>
      <w:numFmt w:val="decimal"/>
      <w:lvlText w:val="%1."/>
      <w:lvlJc w:val="left"/>
      <w:pPr>
        <w:ind w:left="187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95" w:hanging="360"/>
      </w:pPr>
    </w:lvl>
    <w:lvl w:ilvl="2" w:tplc="0415001B" w:tentative="1">
      <w:start w:val="1"/>
      <w:numFmt w:val="lowerRoman"/>
      <w:lvlText w:val="%3."/>
      <w:lvlJc w:val="right"/>
      <w:pPr>
        <w:ind w:left="3315" w:hanging="180"/>
      </w:pPr>
    </w:lvl>
    <w:lvl w:ilvl="3" w:tplc="0415000F" w:tentative="1">
      <w:start w:val="1"/>
      <w:numFmt w:val="decimal"/>
      <w:lvlText w:val="%4."/>
      <w:lvlJc w:val="left"/>
      <w:pPr>
        <w:ind w:left="4035" w:hanging="360"/>
      </w:pPr>
    </w:lvl>
    <w:lvl w:ilvl="4" w:tplc="04150019" w:tentative="1">
      <w:start w:val="1"/>
      <w:numFmt w:val="lowerLetter"/>
      <w:lvlText w:val="%5."/>
      <w:lvlJc w:val="left"/>
      <w:pPr>
        <w:ind w:left="4755" w:hanging="360"/>
      </w:pPr>
    </w:lvl>
    <w:lvl w:ilvl="5" w:tplc="0415001B" w:tentative="1">
      <w:start w:val="1"/>
      <w:numFmt w:val="lowerRoman"/>
      <w:lvlText w:val="%6."/>
      <w:lvlJc w:val="right"/>
      <w:pPr>
        <w:ind w:left="5475" w:hanging="180"/>
      </w:pPr>
    </w:lvl>
    <w:lvl w:ilvl="6" w:tplc="0415000F" w:tentative="1">
      <w:start w:val="1"/>
      <w:numFmt w:val="decimal"/>
      <w:lvlText w:val="%7."/>
      <w:lvlJc w:val="left"/>
      <w:pPr>
        <w:ind w:left="6195" w:hanging="360"/>
      </w:pPr>
    </w:lvl>
    <w:lvl w:ilvl="7" w:tplc="04150019" w:tentative="1">
      <w:start w:val="1"/>
      <w:numFmt w:val="lowerLetter"/>
      <w:lvlText w:val="%8."/>
      <w:lvlJc w:val="left"/>
      <w:pPr>
        <w:ind w:left="6915" w:hanging="360"/>
      </w:pPr>
    </w:lvl>
    <w:lvl w:ilvl="8" w:tplc="0415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15" w15:restartNumberingAfterBreak="0">
    <w:nsid w:val="3975015F"/>
    <w:multiLevelType w:val="hybridMultilevel"/>
    <w:tmpl w:val="909EA472"/>
    <w:lvl w:ilvl="0" w:tplc="8476175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39913A36"/>
    <w:multiLevelType w:val="hybridMultilevel"/>
    <w:tmpl w:val="800825F2"/>
    <w:lvl w:ilvl="0" w:tplc="0F98B85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992E26"/>
    <w:multiLevelType w:val="hybridMultilevel"/>
    <w:tmpl w:val="32B0EE74"/>
    <w:lvl w:ilvl="0" w:tplc="F7C04728">
      <w:start w:val="1"/>
      <w:numFmt w:val="decimal"/>
      <w:lvlText w:val="%1."/>
      <w:lvlJc w:val="left"/>
      <w:pPr>
        <w:ind w:left="720" w:hanging="360"/>
      </w:pPr>
      <w:rPr>
        <w:rFonts w:cs="Trebuchet MS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9E7F20"/>
    <w:multiLevelType w:val="hybridMultilevel"/>
    <w:tmpl w:val="C59465EE"/>
    <w:lvl w:ilvl="0" w:tplc="B2945B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3FFD1253"/>
    <w:multiLevelType w:val="hybridMultilevel"/>
    <w:tmpl w:val="A4201328"/>
    <w:lvl w:ilvl="0" w:tplc="CBE6F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4942FD8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2A452D"/>
    <w:multiLevelType w:val="hybridMultilevel"/>
    <w:tmpl w:val="7996025E"/>
    <w:lvl w:ilvl="0" w:tplc="2FC28A5A">
      <w:start w:val="1"/>
      <w:numFmt w:val="decimal"/>
      <w:lvlText w:val="%1)"/>
      <w:lvlJc w:val="left"/>
      <w:pPr>
        <w:ind w:left="786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8342B7E"/>
    <w:multiLevelType w:val="multilevel"/>
    <w:tmpl w:val="7D26825E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6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41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76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7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52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8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584" w:hanging="1800"/>
      </w:pPr>
      <w:rPr>
        <w:rFonts w:hint="default"/>
      </w:rPr>
    </w:lvl>
  </w:abstractNum>
  <w:abstractNum w:abstractNumId="22" w15:restartNumberingAfterBreak="0">
    <w:nsid w:val="4CB57C48"/>
    <w:multiLevelType w:val="hybridMultilevel"/>
    <w:tmpl w:val="58203E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854432"/>
    <w:multiLevelType w:val="hybridMultilevel"/>
    <w:tmpl w:val="C48486B4"/>
    <w:lvl w:ilvl="0" w:tplc="CBE6F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A31294"/>
    <w:multiLevelType w:val="hybridMultilevel"/>
    <w:tmpl w:val="C5DC4306"/>
    <w:lvl w:ilvl="0" w:tplc="04150011">
      <w:start w:val="1"/>
      <w:numFmt w:val="decimal"/>
      <w:lvlText w:val="%1)"/>
      <w:lvlJc w:val="left"/>
      <w:pPr>
        <w:ind w:left="8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1" w:hanging="360"/>
      </w:pPr>
    </w:lvl>
    <w:lvl w:ilvl="2" w:tplc="0415001B" w:tentative="1">
      <w:start w:val="1"/>
      <w:numFmt w:val="lowerRoman"/>
      <w:lvlText w:val="%3."/>
      <w:lvlJc w:val="right"/>
      <w:pPr>
        <w:ind w:left="2281" w:hanging="180"/>
      </w:pPr>
    </w:lvl>
    <w:lvl w:ilvl="3" w:tplc="0415000F" w:tentative="1">
      <w:start w:val="1"/>
      <w:numFmt w:val="decimal"/>
      <w:lvlText w:val="%4."/>
      <w:lvlJc w:val="left"/>
      <w:pPr>
        <w:ind w:left="3001" w:hanging="360"/>
      </w:pPr>
    </w:lvl>
    <w:lvl w:ilvl="4" w:tplc="04150019" w:tentative="1">
      <w:start w:val="1"/>
      <w:numFmt w:val="lowerLetter"/>
      <w:lvlText w:val="%5."/>
      <w:lvlJc w:val="left"/>
      <w:pPr>
        <w:ind w:left="3721" w:hanging="360"/>
      </w:pPr>
    </w:lvl>
    <w:lvl w:ilvl="5" w:tplc="0415001B" w:tentative="1">
      <w:start w:val="1"/>
      <w:numFmt w:val="lowerRoman"/>
      <w:lvlText w:val="%6."/>
      <w:lvlJc w:val="right"/>
      <w:pPr>
        <w:ind w:left="4441" w:hanging="180"/>
      </w:pPr>
    </w:lvl>
    <w:lvl w:ilvl="6" w:tplc="0415000F" w:tentative="1">
      <w:start w:val="1"/>
      <w:numFmt w:val="decimal"/>
      <w:lvlText w:val="%7."/>
      <w:lvlJc w:val="left"/>
      <w:pPr>
        <w:ind w:left="5161" w:hanging="360"/>
      </w:pPr>
    </w:lvl>
    <w:lvl w:ilvl="7" w:tplc="04150019" w:tentative="1">
      <w:start w:val="1"/>
      <w:numFmt w:val="lowerLetter"/>
      <w:lvlText w:val="%8."/>
      <w:lvlJc w:val="left"/>
      <w:pPr>
        <w:ind w:left="5881" w:hanging="360"/>
      </w:pPr>
    </w:lvl>
    <w:lvl w:ilvl="8" w:tplc="0415001B" w:tentative="1">
      <w:start w:val="1"/>
      <w:numFmt w:val="lowerRoman"/>
      <w:lvlText w:val="%9."/>
      <w:lvlJc w:val="right"/>
      <w:pPr>
        <w:ind w:left="6601" w:hanging="180"/>
      </w:pPr>
    </w:lvl>
  </w:abstractNum>
  <w:abstractNum w:abstractNumId="25" w15:restartNumberingAfterBreak="0">
    <w:nsid w:val="522769D0"/>
    <w:multiLevelType w:val="hybridMultilevel"/>
    <w:tmpl w:val="6742A938"/>
    <w:lvl w:ilvl="0" w:tplc="8FECC522">
      <w:start w:val="1"/>
      <w:numFmt w:val="decimal"/>
      <w:lvlText w:val="%1."/>
      <w:lvlJc w:val="left"/>
      <w:pPr>
        <w:ind w:left="2196" w:hanging="7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6" w15:restartNumberingAfterBreak="0">
    <w:nsid w:val="54755C3E"/>
    <w:multiLevelType w:val="hybridMultilevel"/>
    <w:tmpl w:val="0D3063D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54C7172F"/>
    <w:multiLevelType w:val="hybridMultilevel"/>
    <w:tmpl w:val="75329AAA"/>
    <w:lvl w:ilvl="0" w:tplc="E160B52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C0338C2"/>
    <w:multiLevelType w:val="hybridMultilevel"/>
    <w:tmpl w:val="7DD02B4A"/>
    <w:lvl w:ilvl="0" w:tplc="296A321A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9" w15:restartNumberingAfterBreak="0">
    <w:nsid w:val="5DE84FD5"/>
    <w:multiLevelType w:val="hybridMultilevel"/>
    <w:tmpl w:val="AC605E1A"/>
    <w:lvl w:ilvl="0" w:tplc="DA50C89C">
      <w:start w:val="1"/>
      <w:numFmt w:val="decimal"/>
      <w:lvlText w:val="%1."/>
      <w:lvlJc w:val="left"/>
      <w:pPr>
        <w:ind w:left="6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0" w15:restartNumberingAfterBreak="0">
    <w:nsid w:val="5F452010"/>
    <w:multiLevelType w:val="hybridMultilevel"/>
    <w:tmpl w:val="BC128F96"/>
    <w:lvl w:ilvl="0" w:tplc="4626997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1" w15:restartNumberingAfterBreak="0">
    <w:nsid w:val="60D046A7"/>
    <w:multiLevelType w:val="hybridMultilevel"/>
    <w:tmpl w:val="5CA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A63847"/>
    <w:multiLevelType w:val="hybridMultilevel"/>
    <w:tmpl w:val="4EAEB9EA"/>
    <w:lvl w:ilvl="0" w:tplc="B55AE1F6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DB69FA"/>
    <w:multiLevelType w:val="hybridMultilevel"/>
    <w:tmpl w:val="C534E6C0"/>
    <w:lvl w:ilvl="0" w:tplc="E160B52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AC1CB5"/>
    <w:multiLevelType w:val="hybridMultilevel"/>
    <w:tmpl w:val="FAF63CFA"/>
    <w:lvl w:ilvl="0" w:tplc="8ADE121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 w15:restartNumberingAfterBreak="0">
    <w:nsid w:val="66C01A49"/>
    <w:multiLevelType w:val="hybridMultilevel"/>
    <w:tmpl w:val="BA8C3ECC"/>
    <w:lvl w:ilvl="0" w:tplc="65CCD08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330539"/>
    <w:multiLevelType w:val="hybridMultilevel"/>
    <w:tmpl w:val="0750D598"/>
    <w:lvl w:ilvl="0" w:tplc="06065310">
      <w:start w:val="1"/>
      <w:numFmt w:val="decimal"/>
      <w:lvlText w:val="%1."/>
      <w:lvlJc w:val="left"/>
      <w:pPr>
        <w:ind w:left="816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763A4E17"/>
    <w:multiLevelType w:val="hybridMultilevel"/>
    <w:tmpl w:val="FCC82CDA"/>
    <w:lvl w:ilvl="0" w:tplc="CF9C12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6C53E6B"/>
    <w:multiLevelType w:val="hybridMultilevel"/>
    <w:tmpl w:val="918E9434"/>
    <w:lvl w:ilvl="0" w:tplc="C8DEAAB0">
      <w:start w:val="1"/>
      <w:numFmt w:val="lowerLetter"/>
      <w:lvlText w:val="%1."/>
      <w:lvlJc w:val="left"/>
      <w:pPr>
        <w:ind w:left="11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39" w15:restartNumberingAfterBreak="0">
    <w:nsid w:val="77D163B3"/>
    <w:multiLevelType w:val="hybridMultilevel"/>
    <w:tmpl w:val="255A780C"/>
    <w:lvl w:ilvl="0" w:tplc="AB22BC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79882120"/>
    <w:multiLevelType w:val="hybridMultilevel"/>
    <w:tmpl w:val="36CED97C"/>
    <w:lvl w:ilvl="0" w:tplc="E0D265E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98C48E6"/>
    <w:multiLevelType w:val="hybridMultilevel"/>
    <w:tmpl w:val="6F42B8D6"/>
    <w:lvl w:ilvl="0" w:tplc="C856218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5"/>
  </w:num>
  <w:num w:numId="2">
    <w:abstractNumId w:val="21"/>
  </w:num>
  <w:num w:numId="3">
    <w:abstractNumId w:val="18"/>
  </w:num>
  <w:num w:numId="4">
    <w:abstractNumId w:val="38"/>
  </w:num>
  <w:num w:numId="5">
    <w:abstractNumId w:val="37"/>
  </w:num>
  <w:num w:numId="6">
    <w:abstractNumId w:val="34"/>
  </w:num>
  <w:num w:numId="7">
    <w:abstractNumId w:val="15"/>
  </w:num>
  <w:num w:numId="8">
    <w:abstractNumId w:val="14"/>
  </w:num>
  <w:num w:numId="9">
    <w:abstractNumId w:val="4"/>
  </w:num>
  <w:num w:numId="10">
    <w:abstractNumId w:val="29"/>
  </w:num>
  <w:num w:numId="11">
    <w:abstractNumId w:val="28"/>
  </w:num>
  <w:num w:numId="12">
    <w:abstractNumId w:val="39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7"/>
  </w:num>
  <w:num w:numId="18">
    <w:abstractNumId w:val="0"/>
  </w:num>
  <w:num w:numId="19">
    <w:abstractNumId w:val="17"/>
  </w:num>
  <w:num w:numId="20">
    <w:abstractNumId w:val="30"/>
  </w:num>
  <w:num w:numId="21">
    <w:abstractNumId w:val="13"/>
  </w:num>
  <w:num w:numId="22">
    <w:abstractNumId w:val="41"/>
  </w:num>
  <w:num w:numId="23">
    <w:abstractNumId w:val="40"/>
  </w:num>
  <w:num w:numId="24">
    <w:abstractNumId w:val="36"/>
  </w:num>
  <w:num w:numId="25">
    <w:abstractNumId w:val="11"/>
  </w:num>
  <w:num w:numId="26">
    <w:abstractNumId w:val="26"/>
  </w:num>
  <w:num w:numId="27">
    <w:abstractNumId w:val="31"/>
  </w:num>
  <w:num w:numId="28">
    <w:abstractNumId w:val="16"/>
  </w:num>
  <w:num w:numId="29">
    <w:abstractNumId w:val="12"/>
  </w:num>
  <w:num w:numId="30">
    <w:abstractNumId w:val="8"/>
  </w:num>
  <w:num w:numId="31">
    <w:abstractNumId w:val="5"/>
  </w:num>
  <w:num w:numId="32">
    <w:abstractNumId w:val="33"/>
  </w:num>
  <w:num w:numId="33">
    <w:abstractNumId w:val="10"/>
  </w:num>
  <w:num w:numId="34">
    <w:abstractNumId w:val="22"/>
  </w:num>
  <w:num w:numId="35">
    <w:abstractNumId w:val="9"/>
  </w:num>
  <w:num w:numId="36">
    <w:abstractNumId w:val="6"/>
  </w:num>
  <w:num w:numId="37">
    <w:abstractNumId w:val="7"/>
  </w:num>
  <w:num w:numId="38">
    <w:abstractNumId w:val="3"/>
  </w:num>
  <w:num w:numId="39">
    <w:abstractNumId w:val="19"/>
  </w:num>
  <w:num w:numId="40">
    <w:abstractNumId w:val="1"/>
  </w:num>
  <w:num w:numId="41">
    <w:abstractNumId w:val="23"/>
  </w:num>
  <w:num w:numId="4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7D6D"/>
    <w:rsid w:val="00001144"/>
    <w:rsid w:val="000020AC"/>
    <w:rsid w:val="000028F7"/>
    <w:rsid w:val="00005145"/>
    <w:rsid w:val="0000619E"/>
    <w:rsid w:val="000066AF"/>
    <w:rsid w:val="00006C6E"/>
    <w:rsid w:val="00011961"/>
    <w:rsid w:val="000150A4"/>
    <w:rsid w:val="000154D8"/>
    <w:rsid w:val="0001601D"/>
    <w:rsid w:val="00016F9A"/>
    <w:rsid w:val="00021A9D"/>
    <w:rsid w:val="0002461F"/>
    <w:rsid w:val="0003286F"/>
    <w:rsid w:val="00033845"/>
    <w:rsid w:val="000353B3"/>
    <w:rsid w:val="000356DB"/>
    <w:rsid w:val="00040509"/>
    <w:rsid w:val="00040593"/>
    <w:rsid w:val="000411AC"/>
    <w:rsid w:val="00041FA0"/>
    <w:rsid w:val="00050D47"/>
    <w:rsid w:val="00052EBC"/>
    <w:rsid w:val="00055D28"/>
    <w:rsid w:val="00061336"/>
    <w:rsid w:val="00061474"/>
    <w:rsid w:val="000625E5"/>
    <w:rsid w:val="00062AF3"/>
    <w:rsid w:val="00063A71"/>
    <w:rsid w:val="00063C20"/>
    <w:rsid w:val="00063E2C"/>
    <w:rsid w:val="000649B3"/>
    <w:rsid w:val="000665E1"/>
    <w:rsid w:val="00066697"/>
    <w:rsid w:val="000700B7"/>
    <w:rsid w:val="000712CC"/>
    <w:rsid w:val="00071907"/>
    <w:rsid w:val="00071A15"/>
    <w:rsid w:val="00074F66"/>
    <w:rsid w:val="00075C36"/>
    <w:rsid w:val="000763E1"/>
    <w:rsid w:val="00076FE2"/>
    <w:rsid w:val="00082543"/>
    <w:rsid w:val="00085218"/>
    <w:rsid w:val="000932F4"/>
    <w:rsid w:val="00096259"/>
    <w:rsid w:val="000A07F1"/>
    <w:rsid w:val="000A5EB3"/>
    <w:rsid w:val="000A765B"/>
    <w:rsid w:val="000A7BD2"/>
    <w:rsid w:val="000B0876"/>
    <w:rsid w:val="000B094E"/>
    <w:rsid w:val="000B0DDD"/>
    <w:rsid w:val="000B16BB"/>
    <w:rsid w:val="000B2DE8"/>
    <w:rsid w:val="000C1271"/>
    <w:rsid w:val="000C21EF"/>
    <w:rsid w:val="000C3419"/>
    <w:rsid w:val="000C39E3"/>
    <w:rsid w:val="000C4283"/>
    <w:rsid w:val="000C5021"/>
    <w:rsid w:val="000C5A64"/>
    <w:rsid w:val="000C5FB3"/>
    <w:rsid w:val="000C7E6F"/>
    <w:rsid w:val="000D12D8"/>
    <w:rsid w:val="000D2A27"/>
    <w:rsid w:val="000D5C2A"/>
    <w:rsid w:val="000D670D"/>
    <w:rsid w:val="000E0928"/>
    <w:rsid w:val="000E328B"/>
    <w:rsid w:val="000F1C89"/>
    <w:rsid w:val="000F1CAE"/>
    <w:rsid w:val="001014B3"/>
    <w:rsid w:val="00102C6F"/>
    <w:rsid w:val="001063B2"/>
    <w:rsid w:val="00106A32"/>
    <w:rsid w:val="00111DE9"/>
    <w:rsid w:val="00116FA2"/>
    <w:rsid w:val="00116FDF"/>
    <w:rsid w:val="001203C8"/>
    <w:rsid w:val="00120993"/>
    <w:rsid w:val="00122199"/>
    <w:rsid w:val="00122AD9"/>
    <w:rsid w:val="00123221"/>
    <w:rsid w:val="00124D3B"/>
    <w:rsid w:val="001256B4"/>
    <w:rsid w:val="00125936"/>
    <w:rsid w:val="00125C4D"/>
    <w:rsid w:val="001302AD"/>
    <w:rsid w:val="00132502"/>
    <w:rsid w:val="001340ED"/>
    <w:rsid w:val="0013796F"/>
    <w:rsid w:val="0014143D"/>
    <w:rsid w:val="001420F3"/>
    <w:rsid w:val="00142107"/>
    <w:rsid w:val="00143CB6"/>
    <w:rsid w:val="00150BA6"/>
    <w:rsid w:val="00150C20"/>
    <w:rsid w:val="00150C7A"/>
    <w:rsid w:val="00151D7A"/>
    <w:rsid w:val="00152FE9"/>
    <w:rsid w:val="00155F22"/>
    <w:rsid w:val="00156A1A"/>
    <w:rsid w:val="00156A4E"/>
    <w:rsid w:val="00157DCA"/>
    <w:rsid w:val="00160AC6"/>
    <w:rsid w:val="001614F4"/>
    <w:rsid w:val="001617E4"/>
    <w:rsid w:val="00162375"/>
    <w:rsid w:val="001644D7"/>
    <w:rsid w:val="00170F7E"/>
    <w:rsid w:val="001722BA"/>
    <w:rsid w:val="001744ED"/>
    <w:rsid w:val="001800FD"/>
    <w:rsid w:val="001805D9"/>
    <w:rsid w:val="00180A73"/>
    <w:rsid w:val="0018157A"/>
    <w:rsid w:val="00182694"/>
    <w:rsid w:val="0018388C"/>
    <w:rsid w:val="001847E5"/>
    <w:rsid w:val="00185FFF"/>
    <w:rsid w:val="00186077"/>
    <w:rsid w:val="00190B69"/>
    <w:rsid w:val="001930F7"/>
    <w:rsid w:val="001946C0"/>
    <w:rsid w:val="0019682E"/>
    <w:rsid w:val="001A03ED"/>
    <w:rsid w:val="001A4EBC"/>
    <w:rsid w:val="001A4FBD"/>
    <w:rsid w:val="001A59E7"/>
    <w:rsid w:val="001A6458"/>
    <w:rsid w:val="001A7FA7"/>
    <w:rsid w:val="001B3FE9"/>
    <w:rsid w:val="001B7115"/>
    <w:rsid w:val="001B786C"/>
    <w:rsid w:val="001C0EED"/>
    <w:rsid w:val="001C3901"/>
    <w:rsid w:val="001C4429"/>
    <w:rsid w:val="001C6473"/>
    <w:rsid w:val="001C64B6"/>
    <w:rsid w:val="001D1CB6"/>
    <w:rsid w:val="001D2471"/>
    <w:rsid w:val="001D38F0"/>
    <w:rsid w:val="001D5E2B"/>
    <w:rsid w:val="001D63BF"/>
    <w:rsid w:val="001D7323"/>
    <w:rsid w:val="001D7556"/>
    <w:rsid w:val="001E050F"/>
    <w:rsid w:val="001E20AE"/>
    <w:rsid w:val="001E240F"/>
    <w:rsid w:val="001E5511"/>
    <w:rsid w:val="001E5B13"/>
    <w:rsid w:val="001E6259"/>
    <w:rsid w:val="001E737A"/>
    <w:rsid w:val="001F00EB"/>
    <w:rsid w:val="001F33F9"/>
    <w:rsid w:val="001F40C9"/>
    <w:rsid w:val="001F59CE"/>
    <w:rsid w:val="001F7F36"/>
    <w:rsid w:val="00200363"/>
    <w:rsid w:val="00214499"/>
    <w:rsid w:val="002162E5"/>
    <w:rsid w:val="00220E73"/>
    <w:rsid w:val="002233B4"/>
    <w:rsid w:val="00223D78"/>
    <w:rsid w:val="002254F3"/>
    <w:rsid w:val="0022550D"/>
    <w:rsid w:val="00225F2D"/>
    <w:rsid w:val="0022726B"/>
    <w:rsid w:val="002304A9"/>
    <w:rsid w:val="002307ED"/>
    <w:rsid w:val="002319DF"/>
    <w:rsid w:val="0023277D"/>
    <w:rsid w:val="00234628"/>
    <w:rsid w:val="00235477"/>
    <w:rsid w:val="00236498"/>
    <w:rsid w:val="002375D0"/>
    <w:rsid w:val="0024092C"/>
    <w:rsid w:val="00241D04"/>
    <w:rsid w:val="00242786"/>
    <w:rsid w:val="00244F4F"/>
    <w:rsid w:val="00247941"/>
    <w:rsid w:val="00250430"/>
    <w:rsid w:val="002509EB"/>
    <w:rsid w:val="00251349"/>
    <w:rsid w:val="00252EA2"/>
    <w:rsid w:val="00253052"/>
    <w:rsid w:val="00254D92"/>
    <w:rsid w:val="00256D71"/>
    <w:rsid w:val="00260E52"/>
    <w:rsid w:val="002611D2"/>
    <w:rsid w:val="00264628"/>
    <w:rsid w:val="00264824"/>
    <w:rsid w:val="002660E3"/>
    <w:rsid w:val="002674CC"/>
    <w:rsid w:val="002741D9"/>
    <w:rsid w:val="0027614B"/>
    <w:rsid w:val="00276F62"/>
    <w:rsid w:val="002770F8"/>
    <w:rsid w:val="002813D6"/>
    <w:rsid w:val="0028325F"/>
    <w:rsid w:val="00283C3C"/>
    <w:rsid w:val="00290130"/>
    <w:rsid w:val="002904D3"/>
    <w:rsid w:val="002904D8"/>
    <w:rsid w:val="0029166F"/>
    <w:rsid w:val="00293A8E"/>
    <w:rsid w:val="0029413F"/>
    <w:rsid w:val="002A043A"/>
    <w:rsid w:val="002A08FD"/>
    <w:rsid w:val="002A1ABD"/>
    <w:rsid w:val="002B0266"/>
    <w:rsid w:val="002B5082"/>
    <w:rsid w:val="002B54AA"/>
    <w:rsid w:val="002B601B"/>
    <w:rsid w:val="002B63E1"/>
    <w:rsid w:val="002B71C8"/>
    <w:rsid w:val="002B79AC"/>
    <w:rsid w:val="002C2F58"/>
    <w:rsid w:val="002C7362"/>
    <w:rsid w:val="002C7A7C"/>
    <w:rsid w:val="002D0809"/>
    <w:rsid w:val="002D45A5"/>
    <w:rsid w:val="002D735E"/>
    <w:rsid w:val="002E023A"/>
    <w:rsid w:val="002E1D5A"/>
    <w:rsid w:val="002E37A8"/>
    <w:rsid w:val="002E40BB"/>
    <w:rsid w:val="002E57BB"/>
    <w:rsid w:val="002E5BCE"/>
    <w:rsid w:val="002E5E23"/>
    <w:rsid w:val="002E65A3"/>
    <w:rsid w:val="002E668F"/>
    <w:rsid w:val="002E7F9E"/>
    <w:rsid w:val="002F0DEA"/>
    <w:rsid w:val="002F1F7A"/>
    <w:rsid w:val="002F241A"/>
    <w:rsid w:val="002F57B5"/>
    <w:rsid w:val="002F6538"/>
    <w:rsid w:val="0030084D"/>
    <w:rsid w:val="00303331"/>
    <w:rsid w:val="00310A3F"/>
    <w:rsid w:val="00311FAB"/>
    <w:rsid w:val="0031232C"/>
    <w:rsid w:val="00312947"/>
    <w:rsid w:val="003159B9"/>
    <w:rsid w:val="00315ABD"/>
    <w:rsid w:val="00317E3F"/>
    <w:rsid w:val="00320667"/>
    <w:rsid w:val="00322C62"/>
    <w:rsid w:val="00325F11"/>
    <w:rsid w:val="003307C0"/>
    <w:rsid w:val="00331C20"/>
    <w:rsid w:val="00335BCE"/>
    <w:rsid w:val="00335D3F"/>
    <w:rsid w:val="00340CFE"/>
    <w:rsid w:val="0034115A"/>
    <w:rsid w:val="003463B3"/>
    <w:rsid w:val="003505FD"/>
    <w:rsid w:val="00350AFB"/>
    <w:rsid w:val="00353A74"/>
    <w:rsid w:val="00363246"/>
    <w:rsid w:val="0036665E"/>
    <w:rsid w:val="00370B1A"/>
    <w:rsid w:val="00371171"/>
    <w:rsid w:val="003729C0"/>
    <w:rsid w:val="00373072"/>
    <w:rsid w:val="00373099"/>
    <w:rsid w:val="00373BF5"/>
    <w:rsid w:val="003762E9"/>
    <w:rsid w:val="003803CC"/>
    <w:rsid w:val="00382965"/>
    <w:rsid w:val="00383640"/>
    <w:rsid w:val="00384A1D"/>
    <w:rsid w:val="00385648"/>
    <w:rsid w:val="00385CFB"/>
    <w:rsid w:val="0038664C"/>
    <w:rsid w:val="00387D29"/>
    <w:rsid w:val="00393AC9"/>
    <w:rsid w:val="00394ECF"/>
    <w:rsid w:val="00397D6D"/>
    <w:rsid w:val="003A0311"/>
    <w:rsid w:val="003A103D"/>
    <w:rsid w:val="003A5778"/>
    <w:rsid w:val="003A5EAD"/>
    <w:rsid w:val="003B3098"/>
    <w:rsid w:val="003B3B86"/>
    <w:rsid w:val="003B40E2"/>
    <w:rsid w:val="003B5D9A"/>
    <w:rsid w:val="003B5EFF"/>
    <w:rsid w:val="003B6526"/>
    <w:rsid w:val="003B79CD"/>
    <w:rsid w:val="003B7D8C"/>
    <w:rsid w:val="003C1CD2"/>
    <w:rsid w:val="003C39D4"/>
    <w:rsid w:val="003C5C1D"/>
    <w:rsid w:val="003C670A"/>
    <w:rsid w:val="003D0907"/>
    <w:rsid w:val="003D2025"/>
    <w:rsid w:val="003D758C"/>
    <w:rsid w:val="003E0607"/>
    <w:rsid w:val="003E2FAE"/>
    <w:rsid w:val="003E32BD"/>
    <w:rsid w:val="003E4177"/>
    <w:rsid w:val="003E4F04"/>
    <w:rsid w:val="003E7BED"/>
    <w:rsid w:val="003E7FDC"/>
    <w:rsid w:val="003F3B98"/>
    <w:rsid w:val="003F3FCA"/>
    <w:rsid w:val="003F40FC"/>
    <w:rsid w:val="003F4F28"/>
    <w:rsid w:val="003F616E"/>
    <w:rsid w:val="00401958"/>
    <w:rsid w:val="00403412"/>
    <w:rsid w:val="00403821"/>
    <w:rsid w:val="00403EA3"/>
    <w:rsid w:val="004047A5"/>
    <w:rsid w:val="00407535"/>
    <w:rsid w:val="00410158"/>
    <w:rsid w:val="004121CE"/>
    <w:rsid w:val="00412E69"/>
    <w:rsid w:val="004139F1"/>
    <w:rsid w:val="00414246"/>
    <w:rsid w:val="00414CF0"/>
    <w:rsid w:val="004161B5"/>
    <w:rsid w:val="00416CB3"/>
    <w:rsid w:val="004208D4"/>
    <w:rsid w:val="00423BAB"/>
    <w:rsid w:val="00425288"/>
    <w:rsid w:val="00430793"/>
    <w:rsid w:val="00430888"/>
    <w:rsid w:val="00432957"/>
    <w:rsid w:val="00434975"/>
    <w:rsid w:val="00436840"/>
    <w:rsid w:val="004409F3"/>
    <w:rsid w:val="00440E2F"/>
    <w:rsid w:val="00442C79"/>
    <w:rsid w:val="00443EBE"/>
    <w:rsid w:val="00444A8E"/>
    <w:rsid w:val="00445625"/>
    <w:rsid w:val="00446FD0"/>
    <w:rsid w:val="00452C0B"/>
    <w:rsid w:val="004552C0"/>
    <w:rsid w:val="0045662E"/>
    <w:rsid w:val="00457470"/>
    <w:rsid w:val="00457976"/>
    <w:rsid w:val="00457F56"/>
    <w:rsid w:val="00460870"/>
    <w:rsid w:val="00460A21"/>
    <w:rsid w:val="00462A45"/>
    <w:rsid w:val="00462A55"/>
    <w:rsid w:val="004703C3"/>
    <w:rsid w:val="0047089D"/>
    <w:rsid w:val="00470CED"/>
    <w:rsid w:val="00471853"/>
    <w:rsid w:val="004738A1"/>
    <w:rsid w:val="004747E0"/>
    <w:rsid w:val="00474B6A"/>
    <w:rsid w:val="00474F20"/>
    <w:rsid w:val="004770BB"/>
    <w:rsid w:val="00477BF6"/>
    <w:rsid w:val="004858AE"/>
    <w:rsid w:val="004861CA"/>
    <w:rsid w:val="0048742F"/>
    <w:rsid w:val="00487964"/>
    <w:rsid w:val="00490DFC"/>
    <w:rsid w:val="00491C00"/>
    <w:rsid w:val="00491D83"/>
    <w:rsid w:val="00491E78"/>
    <w:rsid w:val="0049201A"/>
    <w:rsid w:val="00493524"/>
    <w:rsid w:val="00493889"/>
    <w:rsid w:val="00493BD1"/>
    <w:rsid w:val="00493D48"/>
    <w:rsid w:val="00493F43"/>
    <w:rsid w:val="00494C28"/>
    <w:rsid w:val="00495265"/>
    <w:rsid w:val="0049689E"/>
    <w:rsid w:val="004A197B"/>
    <w:rsid w:val="004A1F56"/>
    <w:rsid w:val="004A2067"/>
    <w:rsid w:val="004A4746"/>
    <w:rsid w:val="004A6102"/>
    <w:rsid w:val="004A6572"/>
    <w:rsid w:val="004A6B73"/>
    <w:rsid w:val="004B1F71"/>
    <w:rsid w:val="004B30FC"/>
    <w:rsid w:val="004B3A33"/>
    <w:rsid w:val="004B5828"/>
    <w:rsid w:val="004C1952"/>
    <w:rsid w:val="004C26FB"/>
    <w:rsid w:val="004D30C9"/>
    <w:rsid w:val="004D50EB"/>
    <w:rsid w:val="004D5A9F"/>
    <w:rsid w:val="004D5BF5"/>
    <w:rsid w:val="004D5DB0"/>
    <w:rsid w:val="004D6973"/>
    <w:rsid w:val="004D7EBB"/>
    <w:rsid w:val="004E0A4E"/>
    <w:rsid w:val="004E3840"/>
    <w:rsid w:val="004E47C9"/>
    <w:rsid w:val="004E4C92"/>
    <w:rsid w:val="004E61F6"/>
    <w:rsid w:val="004E634F"/>
    <w:rsid w:val="004E679A"/>
    <w:rsid w:val="004E743E"/>
    <w:rsid w:val="004F1330"/>
    <w:rsid w:val="004F2915"/>
    <w:rsid w:val="004F675E"/>
    <w:rsid w:val="004F76EE"/>
    <w:rsid w:val="005019F2"/>
    <w:rsid w:val="0050288F"/>
    <w:rsid w:val="00502C10"/>
    <w:rsid w:val="00502F06"/>
    <w:rsid w:val="005052F7"/>
    <w:rsid w:val="005079CD"/>
    <w:rsid w:val="0051477E"/>
    <w:rsid w:val="00516C4E"/>
    <w:rsid w:val="005175DF"/>
    <w:rsid w:val="00523633"/>
    <w:rsid w:val="005242BB"/>
    <w:rsid w:val="005273FE"/>
    <w:rsid w:val="00536791"/>
    <w:rsid w:val="005367E1"/>
    <w:rsid w:val="00536E8A"/>
    <w:rsid w:val="00546411"/>
    <w:rsid w:val="005465E5"/>
    <w:rsid w:val="00547E80"/>
    <w:rsid w:val="00550D76"/>
    <w:rsid w:val="00560718"/>
    <w:rsid w:val="005617E0"/>
    <w:rsid w:val="00564A9F"/>
    <w:rsid w:val="00573EAC"/>
    <w:rsid w:val="00574FE2"/>
    <w:rsid w:val="005751AF"/>
    <w:rsid w:val="00576707"/>
    <w:rsid w:val="005823FB"/>
    <w:rsid w:val="0058377E"/>
    <w:rsid w:val="00584596"/>
    <w:rsid w:val="00584E4D"/>
    <w:rsid w:val="00596F7E"/>
    <w:rsid w:val="00597E03"/>
    <w:rsid w:val="005A034D"/>
    <w:rsid w:val="005A50C4"/>
    <w:rsid w:val="005A52E9"/>
    <w:rsid w:val="005A60E1"/>
    <w:rsid w:val="005A6248"/>
    <w:rsid w:val="005B2A6E"/>
    <w:rsid w:val="005B431A"/>
    <w:rsid w:val="005B61F6"/>
    <w:rsid w:val="005C269C"/>
    <w:rsid w:val="005D0279"/>
    <w:rsid w:val="005D0918"/>
    <w:rsid w:val="005D4013"/>
    <w:rsid w:val="005D4651"/>
    <w:rsid w:val="005D53C4"/>
    <w:rsid w:val="005D7604"/>
    <w:rsid w:val="005E0DAB"/>
    <w:rsid w:val="005E1362"/>
    <w:rsid w:val="005E1598"/>
    <w:rsid w:val="005E18A4"/>
    <w:rsid w:val="005E41F8"/>
    <w:rsid w:val="005E4707"/>
    <w:rsid w:val="005E4E20"/>
    <w:rsid w:val="005E529F"/>
    <w:rsid w:val="005F0A2D"/>
    <w:rsid w:val="005F143B"/>
    <w:rsid w:val="005F396A"/>
    <w:rsid w:val="005F3C1A"/>
    <w:rsid w:val="005F3FB6"/>
    <w:rsid w:val="005F50B2"/>
    <w:rsid w:val="005F5F17"/>
    <w:rsid w:val="00600F5E"/>
    <w:rsid w:val="00603922"/>
    <w:rsid w:val="00604B2B"/>
    <w:rsid w:val="0060549A"/>
    <w:rsid w:val="00606082"/>
    <w:rsid w:val="006075AE"/>
    <w:rsid w:val="006115E0"/>
    <w:rsid w:val="00621D7C"/>
    <w:rsid w:val="006310E1"/>
    <w:rsid w:val="00632599"/>
    <w:rsid w:val="00634377"/>
    <w:rsid w:val="00635B26"/>
    <w:rsid w:val="00635C0E"/>
    <w:rsid w:val="00637085"/>
    <w:rsid w:val="00637B7F"/>
    <w:rsid w:val="006407E8"/>
    <w:rsid w:val="00640EEA"/>
    <w:rsid w:val="00642724"/>
    <w:rsid w:val="00642CAA"/>
    <w:rsid w:val="0064388D"/>
    <w:rsid w:val="006439E9"/>
    <w:rsid w:val="00646013"/>
    <w:rsid w:val="006463A4"/>
    <w:rsid w:val="0064778F"/>
    <w:rsid w:val="00651B42"/>
    <w:rsid w:val="006531AF"/>
    <w:rsid w:val="00655DE7"/>
    <w:rsid w:val="00656775"/>
    <w:rsid w:val="00657631"/>
    <w:rsid w:val="00660856"/>
    <w:rsid w:val="006626B8"/>
    <w:rsid w:val="006638CF"/>
    <w:rsid w:val="006643D8"/>
    <w:rsid w:val="00665918"/>
    <w:rsid w:val="00666D37"/>
    <w:rsid w:val="0066749C"/>
    <w:rsid w:val="00667BD3"/>
    <w:rsid w:val="00671866"/>
    <w:rsid w:val="00672B18"/>
    <w:rsid w:val="00672EE8"/>
    <w:rsid w:val="00673156"/>
    <w:rsid w:val="0068066B"/>
    <w:rsid w:val="00683DD4"/>
    <w:rsid w:val="00685297"/>
    <w:rsid w:val="0069092F"/>
    <w:rsid w:val="00690DC0"/>
    <w:rsid w:val="0069105C"/>
    <w:rsid w:val="00692A20"/>
    <w:rsid w:val="006936F4"/>
    <w:rsid w:val="00694295"/>
    <w:rsid w:val="00695D88"/>
    <w:rsid w:val="006A2146"/>
    <w:rsid w:val="006A51D7"/>
    <w:rsid w:val="006A5551"/>
    <w:rsid w:val="006A696D"/>
    <w:rsid w:val="006B290C"/>
    <w:rsid w:val="006B3940"/>
    <w:rsid w:val="006C07C4"/>
    <w:rsid w:val="006C2550"/>
    <w:rsid w:val="006C5A24"/>
    <w:rsid w:val="006C5D4C"/>
    <w:rsid w:val="006C6C14"/>
    <w:rsid w:val="006C7981"/>
    <w:rsid w:val="006D0F00"/>
    <w:rsid w:val="006D1B3F"/>
    <w:rsid w:val="006D2AA4"/>
    <w:rsid w:val="006D2EC6"/>
    <w:rsid w:val="006D34C1"/>
    <w:rsid w:val="006D38D9"/>
    <w:rsid w:val="006D5BE6"/>
    <w:rsid w:val="006D7880"/>
    <w:rsid w:val="006E16A9"/>
    <w:rsid w:val="006E2C1E"/>
    <w:rsid w:val="006E6DDF"/>
    <w:rsid w:val="006E792A"/>
    <w:rsid w:val="006E79AA"/>
    <w:rsid w:val="006E7B7F"/>
    <w:rsid w:val="006F3BDF"/>
    <w:rsid w:val="006F6073"/>
    <w:rsid w:val="00700446"/>
    <w:rsid w:val="007009EC"/>
    <w:rsid w:val="00701BFF"/>
    <w:rsid w:val="00701EEE"/>
    <w:rsid w:val="0070292B"/>
    <w:rsid w:val="0070491B"/>
    <w:rsid w:val="00704B9A"/>
    <w:rsid w:val="0070559E"/>
    <w:rsid w:val="0070609F"/>
    <w:rsid w:val="00711C36"/>
    <w:rsid w:val="007129EF"/>
    <w:rsid w:val="00713382"/>
    <w:rsid w:val="00713581"/>
    <w:rsid w:val="007161F7"/>
    <w:rsid w:val="00717972"/>
    <w:rsid w:val="00724375"/>
    <w:rsid w:val="00727E54"/>
    <w:rsid w:val="00730460"/>
    <w:rsid w:val="00730FD0"/>
    <w:rsid w:val="00733B9E"/>
    <w:rsid w:val="00737A1F"/>
    <w:rsid w:val="00741650"/>
    <w:rsid w:val="00741855"/>
    <w:rsid w:val="00741E8C"/>
    <w:rsid w:val="00742ADD"/>
    <w:rsid w:val="00747A93"/>
    <w:rsid w:val="00747F17"/>
    <w:rsid w:val="00751A4B"/>
    <w:rsid w:val="00751EE7"/>
    <w:rsid w:val="007524B1"/>
    <w:rsid w:val="00752A7C"/>
    <w:rsid w:val="00753C6B"/>
    <w:rsid w:val="0075770C"/>
    <w:rsid w:val="007603C8"/>
    <w:rsid w:val="00760D8F"/>
    <w:rsid w:val="0076298A"/>
    <w:rsid w:val="00763D40"/>
    <w:rsid w:val="0076428B"/>
    <w:rsid w:val="00764C4A"/>
    <w:rsid w:val="00765142"/>
    <w:rsid w:val="00765CA7"/>
    <w:rsid w:val="007668F3"/>
    <w:rsid w:val="00772B0F"/>
    <w:rsid w:val="00773670"/>
    <w:rsid w:val="00776F3D"/>
    <w:rsid w:val="007808BA"/>
    <w:rsid w:val="00780FD3"/>
    <w:rsid w:val="00783863"/>
    <w:rsid w:val="0078387B"/>
    <w:rsid w:val="00791DD5"/>
    <w:rsid w:val="007972A3"/>
    <w:rsid w:val="007A1312"/>
    <w:rsid w:val="007A26C0"/>
    <w:rsid w:val="007A3F31"/>
    <w:rsid w:val="007A5D6B"/>
    <w:rsid w:val="007A6772"/>
    <w:rsid w:val="007A6F91"/>
    <w:rsid w:val="007A75C6"/>
    <w:rsid w:val="007A765A"/>
    <w:rsid w:val="007A77DA"/>
    <w:rsid w:val="007A7E64"/>
    <w:rsid w:val="007B050D"/>
    <w:rsid w:val="007B4717"/>
    <w:rsid w:val="007B561E"/>
    <w:rsid w:val="007B5F2E"/>
    <w:rsid w:val="007B67D0"/>
    <w:rsid w:val="007B7239"/>
    <w:rsid w:val="007C1B6E"/>
    <w:rsid w:val="007C61DA"/>
    <w:rsid w:val="007D0C88"/>
    <w:rsid w:val="007D114A"/>
    <w:rsid w:val="007D1653"/>
    <w:rsid w:val="007D595F"/>
    <w:rsid w:val="007D6B3D"/>
    <w:rsid w:val="007D7467"/>
    <w:rsid w:val="007D78B5"/>
    <w:rsid w:val="007E537E"/>
    <w:rsid w:val="007E7165"/>
    <w:rsid w:val="007E7B33"/>
    <w:rsid w:val="007F03AB"/>
    <w:rsid w:val="007F0FFB"/>
    <w:rsid w:val="007F1855"/>
    <w:rsid w:val="007F2490"/>
    <w:rsid w:val="007F5B9C"/>
    <w:rsid w:val="008014C9"/>
    <w:rsid w:val="008020E6"/>
    <w:rsid w:val="008023C0"/>
    <w:rsid w:val="0080376A"/>
    <w:rsid w:val="00804D70"/>
    <w:rsid w:val="008057DB"/>
    <w:rsid w:val="00805E2C"/>
    <w:rsid w:val="00807742"/>
    <w:rsid w:val="00807B87"/>
    <w:rsid w:val="00810B22"/>
    <w:rsid w:val="00813858"/>
    <w:rsid w:val="00815B30"/>
    <w:rsid w:val="008163AB"/>
    <w:rsid w:val="00816FAC"/>
    <w:rsid w:val="00820DBA"/>
    <w:rsid w:val="0082196B"/>
    <w:rsid w:val="00823190"/>
    <w:rsid w:val="00825AE8"/>
    <w:rsid w:val="00826CD0"/>
    <w:rsid w:val="008304E5"/>
    <w:rsid w:val="00833E81"/>
    <w:rsid w:val="00834DC6"/>
    <w:rsid w:val="00836C43"/>
    <w:rsid w:val="0083759E"/>
    <w:rsid w:val="00850CFC"/>
    <w:rsid w:val="008552B6"/>
    <w:rsid w:val="008566B5"/>
    <w:rsid w:val="00857D44"/>
    <w:rsid w:val="008609A1"/>
    <w:rsid w:val="00863DCD"/>
    <w:rsid w:val="0086446A"/>
    <w:rsid w:val="00865D0C"/>
    <w:rsid w:val="00866327"/>
    <w:rsid w:val="00867C27"/>
    <w:rsid w:val="0087215B"/>
    <w:rsid w:val="00873ED3"/>
    <w:rsid w:val="00874B38"/>
    <w:rsid w:val="008752C9"/>
    <w:rsid w:val="00876B3E"/>
    <w:rsid w:val="00876C2B"/>
    <w:rsid w:val="0087799A"/>
    <w:rsid w:val="00877FDA"/>
    <w:rsid w:val="00884479"/>
    <w:rsid w:val="00886DAA"/>
    <w:rsid w:val="00887917"/>
    <w:rsid w:val="0089307E"/>
    <w:rsid w:val="00893DCB"/>
    <w:rsid w:val="008951F2"/>
    <w:rsid w:val="00895569"/>
    <w:rsid w:val="008A04F7"/>
    <w:rsid w:val="008A18FB"/>
    <w:rsid w:val="008A24D4"/>
    <w:rsid w:val="008A51B0"/>
    <w:rsid w:val="008B1643"/>
    <w:rsid w:val="008B2820"/>
    <w:rsid w:val="008B363A"/>
    <w:rsid w:val="008B3B75"/>
    <w:rsid w:val="008B4CC8"/>
    <w:rsid w:val="008B568C"/>
    <w:rsid w:val="008B6505"/>
    <w:rsid w:val="008C11BE"/>
    <w:rsid w:val="008C1759"/>
    <w:rsid w:val="008C183D"/>
    <w:rsid w:val="008C2ECE"/>
    <w:rsid w:val="008C44FD"/>
    <w:rsid w:val="008C624E"/>
    <w:rsid w:val="008C7B7A"/>
    <w:rsid w:val="008D082D"/>
    <w:rsid w:val="008D21B1"/>
    <w:rsid w:val="008D26C3"/>
    <w:rsid w:val="008D399D"/>
    <w:rsid w:val="008D3E7D"/>
    <w:rsid w:val="008D487C"/>
    <w:rsid w:val="008D65DF"/>
    <w:rsid w:val="008D6AC9"/>
    <w:rsid w:val="008E1DA8"/>
    <w:rsid w:val="008E2A41"/>
    <w:rsid w:val="008E3220"/>
    <w:rsid w:val="008E359C"/>
    <w:rsid w:val="008E36DA"/>
    <w:rsid w:val="008E4F93"/>
    <w:rsid w:val="008E6671"/>
    <w:rsid w:val="008E6DBB"/>
    <w:rsid w:val="008E76B7"/>
    <w:rsid w:val="008F0566"/>
    <w:rsid w:val="008F1C6F"/>
    <w:rsid w:val="008F2C69"/>
    <w:rsid w:val="008F3799"/>
    <w:rsid w:val="008F4EB7"/>
    <w:rsid w:val="008F6496"/>
    <w:rsid w:val="009003C1"/>
    <w:rsid w:val="00900BB9"/>
    <w:rsid w:val="0090307D"/>
    <w:rsid w:val="009033AA"/>
    <w:rsid w:val="00905D01"/>
    <w:rsid w:val="00907177"/>
    <w:rsid w:val="0091148C"/>
    <w:rsid w:val="009242A4"/>
    <w:rsid w:val="00926D53"/>
    <w:rsid w:val="0092740E"/>
    <w:rsid w:val="00933995"/>
    <w:rsid w:val="009365DE"/>
    <w:rsid w:val="00936858"/>
    <w:rsid w:val="0093711F"/>
    <w:rsid w:val="00937F75"/>
    <w:rsid w:val="00940AF6"/>
    <w:rsid w:val="009459E1"/>
    <w:rsid w:val="00946E30"/>
    <w:rsid w:val="009503DA"/>
    <w:rsid w:val="00950FEE"/>
    <w:rsid w:val="00951538"/>
    <w:rsid w:val="00951C56"/>
    <w:rsid w:val="00952046"/>
    <w:rsid w:val="009522A3"/>
    <w:rsid w:val="0095284D"/>
    <w:rsid w:val="009575D2"/>
    <w:rsid w:val="00957CB0"/>
    <w:rsid w:val="00960219"/>
    <w:rsid w:val="0096362B"/>
    <w:rsid w:val="009640E9"/>
    <w:rsid w:val="00967987"/>
    <w:rsid w:val="00971155"/>
    <w:rsid w:val="0097128F"/>
    <w:rsid w:val="00981CEF"/>
    <w:rsid w:val="00981FB7"/>
    <w:rsid w:val="0098298E"/>
    <w:rsid w:val="00982FEC"/>
    <w:rsid w:val="00985BFE"/>
    <w:rsid w:val="0099084B"/>
    <w:rsid w:val="00990CC6"/>
    <w:rsid w:val="009916CC"/>
    <w:rsid w:val="00992BF8"/>
    <w:rsid w:val="0099589F"/>
    <w:rsid w:val="009967F6"/>
    <w:rsid w:val="009A0C76"/>
    <w:rsid w:val="009A1264"/>
    <w:rsid w:val="009A18FD"/>
    <w:rsid w:val="009A2948"/>
    <w:rsid w:val="009A5548"/>
    <w:rsid w:val="009A6742"/>
    <w:rsid w:val="009A6754"/>
    <w:rsid w:val="009B14B5"/>
    <w:rsid w:val="009B2526"/>
    <w:rsid w:val="009B34FC"/>
    <w:rsid w:val="009B46C4"/>
    <w:rsid w:val="009B60EC"/>
    <w:rsid w:val="009B6D71"/>
    <w:rsid w:val="009C094F"/>
    <w:rsid w:val="009D2F6E"/>
    <w:rsid w:val="009D5E2E"/>
    <w:rsid w:val="009D69A8"/>
    <w:rsid w:val="009D6FA7"/>
    <w:rsid w:val="009D78EC"/>
    <w:rsid w:val="009E266C"/>
    <w:rsid w:val="009E3E1E"/>
    <w:rsid w:val="009F1BB9"/>
    <w:rsid w:val="009F40C5"/>
    <w:rsid w:val="009F75A4"/>
    <w:rsid w:val="00A01C06"/>
    <w:rsid w:val="00A033CA"/>
    <w:rsid w:val="00A039FB"/>
    <w:rsid w:val="00A06A5F"/>
    <w:rsid w:val="00A13013"/>
    <w:rsid w:val="00A15C6B"/>
    <w:rsid w:val="00A16B99"/>
    <w:rsid w:val="00A20825"/>
    <w:rsid w:val="00A2496A"/>
    <w:rsid w:val="00A249EE"/>
    <w:rsid w:val="00A251BE"/>
    <w:rsid w:val="00A25CE0"/>
    <w:rsid w:val="00A27321"/>
    <w:rsid w:val="00A316FC"/>
    <w:rsid w:val="00A37288"/>
    <w:rsid w:val="00A432C1"/>
    <w:rsid w:val="00A441BB"/>
    <w:rsid w:val="00A47627"/>
    <w:rsid w:val="00A5188F"/>
    <w:rsid w:val="00A53BF9"/>
    <w:rsid w:val="00A61828"/>
    <w:rsid w:val="00A6203A"/>
    <w:rsid w:val="00A668CB"/>
    <w:rsid w:val="00A7262E"/>
    <w:rsid w:val="00A72C07"/>
    <w:rsid w:val="00A738DB"/>
    <w:rsid w:val="00A73BFB"/>
    <w:rsid w:val="00A7624A"/>
    <w:rsid w:val="00A80ECF"/>
    <w:rsid w:val="00A82690"/>
    <w:rsid w:val="00A830BC"/>
    <w:rsid w:val="00A83249"/>
    <w:rsid w:val="00A83267"/>
    <w:rsid w:val="00A85660"/>
    <w:rsid w:val="00A85700"/>
    <w:rsid w:val="00A956E5"/>
    <w:rsid w:val="00A963ED"/>
    <w:rsid w:val="00AA048A"/>
    <w:rsid w:val="00AA1537"/>
    <w:rsid w:val="00AA1825"/>
    <w:rsid w:val="00AA590C"/>
    <w:rsid w:val="00AA6082"/>
    <w:rsid w:val="00AB5588"/>
    <w:rsid w:val="00AB7994"/>
    <w:rsid w:val="00AC100A"/>
    <w:rsid w:val="00AC2046"/>
    <w:rsid w:val="00AC219B"/>
    <w:rsid w:val="00AC3D08"/>
    <w:rsid w:val="00AC4001"/>
    <w:rsid w:val="00AD3265"/>
    <w:rsid w:val="00AD688D"/>
    <w:rsid w:val="00AE2CE2"/>
    <w:rsid w:val="00AE2EBF"/>
    <w:rsid w:val="00AE4515"/>
    <w:rsid w:val="00AE4913"/>
    <w:rsid w:val="00AE51A8"/>
    <w:rsid w:val="00AE56A9"/>
    <w:rsid w:val="00AE5FBA"/>
    <w:rsid w:val="00B01047"/>
    <w:rsid w:val="00B027D0"/>
    <w:rsid w:val="00B05C75"/>
    <w:rsid w:val="00B06E29"/>
    <w:rsid w:val="00B174B3"/>
    <w:rsid w:val="00B17E7D"/>
    <w:rsid w:val="00B21C39"/>
    <w:rsid w:val="00B231FE"/>
    <w:rsid w:val="00B240C6"/>
    <w:rsid w:val="00B308CD"/>
    <w:rsid w:val="00B308FF"/>
    <w:rsid w:val="00B32F54"/>
    <w:rsid w:val="00B34942"/>
    <w:rsid w:val="00B349BF"/>
    <w:rsid w:val="00B35279"/>
    <w:rsid w:val="00B36E71"/>
    <w:rsid w:val="00B3726F"/>
    <w:rsid w:val="00B37D99"/>
    <w:rsid w:val="00B40539"/>
    <w:rsid w:val="00B42D8F"/>
    <w:rsid w:val="00B4519B"/>
    <w:rsid w:val="00B45641"/>
    <w:rsid w:val="00B5021A"/>
    <w:rsid w:val="00B5167A"/>
    <w:rsid w:val="00B5237E"/>
    <w:rsid w:val="00B53138"/>
    <w:rsid w:val="00B55536"/>
    <w:rsid w:val="00B57D85"/>
    <w:rsid w:val="00B6122F"/>
    <w:rsid w:val="00B623DF"/>
    <w:rsid w:val="00B63783"/>
    <w:rsid w:val="00B64ACC"/>
    <w:rsid w:val="00B67A52"/>
    <w:rsid w:val="00B71A4A"/>
    <w:rsid w:val="00B72399"/>
    <w:rsid w:val="00B725F2"/>
    <w:rsid w:val="00B73143"/>
    <w:rsid w:val="00B77277"/>
    <w:rsid w:val="00B807CF"/>
    <w:rsid w:val="00B86B2C"/>
    <w:rsid w:val="00B87088"/>
    <w:rsid w:val="00B875DB"/>
    <w:rsid w:val="00B918FE"/>
    <w:rsid w:val="00B9273B"/>
    <w:rsid w:val="00B94C8E"/>
    <w:rsid w:val="00BA166D"/>
    <w:rsid w:val="00BA1BB6"/>
    <w:rsid w:val="00BA3DBE"/>
    <w:rsid w:val="00BB206A"/>
    <w:rsid w:val="00BB3D16"/>
    <w:rsid w:val="00BB4723"/>
    <w:rsid w:val="00BB4A1A"/>
    <w:rsid w:val="00BB5C82"/>
    <w:rsid w:val="00BC0296"/>
    <w:rsid w:val="00BC0693"/>
    <w:rsid w:val="00BC6579"/>
    <w:rsid w:val="00BC7053"/>
    <w:rsid w:val="00BC768D"/>
    <w:rsid w:val="00BC7C1D"/>
    <w:rsid w:val="00BD1516"/>
    <w:rsid w:val="00BD5631"/>
    <w:rsid w:val="00BD580D"/>
    <w:rsid w:val="00BD70BF"/>
    <w:rsid w:val="00BD7D41"/>
    <w:rsid w:val="00BE0C92"/>
    <w:rsid w:val="00BE0DDD"/>
    <w:rsid w:val="00BE0DEF"/>
    <w:rsid w:val="00BE299E"/>
    <w:rsid w:val="00BE2BFA"/>
    <w:rsid w:val="00BE3164"/>
    <w:rsid w:val="00BE346D"/>
    <w:rsid w:val="00BE40E1"/>
    <w:rsid w:val="00BE538E"/>
    <w:rsid w:val="00BE58C6"/>
    <w:rsid w:val="00BE7C7B"/>
    <w:rsid w:val="00BF2DD2"/>
    <w:rsid w:val="00BF3E5B"/>
    <w:rsid w:val="00BF7F8D"/>
    <w:rsid w:val="00C014A3"/>
    <w:rsid w:val="00C030CF"/>
    <w:rsid w:val="00C03E93"/>
    <w:rsid w:val="00C03FF7"/>
    <w:rsid w:val="00C04003"/>
    <w:rsid w:val="00C0527C"/>
    <w:rsid w:val="00C056F1"/>
    <w:rsid w:val="00C05C8F"/>
    <w:rsid w:val="00C10A64"/>
    <w:rsid w:val="00C11015"/>
    <w:rsid w:val="00C112CE"/>
    <w:rsid w:val="00C12AF4"/>
    <w:rsid w:val="00C13203"/>
    <w:rsid w:val="00C142E9"/>
    <w:rsid w:val="00C15974"/>
    <w:rsid w:val="00C20B85"/>
    <w:rsid w:val="00C222B0"/>
    <w:rsid w:val="00C229B6"/>
    <w:rsid w:val="00C231D8"/>
    <w:rsid w:val="00C261ED"/>
    <w:rsid w:val="00C268F8"/>
    <w:rsid w:val="00C3113B"/>
    <w:rsid w:val="00C31C50"/>
    <w:rsid w:val="00C32E81"/>
    <w:rsid w:val="00C34F5B"/>
    <w:rsid w:val="00C40E8B"/>
    <w:rsid w:val="00C414C1"/>
    <w:rsid w:val="00C4388B"/>
    <w:rsid w:val="00C447FB"/>
    <w:rsid w:val="00C44DEE"/>
    <w:rsid w:val="00C46330"/>
    <w:rsid w:val="00C47273"/>
    <w:rsid w:val="00C507C3"/>
    <w:rsid w:val="00C50EB2"/>
    <w:rsid w:val="00C51386"/>
    <w:rsid w:val="00C51634"/>
    <w:rsid w:val="00C53922"/>
    <w:rsid w:val="00C57D76"/>
    <w:rsid w:val="00C60EBA"/>
    <w:rsid w:val="00C62F6B"/>
    <w:rsid w:val="00C64398"/>
    <w:rsid w:val="00C65437"/>
    <w:rsid w:val="00C65E13"/>
    <w:rsid w:val="00C662E6"/>
    <w:rsid w:val="00C704CB"/>
    <w:rsid w:val="00C7439B"/>
    <w:rsid w:val="00C77513"/>
    <w:rsid w:val="00C777ED"/>
    <w:rsid w:val="00C8171F"/>
    <w:rsid w:val="00C81C01"/>
    <w:rsid w:val="00C83FF8"/>
    <w:rsid w:val="00C91EE2"/>
    <w:rsid w:val="00C9644F"/>
    <w:rsid w:val="00C970E8"/>
    <w:rsid w:val="00CA0A1D"/>
    <w:rsid w:val="00CA15C8"/>
    <w:rsid w:val="00CA1D84"/>
    <w:rsid w:val="00CA487D"/>
    <w:rsid w:val="00CA49D3"/>
    <w:rsid w:val="00CA789D"/>
    <w:rsid w:val="00CB109B"/>
    <w:rsid w:val="00CB1F09"/>
    <w:rsid w:val="00CB2761"/>
    <w:rsid w:val="00CB5881"/>
    <w:rsid w:val="00CB6068"/>
    <w:rsid w:val="00CB7DD7"/>
    <w:rsid w:val="00CC3AA7"/>
    <w:rsid w:val="00CC4BE0"/>
    <w:rsid w:val="00CC6132"/>
    <w:rsid w:val="00CC6685"/>
    <w:rsid w:val="00CC72AB"/>
    <w:rsid w:val="00CC779A"/>
    <w:rsid w:val="00CD17E6"/>
    <w:rsid w:val="00CD20A4"/>
    <w:rsid w:val="00CD32FF"/>
    <w:rsid w:val="00CD7077"/>
    <w:rsid w:val="00CD7575"/>
    <w:rsid w:val="00CE261A"/>
    <w:rsid w:val="00CE34E6"/>
    <w:rsid w:val="00CE3C92"/>
    <w:rsid w:val="00CE3D49"/>
    <w:rsid w:val="00CE5B16"/>
    <w:rsid w:val="00CE747F"/>
    <w:rsid w:val="00CF0117"/>
    <w:rsid w:val="00CF2D45"/>
    <w:rsid w:val="00CF4786"/>
    <w:rsid w:val="00CF4E8A"/>
    <w:rsid w:val="00CF5C34"/>
    <w:rsid w:val="00CF7D34"/>
    <w:rsid w:val="00D0157B"/>
    <w:rsid w:val="00D018F7"/>
    <w:rsid w:val="00D03B34"/>
    <w:rsid w:val="00D06985"/>
    <w:rsid w:val="00D109C3"/>
    <w:rsid w:val="00D123BE"/>
    <w:rsid w:val="00D14E10"/>
    <w:rsid w:val="00D15975"/>
    <w:rsid w:val="00D174C5"/>
    <w:rsid w:val="00D20670"/>
    <w:rsid w:val="00D20FEB"/>
    <w:rsid w:val="00D244A9"/>
    <w:rsid w:val="00D265FD"/>
    <w:rsid w:val="00D26B28"/>
    <w:rsid w:val="00D26F8F"/>
    <w:rsid w:val="00D30567"/>
    <w:rsid w:val="00D31523"/>
    <w:rsid w:val="00D31FD9"/>
    <w:rsid w:val="00D33B3F"/>
    <w:rsid w:val="00D351E8"/>
    <w:rsid w:val="00D359A6"/>
    <w:rsid w:val="00D35AD1"/>
    <w:rsid w:val="00D36C89"/>
    <w:rsid w:val="00D36EC7"/>
    <w:rsid w:val="00D40521"/>
    <w:rsid w:val="00D44A2A"/>
    <w:rsid w:val="00D44FDC"/>
    <w:rsid w:val="00D46BCF"/>
    <w:rsid w:val="00D50957"/>
    <w:rsid w:val="00D50BF1"/>
    <w:rsid w:val="00D53829"/>
    <w:rsid w:val="00D53EED"/>
    <w:rsid w:val="00D55E51"/>
    <w:rsid w:val="00D566D6"/>
    <w:rsid w:val="00D62751"/>
    <w:rsid w:val="00D63B19"/>
    <w:rsid w:val="00D63ECD"/>
    <w:rsid w:val="00D65611"/>
    <w:rsid w:val="00D65F2E"/>
    <w:rsid w:val="00D66C06"/>
    <w:rsid w:val="00D720B0"/>
    <w:rsid w:val="00D73EC9"/>
    <w:rsid w:val="00D77040"/>
    <w:rsid w:val="00D8017A"/>
    <w:rsid w:val="00D85277"/>
    <w:rsid w:val="00D86630"/>
    <w:rsid w:val="00D91C7A"/>
    <w:rsid w:val="00D923F3"/>
    <w:rsid w:val="00D9442C"/>
    <w:rsid w:val="00D977E9"/>
    <w:rsid w:val="00DA048E"/>
    <w:rsid w:val="00DA1065"/>
    <w:rsid w:val="00DA254A"/>
    <w:rsid w:val="00DB2AC4"/>
    <w:rsid w:val="00DB3E1F"/>
    <w:rsid w:val="00DC13AF"/>
    <w:rsid w:val="00DC2F54"/>
    <w:rsid w:val="00DC4931"/>
    <w:rsid w:val="00DC6B4E"/>
    <w:rsid w:val="00DC7C82"/>
    <w:rsid w:val="00DD00FF"/>
    <w:rsid w:val="00DD1A81"/>
    <w:rsid w:val="00DD1E4B"/>
    <w:rsid w:val="00DD6F52"/>
    <w:rsid w:val="00DD7FBA"/>
    <w:rsid w:val="00DF0426"/>
    <w:rsid w:val="00DF1701"/>
    <w:rsid w:val="00DF25D5"/>
    <w:rsid w:val="00DF2F6A"/>
    <w:rsid w:val="00DF3004"/>
    <w:rsid w:val="00E024C2"/>
    <w:rsid w:val="00E02E56"/>
    <w:rsid w:val="00E03647"/>
    <w:rsid w:val="00E03843"/>
    <w:rsid w:val="00E06477"/>
    <w:rsid w:val="00E10648"/>
    <w:rsid w:val="00E107AA"/>
    <w:rsid w:val="00E11B17"/>
    <w:rsid w:val="00E205F3"/>
    <w:rsid w:val="00E27481"/>
    <w:rsid w:val="00E34323"/>
    <w:rsid w:val="00E34D0F"/>
    <w:rsid w:val="00E367D8"/>
    <w:rsid w:val="00E36BBF"/>
    <w:rsid w:val="00E37AD8"/>
    <w:rsid w:val="00E4035E"/>
    <w:rsid w:val="00E4039D"/>
    <w:rsid w:val="00E43E52"/>
    <w:rsid w:val="00E4551D"/>
    <w:rsid w:val="00E45B04"/>
    <w:rsid w:val="00E45F2F"/>
    <w:rsid w:val="00E46BFC"/>
    <w:rsid w:val="00E47099"/>
    <w:rsid w:val="00E477A1"/>
    <w:rsid w:val="00E47B6B"/>
    <w:rsid w:val="00E52951"/>
    <w:rsid w:val="00E605FB"/>
    <w:rsid w:val="00E615C6"/>
    <w:rsid w:val="00E71C29"/>
    <w:rsid w:val="00E71CC9"/>
    <w:rsid w:val="00E75E73"/>
    <w:rsid w:val="00E76D7D"/>
    <w:rsid w:val="00E77734"/>
    <w:rsid w:val="00E80391"/>
    <w:rsid w:val="00E804F3"/>
    <w:rsid w:val="00E81DC9"/>
    <w:rsid w:val="00E83321"/>
    <w:rsid w:val="00E8514E"/>
    <w:rsid w:val="00E852C4"/>
    <w:rsid w:val="00E87283"/>
    <w:rsid w:val="00E901C4"/>
    <w:rsid w:val="00E90689"/>
    <w:rsid w:val="00E95A3B"/>
    <w:rsid w:val="00E9670D"/>
    <w:rsid w:val="00EA2C6C"/>
    <w:rsid w:val="00EA2F61"/>
    <w:rsid w:val="00EA4975"/>
    <w:rsid w:val="00EA5C14"/>
    <w:rsid w:val="00EA5D69"/>
    <w:rsid w:val="00EA7F5D"/>
    <w:rsid w:val="00EB0C73"/>
    <w:rsid w:val="00EB1AF7"/>
    <w:rsid w:val="00EB2222"/>
    <w:rsid w:val="00EB2947"/>
    <w:rsid w:val="00EB3240"/>
    <w:rsid w:val="00EB3534"/>
    <w:rsid w:val="00EB5582"/>
    <w:rsid w:val="00EB5B9D"/>
    <w:rsid w:val="00EC4A17"/>
    <w:rsid w:val="00ED630F"/>
    <w:rsid w:val="00EE3070"/>
    <w:rsid w:val="00EE32FD"/>
    <w:rsid w:val="00EE33B0"/>
    <w:rsid w:val="00EE37EC"/>
    <w:rsid w:val="00EE7671"/>
    <w:rsid w:val="00EF2046"/>
    <w:rsid w:val="00EF3B97"/>
    <w:rsid w:val="00EF70F2"/>
    <w:rsid w:val="00F016E3"/>
    <w:rsid w:val="00F01740"/>
    <w:rsid w:val="00F01ADA"/>
    <w:rsid w:val="00F032C9"/>
    <w:rsid w:val="00F12597"/>
    <w:rsid w:val="00F145E5"/>
    <w:rsid w:val="00F14AD1"/>
    <w:rsid w:val="00F15B8F"/>
    <w:rsid w:val="00F1782E"/>
    <w:rsid w:val="00F2040F"/>
    <w:rsid w:val="00F30FE4"/>
    <w:rsid w:val="00F33E8B"/>
    <w:rsid w:val="00F3433B"/>
    <w:rsid w:val="00F3640A"/>
    <w:rsid w:val="00F4181A"/>
    <w:rsid w:val="00F467E9"/>
    <w:rsid w:val="00F50500"/>
    <w:rsid w:val="00F505EF"/>
    <w:rsid w:val="00F51525"/>
    <w:rsid w:val="00F522B0"/>
    <w:rsid w:val="00F535A7"/>
    <w:rsid w:val="00F537C0"/>
    <w:rsid w:val="00F54129"/>
    <w:rsid w:val="00F54156"/>
    <w:rsid w:val="00F54676"/>
    <w:rsid w:val="00F5585B"/>
    <w:rsid w:val="00F573E2"/>
    <w:rsid w:val="00F62427"/>
    <w:rsid w:val="00F62671"/>
    <w:rsid w:val="00F64B19"/>
    <w:rsid w:val="00F64EEF"/>
    <w:rsid w:val="00F67F37"/>
    <w:rsid w:val="00F86919"/>
    <w:rsid w:val="00F87758"/>
    <w:rsid w:val="00F94C1F"/>
    <w:rsid w:val="00F952A8"/>
    <w:rsid w:val="00F97C48"/>
    <w:rsid w:val="00FA5B95"/>
    <w:rsid w:val="00FA5CD7"/>
    <w:rsid w:val="00FA5E00"/>
    <w:rsid w:val="00FA5F84"/>
    <w:rsid w:val="00FB041D"/>
    <w:rsid w:val="00FB118D"/>
    <w:rsid w:val="00FB686D"/>
    <w:rsid w:val="00FC0177"/>
    <w:rsid w:val="00FC14C3"/>
    <w:rsid w:val="00FC21F8"/>
    <w:rsid w:val="00FC471A"/>
    <w:rsid w:val="00FC568B"/>
    <w:rsid w:val="00FC569C"/>
    <w:rsid w:val="00FC60D0"/>
    <w:rsid w:val="00FD03BC"/>
    <w:rsid w:val="00FD2B18"/>
    <w:rsid w:val="00FD3721"/>
    <w:rsid w:val="00FD5D84"/>
    <w:rsid w:val="00FD62BB"/>
    <w:rsid w:val="00FD665F"/>
    <w:rsid w:val="00FE147E"/>
    <w:rsid w:val="00FE43B1"/>
    <w:rsid w:val="00FE6AAC"/>
    <w:rsid w:val="00FF3014"/>
    <w:rsid w:val="00FF3490"/>
    <w:rsid w:val="00FF34BF"/>
    <w:rsid w:val="00FF4B7D"/>
    <w:rsid w:val="00FF5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A039D"/>
  <w15:docId w15:val="{8D094277-E2D0-4686-9E34-CAAA4DFFB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semiHidden="1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63783"/>
    <w:pPr>
      <w:spacing w:after="200" w:line="276" w:lineRule="auto"/>
    </w:pPr>
    <w:rPr>
      <w:lang w:eastAsia="en-US"/>
    </w:rPr>
  </w:style>
  <w:style w:type="paragraph" w:styleId="Nagwek3">
    <w:name w:val="heading 3"/>
    <w:basedOn w:val="Normalny"/>
    <w:link w:val="Nagwek3Znak"/>
    <w:uiPriority w:val="99"/>
    <w:qFormat/>
    <w:rsid w:val="0071338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13382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9"/>
    <w:rsid w:val="00713382"/>
    <w:rPr>
      <w:rFonts w:ascii="Times New Roman" w:hAnsi="Times New Roman" w:cs="Times New Roman"/>
      <w:b/>
      <w:bCs/>
      <w:sz w:val="27"/>
      <w:szCs w:val="27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713382"/>
    <w:pPr>
      <w:widowControl w:val="0"/>
      <w:autoSpaceDE w:val="0"/>
      <w:autoSpaceDN w:val="0"/>
      <w:adjustRightInd w:val="0"/>
      <w:spacing w:after="0" w:line="240" w:lineRule="auto"/>
      <w:ind w:left="3014"/>
    </w:pPr>
    <w:rPr>
      <w:rFonts w:ascii="Times New Roman" w:eastAsiaTheme="minorEastAsia" w:hAnsi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13382"/>
    <w:rPr>
      <w:rFonts w:ascii="Times New Roman" w:eastAsiaTheme="minorEastAsia" w:hAnsi="Times New Roman"/>
    </w:rPr>
  </w:style>
  <w:style w:type="character" w:styleId="Uwydatnienie">
    <w:name w:val="Emphasis"/>
    <w:basedOn w:val="Domylnaczcionkaakapitu"/>
    <w:uiPriority w:val="99"/>
    <w:qFormat/>
    <w:rsid w:val="00713382"/>
    <w:rPr>
      <w:rFonts w:cs="Times New Roman"/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32C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432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432C1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32C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32C1"/>
    <w:rPr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32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32C1"/>
    <w:rPr>
      <w:rFonts w:ascii="Tahoma" w:hAnsi="Tahoma" w:cs="Tahoma"/>
      <w:sz w:val="16"/>
      <w:szCs w:val="16"/>
      <w:lang w:eastAsia="en-US"/>
    </w:rPr>
  </w:style>
  <w:style w:type="character" w:customStyle="1" w:styleId="Bodytext2Bold">
    <w:name w:val="Body text (2) + Bold"/>
    <w:aliases w:val="Italic"/>
    <w:basedOn w:val="Domylnaczcionkaakapitu"/>
    <w:rsid w:val="002B0266"/>
    <w:rPr>
      <w:rFonts w:ascii="Cambria" w:eastAsia="Cambria" w:hAnsi="Cambria" w:cs="Cambria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  <w:lang w:val="pl-PL" w:eastAsia="pl-PL" w:bidi="pl-PL"/>
    </w:rPr>
  </w:style>
  <w:style w:type="character" w:customStyle="1" w:styleId="Bodytext2">
    <w:name w:val="Body text (2)_"/>
    <w:basedOn w:val="Domylnaczcionkaakapitu"/>
    <w:link w:val="Bodytext20"/>
    <w:rsid w:val="00335BCE"/>
    <w:rPr>
      <w:rFonts w:ascii="Cambria" w:eastAsia="Cambria" w:hAnsi="Cambria" w:cs="Cambria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335BCE"/>
    <w:pPr>
      <w:widowControl w:val="0"/>
      <w:shd w:val="clear" w:color="auto" w:fill="FFFFFF"/>
      <w:spacing w:after="0" w:line="241" w:lineRule="exact"/>
      <w:ind w:hanging="1380"/>
      <w:jc w:val="both"/>
    </w:pPr>
    <w:rPr>
      <w:rFonts w:ascii="Cambria" w:eastAsia="Cambria" w:hAnsi="Cambria" w:cs="Cambria"/>
      <w:lang w:eastAsia="pl-PL"/>
    </w:rPr>
  </w:style>
  <w:style w:type="paragraph" w:customStyle="1" w:styleId="Default">
    <w:name w:val="Default"/>
    <w:rsid w:val="00151D7A"/>
    <w:pPr>
      <w:autoSpaceDE w:val="0"/>
      <w:autoSpaceDN w:val="0"/>
      <w:adjustRightInd w:val="0"/>
    </w:pPr>
    <w:rPr>
      <w:rFonts w:ascii="Trebuchet MS" w:eastAsiaTheme="minorHAnsi" w:hAnsi="Trebuchet MS" w:cs="Trebuchet MS"/>
      <w:color w:val="000000"/>
      <w:sz w:val="24"/>
      <w:szCs w:val="24"/>
      <w:lang w:eastAsia="en-US"/>
    </w:rPr>
  </w:style>
  <w:style w:type="character" w:customStyle="1" w:styleId="AkapitzlistZnak">
    <w:name w:val="Akapit z listą Znak"/>
    <w:link w:val="Akapitzlist"/>
    <w:uiPriority w:val="34"/>
    <w:rsid w:val="00700446"/>
    <w:rPr>
      <w:lang w:eastAsia="en-US"/>
    </w:rPr>
  </w:style>
  <w:style w:type="paragraph" w:styleId="Poprawka">
    <w:name w:val="Revision"/>
    <w:hidden/>
    <w:uiPriority w:val="99"/>
    <w:semiHidden/>
    <w:rsid w:val="004047A5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18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B3C413-7E9B-483C-BCC6-82989D37A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5139</Words>
  <Characters>30834</Characters>
  <Application>Microsoft Office Word</Application>
  <DocSecurity>0</DocSecurity>
  <Lines>256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Wiesława Orzłowska</dc:creator>
  <cp:lastModifiedBy>1212 N.Przymuszewo Michał Ratajczak</cp:lastModifiedBy>
  <cp:revision>9</cp:revision>
  <cp:lastPrinted>2023-11-29T13:03:00Z</cp:lastPrinted>
  <dcterms:created xsi:type="dcterms:W3CDTF">2024-09-19T12:35:00Z</dcterms:created>
  <dcterms:modified xsi:type="dcterms:W3CDTF">2025-03-14T09:14:00Z</dcterms:modified>
</cp:coreProperties>
</file>