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90EF2" w14:textId="1F8E6402" w:rsidR="00D32EB6" w:rsidRPr="005F128A" w:rsidRDefault="00D32EB6" w:rsidP="005F128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b/>
          <w:i/>
          <w:sz w:val="22"/>
          <w:szCs w:val="22"/>
        </w:rPr>
        <w:t>Załącznik Nr 1 do SWZ</w:t>
      </w:r>
    </w:p>
    <w:p w14:paraId="6577722F" w14:textId="77777777" w:rsidR="00BC6A0A" w:rsidRPr="005F128A" w:rsidRDefault="00BC6A0A" w:rsidP="005F128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450D9E7" w14:textId="47CD49E0" w:rsidR="00D32EB6" w:rsidRPr="00D4140C" w:rsidRDefault="00D46252" w:rsidP="005F128A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F12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…………………………………………………………………………………………………………………………………………..</w:t>
      </w:r>
      <w:r w:rsidRPr="005F128A">
        <w:rPr>
          <w:rFonts w:asciiTheme="minorHAnsi" w:hAnsiTheme="minorHAnsi" w:cstheme="minorHAnsi"/>
          <w:sz w:val="22"/>
          <w:szCs w:val="22"/>
        </w:rPr>
        <w:br/>
      </w:r>
      <w:r w:rsidR="00BC6A0A" w:rsidRPr="00D4140C">
        <w:rPr>
          <w:rFonts w:asciiTheme="minorHAnsi" w:hAnsiTheme="minorHAnsi" w:cstheme="minorHAnsi"/>
          <w:sz w:val="18"/>
          <w:szCs w:val="18"/>
        </w:rPr>
        <w:t xml:space="preserve">Nazwa (firma) albo imię i nazwisko, siedziba </w:t>
      </w:r>
      <w:r w:rsidRPr="00D4140C">
        <w:rPr>
          <w:rFonts w:asciiTheme="minorHAnsi" w:hAnsiTheme="minorHAnsi" w:cstheme="minorHAnsi"/>
          <w:sz w:val="18"/>
          <w:szCs w:val="18"/>
        </w:rPr>
        <w:t xml:space="preserve"> </w:t>
      </w:r>
      <w:r w:rsidR="00D32EB6" w:rsidRPr="00D4140C">
        <w:rPr>
          <w:rFonts w:asciiTheme="minorHAnsi" w:hAnsiTheme="minorHAnsi" w:cstheme="minorHAnsi"/>
          <w:i/>
          <w:sz w:val="18"/>
          <w:szCs w:val="18"/>
        </w:rPr>
        <w:t xml:space="preserve">albo miejsce zamieszkania </w:t>
      </w:r>
      <w:r w:rsidR="00BC6A0A" w:rsidRPr="00D4140C">
        <w:rPr>
          <w:rFonts w:asciiTheme="minorHAnsi" w:hAnsiTheme="minorHAnsi" w:cstheme="minorHAnsi"/>
          <w:i/>
          <w:sz w:val="18"/>
          <w:szCs w:val="18"/>
        </w:rPr>
        <w:t>i adres Wykonawcy</w:t>
      </w:r>
    </w:p>
    <w:p w14:paraId="73794C5C" w14:textId="43ADEDC0" w:rsidR="00D32EB6" w:rsidRPr="005F128A" w:rsidRDefault="00D32EB6" w:rsidP="005F128A">
      <w:pPr>
        <w:spacing w:before="24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5F128A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5453540E" w14:textId="3578AB59" w:rsidR="00D46252" w:rsidRPr="005F128A" w:rsidRDefault="009C1397" w:rsidP="005F128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</w:t>
      </w:r>
      <w:r w:rsidR="00D32EB6" w:rsidRPr="005F128A">
        <w:rPr>
          <w:rFonts w:asciiTheme="minorHAnsi" w:hAnsiTheme="minorHAnsi" w:cstheme="minorHAnsi"/>
          <w:b/>
          <w:sz w:val="22"/>
          <w:szCs w:val="22"/>
        </w:rPr>
        <w:t>o</w:t>
      </w:r>
      <w:r w:rsidR="00BC6A0A" w:rsidRPr="005F12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32EB6" w:rsidRPr="005F128A">
        <w:rPr>
          <w:rFonts w:asciiTheme="minorHAnsi" w:hAnsiTheme="minorHAnsi" w:cstheme="minorHAnsi"/>
          <w:b/>
          <w:sz w:val="22"/>
          <w:szCs w:val="22"/>
        </w:rPr>
        <w:t xml:space="preserve">UNIWERSYTETU </w:t>
      </w:r>
      <w:r w:rsidR="00C87D53" w:rsidRPr="005F12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32EB6" w:rsidRPr="005F128A">
        <w:rPr>
          <w:rFonts w:asciiTheme="minorHAnsi" w:hAnsiTheme="minorHAnsi" w:cstheme="minorHAnsi"/>
          <w:b/>
          <w:sz w:val="22"/>
          <w:szCs w:val="22"/>
        </w:rPr>
        <w:t>MEDYCZNEGO W BIAŁYMSTOKU</w:t>
      </w:r>
      <w:r w:rsidR="00C87D53" w:rsidRPr="005F128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65D3F3C" w14:textId="43DB6F8D" w:rsidR="00D32EB6" w:rsidRPr="005F128A" w:rsidRDefault="00D32EB6" w:rsidP="005F128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5F128A">
        <w:rPr>
          <w:rFonts w:asciiTheme="minorHAnsi" w:hAnsiTheme="minorHAnsi" w:cstheme="minorHAnsi"/>
          <w:b/>
          <w:sz w:val="22"/>
          <w:szCs w:val="22"/>
        </w:rPr>
        <w:t>ul. Jana Kilińskiego 1</w:t>
      </w:r>
      <w:r w:rsidR="00C87D53" w:rsidRPr="005F12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F128A">
        <w:rPr>
          <w:rFonts w:asciiTheme="minorHAnsi" w:hAnsiTheme="minorHAnsi" w:cstheme="minorHAnsi"/>
          <w:b/>
          <w:sz w:val="22"/>
          <w:szCs w:val="22"/>
        </w:rPr>
        <w:t>15-089 Białystok</w:t>
      </w:r>
    </w:p>
    <w:p w14:paraId="0CEF9FC5" w14:textId="34E57211" w:rsidR="00D32EB6" w:rsidRPr="005F128A" w:rsidRDefault="00D32EB6" w:rsidP="005F128A">
      <w:pPr>
        <w:spacing w:before="240" w:after="24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>Odpowiadając na ogłoszenie o przetargu nieograniczonym</w:t>
      </w:r>
      <w:r w:rsidRPr="005F12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F128A">
        <w:rPr>
          <w:rFonts w:asciiTheme="minorHAnsi" w:hAnsiTheme="minorHAnsi" w:cstheme="minorHAnsi"/>
          <w:sz w:val="22"/>
          <w:szCs w:val="22"/>
        </w:rPr>
        <w:t>na</w:t>
      </w:r>
      <w:r w:rsidR="00C76E53" w:rsidRPr="005F128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C1397">
        <w:rPr>
          <w:rFonts w:asciiTheme="minorHAnsi" w:hAnsiTheme="minorHAnsi" w:cstheme="minorHAnsi"/>
          <w:bCs/>
          <w:sz w:val="22"/>
          <w:szCs w:val="22"/>
        </w:rPr>
        <w:t>s</w:t>
      </w:r>
      <w:r w:rsidR="009C1397" w:rsidRPr="009C1397">
        <w:rPr>
          <w:rFonts w:asciiTheme="minorHAnsi" w:hAnsiTheme="minorHAnsi" w:cstheme="minorHAnsi"/>
          <w:bCs/>
          <w:sz w:val="22"/>
          <w:szCs w:val="22"/>
        </w:rPr>
        <w:t>ukcesywne dostawy sprzętu komputerowego: komputerów stacjonarnych, komputerów przenośnych, monitorów komputerowych, skanerów i akcesoriów komputerowych na potrzeby jednostek organizacyjnych UMB</w:t>
      </w:r>
      <w:r w:rsidR="009C1397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5F128A">
        <w:rPr>
          <w:rFonts w:asciiTheme="minorHAnsi" w:hAnsiTheme="minorHAnsi" w:cstheme="minorHAnsi"/>
          <w:b/>
          <w:sz w:val="22"/>
          <w:szCs w:val="22"/>
        </w:rPr>
        <w:t>oferujemy r</w:t>
      </w:r>
      <w:r w:rsidR="00D16A72" w:rsidRPr="005F128A">
        <w:rPr>
          <w:rFonts w:asciiTheme="minorHAnsi" w:hAnsiTheme="minorHAnsi" w:cstheme="minorHAnsi"/>
          <w:b/>
          <w:sz w:val="22"/>
          <w:szCs w:val="22"/>
        </w:rPr>
        <w:t xml:space="preserve">ealizację przedmiotu zamówienia </w:t>
      </w:r>
      <w:r w:rsidRPr="005F128A">
        <w:rPr>
          <w:rFonts w:asciiTheme="minorHAnsi" w:hAnsiTheme="minorHAnsi" w:cstheme="minorHAnsi"/>
          <w:b/>
          <w:sz w:val="22"/>
          <w:szCs w:val="22"/>
        </w:rPr>
        <w:t>za</w:t>
      </w:r>
      <w:r w:rsidR="00D8444A" w:rsidRPr="005F128A">
        <w:rPr>
          <w:rFonts w:asciiTheme="minorHAnsi" w:hAnsiTheme="minorHAnsi" w:cstheme="minorHAnsi"/>
          <w:b/>
          <w:sz w:val="22"/>
          <w:szCs w:val="22"/>
        </w:rPr>
        <w:t>:</w:t>
      </w:r>
    </w:p>
    <w:p w14:paraId="531D61E1" w14:textId="0F5D4636" w:rsidR="00D32EB6" w:rsidRPr="00D4140C" w:rsidRDefault="00D32EB6" w:rsidP="005F128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4140C">
        <w:rPr>
          <w:rFonts w:asciiTheme="minorHAnsi" w:hAnsiTheme="minorHAnsi" w:cstheme="minorHAnsi"/>
          <w:b/>
          <w:sz w:val="22"/>
          <w:szCs w:val="22"/>
        </w:rPr>
        <w:t>cenę brutto:</w:t>
      </w:r>
      <w:r w:rsidR="00D414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4140C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 </w:t>
      </w:r>
      <w:r w:rsidR="00FD6E41" w:rsidRPr="00D4140C">
        <w:rPr>
          <w:rFonts w:asciiTheme="minorHAnsi" w:hAnsiTheme="minorHAnsi" w:cstheme="minorHAnsi"/>
          <w:b/>
          <w:sz w:val="22"/>
          <w:szCs w:val="22"/>
        </w:rPr>
        <w:t>EURO</w:t>
      </w:r>
      <w:r w:rsidRPr="00D4140C">
        <w:rPr>
          <w:rFonts w:asciiTheme="minorHAnsi" w:hAnsiTheme="minorHAnsi" w:cstheme="minorHAnsi"/>
          <w:b/>
          <w:sz w:val="22"/>
          <w:szCs w:val="22"/>
        </w:rPr>
        <w:t>,</w:t>
      </w:r>
      <w:r w:rsidR="00BC6A0A" w:rsidRPr="00D414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4140C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.......................................................................................,</w:t>
      </w:r>
    </w:p>
    <w:p w14:paraId="3FCAB7EF" w14:textId="2FD23212" w:rsidR="00D46252" w:rsidRPr="00D4140C" w:rsidRDefault="00D46252" w:rsidP="005F128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4140C">
        <w:rPr>
          <w:rFonts w:asciiTheme="minorHAnsi" w:hAnsiTheme="minorHAnsi" w:cstheme="minorHAnsi"/>
          <w:sz w:val="22"/>
          <w:szCs w:val="22"/>
        </w:rPr>
        <w:t xml:space="preserve">zgodnie z </w:t>
      </w:r>
      <w:r w:rsidR="00D4140C">
        <w:rPr>
          <w:rFonts w:asciiTheme="minorHAnsi" w:hAnsiTheme="minorHAnsi" w:cstheme="minorHAnsi"/>
          <w:sz w:val="22"/>
          <w:szCs w:val="22"/>
        </w:rPr>
        <w:t>F</w:t>
      </w:r>
      <w:r w:rsidRPr="00D4140C">
        <w:rPr>
          <w:rFonts w:asciiTheme="minorHAnsi" w:hAnsiTheme="minorHAnsi" w:cstheme="minorHAnsi"/>
          <w:sz w:val="22"/>
          <w:szCs w:val="22"/>
        </w:rPr>
        <w:t>ormularzem cenowym zawartym w Opisie przedmiotu zamówienia (załącznik nr 2 do SWZ)</w:t>
      </w:r>
    </w:p>
    <w:p w14:paraId="38B1A466" w14:textId="598AB33A" w:rsidR="00BC6A0A" w:rsidRPr="00D4140C" w:rsidRDefault="00D46252" w:rsidP="005F128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4140C">
        <w:rPr>
          <w:rFonts w:asciiTheme="minorHAnsi" w:hAnsiTheme="minorHAnsi" w:cstheme="minorHAnsi"/>
          <w:b/>
          <w:sz w:val="22"/>
          <w:szCs w:val="22"/>
        </w:rPr>
        <w:t xml:space="preserve">w terminie: </w:t>
      </w:r>
      <w:r w:rsidR="00366978" w:rsidRPr="00D4140C">
        <w:rPr>
          <w:rFonts w:asciiTheme="minorHAnsi" w:hAnsiTheme="minorHAnsi" w:cstheme="minorHAnsi"/>
          <w:b/>
          <w:sz w:val="22"/>
          <w:szCs w:val="22"/>
        </w:rPr>
        <w:t>………….</w:t>
      </w:r>
      <w:r w:rsidR="00D414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66978" w:rsidRPr="00D4140C">
        <w:rPr>
          <w:rFonts w:asciiTheme="minorHAnsi" w:hAnsiTheme="minorHAnsi" w:cstheme="minorHAnsi"/>
          <w:b/>
          <w:sz w:val="22"/>
          <w:szCs w:val="22"/>
        </w:rPr>
        <w:t>dni roboczych</w:t>
      </w:r>
      <w:r w:rsidRPr="00D414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4140C" w:rsidRPr="00D4140C">
        <w:rPr>
          <w:rFonts w:asciiTheme="minorHAnsi" w:hAnsiTheme="minorHAnsi" w:cstheme="minorHAnsi"/>
          <w:b/>
          <w:sz w:val="22"/>
          <w:szCs w:val="22"/>
        </w:rPr>
        <w:t>od daty złożenia zamówienia przez Zamawiają</w:t>
      </w:r>
      <w:r w:rsidR="00D4140C">
        <w:rPr>
          <w:rFonts w:asciiTheme="minorHAnsi" w:hAnsiTheme="minorHAnsi" w:cstheme="minorHAnsi"/>
          <w:b/>
          <w:sz w:val="22"/>
          <w:szCs w:val="22"/>
        </w:rPr>
        <w:t>cego (sposób zamówienia: e-mail</w:t>
      </w:r>
      <w:r w:rsidR="00D4140C" w:rsidRPr="00D4140C">
        <w:rPr>
          <w:rFonts w:asciiTheme="minorHAnsi" w:hAnsiTheme="minorHAnsi" w:cstheme="minorHAnsi"/>
          <w:b/>
          <w:sz w:val="22"/>
          <w:szCs w:val="22"/>
        </w:rPr>
        <w:t>)</w:t>
      </w:r>
      <w:r w:rsidRPr="00D4140C">
        <w:rPr>
          <w:rFonts w:asciiTheme="minorHAnsi" w:hAnsiTheme="minorHAnsi" w:cstheme="minorHAnsi"/>
          <w:b/>
          <w:sz w:val="22"/>
          <w:szCs w:val="22"/>
        </w:rPr>
        <w:t>.</w:t>
      </w:r>
      <w:r w:rsidRPr="00D4140C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1</w:t>
      </w:r>
    </w:p>
    <w:p w14:paraId="7B79A7F0" w14:textId="04703F6E" w:rsidR="00D46252" w:rsidRPr="005F128A" w:rsidRDefault="005F128A" w:rsidP="005F128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5F128A">
        <w:rPr>
          <w:rFonts w:asciiTheme="minorHAnsi" w:hAnsiTheme="minorHAnsi" w:cstheme="minorHAnsi"/>
          <w:b/>
          <w:sz w:val="22"/>
          <w:szCs w:val="22"/>
        </w:rPr>
        <w:t>PODANA PRZEZ NAS CENA ZAWIERA WSZELKIE KOSZTY ZWIĄZANE Z REALIZACJĄ PRZEDMIOTU ZAMÓWIENIA</w:t>
      </w:r>
    </w:p>
    <w:p w14:paraId="6B4BF3D5" w14:textId="6EC20E16" w:rsidR="007C23D0" w:rsidRPr="005F128A" w:rsidRDefault="007C23D0" w:rsidP="005F128A">
      <w:pPr>
        <w:pStyle w:val="Akapitzlist"/>
        <w:numPr>
          <w:ilvl w:val="0"/>
          <w:numId w:val="40"/>
        </w:numPr>
        <w:spacing w:after="0" w:line="360" w:lineRule="auto"/>
        <w:ind w:left="426" w:hanging="426"/>
        <w:rPr>
          <w:rFonts w:eastAsia="Calibri" w:cstheme="minorHAnsi"/>
          <w:snapToGrid w:val="0"/>
        </w:rPr>
      </w:pPr>
      <w:bookmarkStart w:id="0" w:name="_Hlk138053116"/>
      <w:r w:rsidRPr="005F128A">
        <w:rPr>
          <w:rFonts w:eastAsia="Calibri" w:cstheme="minorHAnsi"/>
          <w:snapToGrid w:val="0"/>
        </w:rPr>
        <w:t xml:space="preserve">Oświadczam, że zaoferowany przedmiot zamówienia spełnia wszystkie wymagania Zamawiającego określone w </w:t>
      </w:r>
      <w:r w:rsidR="00D16A72" w:rsidRPr="005F128A">
        <w:rPr>
          <w:rFonts w:eastAsia="Calibri" w:cstheme="minorHAnsi"/>
          <w:snapToGrid w:val="0"/>
        </w:rPr>
        <w:t>załączniku nr 2 do S</w:t>
      </w:r>
      <w:r w:rsidRPr="005F128A">
        <w:rPr>
          <w:rFonts w:eastAsia="Calibri" w:cstheme="minorHAnsi"/>
          <w:snapToGrid w:val="0"/>
        </w:rPr>
        <w:t>WZ – Opis Przedmiotu Zamówienia.</w:t>
      </w:r>
    </w:p>
    <w:bookmarkEnd w:id="0"/>
    <w:p w14:paraId="4DF1940F" w14:textId="71D6D4FB" w:rsidR="00D32EB6" w:rsidRPr="005F128A" w:rsidRDefault="00D32EB6" w:rsidP="005F128A">
      <w:pPr>
        <w:pStyle w:val="Akapitzlist"/>
        <w:numPr>
          <w:ilvl w:val="0"/>
          <w:numId w:val="40"/>
        </w:numPr>
        <w:spacing w:after="0" w:line="360" w:lineRule="auto"/>
        <w:ind w:left="426" w:hanging="426"/>
        <w:rPr>
          <w:rFonts w:eastAsia="Calibri" w:cstheme="minorHAnsi"/>
          <w:snapToGrid w:val="0"/>
          <w:color w:val="000000" w:themeColor="text1"/>
        </w:rPr>
      </w:pPr>
      <w:r w:rsidRPr="005F128A">
        <w:rPr>
          <w:rFonts w:cstheme="minorHAnsi"/>
        </w:rPr>
        <w:t>Oświadczam</w:t>
      </w:r>
      <w:r w:rsidRPr="005F128A">
        <w:rPr>
          <w:rFonts w:cstheme="minorHAnsi"/>
          <w:color w:val="000000"/>
        </w:rPr>
        <w:t xml:space="preserve">, że zapoznałem się ze specyfikacją warunków zamówienia oraz wzorem umowy, przyjmuję warunki w nich zawarte i nie wnoszę do nich żadnych zastrzeżeń oraz, że zdobyłem </w:t>
      </w:r>
      <w:r w:rsidRPr="005F128A">
        <w:rPr>
          <w:rFonts w:cstheme="minorHAnsi"/>
          <w:color w:val="000000" w:themeColor="text1"/>
        </w:rPr>
        <w:t>konieczne informacje do przygotowania oferty.</w:t>
      </w:r>
    </w:p>
    <w:p w14:paraId="47C9D067" w14:textId="0AFE2FEC" w:rsidR="00D32EB6" w:rsidRPr="005F128A" w:rsidRDefault="00D32EB6" w:rsidP="005F128A">
      <w:pPr>
        <w:pStyle w:val="Akapitzlist"/>
        <w:numPr>
          <w:ilvl w:val="0"/>
          <w:numId w:val="40"/>
        </w:numPr>
        <w:spacing w:after="0" w:line="360" w:lineRule="auto"/>
        <w:ind w:left="426" w:hanging="426"/>
        <w:rPr>
          <w:rFonts w:eastAsia="Calibri" w:cstheme="minorHAnsi"/>
          <w:snapToGrid w:val="0"/>
          <w:color w:val="000000" w:themeColor="text1"/>
        </w:rPr>
      </w:pPr>
      <w:r w:rsidRPr="005F128A">
        <w:rPr>
          <w:rFonts w:cstheme="minorHAnsi"/>
          <w:b/>
          <w:color w:val="000000" w:themeColor="text1"/>
        </w:rPr>
        <w:t>Oświadczam, że wypełniłem obowiązki informacyjne przewidziane w art. 13 lub art. 14 RODO</w:t>
      </w:r>
      <w:r w:rsidRPr="005F128A">
        <w:rPr>
          <w:rFonts w:cstheme="minorHAnsi"/>
          <w:b/>
          <w:color w:val="000000" w:themeColor="text1"/>
          <w:vertAlign w:val="superscript"/>
        </w:rPr>
        <w:t>2)</w:t>
      </w:r>
      <w:r w:rsidRPr="005F128A">
        <w:rPr>
          <w:rFonts w:cstheme="minorHAnsi"/>
          <w:b/>
          <w:color w:val="000000" w:themeColor="text1"/>
        </w:rPr>
        <w:t xml:space="preserve"> wobec osób fizycznych, od których dane osobowe bezpośrednio lub pośrednio pozyskałem </w:t>
      </w:r>
      <w:r w:rsidR="00D4140C">
        <w:rPr>
          <w:rFonts w:cstheme="minorHAnsi"/>
          <w:b/>
          <w:color w:val="000000" w:themeColor="text1"/>
        </w:rPr>
        <w:br/>
      </w:r>
      <w:r w:rsidRPr="005F128A">
        <w:rPr>
          <w:rFonts w:cstheme="minorHAnsi"/>
          <w:b/>
          <w:color w:val="000000" w:themeColor="text1"/>
        </w:rPr>
        <w:t>w celu ubiegania się o udzielenie zamówienia publicz</w:t>
      </w:r>
      <w:r w:rsidR="00D4140C">
        <w:rPr>
          <w:rFonts w:cstheme="minorHAnsi"/>
          <w:b/>
          <w:color w:val="000000" w:themeColor="text1"/>
        </w:rPr>
        <w:t>nego w niniejszym postępowaniu.</w:t>
      </w:r>
      <w:r w:rsidRPr="005F128A">
        <w:rPr>
          <w:rFonts w:cstheme="minorHAnsi"/>
          <w:b/>
          <w:color w:val="000000" w:themeColor="text1"/>
        </w:rPr>
        <w:t>*</w:t>
      </w:r>
    </w:p>
    <w:p w14:paraId="244CC7CD" w14:textId="6A7A6DA7" w:rsidR="00D32EB6" w:rsidRPr="005F128A" w:rsidRDefault="00D32EB6" w:rsidP="005F128A">
      <w:pPr>
        <w:pStyle w:val="Akapitzlist"/>
        <w:numPr>
          <w:ilvl w:val="0"/>
          <w:numId w:val="40"/>
        </w:numPr>
        <w:spacing w:after="0" w:line="360" w:lineRule="auto"/>
        <w:ind w:left="426" w:hanging="426"/>
        <w:rPr>
          <w:rFonts w:eastAsia="Calibri" w:cstheme="minorHAnsi"/>
          <w:snapToGrid w:val="0"/>
        </w:rPr>
      </w:pPr>
      <w:r w:rsidRPr="005F128A">
        <w:rPr>
          <w:rFonts w:cstheme="minorHAnsi"/>
          <w:color w:val="000000"/>
        </w:rPr>
        <w:t>Oświadczam, że uważam się za związanego nin</w:t>
      </w:r>
      <w:r w:rsidR="00D646C1" w:rsidRPr="005F128A">
        <w:rPr>
          <w:rFonts w:cstheme="minorHAnsi"/>
          <w:color w:val="000000"/>
        </w:rPr>
        <w:t xml:space="preserve">iejszą ofertą na czas wskazany </w:t>
      </w:r>
      <w:r w:rsidR="000341ED" w:rsidRPr="005F128A">
        <w:rPr>
          <w:rFonts w:cstheme="minorHAnsi"/>
          <w:color w:val="000000"/>
        </w:rPr>
        <w:t>w S</w:t>
      </w:r>
      <w:r w:rsidRPr="005F128A">
        <w:rPr>
          <w:rFonts w:cstheme="minorHAnsi"/>
          <w:color w:val="000000"/>
        </w:rPr>
        <w:t>WZ.</w:t>
      </w:r>
    </w:p>
    <w:p w14:paraId="3099C8C8" w14:textId="3FBFD354" w:rsidR="00D32EB6" w:rsidRPr="005F128A" w:rsidRDefault="00D32EB6" w:rsidP="005F128A">
      <w:pPr>
        <w:pStyle w:val="Akapitzlist"/>
        <w:numPr>
          <w:ilvl w:val="0"/>
          <w:numId w:val="40"/>
        </w:numPr>
        <w:spacing w:after="0" w:line="360" w:lineRule="auto"/>
        <w:ind w:left="426" w:hanging="426"/>
        <w:rPr>
          <w:rFonts w:eastAsia="Calibri" w:cstheme="minorHAnsi"/>
          <w:snapToGrid w:val="0"/>
        </w:rPr>
      </w:pPr>
      <w:r w:rsidRPr="005F128A">
        <w:rPr>
          <w:rFonts w:cstheme="minorHAnsi"/>
          <w:color w:val="000000"/>
        </w:rPr>
        <w:t>Zobowiązuję się w przypadku przyznania zamówienia do jego zrealizowania w ramach ceny ofertowej.</w:t>
      </w:r>
    </w:p>
    <w:p w14:paraId="16B87B2C" w14:textId="466F6D83" w:rsidR="00D32EB6" w:rsidRPr="005F128A" w:rsidRDefault="00D32EB6" w:rsidP="005F128A">
      <w:pPr>
        <w:pStyle w:val="Akapitzlist"/>
        <w:numPr>
          <w:ilvl w:val="0"/>
          <w:numId w:val="40"/>
        </w:numPr>
        <w:spacing w:after="0" w:line="360" w:lineRule="auto"/>
        <w:ind w:left="426" w:hanging="426"/>
        <w:rPr>
          <w:rFonts w:eastAsia="Calibri" w:cstheme="minorHAnsi"/>
          <w:snapToGrid w:val="0"/>
        </w:rPr>
      </w:pPr>
      <w:r w:rsidRPr="005F128A">
        <w:rPr>
          <w:rFonts w:cstheme="minorHAnsi"/>
        </w:rPr>
        <w:t xml:space="preserve">Akceptuję warunek, iż zapłata wynagrodzenia za wykonanie zamówienia nastąpi wg zasad określonych w § </w:t>
      </w:r>
      <w:r w:rsidR="00FD6E41">
        <w:rPr>
          <w:rFonts w:cstheme="minorHAnsi"/>
        </w:rPr>
        <w:t>5</w:t>
      </w:r>
      <w:r w:rsidRPr="005F128A">
        <w:rPr>
          <w:rFonts w:cstheme="minorHAnsi"/>
        </w:rPr>
        <w:t xml:space="preserve"> w</w:t>
      </w:r>
      <w:r w:rsidR="00D4140C">
        <w:rPr>
          <w:rFonts w:cstheme="minorHAnsi"/>
        </w:rPr>
        <w:t>zoru umowy.</w:t>
      </w:r>
    </w:p>
    <w:p w14:paraId="3E5A0AA5" w14:textId="707B7FC2" w:rsidR="00D32EB6" w:rsidRPr="005F128A" w:rsidRDefault="00D32EB6" w:rsidP="005F128A">
      <w:pPr>
        <w:pStyle w:val="Akapitzlist"/>
        <w:numPr>
          <w:ilvl w:val="0"/>
          <w:numId w:val="40"/>
        </w:numPr>
        <w:spacing w:after="0" w:line="360" w:lineRule="auto"/>
        <w:ind w:left="426" w:hanging="426"/>
        <w:rPr>
          <w:rFonts w:eastAsia="Calibri" w:cstheme="minorHAnsi"/>
          <w:snapToGrid w:val="0"/>
        </w:rPr>
      </w:pPr>
      <w:r w:rsidRPr="005F128A">
        <w:rPr>
          <w:rFonts w:cstheme="minorHAnsi"/>
          <w:color w:val="000000"/>
        </w:rPr>
        <w:t xml:space="preserve">Oświadczam, że załączone do specyfikacji warunków zamówienia wymagania stawiane Wykonawcy oraz postanowienia umowy, zostały zaakceptowane bez żadnych zastrzeżeń </w:t>
      </w:r>
      <w:r w:rsidR="000341ED" w:rsidRPr="005F128A">
        <w:rPr>
          <w:rFonts w:cstheme="minorHAnsi"/>
          <w:color w:val="000000"/>
        </w:rPr>
        <w:br/>
      </w:r>
      <w:r w:rsidRPr="005F128A">
        <w:rPr>
          <w:rFonts w:cstheme="minorHAnsi"/>
          <w:color w:val="000000"/>
        </w:rPr>
        <w:lastRenderedPageBreak/>
        <w:t xml:space="preserve">i zobowiązuję się w przypadku wyboru oferty, do zawarcia umowy w miejscu i terminie wyznaczonym przez </w:t>
      </w:r>
      <w:r w:rsidR="00D646C1" w:rsidRPr="005F128A">
        <w:rPr>
          <w:rFonts w:cstheme="minorHAnsi"/>
          <w:color w:val="000000"/>
        </w:rPr>
        <w:t>z</w:t>
      </w:r>
      <w:r w:rsidRPr="005F128A">
        <w:rPr>
          <w:rFonts w:cstheme="minorHAnsi"/>
          <w:color w:val="000000"/>
        </w:rPr>
        <w:t xml:space="preserve">amawiającego. </w:t>
      </w:r>
    </w:p>
    <w:p w14:paraId="4068A31C" w14:textId="5BE640F0" w:rsidR="005F128A" w:rsidRPr="005F128A" w:rsidRDefault="005F128A" w:rsidP="005F128A">
      <w:pPr>
        <w:pStyle w:val="Tekstprzypisudolnego"/>
        <w:numPr>
          <w:ilvl w:val="0"/>
          <w:numId w:val="40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>Rodzaj wykonawcy**:</w:t>
      </w:r>
    </w:p>
    <w:p w14:paraId="094632E8" w14:textId="77777777" w:rsidR="005F128A" w:rsidRPr="005F128A" w:rsidRDefault="005F128A" w:rsidP="005F128A">
      <w:pPr>
        <w:tabs>
          <w:tab w:val="left" w:pos="1830"/>
          <w:tab w:val="left" w:pos="3000"/>
        </w:tabs>
        <w:spacing w:line="360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 xml:space="preserve">    </w:t>
      </w:r>
      <w:r w:rsidRPr="005F128A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6E8A2339" wp14:editId="447627AF">
            <wp:extent cx="172085" cy="17208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128A">
        <w:rPr>
          <w:rFonts w:asciiTheme="minorHAnsi" w:hAnsiTheme="minorHAnsi" w:cstheme="minorHAnsi"/>
          <w:sz w:val="22"/>
          <w:szCs w:val="22"/>
        </w:rPr>
        <w:t xml:space="preserve">  mikroprzedsiębiorstwo    </w:t>
      </w:r>
      <w:r w:rsidRPr="005F128A">
        <w:rPr>
          <w:rFonts w:asciiTheme="minorHAnsi" w:hAnsiTheme="minorHAnsi" w:cstheme="minorHAnsi"/>
          <w:sz w:val="22"/>
          <w:szCs w:val="22"/>
        </w:rPr>
        <w:tab/>
      </w:r>
    </w:p>
    <w:p w14:paraId="651B9791" w14:textId="77777777" w:rsidR="005F128A" w:rsidRPr="005F128A" w:rsidRDefault="005F128A" w:rsidP="005F128A">
      <w:pPr>
        <w:tabs>
          <w:tab w:val="left" w:pos="1830"/>
          <w:tab w:val="left" w:pos="3000"/>
        </w:tabs>
        <w:spacing w:line="360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 xml:space="preserve">    </w:t>
      </w:r>
      <w:r w:rsidRPr="005F128A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03DD46A9" wp14:editId="5AEC6BF4">
            <wp:extent cx="172085" cy="17208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128A">
        <w:rPr>
          <w:rFonts w:asciiTheme="minorHAnsi" w:hAnsiTheme="minorHAnsi" w:cstheme="minorHAnsi"/>
          <w:sz w:val="22"/>
          <w:szCs w:val="22"/>
        </w:rPr>
        <w:t xml:space="preserve">  małe przedsiębiorstwo</w:t>
      </w:r>
    </w:p>
    <w:p w14:paraId="6E9272BC" w14:textId="77777777" w:rsidR="005F128A" w:rsidRPr="005F128A" w:rsidRDefault="005F128A" w:rsidP="005F128A">
      <w:pPr>
        <w:tabs>
          <w:tab w:val="left" w:pos="1830"/>
          <w:tab w:val="left" w:pos="3000"/>
        </w:tabs>
        <w:spacing w:line="360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 xml:space="preserve">    </w:t>
      </w:r>
      <w:r w:rsidRPr="005F128A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3AF65013" wp14:editId="166AB9FA">
            <wp:extent cx="172085" cy="17208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128A">
        <w:rPr>
          <w:rFonts w:asciiTheme="minorHAnsi" w:hAnsiTheme="minorHAnsi" w:cstheme="minorHAnsi"/>
          <w:sz w:val="22"/>
          <w:szCs w:val="22"/>
        </w:rPr>
        <w:t xml:space="preserve">  średnie przedsiębiorstwo                                                          </w:t>
      </w:r>
    </w:p>
    <w:p w14:paraId="03488711" w14:textId="77777777" w:rsidR="005F128A" w:rsidRPr="005F128A" w:rsidRDefault="005F128A" w:rsidP="005F128A">
      <w:pPr>
        <w:tabs>
          <w:tab w:val="left" w:pos="960"/>
        </w:tabs>
        <w:spacing w:line="360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 xml:space="preserve">    </w:t>
      </w:r>
      <w:r w:rsidRPr="005F128A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176D73D4" wp14:editId="5D0154D8">
            <wp:extent cx="172085" cy="17208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128A">
        <w:rPr>
          <w:rFonts w:asciiTheme="minorHAnsi" w:hAnsiTheme="minorHAnsi" w:cstheme="minorHAnsi"/>
          <w:sz w:val="22"/>
          <w:szCs w:val="22"/>
        </w:rPr>
        <w:t xml:space="preserve">  jednoosobowa działalność gospodarcza     </w:t>
      </w:r>
    </w:p>
    <w:p w14:paraId="107258E4" w14:textId="77777777" w:rsidR="005F128A" w:rsidRPr="005F128A" w:rsidRDefault="005F128A" w:rsidP="005F128A">
      <w:pPr>
        <w:tabs>
          <w:tab w:val="left" w:pos="960"/>
        </w:tabs>
        <w:spacing w:line="360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 xml:space="preserve">    </w:t>
      </w:r>
      <w:r w:rsidRPr="005F128A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1720D197" wp14:editId="61154FA4">
            <wp:extent cx="172085" cy="17208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128A">
        <w:rPr>
          <w:rFonts w:asciiTheme="minorHAnsi" w:hAnsiTheme="minorHAnsi" w:cstheme="minorHAnsi"/>
          <w:sz w:val="22"/>
          <w:szCs w:val="22"/>
        </w:rPr>
        <w:t xml:space="preserve">  osoba fizyczna nieprowadząca działalności gospodarczej</w:t>
      </w:r>
    </w:p>
    <w:p w14:paraId="4CE12964" w14:textId="3C412D88" w:rsidR="005F128A" w:rsidRPr="005F128A" w:rsidRDefault="005F128A" w:rsidP="005F128A">
      <w:pPr>
        <w:tabs>
          <w:tab w:val="left" w:pos="960"/>
        </w:tabs>
        <w:spacing w:line="360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 xml:space="preserve">    </w:t>
      </w:r>
      <w:r w:rsidRPr="005F128A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099D32DA" wp14:editId="6EB49ABA">
            <wp:extent cx="172085" cy="1720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128A">
        <w:rPr>
          <w:rFonts w:asciiTheme="minorHAnsi" w:hAnsiTheme="minorHAnsi" w:cstheme="minorHAnsi"/>
          <w:sz w:val="22"/>
          <w:szCs w:val="22"/>
        </w:rPr>
        <w:t xml:space="preserve">  inny rodzaj</w:t>
      </w:r>
    </w:p>
    <w:p w14:paraId="06A26AE6" w14:textId="407B1A2B" w:rsidR="00FD6E41" w:rsidRPr="00D4140C" w:rsidRDefault="00D32EB6" w:rsidP="00D4140C">
      <w:pPr>
        <w:pStyle w:val="Akapitzlist"/>
        <w:numPr>
          <w:ilvl w:val="0"/>
          <w:numId w:val="40"/>
        </w:numPr>
        <w:spacing w:line="360" w:lineRule="auto"/>
        <w:ind w:left="426" w:hanging="426"/>
        <w:rPr>
          <w:rFonts w:cstheme="minorHAnsi"/>
        </w:rPr>
      </w:pPr>
      <w:r w:rsidRPr="00D4140C">
        <w:rPr>
          <w:rFonts w:cstheme="minorHAnsi"/>
        </w:rPr>
        <w:t xml:space="preserve">Numer rachunku bankowego Wykonawcy, na który powinny zostać przelane środki za realizację przedmiotu zamówienia: </w:t>
      </w:r>
    </w:p>
    <w:p w14:paraId="7313F009" w14:textId="4A94CCC5" w:rsidR="00D32EB6" w:rsidRPr="00D4140C" w:rsidRDefault="00FD6E41" w:rsidP="00FD6E41">
      <w:pPr>
        <w:pStyle w:val="Akapitzlist"/>
        <w:spacing w:line="360" w:lineRule="auto"/>
        <w:ind w:left="426"/>
        <w:rPr>
          <w:rFonts w:cstheme="minorHAnsi"/>
        </w:rPr>
      </w:pPr>
      <w:r w:rsidRPr="00D4140C">
        <w:rPr>
          <w:rFonts w:cstheme="minorHAnsi"/>
        </w:rPr>
        <w:t>EURO</w:t>
      </w:r>
      <w:r w:rsidR="00D4140C" w:rsidRPr="00D4140C">
        <w:rPr>
          <w:rFonts w:cstheme="minorHAnsi"/>
        </w:rPr>
        <w:t xml:space="preserve"> </w:t>
      </w:r>
      <w:r w:rsidR="00D32EB6" w:rsidRPr="00D4140C">
        <w:rPr>
          <w:rFonts w:cstheme="minorHAnsi"/>
        </w:rPr>
        <w:t>………………………………………….…………………………………</w:t>
      </w:r>
    </w:p>
    <w:p w14:paraId="7FBBBC1B" w14:textId="49807915" w:rsidR="00FD6E41" w:rsidRPr="00D4140C" w:rsidRDefault="00FD6E41" w:rsidP="00FD6E41">
      <w:pPr>
        <w:pStyle w:val="Akapitzlist"/>
        <w:spacing w:line="360" w:lineRule="auto"/>
        <w:ind w:left="426"/>
        <w:rPr>
          <w:rFonts w:cstheme="minorHAnsi"/>
        </w:rPr>
      </w:pPr>
      <w:r w:rsidRPr="00D4140C">
        <w:rPr>
          <w:rFonts w:cstheme="minorHAnsi"/>
        </w:rPr>
        <w:t>PLN</w:t>
      </w:r>
      <w:r w:rsidR="00D4140C" w:rsidRPr="00D4140C">
        <w:rPr>
          <w:rFonts w:cstheme="minorHAnsi"/>
        </w:rPr>
        <w:t xml:space="preserve"> </w:t>
      </w:r>
      <w:r w:rsidRPr="00D4140C">
        <w:rPr>
          <w:rFonts w:cstheme="minorHAnsi"/>
        </w:rPr>
        <w:t>………………………………………….…………………………………</w:t>
      </w:r>
    </w:p>
    <w:p w14:paraId="52FFB8C1" w14:textId="77777777" w:rsidR="005F128A" w:rsidRDefault="00D32EB6" w:rsidP="00D4140C">
      <w:pPr>
        <w:pStyle w:val="Akapitzlist"/>
        <w:numPr>
          <w:ilvl w:val="0"/>
          <w:numId w:val="40"/>
        </w:numPr>
        <w:spacing w:line="360" w:lineRule="auto"/>
        <w:ind w:left="426" w:hanging="426"/>
        <w:rPr>
          <w:rFonts w:cstheme="minorHAnsi"/>
          <w:color w:val="000000"/>
        </w:rPr>
      </w:pPr>
      <w:r w:rsidRPr="005F128A">
        <w:rPr>
          <w:rFonts w:cstheme="minorHAnsi"/>
          <w:color w:val="000000"/>
        </w:rPr>
        <w:t>Oświadczam pod groźbą odpowiedzialności karnej, iż załączone do oferty dokumenty opisują stan faktyczny, aktualny na dzień otwarcia ofert (art. 233 k.k.).</w:t>
      </w:r>
    </w:p>
    <w:p w14:paraId="39E60350" w14:textId="468C1F3E" w:rsidR="005F128A" w:rsidRPr="005F128A" w:rsidRDefault="005F128A" w:rsidP="00D4140C">
      <w:pPr>
        <w:pStyle w:val="Akapitzlist"/>
        <w:numPr>
          <w:ilvl w:val="0"/>
          <w:numId w:val="40"/>
        </w:numPr>
        <w:spacing w:line="360" w:lineRule="auto"/>
        <w:ind w:left="426" w:hanging="426"/>
        <w:rPr>
          <w:rFonts w:cstheme="minorHAnsi"/>
          <w:color w:val="000000"/>
        </w:rPr>
      </w:pPr>
      <w:r w:rsidRPr="005F128A">
        <w:rPr>
          <w:rFonts w:cstheme="minorHAnsi"/>
        </w:rPr>
        <w:t>Nasz numer REGON ............................., NIP: .................................Województwo:.......................... Tel.: .......................Adres email: .............................. Strona internetowa: ...................................</w:t>
      </w:r>
    </w:p>
    <w:p w14:paraId="5DDD6A74" w14:textId="77777777" w:rsidR="005F128A" w:rsidRDefault="005F128A" w:rsidP="005F128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>Osoba upoważniona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DD8D685" w14:textId="3368FDCD" w:rsidR="005F128A" w:rsidRPr="005F128A" w:rsidRDefault="005F128A" w:rsidP="005F128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 xml:space="preserve"> do koordynowania dostaw z Zamawiającym w przypadku udzielenia nam zamówienia to: .................................... nr tel. .................................</w:t>
      </w:r>
    </w:p>
    <w:p w14:paraId="26F09B45" w14:textId="1249BAD6" w:rsidR="005F128A" w:rsidRPr="005F128A" w:rsidRDefault="005F128A" w:rsidP="005F128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>do podpisania umowy:</w:t>
      </w:r>
    </w:p>
    <w:p w14:paraId="3DA49DFF" w14:textId="31915D4A" w:rsidR="005F128A" w:rsidRPr="005F128A" w:rsidRDefault="005F128A" w:rsidP="005F128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>Imię: ………………………...., Nazwisko: ……………..……….. Stanowisko: …………………................</w:t>
      </w:r>
    </w:p>
    <w:p w14:paraId="78C891E6" w14:textId="1FFA488D" w:rsidR="00D32EB6" w:rsidRPr="005F128A" w:rsidRDefault="00D32EB6" w:rsidP="00D4140C">
      <w:pPr>
        <w:pStyle w:val="Akapitzlist"/>
        <w:numPr>
          <w:ilvl w:val="0"/>
          <w:numId w:val="40"/>
        </w:numPr>
        <w:spacing w:after="0" w:line="360" w:lineRule="auto"/>
        <w:ind w:left="425" w:hanging="425"/>
        <w:rPr>
          <w:rFonts w:cstheme="minorHAnsi"/>
        </w:rPr>
      </w:pPr>
      <w:r w:rsidRPr="005F128A">
        <w:rPr>
          <w:rFonts w:cstheme="minorHAnsi"/>
        </w:rPr>
        <w:t>Integralną część oferty stanowią następujące dokumenty:</w:t>
      </w:r>
    </w:p>
    <w:p w14:paraId="41920C1B" w14:textId="3A7CA23F" w:rsidR="00D32EB6" w:rsidRPr="005F128A" w:rsidRDefault="00D32EB6" w:rsidP="005F128A">
      <w:pPr>
        <w:numPr>
          <w:ilvl w:val="0"/>
          <w:numId w:val="36"/>
        </w:numPr>
        <w:suppressAutoHyphens w:val="0"/>
        <w:spacing w:line="360" w:lineRule="auto"/>
        <w:ind w:left="644" w:hanging="284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  <w:r w:rsidR="00D4140C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1AE74E3D" w14:textId="658A7C57" w:rsidR="00D32EB6" w:rsidRPr="005F128A" w:rsidRDefault="00D32EB6" w:rsidP="005F128A">
      <w:pPr>
        <w:numPr>
          <w:ilvl w:val="0"/>
          <w:numId w:val="36"/>
        </w:numPr>
        <w:suppressAutoHyphens w:val="0"/>
        <w:spacing w:line="360" w:lineRule="auto"/>
        <w:ind w:left="644" w:hanging="284"/>
        <w:rPr>
          <w:rFonts w:asciiTheme="minorHAnsi" w:hAnsiTheme="minorHAnsi" w:cstheme="minorHAnsi"/>
          <w:sz w:val="22"/>
          <w:szCs w:val="22"/>
        </w:rPr>
      </w:pPr>
      <w:r w:rsidRPr="005F12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5B5616EC" w14:textId="2A09DFDD" w:rsidR="00D32EB6" w:rsidRPr="005F128A" w:rsidRDefault="00D32EB6" w:rsidP="00D4140C">
      <w:pPr>
        <w:pStyle w:val="Akapitzlist"/>
        <w:numPr>
          <w:ilvl w:val="0"/>
          <w:numId w:val="40"/>
        </w:numPr>
        <w:spacing w:line="360" w:lineRule="auto"/>
        <w:ind w:left="284"/>
        <w:rPr>
          <w:rFonts w:cstheme="minorHAnsi"/>
        </w:rPr>
      </w:pPr>
      <w:r w:rsidRPr="005F128A">
        <w:rPr>
          <w:rFonts w:cstheme="minorHAnsi"/>
        </w:rPr>
        <w:t xml:space="preserve">Zgodnie z art. </w:t>
      </w:r>
      <w:r w:rsidR="003B48DE" w:rsidRPr="005F128A">
        <w:rPr>
          <w:rFonts w:cstheme="minorHAnsi"/>
        </w:rPr>
        <w:t>1</w:t>
      </w:r>
      <w:r w:rsidRPr="005F128A">
        <w:rPr>
          <w:rFonts w:cstheme="minorHAnsi"/>
        </w:rPr>
        <w:t xml:space="preserve">8 ust. 3 Prawa zamówień </w:t>
      </w:r>
      <w:r w:rsidR="003B48DE" w:rsidRPr="005F128A">
        <w:rPr>
          <w:rFonts w:cstheme="minorHAnsi"/>
        </w:rPr>
        <w:t>publicznych, Wykonawca zastrzega</w:t>
      </w:r>
      <w:r w:rsidRPr="005F128A">
        <w:rPr>
          <w:rFonts w:cstheme="minorHAnsi"/>
        </w:rPr>
        <w:t>, iż wymienione niżej dokumenty, składające się na ofertę, nie mogą być udostępnione innym uczestnikom postępowania:</w:t>
      </w:r>
    </w:p>
    <w:p w14:paraId="337D8BD8" w14:textId="56932E58" w:rsidR="00D32EB6" w:rsidRPr="005F128A" w:rsidRDefault="00D4140C" w:rsidP="00D4140C">
      <w:pPr>
        <w:pStyle w:val="Akapitzlist"/>
        <w:numPr>
          <w:ilvl w:val="0"/>
          <w:numId w:val="40"/>
        </w:numPr>
        <w:spacing w:after="0" w:line="360" w:lineRule="auto"/>
        <w:ind w:left="284" w:hanging="284"/>
        <w:rPr>
          <w:rFonts w:cstheme="minorHAnsi"/>
        </w:rPr>
      </w:pPr>
      <w:r>
        <w:rPr>
          <w:rFonts w:cstheme="minorHAnsi"/>
        </w:rPr>
        <w:t xml:space="preserve"> </w:t>
      </w:r>
      <w:r w:rsidR="00D32EB6" w:rsidRPr="005F128A">
        <w:rPr>
          <w:rFonts w:cstheme="minorHAnsi"/>
        </w:rPr>
        <w:t>Inne informacje</w:t>
      </w:r>
      <w:r w:rsidR="005F128A">
        <w:rPr>
          <w:rFonts w:cstheme="minorHAnsi"/>
        </w:rPr>
        <w:t xml:space="preserve"> </w:t>
      </w:r>
      <w:r w:rsidR="00D32EB6" w:rsidRPr="005F128A">
        <w:rPr>
          <w:rFonts w:cstheme="minorHAnsi"/>
        </w:rPr>
        <w:t>Wykonawcy:..............................................................................................................</w:t>
      </w:r>
    </w:p>
    <w:p w14:paraId="11E1077A" w14:textId="77777777" w:rsidR="00D4140C" w:rsidRDefault="00D4140C" w:rsidP="00D4140C">
      <w:pPr>
        <w:suppressAutoHyphens w:val="0"/>
        <w:spacing w:after="160" w:line="259" w:lineRule="auto"/>
        <w:ind w:left="2124" w:firstLine="708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00E8988F" w14:textId="77777777" w:rsidR="00D4140C" w:rsidRDefault="00D4140C" w:rsidP="00D4140C">
      <w:pPr>
        <w:suppressAutoHyphens w:val="0"/>
        <w:spacing w:after="160" w:line="259" w:lineRule="auto"/>
        <w:ind w:left="2124" w:firstLine="708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483C7A30" w14:textId="3451EA1A" w:rsidR="00D4140C" w:rsidRPr="00D4140C" w:rsidRDefault="00D4140C" w:rsidP="00D4140C">
      <w:pPr>
        <w:suppressAutoHyphens w:val="0"/>
        <w:spacing w:after="160" w:line="259" w:lineRule="auto"/>
        <w:ind w:left="2124" w:firstLine="708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D4140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kwalifikowany podpis elektroniczny Wykonawcy</w:t>
      </w:r>
    </w:p>
    <w:p w14:paraId="5D4F0722" w14:textId="77777777" w:rsidR="00D4140C" w:rsidRDefault="00D4140C">
      <w:pPr>
        <w:suppressAutoHyphens w:val="0"/>
        <w:spacing w:after="160" w:line="259" w:lineRule="auto"/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br w:type="page"/>
      </w:r>
    </w:p>
    <w:p w14:paraId="726A9B6F" w14:textId="76315321" w:rsidR="00D32EB6" w:rsidRPr="005F128A" w:rsidRDefault="00D32EB6" w:rsidP="005F128A">
      <w:pPr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" w:name="_GoBack"/>
      <w:bookmarkEnd w:id="1"/>
      <w:r w:rsidRPr="005F128A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lastRenderedPageBreak/>
        <w:t>Uwaga:</w:t>
      </w:r>
    </w:p>
    <w:p w14:paraId="7ED9D37A" w14:textId="068BD4A8" w:rsidR="00D32EB6" w:rsidRPr="00D4140C" w:rsidRDefault="00D8444A" w:rsidP="005F128A">
      <w:pPr>
        <w:pStyle w:val="Akapitzlist"/>
        <w:spacing w:line="360" w:lineRule="auto"/>
        <w:ind w:left="284" w:hanging="142"/>
        <w:rPr>
          <w:rFonts w:cstheme="minorHAnsi"/>
          <w:i/>
          <w:color w:val="000000" w:themeColor="text1"/>
          <w:sz w:val="20"/>
          <w:szCs w:val="20"/>
        </w:rPr>
      </w:pPr>
      <w:r w:rsidRPr="00D4140C">
        <w:rPr>
          <w:rFonts w:eastAsia="Times New Roman" w:cstheme="minorHAnsi"/>
          <w:i/>
          <w:sz w:val="20"/>
          <w:szCs w:val="20"/>
          <w:vertAlign w:val="superscript"/>
          <w:lang w:eastAsia="zh-CN"/>
        </w:rPr>
        <w:t>1)</w:t>
      </w:r>
      <w:r w:rsidRPr="00D4140C">
        <w:rPr>
          <w:rFonts w:eastAsia="Times New Roman" w:cstheme="minorHAnsi"/>
          <w:i/>
          <w:sz w:val="20"/>
          <w:szCs w:val="20"/>
          <w:lang w:eastAsia="zh-CN"/>
        </w:rPr>
        <w:t>Wypełnia Wykonawca zgodnie z Częścią</w:t>
      </w:r>
      <w:r w:rsidRPr="00D4140C">
        <w:rPr>
          <w:rFonts w:eastAsia="Times New Roman" w:cstheme="minorHAnsi"/>
          <w:i/>
          <w:color w:val="000000" w:themeColor="text1"/>
          <w:sz w:val="20"/>
          <w:szCs w:val="20"/>
          <w:lang w:eastAsia="zh-CN"/>
        </w:rPr>
        <w:t xml:space="preserve"> XVII </w:t>
      </w:r>
      <w:r w:rsidRPr="00D4140C">
        <w:rPr>
          <w:rFonts w:eastAsia="Times New Roman" w:cstheme="minorHAnsi"/>
          <w:i/>
          <w:sz w:val="20"/>
          <w:szCs w:val="20"/>
          <w:lang w:eastAsia="zh-CN"/>
        </w:rPr>
        <w:t>SWZ. W przypadku, gdy Wykonawca nie wpisze zaoferowanego terminu dostawy, Zamawiający przyjmie maksymalny dopuszczony termin.</w:t>
      </w:r>
      <w:r w:rsidR="00D32EB6" w:rsidRPr="00D4140C">
        <w:rPr>
          <w:rFonts w:cstheme="minorHAnsi"/>
          <w:i/>
          <w:color w:val="000000" w:themeColor="text1"/>
          <w:sz w:val="20"/>
          <w:szCs w:val="20"/>
        </w:rPr>
        <w:t xml:space="preserve">  </w:t>
      </w:r>
    </w:p>
    <w:p w14:paraId="0592EDBA" w14:textId="77777777" w:rsidR="00D32EB6" w:rsidRPr="00D4140C" w:rsidRDefault="00D32EB6" w:rsidP="005F128A">
      <w:pPr>
        <w:pStyle w:val="Akapitzlist"/>
        <w:spacing w:after="0" w:line="360" w:lineRule="auto"/>
        <w:ind w:left="284" w:hanging="142"/>
        <w:rPr>
          <w:rFonts w:cstheme="minorHAnsi"/>
          <w:color w:val="000000" w:themeColor="text1"/>
          <w:sz w:val="18"/>
          <w:szCs w:val="18"/>
        </w:rPr>
      </w:pPr>
      <w:r w:rsidRPr="005F128A">
        <w:rPr>
          <w:rFonts w:cstheme="minorHAnsi"/>
          <w:color w:val="000000" w:themeColor="text1"/>
          <w:vertAlign w:val="superscript"/>
        </w:rPr>
        <w:t>2</w:t>
      </w:r>
      <w:r w:rsidRPr="00D4140C">
        <w:rPr>
          <w:rFonts w:cstheme="minorHAnsi"/>
          <w:color w:val="000000" w:themeColor="text1"/>
          <w:sz w:val="18"/>
          <w:szCs w:val="18"/>
          <w:vertAlign w:val="superscript"/>
        </w:rPr>
        <w:t xml:space="preserve">) </w:t>
      </w:r>
      <w:r w:rsidRPr="00D4140C">
        <w:rPr>
          <w:rFonts w:cstheme="minorHAnsi"/>
          <w:color w:val="000000" w:themeColor="text1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34B51B6" w14:textId="5601D94D" w:rsidR="00AB402C" w:rsidRPr="00D4140C" w:rsidRDefault="00D32EB6" w:rsidP="005F128A">
      <w:pPr>
        <w:spacing w:line="360" w:lineRule="auto"/>
        <w:ind w:left="360" w:hanging="218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D4140C">
        <w:rPr>
          <w:rFonts w:asciiTheme="minorHAnsi" w:eastAsia="Arial Unicode MS" w:hAnsiTheme="minorHAnsi" w:cstheme="minorHAnsi"/>
          <w:color w:val="000000" w:themeColor="text1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0587DA" w14:textId="77777777" w:rsidR="00D8444A" w:rsidRPr="005F128A" w:rsidRDefault="00D8444A" w:rsidP="005F128A">
      <w:pPr>
        <w:spacing w:line="360" w:lineRule="auto"/>
        <w:ind w:left="360" w:hanging="218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D8444A" w:rsidRPr="005F128A" w:rsidSect="00A63E1D">
      <w:headerReference w:type="default" r:id="rId9"/>
      <w:foot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A474D7" w14:textId="77777777" w:rsidR="00E34CBA" w:rsidRDefault="00E34CBA" w:rsidP="00A63E1D">
      <w:r>
        <w:separator/>
      </w:r>
    </w:p>
  </w:endnote>
  <w:endnote w:type="continuationSeparator" w:id="0">
    <w:p w14:paraId="380194C7" w14:textId="77777777" w:rsidR="00E34CBA" w:rsidRDefault="00E34CBA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47782" w14:textId="6BA9B420" w:rsidR="0047323F" w:rsidRDefault="0047323F" w:rsidP="0047323F">
    <w:pPr>
      <w:pStyle w:val="Nagwek"/>
      <w:jc w:val="center"/>
      <w:rPr>
        <w:rFonts w:ascii="Calibri" w:hAnsi="Calibri"/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97AF2" w14:textId="77777777" w:rsidR="00E34CBA" w:rsidRDefault="00E34CBA" w:rsidP="00A63E1D">
      <w:r>
        <w:separator/>
      </w:r>
    </w:p>
  </w:footnote>
  <w:footnote w:type="continuationSeparator" w:id="0">
    <w:p w14:paraId="45EABACD" w14:textId="77777777" w:rsidR="00E34CBA" w:rsidRDefault="00E34CBA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C76FA" w14:textId="5B37183D" w:rsidR="00C66CF6" w:rsidRDefault="00C66CF6">
    <w:pPr>
      <w:pStyle w:val="Nagwek"/>
    </w:pPr>
  </w:p>
  <w:p w14:paraId="397C3724" w14:textId="77777777" w:rsidR="00BC6A0A" w:rsidRDefault="00BC6A0A">
    <w:pPr>
      <w:pStyle w:val="Nagwek"/>
    </w:pPr>
  </w:p>
  <w:p w14:paraId="6D5C2995" w14:textId="7BC14D0A" w:rsidR="00BC6A0A" w:rsidRDefault="00BC6A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D"/>
    <w:multiLevelType w:val="singleLevel"/>
    <w:tmpl w:val="082CDBF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851371"/>
    <w:multiLevelType w:val="hybridMultilevel"/>
    <w:tmpl w:val="2876962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00B0B72"/>
    <w:multiLevelType w:val="singleLevel"/>
    <w:tmpl w:val="649E9DA6"/>
    <w:lvl w:ilvl="0">
      <w:start w:val="1"/>
      <w:numFmt w:val="lowerLetter"/>
      <w:lvlText w:val="%1)"/>
      <w:legacy w:legacy="1" w:legacySpace="0" w:legacyIndent="283"/>
      <w:lvlJc w:val="left"/>
      <w:pPr>
        <w:ind w:left="1843" w:hanging="283"/>
      </w:pPr>
    </w:lvl>
  </w:abstractNum>
  <w:abstractNum w:abstractNumId="12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935004C"/>
    <w:multiLevelType w:val="hybridMultilevel"/>
    <w:tmpl w:val="0834F866"/>
    <w:lvl w:ilvl="0" w:tplc="4532FD82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CD6385"/>
    <w:multiLevelType w:val="hybridMultilevel"/>
    <w:tmpl w:val="09265650"/>
    <w:lvl w:ilvl="0" w:tplc="B8AE593A">
      <w:start w:val="1"/>
      <w:numFmt w:val="bullet"/>
      <w:lvlText w:val=""/>
      <w:lvlJc w:val="left"/>
      <w:pPr>
        <w:ind w:left="1440" w:hanging="360"/>
      </w:pPr>
      <w:rPr>
        <w:rFonts w:ascii="Wingdings 2" w:hAnsi="Wingdings 2" w:hint="default"/>
        <w:color w:val="00A4E2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A433C8"/>
    <w:multiLevelType w:val="hybridMultilevel"/>
    <w:tmpl w:val="60C6E4E8"/>
    <w:lvl w:ilvl="0" w:tplc="A37C52FE">
      <w:start w:val="2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6CA40BB"/>
    <w:multiLevelType w:val="hybridMultilevel"/>
    <w:tmpl w:val="7CE62322"/>
    <w:lvl w:ilvl="0" w:tplc="25848EF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3268AF"/>
    <w:multiLevelType w:val="hybridMultilevel"/>
    <w:tmpl w:val="27D47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8A06F6"/>
    <w:multiLevelType w:val="hybridMultilevel"/>
    <w:tmpl w:val="BA62C876"/>
    <w:lvl w:ilvl="0" w:tplc="E3F6D2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6" w15:restartNumberingAfterBreak="0">
    <w:nsid w:val="62522D16"/>
    <w:multiLevelType w:val="hybridMultilevel"/>
    <w:tmpl w:val="6CD211FE"/>
    <w:lvl w:ilvl="0" w:tplc="A878712C">
      <w:start w:val="1"/>
      <w:numFmt w:val="decimal"/>
      <w:lvlText w:val="%1)"/>
      <w:lvlJc w:val="left"/>
      <w:pPr>
        <w:ind w:left="420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3A580C"/>
    <w:multiLevelType w:val="hybridMultilevel"/>
    <w:tmpl w:val="100603AE"/>
    <w:lvl w:ilvl="0" w:tplc="7494B222">
      <w:start w:val="10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D11E77"/>
    <w:multiLevelType w:val="hybridMultilevel"/>
    <w:tmpl w:val="32D0E1AE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8"/>
  </w:num>
  <w:num w:numId="3">
    <w:abstractNumId w:val="42"/>
  </w:num>
  <w:num w:numId="4">
    <w:abstractNumId w:val="24"/>
  </w:num>
  <w:num w:numId="5">
    <w:abstractNumId w:val="19"/>
  </w:num>
  <w:num w:numId="6">
    <w:abstractNumId w:val="23"/>
  </w:num>
  <w:num w:numId="7">
    <w:abstractNumId w:val="6"/>
  </w:num>
  <w:num w:numId="8">
    <w:abstractNumId w:val="43"/>
  </w:num>
  <w:num w:numId="9">
    <w:abstractNumId w:val="44"/>
  </w:num>
  <w:num w:numId="10">
    <w:abstractNumId w:val="32"/>
  </w:num>
  <w:num w:numId="11">
    <w:abstractNumId w:val="12"/>
  </w:num>
  <w:num w:numId="12">
    <w:abstractNumId w:val="37"/>
  </w:num>
  <w:num w:numId="13">
    <w:abstractNumId w:val="27"/>
  </w:num>
  <w:num w:numId="14">
    <w:abstractNumId w:val="21"/>
  </w:num>
  <w:num w:numId="15">
    <w:abstractNumId w:val="14"/>
  </w:num>
  <w:num w:numId="16">
    <w:abstractNumId w:val="18"/>
  </w:num>
  <w:num w:numId="17">
    <w:abstractNumId w:val="20"/>
  </w:num>
  <w:num w:numId="18">
    <w:abstractNumId w:val="25"/>
  </w:num>
  <w:num w:numId="19">
    <w:abstractNumId w:val="17"/>
  </w:num>
  <w:num w:numId="20">
    <w:abstractNumId w:val="35"/>
  </w:num>
  <w:num w:numId="21">
    <w:abstractNumId w:val="7"/>
  </w:num>
  <w:num w:numId="22">
    <w:abstractNumId w:val="16"/>
  </w:num>
  <w:num w:numId="23">
    <w:abstractNumId w:val="39"/>
  </w:num>
  <w:num w:numId="24">
    <w:abstractNumId w:val="9"/>
  </w:num>
  <w:num w:numId="25">
    <w:abstractNumId w:val="30"/>
  </w:num>
  <w:num w:numId="26">
    <w:abstractNumId w:val="1"/>
  </w:num>
  <w:num w:numId="27">
    <w:abstractNumId w:val="4"/>
  </w:num>
  <w:num w:numId="28">
    <w:abstractNumId w:val="10"/>
  </w:num>
  <w:num w:numId="29">
    <w:abstractNumId w:val="26"/>
  </w:num>
  <w:num w:numId="30">
    <w:abstractNumId w:val="13"/>
  </w:num>
  <w:num w:numId="31">
    <w:abstractNumId w:val="8"/>
  </w:num>
  <w:num w:numId="32">
    <w:abstractNumId w:val="41"/>
  </w:num>
  <w:num w:numId="33">
    <w:abstractNumId w:val="5"/>
  </w:num>
  <w:num w:numId="34">
    <w:abstractNumId w:val="33"/>
  </w:num>
  <w:num w:numId="35">
    <w:abstractNumId w:val="22"/>
  </w:num>
  <w:num w:numId="36">
    <w:abstractNumId w:val="11"/>
  </w:num>
  <w:num w:numId="37">
    <w:abstractNumId w:val="34"/>
  </w:num>
  <w:num w:numId="38">
    <w:abstractNumId w:val="2"/>
  </w:num>
  <w:num w:numId="39">
    <w:abstractNumId w:val="15"/>
  </w:num>
  <w:num w:numId="40">
    <w:abstractNumId w:val="31"/>
  </w:num>
  <w:num w:numId="41">
    <w:abstractNumId w:val="40"/>
  </w:num>
  <w:num w:numId="42">
    <w:abstractNumId w:val="29"/>
  </w:num>
  <w:num w:numId="43">
    <w:abstractNumId w:val="36"/>
  </w:num>
  <w:num w:numId="44">
    <w:abstractNumId w:val="38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01745"/>
    <w:rsid w:val="00015BEB"/>
    <w:rsid w:val="000174D0"/>
    <w:rsid w:val="00020C83"/>
    <w:rsid w:val="000214C6"/>
    <w:rsid w:val="0002763A"/>
    <w:rsid w:val="00030AAB"/>
    <w:rsid w:val="000341ED"/>
    <w:rsid w:val="00047601"/>
    <w:rsid w:val="0005201D"/>
    <w:rsid w:val="00054CEA"/>
    <w:rsid w:val="00071130"/>
    <w:rsid w:val="00075DA0"/>
    <w:rsid w:val="00097974"/>
    <w:rsid w:val="000B0A91"/>
    <w:rsid w:val="000B397B"/>
    <w:rsid w:val="000B435F"/>
    <w:rsid w:val="000D74A1"/>
    <w:rsid w:val="000E0A71"/>
    <w:rsid w:val="000E6FDC"/>
    <w:rsid w:val="00102B7E"/>
    <w:rsid w:val="00102FF1"/>
    <w:rsid w:val="0010712E"/>
    <w:rsid w:val="00110A58"/>
    <w:rsid w:val="001272A5"/>
    <w:rsid w:val="001349E5"/>
    <w:rsid w:val="001635F5"/>
    <w:rsid w:val="00181B0F"/>
    <w:rsid w:val="0018219C"/>
    <w:rsid w:val="0018384C"/>
    <w:rsid w:val="001A4ED7"/>
    <w:rsid w:val="001B3931"/>
    <w:rsid w:val="001B7C8D"/>
    <w:rsid w:val="001C5F57"/>
    <w:rsid w:val="001D3F38"/>
    <w:rsid w:val="001E1B01"/>
    <w:rsid w:val="001E3F13"/>
    <w:rsid w:val="001F685C"/>
    <w:rsid w:val="00205C49"/>
    <w:rsid w:val="00266558"/>
    <w:rsid w:val="00284B85"/>
    <w:rsid w:val="00296830"/>
    <w:rsid w:val="002B2862"/>
    <w:rsid w:val="002B4B28"/>
    <w:rsid w:val="002C63CD"/>
    <w:rsid w:val="002D7E73"/>
    <w:rsid w:val="002F703E"/>
    <w:rsid w:val="002F7C31"/>
    <w:rsid w:val="00300947"/>
    <w:rsid w:val="00312705"/>
    <w:rsid w:val="0032359B"/>
    <w:rsid w:val="00341519"/>
    <w:rsid w:val="00341BC2"/>
    <w:rsid w:val="00344B89"/>
    <w:rsid w:val="0034746A"/>
    <w:rsid w:val="00366978"/>
    <w:rsid w:val="003670E2"/>
    <w:rsid w:val="003736A3"/>
    <w:rsid w:val="00374DAF"/>
    <w:rsid w:val="00375622"/>
    <w:rsid w:val="003760D1"/>
    <w:rsid w:val="00376B31"/>
    <w:rsid w:val="00381412"/>
    <w:rsid w:val="00385E62"/>
    <w:rsid w:val="00394194"/>
    <w:rsid w:val="003A42BF"/>
    <w:rsid w:val="003B2185"/>
    <w:rsid w:val="003B2C82"/>
    <w:rsid w:val="003B48DE"/>
    <w:rsid w:val="003C02AB"/>
    <w:rsid w:val="003D1A48"/>
    <w:rsid w:val="003F659B"/>
    <w:rsid w:val="004022B6"/>
    <w:rsid w:val="004036F1"/>
    <w:rsid w:val="0040683D"/>
    <w:rsid w:val="00417099"/>
    <w:rsid w:val="00422B61"/>
    <w:rsid w:val="00424A14"/>
    <w:rsid w:val="004418AD"/>
    <w:rsid w:val="00450FC1"/>
    <w:rsid w:val="00470AC8"/>
    <w:rsid w:val="0047323F"/>
    <w:rsid w:val="004732C9"/>
    <w:rsid w:val="0049126A"/>
    <w:rsid w:val="004A4E7B"/>
    <w:rsid w:val="004B5BE2"/>
    <w:rsid w:val="004D4C4C"/>
    <w:rsid w:val="004E2C76"/>
    <w:rsid w:val="004E3332"/>
    <w:rsid w:val="004E51A4"/>
    <w:rsid w:val="004F347B"/>
    <w:rsid w:val="005065B4"/>
    <w:rsid w:val="005164A2"/>
    <w:rsid w:val="00524461"/>
    <w:rsid w:val="005312FE"/>
    <w:rsid w:val="00532349"/>
    <w:rsid w:val="00542A7F"/>
    <w:rsid w:val="00560618"/>
    <w:rsid w:val="00574636"/>
    <w:rsid w:val="005A141A"/>
    <w:rsid w:val="005C00DC"/>
    <w:rsid w:val="005F128A"/>
    <w:rsid w:val="00600218"/>
    <w:rsid w:val="006003CC"/>
    <w:rsid w:val="00604EAF"/>
    <w:rsid w:val="0061053C"/>
    <w:rsid w:val="006171CE"/>
    <w:rsid w:val="00621473"/>
    <w:rsid w:val="00623773"/>
    <w:rsid w:val="006331CB"/>
    <w:rsid w:val="0064704F"/>
    <w:rsid w:val="00652179"/>
    <w:rsid w:val="00653718"/>
    <w:rsid w:val="00664AEE"/>
    <w:rsid w:val="006716E4"/>
    <w:rsid w:val="00690D7C"/>
    <w:rsid w:val="00692606"/>
    <w:rsid w:val="00692A57"/>
    <w:rsid w:val="00693D0A"/>
    <w:rsid w:val="006A42F0"/>
    <w:rsid w:val="006B2C11"/>
    <w:rsid w:val="006E4518"/>
    <w:rsid w:val="006E7795"/>
    <w:rsid w:val="006F3C1F"/>
    <w:rsid w:val="007039AD"/>
    <w:rsid w:val="00705B98"/>
    <w:rsid w:val="007113D6"/>
    <w:rsid w:val="00712106"/>
    <w:rsid w:val="00714BE5"/>
    <w:rsid w:val="00715317"/>
    <w:rsid w:val="00717247"/>
    <w:rsid w:val="00731A91"/>
    <w:rsid w:val="00731FC7"/>
    <w:rsid w:val="007330DC"/>
    <w:rsid w:val="00755F7A"/>
    <w:rsid w:val="007649F8"/>
    <w:rsid w:val="0077049D"/>
    <w:rsid w:val="007917FC"/>
    <w:rsid w:val="007A07B7"/>
    <w:rsid w:val="007A3327"/>
    <w:rsid w:val="007A7FEC"/>
    <w:rsid w:val="007B2519"/>
    <w:rsid w:val="007C23D0"/>
    <w:rsid w:val="007C2801"/>
    <w:rsid w:val="007F1B73"/>
    <w:rsid w:val="00834972"/>
    <w:rsid w:val="00841637"/>
    <w:rsid w:val="00844073"/>
    <w:rsid w:val="0084684A"/>
    <w:rsid w:val="008474D8"/>
    <w:rsid w:val="008509ED"/>
    <w:rsid w:val="00857DEA"/>
    <w:rsid w:val="00860AC4"/>
    <w:rsid w:val="00881D6D"/>
    <w:rsid w:val="00890DDE"/>
    <w:rsid w:val="008922CC"/>
    <w:rsid w:val="00896857"/>
    <w:rsid w:val="008A2D1B"/>
    <w:rsid w:val="008C1BF6"/>
    <w:rsid w:val="008C2B1D"/>
    <w:rsid w:val="008D3704"/>
    <w:rsid w:val="00905C27"/>
    <w:rsid w:val="009176BC"/>
    <w:rsid w:val="0092069E"/>
    <w:rsid w:val="00930AAF"/>
    <w:rsid w:val="0093474A"/>
    <w:rsid w:val="00934A04"/>
    <w:rsid w:val="00963A4B"/>
    <w:rsid w:val="00963EF9"/>
    <w:rsid w:val="00975DB0"/>
    <w:rsid w:val="009A3E87"/>
    <w:rsid w:val="009B1DA9"/>
    <w:rsid w:val="009B60DD"/>
    <w:rsid w:val="009B72BE"/>
    <w:rsid w:val="009B772D"/>
    <w:rsid w:val="009C1397"/>
    <w:rsid w:val="009D16EB"/>
    <w:rsid w:val="009D7E86"/>
    <w:rsid w:val="009F42BB"/>
    <w:rsid w:val="00A153EE"/>
    <w:rsid w:val="00A15A89"/>
    <w:rsid w:val="00A221A9"/>
    <w:rsid w:val="00A63E1D"/>
    <w:rsid w:val="00A67A0A"/>
    <w:rsid w:val="00A901C9"/>
    <w:rsid w:val="00AB402C"/>
    <w:rsid w:val="00AB4927"/>
    <w:rsid w:val="00AC0CF0"/>
    <w:rsid w:val="00AD3AA8"/>
    <w:rsid w:val="00AE46B8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90C59"/>
    <w:rsid w:val="00B90CAB"/>
    <w:rsid w:val="00BC5F33"/>
    <w:rsid w:val="00BC6A0A"/>
    <w:rsid w:val="00BD35DE"/>
    <w:rsid w:val="00BE3182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76759"/>
    <w:rsid w:val="00C76E53"/>
    <w:rsid w:val="00C87D53"/>
    <w:rsid w:val="00CA35EF"/>
    <w:rsid w:val="00CB3A98"/>
    <w:rsid w:val="00CC24BD"/>
    <w:rsid w:val="00CF5E7B"/>
    <w:rsid w:val="00CF6EFC"/>
    <w:rsid w:val="00D16A72"/>
    <w:rsid w:val="00D3185C"/>
    <w:rsid w:val="00D32EB6"/>
    <w:rsid w:val="00D4012A"/>
    <w:rsid w:val="00D4140C"/>
    <w:rsid w:val="00D45852"/>
    <w:rsid w:val="00D46252"/>
    <w:rsid w:val="00D475BA"/>
    <w:rsid w:val="00D613F2"/>
    <w:rsid w:val="00D646C1"/>
    <w:rsid w:val="00D7043A"/>
    <w:rsid w:val="00D8444A"/>
    <w:rsid w:val="00D92CAC"/>
    <w:rsid w:val="00D9652E"/>
    <w:rsid w:val="00DA751D"/>
    <w:rsid w:val="00DC6823"/>
    <w:rsid w:val="00DC752B"/>
    <w:rsid w:val="00DD140E"/>
    <w:rsid w:val="00DD5534"/>
    <w:rsid w:val="00DF34B2"/>
    <w:rsid w:val="00E04165"/>
    <w:rsid w:val="00E21481"/>
    <w:rsid w:val="00E31E91"/>
    <w:rsid w:val="00E34CBA"/>
    <w:rsid w:val="00E51D9C"/>
    <w:rsid w:val="00E63B42"/>
    <w:rsid w:val="00E848E6"/>
    <w:rsid w:val="00EA5D82"/>
    <w:rsid w:val="00EB3281"/>
    <w:rsid w:val="00EB6327"/>
    <w:rsid w:val="00EF1A67"/>
    <w:rsid w:val="00EF3CB7"/>
    <w:rsid w:val="00F00819"/>
    <w:rsid w:val="00F00931"/>
    <w:rsid w:val="00F3758D"/>
    <w:rsid w:val="00F41EDF"/>
    <w:rsid w:val="00F469F5"/>
    <w:rsid w:val="00F5373E"/>
    <w:rsid w:val="00F552CB"/>
    <w:rsid w:val="00F67D38"/>
    <w:rsid w:val="00F72710"/>
    <w:rsid w:val="00F833D5"/>
    <w:rsid w:val="00FA7784"/>
    <w:rsid w:val="00FB64CE"/>
    <w:rsid w:val="00FD32FC"/>
    <w:rsid w:val="00FD3DFF"/>
    <w:rsid w:val="00FD6E41"/>
    <w:rsid w:val="00FE1EA3"/>
    <w:rsid w:val="00FE4583"/>
    <w:rsid w:val="00FE6A54"/>
    <w:rsid w:val="00FF14FE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A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"/>
    <w:basedOn w:val="Normalny"/>
    <w:link w:val="AkapitzlistZnak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"/>
    <w:link w:val="Akapitzlist"/>
    <w:uiPriority w:val="34"/>
    <w:qFormat/>
    <w:locked/>
    <w:rsid w:val="00D32EB6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C23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C23D0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7C2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5F12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F12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,Footnote Znak"/>
    <w:basedOn w:val="Domylnaczcionkaakapitu"/>
    <w:link w:val="Tekstprzypisudolnego"/>
    <w:uiPriority w:val="99"/>
    <w:rsid w:val="005F128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25606-6EAF-4748-A125-9B320382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22</cp:revision>
  <cp:lastPrinted>2023-10-11T09:40:00Z</cp:lastPrinted>
  <dcterms:created xsi:type="dcterms:W3CDTF">2021-12-20T12:04:00Z</dcterms:created>
  <dcterms:modified xsi:type="dcterms:W3CDTF">2025-01-07T10:42:00Z</dcterms:modified>
</cp:coreProperties>
</file>