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55429DD0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477B">
        <w:rPr>
          <w:rFonts w:asciiTheme="minorHAnsi" w:hAnsiTheme="minorHAnsi" w:cstheme="minorHAnsi"/>
          <w:b/>
          <w:sz w:val="22"/>
          <w:szCs w:val="22"/>
        </w:rPr>
        <w:t>d</w:t>
      </w:r>
      <w:r w:rsidR="009513E6" w:rsidRPr="009513E6">
        <w:rPr>
          <w:rFonts w:asciiTheme="minorHAnsi" w:hAnsiTheme="minorHAnsi" w:cstheme="minorHAnsi"/>
          <w:b/>
          <w:sz w:val="22"/>
          <w:szCs w:val="22"/>
        </w:rPr>
        <w:t>ostaw</w:t>
      </w:r>
      <w:r w:rsidR="00A3477B">
        <w:rPr>
          <w:rFonts w:asciiTheme="minorHAnsi" w:hAnsiTheme="minorHAnsi" w:cstheme="minorHAnsi"/>
          <w:b/>
          <w:sz w:val="22"/>
          <w:szCs w:val="22"/>
        </w:rPr>
        <w:t>ę</w:t>
      </w:r>
      <w:r w:rsidR="009513E6" w:rsidRPr="009513E6">
        <w:rPr>
          <w:rFonts w:asciiTheme="minorHAnsi" w:hAnsiTheme="minorHAnsi" w:cstheme="minorHAnsi"/>
          <w:b/>
          <w:sz w:val="22"/>
          <w:szCs w:val="22"/>
        </w:rPr>
        <w:t xml:space="preserve"> mikroskopu elektronowego transmisyjnego do Zakładu Patomorfologii Lekarskiej UMB wraz </w:t>
      </w:r>
      <w:r w:rsidR="00126BDF">
        <w:rPr>
          <w:rFonts w:asciiTheme="minorHAnsi" w:hAnsiTheme="minorHAnsi" w:cstheme="minorHAnsi"/>
          <w:b/>
          <w:sz w:val="22"/>
          <w:szCs w:val="22"/>
        </w:rPr>
        <w:br/>
      </w:r>
      <w:bookmarkStart w:id="0" w:name="_GoBack"/>
      <w:bookmarkEnd w:id="0"/>
      <w:r w:rsidR="009513E6" w:rsidRPr="009513E6">
        <w:rPr>
          <w:rFonts w:asciiTheme="minorHAnsi" w:hAnsiTheme="minorHAnsi" w:cstheme="minorHAnsi"/>
          <w:b/>
          <w:sz w:val="22"/>
          <w:szCs w:val="22"/>
        </w:rPr>
        <w:t>z transportem, rozładunkiem, wniesieniem, zainstalowaniem, uruchomieniem, dostarczeniem instrukcji stanowiskowej i jej wdrożeniem oraz serwisowaniem i gwarancją</w:t>
      </w:r>
      <w:r w:rsidR="00A3477B">
        <w:rPr>
          <w:rFonts w:asciiTheme="minorHAnsi" w:hAnsiTheme="minorHAnsi" w:cstheme="minorHAnsi"/>
          <w:b/>
          <w:sz w:val="22"/>
          <w:szCs w:val="22"/>
        </w:rPr>
        <w:t xml:space="preserve"> - AZP.25.1.53</w:t>
      </w:r>
      <w:r w:rsidR="004403EE" w:rsidRPr="004403EE">
        <w:rPr>
          <w:rFonts w:asciiTheme="minorHAnsi" w:hAnsiTheme="minorHAnsi" w:cstheme="minorHAnsi"/>
          <w:b/>
          <w:sz w:val="22"/>
          <w:szCs w:val="22"/>
        </w:rPr>
        <w:t>.2024,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6C18EED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1D98BE16" w:rsidR="00DF6BE5" w:rsidRPr="004403EE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24696" w14:textId="77777777" w:rsidR="007B0FE2" w:rsidRDefault="007B0FE2" w:rsidP="00A63E1D">
      <w:r>
        <w:separator/>
      </w:r>
    </w:p>
  </w:endnote>
  <w:endnote w:type="continuationSeparator" w:id="0">
    <w:p w14:paraId="23230B9A" w14:textId="77777777" w:rsidR="007B0FE2" w:rsidRDefault="007B0FE2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70878" w14:textId="77777777" w:rsidR="007B0FE2" w:rsidRDefault="007B0FE2" w:rsidP="00A63E1D">
      <w:r>
        <w:separator/>
      </w:r>
    </w:p>
  </w:footnote>
  <w:footnote w:type="continuationSeparator" w:id="0">
    <w:p w14:paraId="73568483" w14:textId="77777777" w:rsidR="007B0FE2" w:rsidRDefault="007B0FE2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26BD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5C49"/>
    <w:rsid w:val="00266558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7B0FE2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3A4B"/>
    <w:rsid w:val="009706BB"/>
    <w:rsid w:val="00975DB0"/>
    <w:rsid w:val="009B1DA9"/>
    <w:rsid w:val="009B60DD"/>
    <w:rsid w:val="009B72BE"/>
    <w:rsid w:val="009B772D"/>
    <w:rsid w:val="009D16EB"/>
    <w:rsid w:val="009F42BB"/>
    <w:rsid w:val="00A221A9"/>
    <w:rsid w:val="00A3477B"/>
    <w:rsid w:val="00A63E1D"/>
    <w:rsid w:val="00A67A0A"/>
    <w:rsid w:val="00A7242D"/>
    <w:rsid w:val="00AB2AEC"/>
    <w:rsid w:val="00AB4927"/>
    <w:rsid w:val="00AC0CF0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1D10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A6E1E-92C5-42A6-95BC-B93FA745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35</cp:revision>
  <cp:lastPrinted>2024-11-20T12:40:00Z</cp:lastPrinted>
  <dcterms:created xsi:type="dcterms:W3CDTF">2021-02-03T13:35:00Z</dcterms:created>
  <dcterms:modified xsi:type="dcterms:W3CDTF">2024-11-20T12:40:00Z</dcterms:modified>
</cp:coreProperties>
</file>