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0292A" w14:textId="77777777" w:rsidR="000B7842" w:rsidRPr="00A40312" w:rsidRDefault="000B7842" w:rsidP="00D84287">
      <w:pPr>
        <w:spacing w:after="200" w:line="276" w:lineRule="auto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</w:p>
    <w:p w14:paraId="03854925" w14:textId="2AB026D8" w:rsidR="000B7842" w:rsidRPr="00A40312" w:rsidRDefault="000B7842" w:rsidP="00DD663F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Załącznik nr 8 do SWZ</w:t>
      </w:r>
    </w:p>
    <w:p w14:paraId="42CF06D5" w14:textId="59F48FA6" w:rsidR="00D84287" w:rsidRPr="00A40312" w:rsidRDefault="00D84287" w:rsidP="00DD663F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 xml:space="preserve">zadanie nr </w:t>
      </w:r>
      <w:r w:rsidR="00EA46C6"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2</w:t>
      </w:r>
    </w:p>
    <w:p w14:paraId="1637C174" w14:textId="77777777" w:rsidR="00EA46C6" w:rsidRPr="00A40312" w:rsidRDefault="00EA46C6" w:rsidP="00EA46C6">
      <w:pPr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74053310" w14:textId="77777777" w:rsidR="00EA46C6" w:rsidRPr="00A40312" w:rsidRDefault="00EA46C6" w:rsidP="00EA46C6">
      <w:pPr>
        <w:ind w:right="4677"/>
      </w:pPr>
      <w:r w:rsidRPr="00A40312">
        <w:t>……………………………………………………………………</w:t>
      </w:r>
    </w:p>
    <w:p w14:paraId="0684E84C" w14:textId="77777777" w:rsidR="00EA46C6" w:rsidRPr="00A40312" w:rsidRDefault="00EA46C6" w:rsidP="00EA46C6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(pełna nazwa/firma, adres, w zależności od podmiotu: NIP/PESEL, KRS/CEiDG)</w:t>
      </w:r>
    </w:p>
    <w:p w14:paraId="33D06C46" w14:textId="77777777" w:rsidR="00EA46C6" w:rsidRPr="00A40312" w:rsidRDefault="00EA46C6" w:rsidP="00EA46C6">
      <w:pPr>
        <w:ind w:right="4677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reprezentowany przez:</w:t>
      </w:r>
    </w:p>
    <w:p w14:paraId="5DD689E7" w14:textId="77777777" w:rsidR="00EA46C6" w:rsidRPr="00A40312" w:rsidRDefault="00EA46C6" w:rsidP="00EA46C6">
      <w:pPr>
        <w:ind w:right="4677"/>
        <w:rPr>
          <w:sz w:val="24"/>
          <w:szCs w:val="24"/>
          <w:u w:val="single"/>
        </w:rPr>
      </w:pPr>
      <w:r w:rsidRPr="00A40312">
        <w:t>…………………………………………………</w:t>
      </w:r>
    </w:p>
    <w:p w14:paraId="0A753FE8" w14:textId="77777777" w:rsidR="00EA46C6" w:rsidRPr="00A40312" w:rsidRDefault="00EA46C6" w:rsidP="00EA46C6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(imię, nazwisko, stanowisko/podstawa do reprezentacji)</w:t>
      </w:r>
    </w:p>
    <w:p w14:paraId="4DF493B8" w14:textId="77777777" w:rsidR="000B7842" w:rsidRPr="00A40312" w:rsidRDefault="000B7842" w:rsidP="00B52231">
      <w:pPr>
        <w:rPr>
          <w:rFonts w:asciiTheme="majorBidi" w:hAnsiTheme="majorBidi" w:cstheme="majorBidi"/>
          <w:b/>
          <w:sz w:val="24"/>
          <w:szCs w:val="24"/>
        </w:rPr>
      </w:pPr>
    </w:p>
    <w:p w14:paraId="3AD3D089" w14:textId="77777777" w:rsidR="000B7842" w:rsidRPr="00A40312" w:rsidRDefault="000B7842" w:rsidP="000B7842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6AF3F7AD" w14:textId="77777777" w:rsidR="000B7842" w:rsidRPr="00A40312" w:rsidRDefault="000B7842" w:rsidP="000B7842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70E840BC" w14:textId="558AC38E" w:rsidR="00D84287" w:rsidRPr="00A40312" w:rsidRDefault="00D84287" w:rsidP="00D84287">
      <w:pPr>
        <w:autoSpaceDE w:val="0"/>
        <w:jc w:val="both"/>
        <w:rPr>
          <w:rFonts w:asciiTheme="majorBidi" w:hAnsiTheme="majorBidi" w:cstheme="majorBidi"/>
          <w:b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„</w:t>
      </w:r>
      <w:r w:rsidR="002537C3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– pożarniczych - Nr 10/25/N</w:t>
      </w:r>
      <w:r w:rsidRPr="00A40312">
        <w:rPr>
          <w:rFonts w:asciiTheme="majorBidi" w:hAnsiTheme="majorBidi" w:cstheme="majorBidi"/>
          <w:b/>
          <w:iCs/>
          <w:sz w:val="24"/>
          <w:szCs w:val="24"/>
        </w:rPr>
        <w:t>”</w:t>
      </w:r>
      <w:r w:rsidRPr="00A40312">
        <w:rPr>
          <w:rFonts w:asciiTheme="majorBidi" w:hAnsiTheme="majorBidi" w:cstheme="majorBidi"/>
          <w:b/>
          <w:sz w:val="24"/>
          <w:szCs w:val="24"/>
        </w:rPr>
        <w:t>, 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19087306" w14:textId="77777777" w:rsidR="00D84287" w:rsidRPr="00A40312" w:rsidRDefault="00D84287" w:rsidP="00D84287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4315C75" w14:textId="37D35278" w:rsidR="00D84287" w:rsidRPr="00A40312" w:rsidRDefault="00D84287" w:rsidP="00D84287">
      <w:pPr>
        <w:autoSpaceDE w:val="0"/>
        <w:jc w:val="both"/>
        <w:rPr>
          <w:rFonts w:asciiTheme="majorBidi" w:hAnsiTheme="majorBidi" w:cstheme="majorBidi"/>
          <w:b/>
          <w:sz w:val="24"/>
          <w:szCs w:val="24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</w:rPr>
        <w:t xml:space="preserve">Oświadczam, że do realizacji zamówienia skieruję następujące osoby, </w:t>
      </w:r>
      <w:r w:rsidRPr="00A40312">
        <w:rPr>
          <w:rFonts w:asciiTheme="majorBidi" w:hAnsiTheme="majorBidi" w:cstheme="majorBidi"/>
          <w:b/>
          <w:sz w:val="24"/>
          <w:szCs w:val="24"/>
        </w:rPr>
        <w:t xml:space="preserve">odpowiedzialne za świadczenie usług i kontrolę jakości, wraz </w:t>
      </w:r>
      <w:r w:rsidR="007415D5" w:rsidRPr="00A40312">
        <w:rPr>
          <w:rFonts w:asciiTheme="majorBidi" w:hAnsiTheme="majorBidi" w:cstheme="majorBidi"/>
          <w:b/>
          <w:sz w:val="24"/>
          <w:szCs w:val="24"/>
        </w:rPr>
        <w:br/>
      </w:r>
      <w:r w:rsidRPr="00A40312">
        <w:rPr>
          <w:rFonts w:asciiTheme="majorBidi" w:hAnsiTheme="majorBidi" w:cstheme="majorBidi"/>
          <w:b/>
          <w:sz w:val="24"/>
          <w:szCs w:val="24"/>
        </w:rPr>
        <w:t xml:space="preserve">z informacjami na temat ich </w:t>
      </w:r>
      <w:r w:rsidRPr="00A40312">
        <w:rPr>
          <w:rFonts w:asciiTheme="majorBidi" w:hAnsiTheme="majorBidi" w:cstheme="majorBidi"/>
          <w:b/>
          <w:bCs/>
          <w:sz w:val="24"/>
          <w:szCs w:val="24"/>
        </w:rPr>
        <w:t>kwalifikacji zawodowych, i doświadczenia niezbędnych</w:t>
      </w:r>
      <w:r w:rsidRPr="00A40312">
        <w:rPr>
          <w:rFonts w:asciiTheme="majorBidi" w:hAnsiTheme="majorBidi" w:cstheme="majorBidi"/>
          <w:b/>
          <w:sz w:val="24"/>
          <w:szCs w:val="24"/>
        </w:rPr>
        <w:t xml:space="preserve"> do wykonania zamówienia publicznego, a także zakresu wykonywanych przez nie czynności oraz informacją o podstawie do dysponowania tymi osobami: </w:t>
      </w:r>
    </w:p>
    <w:p w14:paraId="7C23BD06" w14:textId="77777777" w:rsidR="00B52231" w:rsidRPr="00A40312" w:rsidRDefault="00B52231" w:rsidP="00B52231">
      <w:pPr>
        <w:autoSpaceDE w:val="0"/>
        <w:contextualSpacing/>
        <w:jc w:val="both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dla zadania 2:</w:t>
      </w:r>
    </w:p>
    <w:p w14:paraId="02177C81" w14:textId="59FFFEA1" w:rsidR="00B52231" w:rsidRPr="00A40312" w:rsidRDefault="00B52231" w:rsidP="00B52231">
      <w:pPr>
        <w:numPr>
          <w:ilvl w:val="0"/>
          <w:numId w:val="36"/>
        </w:numPr>
        <w:jc w:val="both"/>
        <w:rPr>
          <w:sz w:val="24"/>
          <w:szCs w:val="24"/>
          <w:u w:val="single"/>
          <w:lang w:eastAsia="zh-CN"/>
        </w:rPr>
      </w:pPr>
      <w:r w:rsidRPr="00A40312">
        <w:rPr>
          <w:sz w:val="24"/>
          <w:szCs w:val="24"/>
          <w:lang w:eastAsia="zh-CN"/>
        </w:rPr>
        <w:t xml:space="preserve">minimum 1 osoba - </w:t>
      </w:r>
      <w:r w:rsidRPr="00A40312">
        <w:rPr>
          <w:b/>
          <w:sz w:val="24"/>
          <w:szCs w:val="24"/>
          <w:lang w:eastAsia="zh-CN"/>
        </w:rPr>
        <w:t>mechanik samochodowy</w:t>
      </w:r>
      <w:r w:rsidRPr="00A40312">
        <w:rPr>
          <w:sz w:val="24"/>
          <w:szCs w:val="24"/>
          <w:lang w:eastAsia="zh-CN"/>
        </w:rPr>
        <w:t>, posiadający minimum trzyletnie doświadczenie w zawodzie mechanika w ujęciu praktycznym (naprawa i obsługa pojazdów samochodowych);</w:t>
      </w:r>
    </w:p>
    <w:p w14:paraId="5A1014F0" w14:textId="7ED10868" w:rsidR="00B52231" w:rsidRPr="00A40312" w:rsidRDefault="00B52231" w:rsidP="00B52231">
      <w:pPr>
        <w:numPr>
          <w:ilvl w:val="0"/>
          <w:numId w:val="36"/>
        </w:numPr>
        <w:contextualSpacing/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minimum 1 osoba – </w:t>
      </w:r>
      <w:r w:rsidRPr="00A40312">
        <w:rPr>
          <w:b/>
          <w:sz w:val="24"/>
          <w:szCs w:val="24"/>
        </w:rPr>
        <w:t>elektromechanik samochodowy</w:t>
      </w:r>
      <w:r w:rsidRPr="00A40312">
        <w:rPr>
          <w:sz w:val="24"/>
          <w:szCs w:val="24"/>
        </w:rPr>
        <w:t xml:space="preserve">, posiadający minimum trzyletnie doświadczenie w zawodzie elektromechanika </w:t>
      </w:r>
      <w:r w:rsidRPr="00A40312">
        <w:rPr>
          <w:sz w:val="24"/>
          <w:szCs w:val="24"/>
        </w:rPr>
        <w:br/>
        <w:t>w ujęciu praktycznym (naprawa i obsługa pojazdów samochodowych);</w:t>
      </w:r>
    </w:p>
    <w:p w14:paraId="3A644200" w14:textId="2DE0D9D2" w:rsidR="00DD663F" w:rsidRPr="00A40312" w:rsidRDefault="00B52231" w:rsidP="00DD663F">
      <w:pPr>
        <w:numPr>
          <w:ilvl w:val="0"/>
          <w:numId w:val="36"/>
        </w:numPr>
        <w:contextualSpacing/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minimum 1 osoba – </w:t>
      </w:r>
      <w:r w:rsidRPr="00A40312">
        <w:rPr>
          <w:b/>
          <w:sz w:val="24"/>
          <w:szCs w:val="24"/>
        </w:rPr>
        <w:t>blacharz-lakiernik</w:t>
      </w:r>
      <w:r w:rsidRPr="00A40312">
        <w:rPr>
          <w:sz w:val="24"/>
          <w:szCs w:val="24"/>
        </w:rPr>
        <w:t xml:space="preserve"> samochodowym, posiadający minimum trzyletnie doświadczenie w ujęciu praktycznym (naprawa blacharsko-lakiernicza pojazdów samochodowych).</w:t>
      </w:r>
    </w:p>
    <w:p w14:paraId="2D9B3C4E" w14:textId="78035218" w:rsidR="000B7842" w:rsidRPr="00A40312" w:rsidRDefault="000B7842" w:rsidP="000B7842">
      <w:pPr>
        <w:jc w:val="both"/>
        <w:rPr>
          <w:rFonts w:asciiTheme="majorBidi" w:hAnsiTheme="majorBidi" w:cstheme="majorBidi"/>
          <w:b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Wykonawca musi dysponować odpowiednim potencjałem technicznym oraz osobami zdolnymi do wykonania zamówienia. Dokumenty na potwierdzenie kwalifikacji zawodowych i doświadczenia osób niezbędnych do wykonania zamówienia publicznego – Wybrany Wykonawca </w:t>
      </w:r>
      <w:r w:rsidR="00B52231"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zobowiązany będzie przedstawić 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osobie odpowiedzialnej za realizację umowy po podpisaniu umowy,</w:t>
      </w:r>
      <w:r w:rsidR="007415D5"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 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a przed przystąpieniem do realizacji usługi pod rygorem rozw</w:t>
      </w:r>
      <w:r w:rsidR="00D84287"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iązania umowy z winy Wykonawcy 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i naliczenia Wykonawcy kary umownej, o której mowa w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§ 7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lastRenderedPageBreak/>
        <w:t>ust.1 pkt. a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projektowanych postanowień umowy w sprawie zamówienia publicznego, które zostaną wprowadzone do treści tej umowy (załącznika Nr 5 do SWZ)</w:t>
      </w:r>
      <w:r w:rsidR="00B52231" w:rsidRPr="00A40312">
        <w:rPr>
          <w:rFonts w:asciiTheme="majorBidi" w:hAnsiTheme="majorBidi" w:cstheme="majorBidi"/>
          <w:bCs/>
          <w:spacing w:val="2"/>
          <w:sz w:val="24"/>
          <w:szCs w:val="24"/>
        </w:rPr>
        <w:t>.</w:t>
      </w:r>
    </w:p>
    <w:p w14:paraId="37653E93" w14:textId="77777777" w:rsidR="000B7842" w:rsidRPr="00A40312" w:rsidRDefault="000B7842" w:rsidP="000B7842">
      <w:pPr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>Uwaga: Wykonawca jest zobowiązany do złożenia oddzielnych wykazów osób dla poszczególnych zadań.</w:t>
      </w:r>
    </w:p>
    <w:p w14:paraId="59553247" w14:textId="77777777" w:rsidR="00D84287" w:rsidRPr="00A40312" w:rsidRDefault="00D84287" w:rsidP="00D84287">
      <w:pPr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>Zamawiający dopuszcza, aby na potwierdzenie spełniania warunku dla danego zadania – Wykonawca wykazał się dysponowaniem 1 osobą – pełniąca funkcję jednocześnie mechanika i elektromechanika samochodowego, jeżeli posiada ona wymagana w warunku udziału w postępowaniu wiedzę i doświadczenie.</w:t>
      </w:r>
    </w:p>
    <w:p w14:paraId="22AC5FD6" w14:textId="16E64834" w:rsidR="000B7842" w:rsidRPr="00A40312" w:rsidRDefault="00D84287" w:rsidP="00D84287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 xml:space="preserve">W przypadku składania oferty na kilka części (zadań) – osoby - wskazane na potwierdzenie spełniania warunku </w:t>
      </w:r>
      <w:r w:rsidRPr="00A40312">
        <w:rPr>
          <w:rFonts w:asciiTheme="majorBidi" w:hAnsiTheme="majorBidi" w:cstheme="majorBidi"/>
          <w:b/>
          <w:iCs/>
          <w:spacing w:val="2"/>
          <w:sz w:val="24"/>
          <w:szCs w:val="24"/>
        </w:rPr>
        <w:t>dotyczącego zdolności technicznej lub zawodowej – mogą się powtarzać (o ile dana osoba spełnia wymagania postawione dla danego zadania).</w:t>
      </w:r>
    </w:p>
    <w:p w14:paraId="32714CBE" w14:textId="77777777" w:rsidR="00B52231" w:rsidRPr="00A40312" w:rsidRDefault="00B52231" w:rsidP="00D84287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</w:rPr>
      </w:pP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141"/>
        <w:gridCol w:w="5269"/>
        <w:gridCol w:w="2280"/>
        <w:gridCol w:w="1643"/>
        <w:gridCol w:w="1766"/>
      </w:tblGrid>
      <w:tr w:rsidR="00A40312" w:rsidRPr="00A40312" w14:paraId="6C9B22F8" w14:textId="77777777" w:rsidTr="008A4E18">
        <w:trPr>
          <w:cantSplit/>
          <w:trHeight w:val="745"/>
          <w:tblHeader/>
        </w:trPr>
        <w:tc>
          <w:tcPr>
            <w:tcW w:w="209" w:type="pct"/>
            <w:vAlign w:val="center"/>
          </w:tcPr>
          <w:p w14:paraId="37D9EDFB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83" w:type="pct"/>
            <w:vAlign w:val="center"/>
          </w:tcPr>
          <w:p w14:paraId="3E8B872E" w14:textId="77777777" w:rsidR="00B52231" w:rsidRPr="00A40312" w:rsidRDefault="00B52231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927" w:type="pct"/>
            <w:vAlign w:val="center"/>
          </w:tcPr>
          <w:p w14:paraId="09CDD71E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 xml:space="preserve">Informacje na temat kwalifikacji zawodowych </w:t>
            </w: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br/>
              <w:t>i doświadczenia</w:t>
            </w:r>
          </w:p>
        </w:tc>
        <w:tc>
          <w:tcPr>
            <w:tcW w:w="834" w:type="pct"/>
            <w:vAlign w:val="center"/>
          </w:tcPr>
          <w:p w14:paraId="38C2407D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601" w:type="pct"/>
            <w:vAlign w:val="center"/>
          </w:tcPr>
          <w:p w14:paraId="0F30C3CB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5CD4080E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4D45DB99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646" w:type="pct"/>
          </w:tcPr>
          <w:p w14:paraId="0C06669C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A40312" w:rsidRPr="00A40312" w14:paraId="4D466595" w14:textId="77777777" w:rsidTr="008A4E18">
        <w:tc>
          <w:tcPr>
            <w:tcW w:w="209" w:type="pct"/>
          </w:tcPr>
          <w:p w14:paraId="16997C0F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1938F796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927" w:type="pct"/>
            <w:vAlign w:val="center"/>
          </w:tcPr>
          <w:p w14:paraId="397EE872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34" w:type="pct"/>
            <w:vAlign w:val="center"/>
          </w:tcPr>
          <w:p w14:paraId="54A824AC" w14:textId="77777777" w:rsidR="00B52231" w:rsidRPr="00A40312" w:rsidRDefault="00B52231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601" w:type="pct"/>
            <w:vAlign w:val="center"/>
          </w:tcPr>
          <w:p w14:paraId="5193AA5B" w14:textId="77777777" w:rsidR="00B52231" w:rsidRPr="00A40312" w:rsidRDefault="00B52231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646" w:type="pct"/>
          </w:tcPr>
          <w:p w14:paraId="28FB5707" w14:textId="77777777" w:rsidR="00B52231" w:rsidRPr="00A40312" w:rsidRDefault="00B52231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6.</w:t>
            </w:r>
          </w:p>
        </w:tc>
      </w:tr>
      <w:tr w:rsidR="00A40312" w:rsidRPr="00A40312" w14:paraId="02862925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20B3EE41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31C80762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61D01749" w14:textId="5EE72794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w ujęciu praktycznym (naprawa i obsługa pojazdów samochodowych) – okres zatrudnienia: </w:t>
            </w:r>
          </w:p>
          <w:p w14:paraId="071A3FD0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150EBE72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71ACD182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DEE6DFA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 </w:t>
            </w:r>
          </w:p>
        </w:tc>
        <w:tc>
          <w:tcPr>
            <w:tcW w:w="834" w:type="pct"/>
            <w:vAlign w:val="center"/>
          </w:tcPr>
          <w:p w14:paraId="0EFDCC24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</w:p>
          <w:p w14:paraId="398D3D05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Mechanik samochodowy - </w:t>
            </w:r>
          </w:p>
          <w:p w14:paraId="7A6ACEA4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6E866402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34B79970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5C37727D" w14:textId="77777777" w:rsidTr="008A4E18">
        <w:trPr>
          <w:trHeight w:val="1910"/>
        </w:trPr>
        <w:tc>
          <w:tcPr>
            <w:tcW w:w="209" w:type="pct"/>
            <w:vAlign w:val="center"/>
          </w:tcPr>
          <w:p w14:paraId="6FE5208B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83" w:type="pct"/>
            <w:vAlign w:val="center"/>
          </w:tcPr>
          <w:p w14:paraId="441E65DD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5D36B94F" w14:textId="76F2748E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w ujęciu praktycznym (naprawa i obsługa pojazdów </w:t>
            </w:r>
            <w:r w:rsidRPr="00A40312">
              <w:rPr>
                <w:sz w:val="24"/>
                <w:szCs w:val="24"/>
                <w:lang w:eastAsia="zh-CN"/>
              </w:rPr>
              <w:t>samochodowych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) – okres zatrudnienia: </w:t>
            </w:r>
          </w:p>
          <w:p w14:paraId="176FE65E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3AE54F62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0A233507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3B5F988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 </w:t>
            </w:r>
          </w:p>
        </w:tc>
        <w:tc>
          <w:tcPr>
            <w:tcW w:w="834" w:type="pct"/>
            <w:vAlign w:val="center"/>
          </w:tcPr>
          <w:p w14:paraId="77327B6B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</w:p>
          <w:p w14:paraId="66B5ADBB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Mechanik samochodowy - </w:t>
            </w:r>
          </w:p>
          <w:p w14:paraId="62D6D47F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66A2E5C0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1254D9E2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685F247E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563018E0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83" w:type="pct"/>
            <w:vAlign w:val="center"/>
          </w:tcPr>
          <w:p w14:paraId="0E371FB2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73C7ACBA" w14:textId="22C89434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(naprawa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br/>
              <w:t xml:space="preserve">i obsługa pojazdów samochodowych)–okres zatrudnienia: </w:t>
            </w:r>
          </w:p>
          <w:p w14:paraId="4E3A5D32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30162A4C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5D6164FF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od  ……………….   do ……………………..</w:t>
            </w:r>
          </w:p>
          <w:p w14:paraId="7C6C7E19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4" w:type="pct"/>
            <w:vAlign w:val="center"/>
          </w:tcPr>
          <w:p w14:paraId="692E81C3" w14:textId="05317301" w:rsidR="00B52231" w:rsidRPr="00A40312" w:rsidRDefault="00B52231" w:rsidP="003736C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lastRenderedPageBreak/>
              <w:t>Elektromechanik samochodowy -</w:t>
            </w:r>
            <w:r w:rsidR="003736C6"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>w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3834F945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634BA754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3B691936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2507F3F4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783" w:type="pct"/>
            <w:vAlign w:val="center"/>
          </w:tcPr>
          <w:p w14:paraId="3D26ACFC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75D789BD" w14:textId="77777777" w:rsidR="00B52231" w:rsidRPr="00A40312" w:rsidRDefault="00B52231" w:rsidP="00B5223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(naprawa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br/>
              <w:t xml:space="preserve">i obsługa pojazdów samochodowych)–okres zatrudnienia: </w:t>
            </w:r>
          </w:p>
          <w:p w14:paraId="68CC0AF9" w14:textId="77777777" w:rsidR="00B52231" w:rsidRPr="00A40312" w:rsidRDefault="00B52231" w:rsidP="00B5223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76CDE146" w14:textId="77777777" w:rsidR="00B52231" w:rsidRPr="00A40312" w:rsidRDefault="00B52231" w:rsidP="00B52231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53482D12" w14:textId="77777777" w:rsidR="00B52231" w:rsidRPr="00A40312" w:rsidRDefault="00B52231" w:rsidP="00B5223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4926E97D" w14:textId="12F5E216" w:rsidR="00B52231" w:rsidRPr="00A40312" w:rsidRDefault="00B52231" w:rsidP="00B5223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Miejsce zatrudnienia: ………………………..</w:t>
            </w:r>
          </w:p>
        </w:tc>
        <w:tc>
          <w:tcPr>
            <w:tcW w:w="834" w:type="pct"/>
            <w:vAlign w:val="center"/>
          </w:tcPr>
          <w:p w14:paraId="74D843FD" w14:textId="1E147761" w:rsidR="00B52231" w:rsidRPr="00A40312" w:rsidRDefault="00B52231" w:rsidP="003736C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>Elektromechanik samochodowy -</w:t>
            </w:r>
            <w:r w:rsidR="003736C6"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>w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27B52A1C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6C1D4EE8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11F2D3D1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49F8FB11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83" w:type="pct"/>
            <w:vAlign w:val="center"/>
          </w:tcPr>
          <w:p w14:paraId="6FC49BD5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649B205B" w14:textId="15568617" w:rsidR="00B52231" w:rsidRPr="00A40312" w:rsidRDefault="00B52231" w:rsidP="008A4E18">
            <w:pPr>
              <w:contextualSpacing/>
              <w:jc w:val="both"/>
              <w:rPr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Pr="00A40312">
              <w:rPr>
                <w:sz w:val="22"/>
                <w:szCs w:val="22"/>
              </w:rPr>
              <w:t xml:space="preserve">doświadczenie w ujęciu praktycznym (naprawa blacharsko-lakiernicza pojazdów samochodowych)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– okres zatrudnienia: </w:t>
            </w:r>
          </w:p>
          <w:p w14:paraId="2E352524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47DEA700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43B98B6F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4026F266" w14:textId="77777777" w:rsidR="00B52231" w:rsidRPr="00A40312" w:rsidRDefault="00B52231" w:rsidP="008A4E18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4" w:type="pct"/>
            <w:vAlign w:val="center"/>
          </w:tcPr>
          <w:p w14:paraId="312DFB10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iCs/>
                <w:spacing w:val="2"/>
                <w:sz w:val="22"/>
                <w:szCs w:val="22"/>
              </w:rPr>
              <w:t>blacharz-lakiernik samochodowy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-</w:t>
            </w:r>
            <w:r w:rsidRPr="00A40312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naprawa blacharsko-lakiernicza pojazdów samochodowych</w:t>
            </w:r>
          </w:p>
        </w:tc>
        <w:tc>
          <w:tcPr>
            <w:tcW w:w="601" w:type="pct"/>
            <w:vAlign w:val="center"/>
          </w:tcPr>
          <w:p w14:paraId="4C055DA4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04E64BB3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3B4F503E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2BB4BED6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83" w:type="pct"/>
            <w:vAlign w:val="center"/>
          </w:tcPr>
          <w:p w14:paraId="5009DD46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1AC46A4B" w14:textId="77777777" w:rsidR="00B52231" w:rsidRPr="00A40312" w:rsidRDefault="00B52231" w:rsidP="00B52231">
            <w:pPr>
              <w:contextualSpacing/>
              <w:jc w:val="both"/>
              <w:rPr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Pr="00A40312">
              <w:rPr>
                <w:sz w:val="22"/>
                <w:szCs w:val="22"/>
              </w:rPr>
              <w:t xml:space="preserve">doświadczenie w ujęciu praktycznym (naprawa blacharsko-lakiernicza pojazdów samochodowych)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– okres zatrudnienia: </w:t>
            </w:r>
          </w:p>
          <w:p w14:paraId="7C2E87C7" w14:textId="77777777" w:rsidR="00B52231" w:rsidRPr="00A40312" w:rsidRDefault="00B52231" w:rsidP="00B5223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201BC78B" w14:textId="77777777" w:rsidR="00B52231" w:rsidRPr="00A40312" w:rsidRDefault="00B52231" w:rsidP="00B52231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64C2E8D9" w14:textId="77777777" w:rsidR="00B52231" w:rsidRPr="00A40312" w:rsidRDefault="00B52231" w:rsidP="00B5223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2802142C" w14:textId="246BC65E" w:rsidR="00B52231" w:rsidRPr="00A40312" w:rsidRDefault="00B52231" w:rsidP="00B52231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Miejsce zatrudnienia: ………………………..</w:t>
            </w:r>
          </w:p>
        </w:tc>
        <w:tc>
          <w:tcPr>
            <w:tcW w:w="834" w:type="pct"/>
            <w:vAlign w:val="center"/>
          </w:tcPr>
          <w:p w14:paraId="72CCAFD4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blacharz-lakiernik samochodowy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-</w:t>
            </w: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naprawa blacharsko-lakiernicza pojazdów samochodowych</w:t>
            </w:r>
          </w:p>
        </w:tc>
        <w:tc>
          <w:tcPr>
            <w:tcW w:w="601" w:type="pct"/>
            <w:vAlign w:val="center"/>
          </w:tcPr>
          <w:p w14:paraId="31823BAC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6C37FF70" w14:textId="77777777" w:rsidR="00B52231" w:rsidRPr="00A40312" w:rsidRDefault="00B52231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16F98313" w14:textId="77777777" w:rsidR="000B7842" w:rsidRPr="00A40312" w:rsidRDefault="000B7842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należy kontynuować wypełnienie tabeli w zależności od ilości osób którymi dysponuje Wykonawca</w:t>
      </w:r>
    </w:p>
    <w:p w14:paraId="7D263848" w14:textId="77777777" w:rsidR="000B7842" w:rsidRPr="00A40312" w:rsidRDefault="000B7842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3E4A0DD4" w14:textId="0F8FE469" w:rsidR="000B7842" w:rsidRPr="00A40312" w:rsidRDefault="000B7842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ab/>
      </w:r>
      <w:r w:rsidRPr="00A40312">
        <w:rPr>
          <w:rFonts w:asciiTheme="majorBidi" w:hAnsiTheme="majorBidi" w:cstheme="majorBidi"/>
          <w:sz w:val="24"/>
          <w:szCs w:val="24"/>
        </w:rPr>
        <w:tab/>
      </w:r>
      <w:r w:rsidR="00B52231" w:rsidRPr="00A40312">
        <w:rPr>
          <w:rFonts w:asciiTheme="majorBidi" w:hAnsiTheme="majorBidi" w:cstheme="majorBidi"/>
          <w:sz w:val="24"/>
          <w:szCs w:val="24"/>
        </w:rPr>
        <w:t>d</w:t>
      </w:r>
      <w:r w:rsidRPr="00A40312">
        <w:rPr>
          <w:rFonts w:asciiTheme="majorBidi" w:hAnsiTheme="majorBidi" w:cstheme="majorBidi"/>
          <w:sz w:val="24"/>
          <w:szCs w:val="24"/>
        </w:rPr>
        <w:t>nia ...............................</w:t>
      </w:r>
    </w:p>
    <w:p w14:paraId="3A01589B" w14:textId="77777777" w:rsidR="000B7842" w:rsidRPr="00A40312" w:rsidRDefault="000B7842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A40312">
        <w:rPr>
          <w:rFonts w:asciiTheme="majorBidi" w:hAnsiTheme="majorBidi" w:cstheme="majorBidi"/>
        </w:rPr>
        <w:t>(data sporządzenia wykazu/aktualna/bieżąca)</w:t>
      </w:r>
    </w:p>
    <w:p w14:paraId="44855AAC" w14:textId="77777777" w:rsidR="00D84287" w:rsidRPr="00A40312" w:rsidRDefault="00D84287" w:rsidP="00D84287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sz w:val="24"/>
          <w:szCs w:val="24"/>
        </w:rPr>
      </w:pPr>
    </w:p>
    <w:p w14:paraId="07FD7AB4" w14:textId="5E2CA00F" w:rsidR="00D84287" w:rsidRPr="00A40312" w:rsidRDefault="000B7842" w:rsidP="00D84287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 xml:space="preserve"> </w:t>
      </w:r>
      <w:r w:rsidR="00B52231" w:rsidRPr="00A40312">
        <w:rPr>
          <w:rFonts w:asciiTheme="majorBidi" w:hAnsiTheme="majorBidi" w:cstheme="majorBidi"/>
          <w:sz w:val="24"/>
          <w:szCs w:val="24"/>
        </w:rPr>
        <w:t>…………</w:t>
      </w:r>
      <w:r w:rsidR="00D84287" w:rsidRPr="00A40312">
        <w:rPr>
          <w:rFonts w:asciiTheme="majorBidi" w:hAnsiTheme="majorBidi" w:cstheme="majorBidi"/>
          <w:b/>
          <w:i/>
          <w:sz w:val="24"/>
          <w:szCs w:val="24"/>
        </w:rPr>
        <w:t>…………………………………….</w:t>
      </w:r>
    </w:p>
    <w:p w14:paraId="3830C339" w14:textId="77777777" w:rsidR="00DD663F" w:rsidRPr="00A40312" w:rsidRDefault="00D84287" w:rsidP="00DD663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lastRenderedPageBreak/>
        <w:t xml:space="preserve">kwalifikowany podpis elektroniczny osoby (osób) </w:t>
      </w:r>
    </w:p>
    <w:p w14:paraId="225911C0" w14:textId="56FCB822" w:rsidR="00D84287" w:rsidRPr="00A40312" w:rsidRDefault="00D84287" w:rsidP="00DD663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upoważnionej (ych) do reprezentowania Wykonawcy</w:t>
      </w:r>
    </w:p>
    <w:p w14:paraId="4E0ABBBB" w14:textId="77777777" w:rsidR="00D84287" w:rsidRPr="00A40312" w:rsidRDefault="00D84287" w:rsidP="00D8428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both"/>
        <w:rPr>
          <w:rFonts w:asciiTheme="majorBidi" w:hAnsiTheme="majorBidi" w:cstheme="majorBidi"/>
          <w:b/>
          <w:i/>
          <w:sz w:val="24"/>
          <w:szCs w:val="24"/>
        </w:rPr>
      </w:pPr>
    </w:p>
    <w:p w14:paraId="0CD0CBA1" w14:textId="77777777" w:rsidR="00D84287" w:rsidRPr="00A40312" w:rsidRDefault="00D84287" w:rsidP="00D8428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  <w:u w:val="single"/>
          <w:shd w:val="clear" w:color="auto" w:fill="D9D9D9" w:themeFill="background1" w:themeFillShade="D9"/>
        </w:rPr>
        <w:t>UWAGA!!! Oświadczenie należy podpisać KWALIFIKOWANYM PODPISEM ELEKTRONICZNYM</w:t>
      </w:r>
    </w:p>
    <w:p w14:paraId="41209909" w14:textId="77777777" w:rsidR="00D84287" w:rsidRPr="00A40312" w:rsidRDefault="00D84287" w:rsidP="00D8428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Plik (oświadczenie) Wykonawca podpisuje kwalifikowanym podpisem elektronicznym. </w:t>
      </w:r>
    </w:p>
    <w:p w14:paraId="1A9BB4EE" w14:textId="77777777" w:rsidR="00D84287" w:rsidRPr="00A40312" w:rsidRDefault="00D84287" w:rsidP="00D8428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 niniejszym postępowaniu niedopuszczalne jest podpisywanie pliku podpisem zaufanym lub osobisty</w:t>
      </w:r>
    </w:p>
    <w:p w14:paraId="6278CCF3" w14:textId="77777777" w:rsidR="00D84287" w:rsidRPr="00A40312" w:rsidRDefault="00D84287" w:rsidP="00D8428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4F5B72D9" w14:textId="77777777" w:rsidR="00D84287" w:rsidRPr="00A40312" w:rsidRDefault="00D84287" w:rsidP="00D8428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0251D03E" w14:textId="77777777" w:rsidR="00D84287" w:rsidRPr="00A40312" w:rsidRDefault="00D84287" w:rsidP="00D84287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5DD4968F" w14:textId="77777777" w:rsidR="0036077A" w:rsidRPr="00A40312" w:rsidRDefault="0036077A" w:rsidP="0036077A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1.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 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Działając zgodnie z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art. 95 ust. 1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ustawy Prawo zamówień publicznych Zamawiający wymaga zatrudnienia na podstawie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stosunku pracy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w całym okresie realizacji przedmiotu zamówienia przez Wykonawcę lub Podwykonawcę osób 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mających realizować zamówienie – tzn. 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>wykonujących następujące czynności w trakcie realizacji zamówienia, których wykonanie polega na wykonaniu pracy w sposób określony w art. 22 § 1 Ustawy z dnia 26 czerwca 1974 r.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Kodeks pracy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– </w:t>
      </w:r>
      <w:r w:rsidRPr="00A40312">
        <w:rPr>
          <w:rFonts w:asciiTheme="majorBidi" w:hAnsiTheme="majorBidi" w:cstheme="majorBidi"/>
          <w:b/>
          <w:iCs/>
          <w:sz w:val="24"/>
          <w:szCs w:val="24"/>
          <w:lang w:eastAsia="en-US"/>
        </w:rPr>
        <w:t>wykonywanie obsług i prac naprawczych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- ponieważ zakres czynności tych osób polega na wykonywaniu pracy w sposób określony w art. 22 § 1 ustawy z dnia 26 czerwca 1974 r. – Kodeks pracy. </w:t>
      </w:r>
    </w:p>
    <w:p w14:paraId="3FA0D6CC" w14:textId="77777777" w:rsidR="0036077A" w:rsidRPr="00A40312" w:rsidRDefault="0036077A" w:rsidP="0036077A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185D2AB3" w14:textId="77777777" w:rsidR="0036077A" w:rsidRPr="00A40312" w:rsidRDefault="0036077A" w:rsidP="0036077A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zasoby własne zamawiający rozumie: np. zatrudnienie na umowę o pracę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493BDFA8" w14:textId="77777777" w:rsidR="0036077A" w:rsidRPr="00A40312" w:rsidRDefault="0036077A" w:rsidP="0036077A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  <w:lang w:eastAsia="en-US"/>
        </w:rPr>
      </w:pPr>
    </w:p>
    <w:p w14:paraId="19000693" w14:textId="6D4C657F" w:rsidR="003736C6" w:rsidRPr="00A40312" w:rsidRDefault="0036077A" w:rsidP="0036077A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Wykonawca, który polega na zdolnościach lub sytuacji podmiotów udostępniających zasoby,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składa wraz z ofertą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zobowiązanie podmiotu udostępniającego zasoby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do oddania mu do dyspozycji niezbędnych zasobów na potrzeby realizacji danego zamówienia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lub inny podmiotowy środek dowodowy potwierdzający, że wykonawca realizując zamówienie, będzie dysponował niezbędnymi zasobami tych podmiotów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>.</w:t>
      </w:r>
    </w:p>
    <w:p w14:paraId="26DE9A2C" w14:textId="04D8DD3F" w:rsidR="003736C6" w:rsidRPr="00A40312" w:rsidRDefault="003736C6">
      <w:pPr>
        <w:spacing w:after="200" w:line="276" w:lineRule="auto"/>
        <w:rPr>
          <w:rFonts w:asciiTheme="majorBidi" w:hAnsiTheme="majorBidi" w:cstheme="majorBidi"/>
          <w:sz w:val="24"/>
          <w:szCs w:val="24"/>
          <w:lang w:eastAsia="en-US"/>
        </w:rPr>
      </w:pPr>
      <w:bookmarkStart w:id="0" w:name="_GoBack"/>
      <w:bookmarkEnd w:id="0"/>
    </w:p>
    <w:sectPr w:rsidR="003736C6" w:rsidRPr="00A40312" w:rsidSect="00A04F9D">
      <w:footerReference w:type="default" r:id="rId9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0742A" w14:textId="77777777" w:rsidR="00953E0C" w:rsidRDefault="00953E0C" w:rsidP="00377896">
      <w:r>
        <w:separator/>
      </w:r>
    </w:p>
  </w:endnote>
  <w:endnote w:type="continuationSeparator" w:id="0">
    <w:p w14:paraId="59B2F9B5" w14:textId="77777777" w:rsidR="00953E0C" w:rsidRDefault="00953E0C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7064451"/>
      <w:docPartObj>
        <w:docPartGallery w:val="Page Numbers (Bottom of Page)"/>
        <w:docPartUnique/>
      </w:docPartObj>
    </w:sdtPr>
    <w:sdtContent>
      <w:p w14:paraId="0A9F6914" w14:textId="6B02AF09" w:rsidR="00A04F9D" w:rsidRDefault="00A04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06532630" w14:textId="77777777" w:rsidR="00A04F9D" w:rsidRDefault="00A04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3B888" w14:textId="77777777" w:rsidR="00953E0C" w:rsidRDefault="00953E0C" w:rsidP="00377896">
      <w:r>
        <w:separator/>
      </w:r>
    </w:p>
  </w:footnote>
  <w:footnote w:type="continuationSeparator" w:id="0">
    <w:p w14:paraId="24F7922B" w14:textId="77777777" w:rsidR="00953E0C" w:rsidRDefault="00953E0C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526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258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132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2F7B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3E0C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4F9D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6F99E-750F-4D5D-9BCC-09DFD4DBD1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A491EF-DA75-4471-9E41-371A3D42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6496</TotalTime>
  <Pages>1</Pages>
  <Words>1036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531</cp:revision>
  <cp:lastPrinted>2025-04-10T10:24:00Z</cp:lastPrinted>
  <dcterms:created xsi:type="dcterms:W3CDTF">2024-06-21T17:12:00Z</dcterms:created>
  <dcterms:modified xsi:type="dcterms:W3CDTF">2025-04-10T11:32:00Z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