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76260" w14:textId="45224184" w:rsidR="00436F76" w:rsidRPr="00D109B4" w:rsidRDefault="00FD563A" w:rsidP="00D109B4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bookmarkStart w:id="0" w:name="_GoBack"/>
      <w:bookmarkEnd w:id="0"/>
      <w:r w:rsidR="00436F76">
        <w:rPr>
          <w:rFonts w:asciiTheme="minorHAnsi" w:hAnsiTheme="minorHAnsi"/>
          <w:b/>
          <w:sz w:val="22"/>
        </w:rPr>
        <w:t xml:space="preserve">o. 3 to the Terms of Reference </w:t>
      </w:r>
    </w:p>
    <w:p w14:paraId="635B4ACA" w14:textId="77777777" w:rsidR="00445F10" w:rsidRDefault="00445F10" w:rsidP="00D109B4">
      <w:pPr>
        <w:ind w:right="-142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30D2F6AB" w14:textId="06E321BD" w:rsidR="00C621AB" w:rsidRPr="00D109B4" w:rsidRDefault="00C621AB" w:rsidP="00D109B4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  <w:t xml:space="preserve"> </w:t>
      </w:r>
    </w:p>
    <w:p w14:paraId="284DC96D" w14:textId="4529C207" w:rsidR="00C621AB" w:rsidRPr="00D109B4" w:rsidRDefault="00C621AB" w:rsidP="00D109B4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Company name or first name and surname, seat                                                                             </w:t>
      </w:r>
    </w:p>
    <w:p w14:paraId="02854E93" w14:textId="7348B0D6" w:rsidR="00436F76" w:rsidRDefault="00C621AB" w:rsidP="007F2AD2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or place of residence and address of the Contractor </w:t>
      </w:r>
    </w:p>
    <w:p w14:paraId="195D404E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2978B4D2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16BDB6E1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2128"/>
        <w:gridCol w:w="1700"/>
        <w:gridCol w:w="1702"/>
      </w:tblGrid>
      <w:tr w:rsidR="00010BBD" w:rsidRPr="009E0728" w14:paraId="06672A25" w14:textId="77777777" w:rsidTr="00517127">
        <w:tc>
          <w:tcPr>
            <w:tcW w:w="9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9448A" w14:textId="0E6D04F4" w:rsidR="00010BBD" w:rsidRPr="009E0728" w:rsidRDefault="00010BBD" w:rsidP="005171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LIST OF SERVICES COMPLETED OR ONGOING IN THE PERIOD OF THE LAST 3 YEARS PRIOR TO THE EXPIRY OF TERM FOR SUBMISSION OF OFFERS AND SHOULD THE PERIOD OF ECONOMIC ACTIVITY OPERATIONS BE SHORTER THAN THAT - IN THAT PERIOD, IN THE SCOPE REQUIRED BY </w:t>
            </w:r>
            <w:proofErr w:type="spellStart"/>
            <w:r>
              <w:rPr>
                <w:rFonts w:asciiTheme="minorHAnsi" w:hAnsiTheme="minorHAnsi"/>
                <w:b/>
                <w:sz w:val="22"/>
              </w:rPr>
              <w:t>ToR</w:t>
            </w:r>
            <w:proofErr w:type="spellEnd"/>
          </w:p>
        </w:tc>
      </w:tr>
      <w:tr w:rsidR="009E0728" w:rsidRPr="006A51BF" w14:paraId="44323207" w14:textId="77777777" w:rsidTr="00517127">
        <w:tc>
          <w:tcPr>
            <w:tcW w:w="19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91D7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Subject of order</w:t>
            </w:r>
          </w:p>
          <w:p w14:paraId="5B4766A3" w14:textId="35FBF4C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(characteristics, service description)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3F0C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Date of completion/</w:t>
            </w:r>
          </w:p>
          <w:p w14:paraId="5D396DA1" w14:textId="0EA7E28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performance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FA156" w14:textId="298F6E5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Entity for the benefit of which services were carried out (name and address)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9774" w14:textId="776E52C1" w:rsidR="009E0728" w:rsidRPr="006A51BF" w:rsidRDefault="009E0728" w:rsidP="0051712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Entity realizing services</w:t>
            </w:r>
          </w:p>
        </w:tc>
      </w:tr>
      <w:tr w:rsidR="009E0728" w:rsidRPr="006A51BF" w14:paraId="62C5D040" w14:textId="148E99FC" w:rsidTr="00517127">
        <w:tc>
          <w:tcPr>
            <w:tcW w:w="19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4ADD" w14:textId="0F2E185B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16BE" w14:textId="1A4CE282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9476C" w14:textId="27C985D0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80EC" w14:textId="18D7E13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We rely on capacities of other entities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2593" w14:textId="2CE8A93E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We performed the services internally</w:t>
            </w:r>
          </w:p>
        </w:tc>
      </w:tr>
      <w:tr w:rsidR="009E0728" w:rsidRPr="006A51BF" w14:paraId="5A30E639" w14:textId="0FCC47C1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3152B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1DFFE5F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2F64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EA5E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30DAA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784D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E0728" w:rsidRPr="009E0728" w14:paraId="17EF61B5" w14:textId="59B8FCDC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CFCE3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7E64B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9451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0BFEB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E959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96A6D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8122948" w14:textId="77777777" w:rsidR="00F8569F" w:rsidRPr="00D109B4" w:rsidRDefault="00436F76" w:rsidP="00D109B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ab/>
      </w:r>
    </w:p>
    <w:p w14:paraId="361CD7D1" w14:textId="77777777" w:rsidR="009A2DF5" w:rsidRPr="007A511C" w:rsidRDefault="009A2DF5" w:rsidP="00D109B4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u w:val="single"/>
        </w:rPr>
        <w:t>NOTE:</w:t>
      </w:r>
    </w:p>
    <w:p w14:paraId="6D0B176C" w14:textId="4E65036D" w:rsidR="009A2DF5" w:rsidRPr="007A511C" w:rsidRDefault="009A2DF5" w:rsidP="00D109B4">
      <w:pPr>
        <w:spacing w:after="2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</w:rPr>
        <w:t>Evidence</w:t>
      </w:r>
      <w:r>
        <w:rPr>
          <w:rFonts w:asciiTheme="minorHAnsi" w:hAnsiTheme="minorHAnsi"/>
          <w:sz w:val="20"/>
        </w:rPr>
        <w:t xml:space="preserve"> specifying the fact that services were completed or are being carried out properly</w:t>
      </w:r>
      <w:r>
        <w:rPr>
          <w:rFonts w:asciiTheme="minorHAnsi" w:hAnsiTheme="minorHAnsi"/>
          <w:b/>
          <w:bCs/>
          <w:sz w:val="20"/>
        </w:rPr>
        <w:t xml:space="preserve"> must be attached to the list.</w:t>
      </w:r>
      <w:r>
        <w:rPr>
          <w:rFonts w:asciiTheme="minorHAnsi" w:hAnsiTheme="minorHAnsi"/>
          <w:sz w:val="20"/>
        </w:rPr>
        <w:t xml:space="preserve">  </w:t>
      </w:r>
    </w:p>
    <w:p w14:paraId="638D18E3" w14:textId="77777777" w:rsidR="00DF6203" w:rsidRDefault="00DF6203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i/>
          <w:sz w:val="22"/>
          <w:szCs w:val="22"/>
        </w:rPr>
      </w:pPr>
    </w:p>
    <w:p w14:paraId="020A1C66" w14:textId="38BA6E36" w:rsidR="009A2DF5" w:rsidRPr="000976F7" w:rsidRDefault="009A2DF5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electronic signature of the Contractor </w:t>
      </w:r>
    </w:p>
    <w:p w14:paraId="58F0320C" w14:textId="11BCCAA9" w:rsidR="009A2DF5" w:rsidRPr="00D109B4" w:rsidRDefault="009A2DF5" w:rsidP="00D109B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74141BD2" w14:textId="77777777" w:rsidR="00963A4B" w:rsidRPr="00D109B4" w:rsidRDefault="00963A4B" w:rsidP="00D109B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D109B4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D5D44" w14:textId="77777777" w:rsidR="004155C7" w:rsidRDefault="004155C7" w:rsidP="00A63E1D">
      <w:r>
        <w:separator/>
      </w:r>
    </w:p>
  </w:endnote>
  <w:endnote w:type="continuationSeparator" w:id="0">
    <w:p w14:paraId="2F988621" w14:textId="77777777" w:rsidR="004155C7" w:rsidRDefault="004155C7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07495" w14:textId="7379F465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2F4C349E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2F4C349E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CAC8C" w14:textId="77777777" w:rsidR="004155C7" w:rsidRDefault="004155C7" w:rsidP="00A63E1D">
      <w:r>
        <w:separator/>
      </w:r>
    </w:p>
  </w:footnote>
  <w:footnote w:type="continuationSeparator" w:id="0">
    <w:p w14:paraId="62F7AFB6" w14:textId="77777777" w:rsidR="004155C7" w:rsidRDefault="004155C7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1"/>
  </w:num>
  <w:num w:numId="9">
    <w:abstractNumId w:val="32"/>
  </w:num>
  <w:num w:numId="10">
    <w:abstractNumId w:val="25"/>
  </w:num>
  <w:num w:numId="11">
    <w:abstractNumId w:val="9"/>
  </w:num>
  <w:num w:numId="12">
    <w:abstractNumId w:val="27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8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0BBD"/>
    <w:rsid w:val="00015BEB"/>
    <w:rsid w:val="00020BCF"/>
    <w:rsid w:val="00020C83"/>
    <w:rsid w:val="000214C6"/>
    <w:rsid w:val="00047601"/>
    <w:rsid w:val="00054CEA"/>
    <w:rsid w:val="00071130"/>
    <w:rsid w:val="00075DA0"/>
    <w:rsid w:val="000976F7"/>
    <w:rsid w:val="00097974"/>
    <w:rsid w:val="000B0A91"/>
    <w:rsid w:val="000B397B"/>
    <w:rsid w:val="000D74A1"/>
    <w:rsid w:val="000E0A71"/>
    <w:rsid w:val="00102B7E"/>
    <w:rsid w:val="0010712E"/>
    <w:rsid w:val="0011051C"/>
    <w:rsid w:val="00110A58"/>
    <w:rsid w:val="001233D4"/>
    <w:rsid w:val="001349E5"/>
    <w:rsid w:val="001635F5"/>
    <w:rsid w:val="00170641"/>
    <w:rsid w:val="0018219C"/>
    <w:rsid w:val="001A4ED7"/>
    <w:rsid w:val="001C5F57"/>
    <w:rsid w:val="001D3F38"/>
    <w:rsid w:val="001E3F13"/>
    <w:rsid w:val="001F685C"/>
    <w:rsid w:val="00205C49"/>
    <w:rsid w:val="00266558"/>
    <w:rsid w:val="00294248"/>
    <w:rsid w:val="002B2862"/>
    <w:rsid w:val="002F703E"/>
    <w:rsid w:val="00300947"/>
    <w:rsid w:val="00312705"/>
    <w:rsid w:val="0032359B"/>
    <w:rsid w:val="00341519"/>
    <w:rsid w:val="0034746A"/>
    <w:rsid w:val="00347B56"/>
    <w:rsid w:val="00374DAF"/>
    <w:rsid w:val="00375622"/>
    <w:rsid w:val="003760D1"/>
    <w:rsid w:val="00376B31"/>
    <w:rsid w:val="00381412"/>
    <w:rsid w:val="00385E62"/>
    <w:rsid w:val="003A42BF"/>
    <w:rsid w:val="003B2185"/>
    <w:rsid w:val="004022B6"/>
    <w:rsid w:val="004036F1"/>
    <w:rsid w:val="004155C7"/>
    <w:rsid w:val="00417099"/>
    <w:rsid w:val="00422B61"/>
    <w:rsid w:val="00424A14"/>
    <w:rsid w:val="00436F76"/>
    <w:rsid w:val="004418AD"/>
    <w:rsid w:val="00445F10"/>
    <w:rsid w:val="00450FC1"/>
    <w:rsid w:val="00470AC8"/>
    <w:rsid w:val="004732C9"/>
    <w:rsid w:val="0049126A"/>
    <w:rsid w:val="004B1A47"/>
    <w:rsid w:val="004B5BE2"/>
    <w:rsid w:val="004D4C4C"/>
    <w:rsid w:val="004E1048"/>
    <w:rsid w:val="004E2C76"/>
    <w:rsid w:val="004E51A4"/>
    <w:rsid w:val="00517127"/>
    <w:rsid w:val="00524461"/>
    <w:rsid w:val="005312FE"/>
    <w:rsid w:val="00542A7F"/>
    <w:rsid w:val="00560618"/>
    <w:rsid w:val="005A141A"/>
    <w:rsid w:val="00600218"/>
    <w:rsid w:val="00604EAF"/>
    <w:rsid w:val="0061053C"/>
    <w:rsid w:val="0061118D"/>
    <w:rsid w:val="00615844"/>
    <w:rsid w:val="006171CE"/>
    <w:rsid w:val="00623773"/>
    <w:rsid w:val="006331CB"/>
    <w:rsid w:val="00652179"/>
    <w:rsid w:val="006716E4"/>
    <w:rsid w:val="00693D0A"/>
    <w:rsid w:val="006A42F0"/>
    <w:rsid w:val="006A51BF"/>
    <w:rsid w:val="006B2523"/>
    <w:rsid w:val="006B2C11"/>
    <w:rsid w:val="006E4518"/>
    <w:rsid w:val="006E7795"/>
    <w:rsid w:val="00705B98"/>
    <w:rsid w:val="007113D6"/>
    <w:rsid w:val="00714BE5"/>
    <w:rsid w:val="00731FC7"/>
    <w:rsid w:val="007330DC"/>
    <w:rsid w:val="00760916"/>
    <w:rsid w:val="007649F8"/>
    <w:rsid w:val="007917FC"/>
    <w:rsid w:val="007A3327"/>
    <w:rsid w:val="007A511C"/>
    <w:rsid w:val="007A6CC8"/>
    <w:rsid w:val="007A7FEC"/>
    <w:rsid w:val="007F2AD2"/>
    <w:rsid w:val="00830252"/>
    <w:rsid w:val="00834972"/>
    <w:rsid w:val="00841637"/>
    <w:rsid w:val="0084684A"/>
    <w:rsid w:val="008474D8"/>
    <w:rsid w:val="008509ED"/>
    <w:rsid w:val="00857DEA"/>
    <w:rsid w:val="00860AC4"/>
    <w:rsid w:val="0086276E"/>
    <w:rsid w:val="00890DDE"/>
    <w:rsid w:val="00896857"/>
    <w:rsid w:val="008A2D1B"/>
    <w:rsid w:val="008C2B1D"/>
    <w:rsid w:val="008C4992"/>
    <w:rsid w:val="008D3704"/>
    <w:rsid w:val="00905C27"/>
    <w:rsid w:val="009176BC"/>
    <w:rsid w:val="0092069E"/>
    <w:rsid w:val="00930AAF"/>
    <w:rsid w:val="0093474A"/>
    <w:rsid w:val="00963A4B"/>
    <w:rsid w:val="00975DB0"/>
    <w:rsid w:val="0097711A"/>
    <w:rsid w:val="009A2DF5"/>
    <w:rsid w:val="009B1DA9"/>
    <w:rsid w:val="009B60DD"/>
    <w:rsid w:val="009B72BE"/>
    <w:rsid w:val="009B772D"/>
    <w:rsid w:val="009D16EB"/>
    <w:rsid w:val="009E0728"/>
    <w:rsid w:val="009F199C"/>
    <w:rsid w:val="009F42BB"/>
    <w:rsid w:val="00A221A9"/>
    <w:rsid w:val="00A63E1D"/>
    <w:rsid w:val="00A67A0A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C5F33"/>
    <w:rsid w:val="00BD35DE"/>
    <w:rsid w:val="00BF7C80"/>
    <w:rsid w:val="00C15604"/>
    <w:rsid w:val="00C224D8"/>
    <w:rsid w:val="00C36891"/>
    <w:rsid w:val="00C368E8"/>
    <w:rsid w:val="00C42EA4"/>
    <w:rsid w:val="00C4324C"/>
    <w:rsid w:val="00C621AB"/>
    <w:rsid w:val="00C65712"/>
    <w:rsid w:val="00C66CF6"/>
    <w:rsid w:val="00CA35EF"/>
    <w:rsid w:val="00CB3A98"/>
    <w:rsid w:val="00CC24BD"/>
    <w:rsid w:val="00CF5E7B"/>
    <w:rsid w:val="00CF6EFC"/>
    <w:rsid w:val="00D109B4"/>
    <w:rsid w:val="00D3185C"/>
    <w:rsid w:val="00D4012A"/>
    <w:rsid w:val="00D475BA"/>
    <w:rsid w:val="00D7043A"/>
    <w:rsid w:val="00D74A47"/>
    <w:rsid w:val="00D80958"/>
    <w:rsid w:val="00D9652E"/>
    <w:rsid w:val="00DC6823"/>
    <w:rsid w:val="00DF538E"/>
    <w:rsid w:val="00DF6203"/>
    <w:rsid w:val="00E4551C"/>
    <w:rsid w:val="00E63B42"/>
    <w:rsid w:val="00E848E6"/>
    <w:rsid w:val="00EA5D82"/>
    <w:rsid w:val="00EB6327"/>
    <w:rsid w:val="00EF1A67"/>
    <w:rsid w:val="00EF3CB7"/>
    <w:rsid w:val="00F00819"/>
    <w:rsid w:val="00F00931"/>
    <w:rsid w:val="00F3758D"/>
    <w:rsid w:val="00F41EDF"/>
    <w:rsid w:val="00F469F5"/>
    <w:rsid w:val="00F552CB"/>
    <w:rsid w:val="00F8569F"/>
    <w:rsid w:val="00FB1B5C"/>
    <w:rsid w:val="00FB64CE"/>
    <w:rsid w:val="00FD32FC"/>
    <w:rsid w:val="00FD563A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F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6BDA-4CA1-482F-B94C-A90312F8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157</Words>
  <Characters>877</Characters>
  <Application>Microsoft Office Word</Application>
  <DocSecurity>0</DocSecurity>
  <Lines>58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Adam Raczyński</cp:lastModifiedBy>
  <cp:revision>29</cp:revision>
  <cp:lastPrinted>2022-10-21T10:13:00Z</cp:lastPrinted>
  <dcterms:created xsi:type="dcterms:W3CDTF">2021-02-03T13:35:00Z</dcterms:created>
  <dcterms:modified xsi:type="dcterms:W3CDTF">2024-01-22T07:59:00Z</dcterms:modified>
</cp:coreProperties>
</file>